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53E" w:rsidRPr="00E8353E" w:rsidRDefault="00E8353E" w:rsidP="00E8353E">
      <w:pPr>
        <w:rPr>
          <w:rFonts w:ascii="Arial" w:hAnsi="Arial" w:cs="Arial"/>
          <w:b/>
          <w:bCs/>
          <w:color w:val="808080"/>
          <w:sz w:val="32"/>
          <w:szCs w:val="32"/>
          <w:lang w:val="es-ES"/>
        </w:rPr>
      </w:pPr>
      <w:r w:rsidRPr="00E8353E">
        <w:rPr>
          <w:rFonts w:ascii="Arial" w:hAnsi="Arial" w:cs="Arial"/>
          <w:b/>
          <w:bCs/>
          <w:color w:val="808080"/>
          <w:sz w:val="32"/>
          <w:szCs w:val="32"/>
          <w:lang w:val="es-ES"/>
        </w:rPr>
        <w:t>SECRETARIA DE EDUCACION</w:t>
      </w:r>
    </w:p>
    <w:p w:rsidR="00E8353E" w:rsidRPr="00E8353E" w:rsidRDefault="00E8353E" w:rsidP="00E8353E">
      <w:pPr>
        <w:rPr>
          <w:rFonts w:ascii="Arial" w:hAnsi="Arial" w:cs="Arial"/>
          <w:b/>
          <w:bCs/>
          <w:color w:val="1F497D"/>
          <w:sz w:val="72"/>
          <w:szCs w:val="72"/>
          <w:lang w:val="es-ES"/>
        </w:rPr>
      </w:pPr>
      <w:r w:rsidRPr="00E8353E">
        <w:rPr>
          <w:rFonts w:ascii="Arial" w:hAnsi="Arial" w:cs="Arial"/>
          <w:b/>
          <w:bCs/>
          <w:color w:val="1F497D"/>
          <w:sz w:val="72"/>
          <w:szCs w:val="72"/>
          <w:lang w:val="es-ES"/>
        </w:rPr>
        <w:t>PLAN DE ESTUDIOS</w:t>
      </w:r>
    </w:p>
    <w:p w:rsidR="00E8353E" w:rsidRPr="00E8353E" w:rsidRDefault="00E8353E" w:rsidP="00E8353E">
      <w:pPr>
        <w:rPr>
          <w:rFonts w:ascii="Arial" w:hAnsi="Arial" w:cs="Arial"/>
          <w:b/>
          <w:bCs/>
          <w:color w:val="4F81BD"/>
          <w:sz w:val="40"/>
          <w:szCs w:val="40"/>
          <w:lang w:val="es-ES"/>
        </w:rPr>
      </w:pPr>
      <w:r w:rsidRPr="00E8353E">
        <w:rPr>
          <w:rFonts w:ascii="Arial" w:hAnsi="Arial" w:cs="Arial"/>
          <w:b/>
          <w:bCs/>
          <w:color w:val="4F81BD"/>
          <w:sz w:val="40"/>
          <w:szCs w:val="40"/>
          <w:lang w:val="es-ES"/>
        </w:rPr>
        <w:t>COMPONENTE COMUNICATIVO</w:t>
      </w:r>
    </w:p>
    <w:p w:rsidR="00627C03" w:rsidRDefault="00627C03" w:rsidP="00627C03">
      <w:pPr>
        <w:rPr>
          <w:b/>
          <w:bCs/>
          <w:color w:val="808080"/>
          <w:sz w:val="32"/>
          <w:szCs w:val="32"/>
        </w:rPr>
      </w:pPr>
      <w:r>
        <w:rPr>
          <w:b/>
          <w:bCs/>
          <w:color w:val="808080"/>
          <w:sz w:val="32"/>
          <w:szCs w:val="32"/>
        </w:rPr>
        <w:t>CICLO 0-3</w:t>
      </w:r>
    </w:p>
    <w:p w:rsidR="00E8353E" w:rsidRPr="00E8353E" w:rsidRDefault="00E8353E" w:rsidP="00627C03">
      <w:pPr>
        <w:rPr>
          <w:rFonts w:ascii="Arial" w:hAnsi="Arial" w:cs="Arial"/>
          <w:b/>
          <w:bCs/>
          <w:color w:val="808080"/>
          <w:sz w:val="32"/>
          <w:szCs w:val="32"/>
          <w:lang w:val="es-ES"/>
        </w:rPr>
      </w:pPr>
      <w:r w:rsidRPr="00E8353E">
        <w:rPr>
          <w:rFonts w:ascii="Arial" w:hAnsi="Arial" w:cs="Arial"/>
          <w:b/>
          <w:bCs/>
          <w:color w:val="808080"/>
          <w:sz w:val="32"/>
          <w:szCs w:val="32"/>
          <w:lang w:val="es-ES"/>
        </w:rPr>
        <w:t>( Fase 2)</w:t>
      </w:r>
    </w:p>
    <w:p w:rsidR="00E8353E" w:rsidRPr="00E8353E" w:rsidRDefault="00E8353E" w:rsidP="00E8353E">
      <w:pPr>
        <w:rPr>
          <w:rFonts w:ascii="Arial" w:hAnsi="Arial" w:cs="Arial"/>
          <w:b/>
          <w:bCs/>
          <w:color w:val="808080"/>
          <w:sz w:val="24"/>
          <w:szCs w:val="24"/>
          <w:lang w:val="es-ES"/>
        </w:rPr>
      </w:pPr>
      <w:r w:rsidRPr="00E8353E">
        <w:rPr>
          <w:rFonts w:ascii="Arial" w:hAnsi="Arial" w:cs="Arial"/>
          <w:b/>
          <w:bCs/>
          <w:sz w:val="24"/>
          <w:szCs w:val="24"/>
          <w:lang w:val="es-ES"/>
        </w:rPr>
        <w:t>PASO 1</w:t>
      </w:r>
    </w:p>
    <w:p w:rsidR="00E8353E" w:rsidRPr="00E8353E" w:rsidRDefault="00E8353E" w:rsidP="00E8353E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E8353E">
        <w:rPr>
          <w:rFonts w:ascii="Arial" w:hAnsi="Arial" w:cs="Arial"/>
          <w:b/>
          <w:bCs/>
          <w:sz w:val="24"/>
          <w:szCs w:val="24"/>
          <w:lang w:val="es-ES"/>
        </w:rPr>
        <w:t>Componente Comunicativo.   Área Ingles</w:t>
      </w:r>
    </w:p>
    <w:p w:rsidR="00E8353E" w:rsidRPr="00E8353E" w:rsidRDefault="00E8353E" w:rsidP="00E8353E">
      <w:pPr>
        <w:rPr>
          <w:rFonts w:ascii="Arial" w:hAnsi="Arial" w:cs="Arial"/>
          <w:b/>
          <w:bCs/>
          <w:sz w:val="24"/>
          <w:szCs w:val="24"/>
          <w:lang w:val="es-ES"/>
        </w:rPr>
      </w:pPr>
      <w:r w:rsidRPr="00E8353E">
        <w:rPr>
          <w:rFonts w:ascii="Arial" w:hAnsi="Arial" w:cs="Arial"/>
          <w:b/>
          <w:bCs/>
          <w:sz w:val="24"/>
          <w:szCs w:val="24"/>
          <w:lang w:val="es-ES"/>
        </w:rPr>
        <w:t xml:space="preserve">Docentes participantes </w:t>
      </w:r>
    </w:p>
    <w:tbl>
      <w:tblPr>
        <w:tblW w:w="0" w:type="auto"/>
        <w:tblInd w:w="20" w:type="dxa"/>
        <w:tblLook w:val="0000"/>
      </w:tblPr>
      <w:tblGrid>
        <w:gridCol w:w="3920"/>
        <w:gridCol w:w="3444"/>
        <w:gridCol w:w="1943"/>
        <w:gridCol w:w="3699"/>
      </w:tblGrid>
      <w:tr w:rsidR="00E8353E" w:rsidRPr="00E8353E" w:rsidTr="000C761F">
        <w:tc>
          <w:tcPr>
            <w:tcW w:w="3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 xml:space="preserve">NOMBRE 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INSTITUCIÓN EDUCATIVA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ÁREA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CORREO</w:t>
            </w:r>
          </w:p>
        </w:tc>
      </w:tr>
      <w:tr w:rsidR="00E8353E" w:rsidRPr="00E8353E" w:rsidTr="000C761F">
        <w:tc>
          <w:tcPr>
            <w:tcW w:w="3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PAOLA JOHANA CARDONA H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MAESTRO ARENAS BETANCUR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INGLES</w:t>
            </w:r>
          </w:p>
        </w:tc>
        <w:tc>
          <w:tcPr>
            <w:tcW w:w="3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353E" w:rsidRPr="00E8353E" w:rsidRDefault="00E8353E" w:rsidP="000C761F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8353E">
              <w:rPr>
                <w:rFonts w:ascii="Arial" w:hAnsi="Arial" w:cs="Arial"/>
                <w:sz w:val="24"/>
                <w:szCs w:val="24"/>
              </w:rPr>
              <w:t>paolaj</w:t>
            </w:r>
            <w:r w:rsidRPr="00E8353E">
              <w:rPr>
                <w:rFonts w:ascii="Arial" w:hAnsi="Arial" w:cs="Arial"/>
                <w:sz w:val="24"/>
                <w:szCs w:val="24"/>
                <w:lang w:val="en-US"/>
              </w:rPr>
              <w:t>carhernandez@gmail.com</w:t>
            </w:r>
          </w:p>
        </w:tc>
      </w:tr>
    </w:tbl>
    <w:p w:rsidR="00E8353E" w:rsidRPr="00E8353E" w:rsidRDefault="00E8353E" w:rsidP="00E8353E">
      <w:pPr>
        <w:rPr>
          <w:rFonts w:ascii="Arial" w:hAnsi="Arial" w:cs="Arial"/>
          <w:lang w:val="es-ES"/>
        </w:rPr>
      </w:pPr>
    </w:p>
    <w:p w:rsidR="00E8353E" w:rsidRPr="00E8353E" w:rsidRDefault="00E8353E" w:rsidP="00E8353E">
      <w:pPr>
        <w:rPr>
          <w:rFonts w:ascii="Arial" w:hAnsi="Arial" w:cs="Arial"/>
          <w:lang w:val="es-ES"/>
        </w:rPr>
      </w:pPr>
    </w:p>
    <w:p w:rsidR="00E8353E" w:rsidRPr="00E8353E" w:rsidRDefault="00E8353E" w:rsidP="00E8353E">
      <w:pPr>
        <w:rPr>
          <w:rFonts w:ascii="Arial" w:hAnsi="Arial" w:cs="Arial"/>
        </w:rPr>
      </w:pPr>
    </w:p>
    <w:p w:rsidR="00E8353E" w:rsidRPr="00E8353E" w:rsidRDefault="00E8353E" w:rsidP="00E8353E">
      <w:pPr>
        <w:rPr>
          <w:rFonts w:ascii="Arial" w:hAnsi="Arial" w:cs="Arial"/>
        </w:rPr>
      </w:pPr>
    </w:p>
    <w:p w:rsidR="00627C03" w:rsidRDefault="00627C03" w:rsidP="00627C0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ESTANDARES</w:t>
      </w:r>
    </w:p>
    <w:p w:rsidR="00627C03" w:rsidRDefault="00627C03" w:rsidP="00627C0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CICLO 0_3</w:t>
      </w:r>
    </w:p>
    <w:tbl>
      <w:tblPr>
        <w:tblW w:w="0" w:type="auto"/>
        <w:tblLook w:val="04A0"/>
      </w:tblPr>
      <w:tblGrid>
        <w:gridCol w:w="1844"/>
        <w:gridCol w:w="2338"/>
        <w:gridCol w:w="2243"/>
        <w:gridCol w:w="2350"/>
        <w:gridCol w:w="2147"/>
        <w:gridCol w:w="4539"/>
      </w:tblGrid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color w:val="000000"/>
                <w:lang w:val="es-ES" w:eastAsia="es-ES"/>
              </w:rPr>
            </w:pPr>
            <w:r>
              <w:t>ENUNCIADO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color w:val="000000"/>
                <w:lang w:val="es-ES" w:eastAsia="es-ES"/>
              </w:rPr>
            </w:pPr>
            <w:r>
              <w:t>1.ESCUCHA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color w:val="000000"/>
                <w:lang w:val="es-ES" w:eastAsia="es-ES"/>
              </w:rPr>
            </w:pPr>
            <w:r>
              <w:t>2.LECTURA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color w:val="000000"/>
                <w:lang w:val="es-ES" w:eastAsia="es-ES"/>
              </w:rPr>
            </w:pPr>
            <w:r>
              <w:t>3. ESCRITURA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color w:val="000000"/>
                <w:lang w:val="es-ES" w:eastAsia="es-ES"/>
              </w:rPr>
            </w:pPr>
            <w:r>
              <w:t>4.MONOLOGOS</w:t>
            </w: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color w:val="000000"/>
                <w:lang w:val="es-ES" w:eastAsia="es-ES"/>
              </w:rPr>
            </w:pPr>
            <w:r>
              <w:t>5.CONVERSACION</w:t>
            </w: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color w:val="000000"/>
                <w:lang w:val="es-ES" w:eastAsia="es-ES"/>
              </w:rPr>
            </w:pPr>
            <w:r>
              <w:t>VERBO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color w:val="000000"/>
                <w:lang w:val="es-ES" w:eastAsia="es-ES"/>
              </w:rPr>
            </w:pPr>
            <w:r>
              <w:t>ESTANDARES DE COMPETENCIAS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color w:val="000000"/>
                <w:lang w:val="es-ES" w:eastAsia="es-ES"/>
              </w:rPr>
            </w:pPr>
            <w:r>
              <w:t xml:space="preserve">ESTANDARES DE COMPETENCIAS 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color w:val="000000"/>
                <w:lang w:val="es-ES" w:eastAsia="es-ES"/>
              </w:rPr>
            </w:pPr>
            <w:r>
              <w:t xml:space="preserve">ESTANDARES DE COMPETENCIAS 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color w:val="000000"/>
                <w:lang w:val="es-ES" w:eastAsia="es-ES"/>
              </w:rPr>
            </w:pPr>
            <w:r>
              <w:t xml:space="preserve">ESTANDARES DE COMPETENCIAS </w:t>
            </w: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color w:val="000000"/>
                <w:lang w:val="es-ES" w:eastAsia="es-ES"/>
              </w:rPr>
            </w:pPr>
            <w:r>
              <w:t xml:space="preserve">ESTANDARES DE COMPETENCIAS </w:t>
            </w: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Reconozco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 w:rsidP="00627C03">
            <w:pPr>
              <w:numPr>
                <w:ilvl w:val="0"/>
                <w:numId w:val="13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Cuando me hablan en inglés y reacciono de manera verbal y no verbal.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3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Que hay otras personas como yo que se comunican en inglés.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 w:rsidP="00627C03">
            <w:pPr>
              <w:numPr>
                <w:ilvl w:val="0"/>
                <w:numId w:val="13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Palabras y frases cortas en inglés en libros, objetos, juguetes, propagandas y lugares de mi escuela.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3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Sigo instrucciones sencillas, si están ilustradas.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Entiendo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 w:rsidP="00627C03">
            <w:pPr>
              <w:numPr>
                <w:ilvl w:val="0"/>
                <w:numId w:val="14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Cuando me saludan y se despiden de mí.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4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 xml:space="preserve">La idea general de una historia contada por mi profesor cuando </w:t>
            </w:r>
            <w:r>
              <w:rPr>
                <w:rFonts w:asciiTheme="minorHAnsi" w:hAnsiTheme="minorHAnsi" w:cstheme="minorHAnsi"/>
              </w:rPr>
              <w:lastRenderedPageBreak/>
              <w:t>se apoya en movimientos, gestos y cambios de voz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lastRenderedPageBreak/>
              <w:t>Comprendo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 w:rsidP="00627C03">
            <w:pPr>
              <w:numPr>
                <w:ilvl w:val="0"/>
                <w:numId w:val="15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Canciones, rimas y rondas infantiles, y lo demuestro con gestos y movimientos.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5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Descripciones cortas y sencillas de objetos y lugares conocidos.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5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Secuencias relacionadas con hábitos y rutinas.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Demuestro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16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Conocimiento de las estructuras básicas del inglés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Identifico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16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Palabras relacionadas entre sí sobre temas que me son familiares.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Sigo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 w:rsidP="00627C03">
            <w:pPr>
              <w:numPr>
                <w:ilvl w:val="0"/>
                <w:numId w:val="16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Instrucciones relacionadas con </w:t>
            </w:r>
            <w:r>
              <w:rPr>
                <w:rFonts w:asciiTheme="minorHAnsi" w:hAnsiTheme="minorHAnsi" w:cstheme="minorHAnsi"/>
              </w:rPr>
              <w:lastRenderedPageBreak/>
              <w:t>actividades de clase y recreativas propuestas por mi profesor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6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La secuencia de un cuento corto apoyado en imágenes.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16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La secuencia de una historia </w:t>
            </w:r>
            <w:r>
              <w:rPr>
                <w:rFonts w:asciiTheme="minorHAnsi" w:hAnsiTheme="minorHAnsi" w:cstheme="minorHAnsi"/>
              </w:rPr>
              <w:lastRenderedPageBreak/>
              <w:t>sencilla.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lastRenderedPageBreak/>
              <w:t>Relaciono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17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Ilustraciones con oraciones simples.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Puedo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17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Predecir una historia a partir del título, las ilustraciones y las palabras clave.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Utilizo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17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Diagramas para organizar la información de cuentos cortos leídos en clase.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17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El lenguaje no verbal cuando no puedo responder verbalmente a preguntas sobre mis preferencias. Por ejemplo, asintiendo o negando con la cabeza.</w:t>
            </w: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Disfruto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18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 xml:space="preserve">La lectura como una actividad de esparcimiento que me ayuda a descubrir el mundo. </w:t>
            </w: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lastRenderedPageBreak/>
              <w:t>Copio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18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Y transcribo palabras que comprendo y que uso con frecuencia en el salón de clase.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Escribo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 w:rsidP="00627C03">
            <w:pPr>
              <w:numPr>
                <w:ilvl w:val="0"/>
                <w:numId w:val="18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El nombre de lugares y elementos que reconozco en una ilustración.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8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Información personal en formatos sencillos. 1, 2 •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8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Mensajes de invitación y felicitación usando formatos sencillos.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Respondo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Brevemente a las preguntas “qué, quién, cuándo y dónde”, si se refi eren a mi familia, mis amigos o mi colegio.</w:t>
            </w: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 w:rsidP="00627C0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A saludos y a despedidas.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preguntas sobre cómo me siento.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A preguntas sobre personas, objetos y lugares de mi entorno.</w:t>
            </w: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lastRenderedPageBreak/>
              <w:t>Recito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20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Canto rimas, poemas y trabalenguas que comprendo, con ritmo y entonación adecuados.</w:t>
            </w: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Expreso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20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Mis sentimientos y estados de ánimo.</w:t>
            </w: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20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E indico necesidades personales básicas relacionadas con el aula.</w:t>
            </w: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Menciono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21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Lo que me gusta y lo que no me gusta.</w:t>
            </w: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Describo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 w:rsidP="00627C03">
            <w:pPr>
              <w:numPr>
                <w:ilvl w:val="0"/>
                <w:numId w:val="21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Lo que estoy haciendo.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1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 que hacen algunos miembros de mi comunidad.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1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 xml:space="preserve">Algunas características de mí mismo, de otras personas, de animales, de lugares y del </w:t>
            </w:r>
            <w:r>
              <w:rPr>
                <w:rFonts w:asciiTheme="minorHAnsi" w:hAnsiTheme="minorHAnsi" w:cstheme="minorHAnsi"/>
              </w:rPr>
              <w:lastRenderedPageBreak/>
              <w:t>clima.</w:t>
            </w: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lastRenderedPageBreak/>
              <w:t>Uso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22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Gestos y movimientos corporales para hacerme entender mejor.</w:t>
            </w: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22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Expresiones cotidianas para expresar mis necesidades inmediatas en el aula.</w:t>
            </w: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Participo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22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En representaciones cortas; memorizo y comprendo los parlamentos</w:t>
            </w: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22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Activamente en juegos de palabras y rondas.</w:t>
            </w: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Pido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23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 xml:space="preserve">Que me repitan el mensaje cuando no lo comprendo. </w:t>
            </w:r>
          </w:p>
        </w:tc>
      </w:tr>
      <w:tr w:rsidR="00627C03" w:rsidTr="007015EE"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Refuerzo</w:t>
            </w:r>
          </w:p>
        </w:tc>
        <w:tc>
          <w:tcPr>
            <w:tcW w:w="2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2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 w:rsidP="00627C03">
            <w:pPr>
              <w:numPr>
                <w:ilvl w:val="0"/>
                <w:numId w:val="23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Con gestos lo que digo para hacerme entender.</w:t>
            </w:r>
          </w:p>
        </w:tc>
      </w:tr>
    </w:tbl>
    <w:p w:rsidR="00627C03" w:rsidRDefault="00627C03" w:rsidP="00627C03">
      <w:pPr>
        <w:rPr>
          <w:rFonts w:asciiTheme="minorHAnsi" w:hAnsiTheme="minorHAnsi" w:cstheme="minorHAnsi"/>
          <w:color w:val="000000"/>
          <w:lang w:val="es-ES" w:eastAsia="es-ES"/>
        </w:rPr>
      </w:pPr>
    </w:p>
    <w:p w:rsidR="00627C03" w:rsidRDefault="00627C03" w:rsidP="00627C03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TAXONOMIA DE BLOOM</w:t>
      </w:r>
    </w:p>
    <w:tbl>
      <w:tblPr>
        <w:tblW w:w="0" w:type="auto"/>
        <w:tblLook w:val="04A0"/>
      </w:tblPr>
      <w:tblGrid>
        <w:gridCol w:w="4342"/>
        <w:gridCol w:w="4339"/>
        <w:gridCol w:w="6497"/>
      </w:tblGrid>
      <w:tr w:rsidR="00627C03" w:rsidTr="007015EE">
        <w:tc>
          <w:tcPr>
            <w:tcW w:w="4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 xml:space="preserve">CONCEPTUALES  SABER 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 xml:space="preserve">PROCEDIMENTALES  HACER 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 xml:space="preserve">ACTITUDINALES SER </w:t>
            </w:r>
          </w:p>
        </w:tc>
      </w:tr>
      <w:tr w:rsidR="00627C03" w:rsidTr="007015EE">
        <w:tc>
          <w:tcPr>
            <w:tcW w:w="4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RECONOZCO</w:t>
            </w:r>
          </w:p>
          <w:p w:rsidR="00627C03" w:rsidRDefault="00627C03">
            <w:pPr>
              <w:ind w:left="720"/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3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Cuando me hablan en inglés y reacciono de manera verbal y no verbal.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3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Que hay otras personas como yo que se </w:t>
            </w:r>
            <w:r>
              <w:rPr>
                <w:rFonts w:asciiTheme="minorHAnsi" w:hAnsiTheme="minorHAnsi" w:cstheme="minorHAnsi"/>
              </w:rPr>
              <w:lastRenderedPageBreak/>
              <w:t>comunican en inglés.</w:t>
            </w:r>
          </w:p>
          <w:p w:rsidR="00627C03" w:rsidRDefault="00627C03">
            <w:pPr>
              <w:ind w:left="720"/>
              <w:rPr>
                <w:rFonts w:asciiTheme="minorHAnsi" w:hAnsiTheme="minorHAnsi" w:cstheme="minorHAnsi"/>
              </w:rPr>
            </w:pPr>
          </w:p>
          <w:p w:rsidR="00627C03" w:rsidRDefault="00627C03">
            <w:pPr>
              <w:ind w:left="720"/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3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Palabras y frases cortas en inglés en libros, objetos, juguetes, propagandas y lugares de mi escuela. Utilizo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3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Sigo instrucciones sencillas, si están ilustradas.</w:t>
            </w:r>
          </w:p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lastRenderedPageBreak/>
              <w:t>RELACIONO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4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Ilustraciones con oraciones simples.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DISFRUTO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4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La lectura como una actividad de esparcimiento que me ayuda a descubrir el mundo.</w:t>
            </w:r>
          </w:p>
        </w:tc>
      </w:tr>
      <w:tr w:rsidR="00627C03" w:rsidTr="007015EE">
        <w:tc>
          <w:tcPr>
            <w:tcW w:w="4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lastRenderedPageBreak/>
              <w:t>ENTIENDO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4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Cuando me saludan y se despiden de mí.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4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La idea general de una historia contada por mi profesor cuando se apoya en movimientos, gestos y cambios de voz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UTILIZO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5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Diagramas para organizar la información de cuentos cortos leídos en clase.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PARTICIPO</w:t>
            </w:r>
          </w:p>
          <w:p w:rsidR="00627C03" w:rsidRDefault="00627C03" w:rsidP="00627C03">
            <w:pPr>
              <w:numPr>
                <w:ilvl w:val="0"/>
                <w:numId w:val="25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 representaciones cortas; memorizo y comprendo los parlamentos</w:t>
            </w:r>
          </w:p>
          <w:p w:rsidR="00627C03" w:rsidRDefault="00627C03">
            <w:pPr>
              <w:ind w:left="720"/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5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Activamente en juegos de palabras y rondas.</w:t>
            </w:r>
          </w:p>
          <w:p w:rsidR="00627C03" w:rsidRDefault="00627C03">
            <w:pPr>
              <w:tabs>
                <w:tab w:val="num" w:pos="720"/>
              </w:tabs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pStyle w:val="Prrafodelista"/>
              <w:numPr>
                <w:ilvl w:val="0"/>
                <w:numId w:val="26"/>
              </w:numPr>
              <w:tabs>
                <w:tab w:val="num" w:pos="720"/>
              </w:tabs>
              <w:contextualSpacing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en forma activa de las actividades programadas.</w:t>
            </w:r>
          </w:p>
        </w:tc>
      </w:tr>
      <w:tr w:rsidR="00627C03" w:rsidTr="007015EE">
        <w:tc>
          <w:tcPr>
            <w:tcW w:w="4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COMPRENDO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5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Canciones, rimas y rondas infantiles, y lo demuestro con gestos y movimientos.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5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Descripciones cortas y sencillas de objetos y lugares conocidos.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5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Secuencias relacionadas con hábitos y rutinas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lastRenderedPageBreak/>
              <w:t>ESCRIBO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8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El nombre de lugares y elementos que reconozco en una ilustración.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8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Información personal en formatos sencillos. 1, 2 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8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Mensajes de invitación y felicitación usando formatos sencillos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pStyle w:val="Prrafodelista"/>
              <w:spacing w:after="0"/>
              <w:ind w:left="360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lastRenderedPageBreak/>
              <w:t>MUESTRO</w:t>
            </w:r>
          </w:p>
          <w:p w:rsidR="00627C03" w:rsidRDefault="00627C03" w:rsidP="00627C03">
            <w:pPr>
              <w:pStyle w:val="Prrafodelista"/>
              <w:numPr>
                <w:ilvl w:val="0"/>
                <w:numId w:val="27"/>
              </w:numPr>
              <w:spacing w:after="0"/>
              <w:contextualSpacing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una actitud respetuosa y tolerante al escuchar a otros.</w:t>
            </w:r>
          </w:p>
          <w:p w:rsidR="00627C03" w:rsidRDefault="00627C03">
            <w:pPr>
              <w:pStyle w:val="Prrafodelista"/>
              <w:rPr>
                <w:rFonts w:asciiTheme="minorHAnsi" w:hAnsiTheme="minorHAnsi" w:cstheme="minorHAnsi"/>
                <w:lang w:val="es-ES"/>
              </w:rPr>
            </w:pPr>
          </w:p>
          <w:p w:rsidR="00627C03" w:rsidRDefault="00627C03">
            <w:pPr>
              <w:pStyle w:val="Prrafodelista"/>
              <w:spacing w:after="0"/>
              <w:ind w:left="360"/>
              <w:rPr>
                <w:rFonts w:asciiTheme="minorHAnsi" w:hAnsiTheme="minorHAnsi" w:cstheme="minorHAnsi"/>
                <w:lang w:val="es-ES"/>
              </w:rPr>
            </w:pPr>
          </w:p>
          <w:p w:rsidR="00627C03" w:rsidRDefault="00627C03">
            <w:pPr>
              <w:rPr>
                <w:rFonts w:asciiTheme="minorHAnsi" w:hAnsiTheme="minorHAnsi" w:cstheme="minorHAnsi"/>
                <w:lang w:val="es-ES"/>
              </w:rPr>
            </w:pPr>
          </w:p>
          <w:p w:rsidR="00627C03" w:rsidRDefault="00627C03">
            <w:pPr>
              <w:pStyle w:val="Prrafodelista"/>
              <w:spacing w:after="0"/>
              <w:ind w:left="360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lastRenderedPageBreak/>
              <w:t>DEMUESTRO</w:t>
            </w:r>
          </w:p>
          <w:p w:rsidR="00627C03" w:rsidRDefault="00627C03">
            <w:pPr>
              <w:pStyle w:val="Prrafodelista"/>
              <w:rPr>
                <w:rFonts w:asciiTheme="minorHAnsi" w:hAnsiTheme="minorHAnsi" w:cstheme="minorHAnsi"/>
                <w:lang w:val="es-ES"/>
              </w:rPr>
            </w:pPr>
          </w:p>
          <w:p w:rsidR="00627C03" w:rsidRDefault="00627C03" w:rsidP="00627C03">
            <w:pPr>
              <w:pStyle w:val="Prrafodelista"/>
              <w:numPr>
                <w:ilvl w:val="0"/>
                <w:numId w:val="27"/>
              </w:numPr>
              <w:spacing w:after="0"/>
              <w:contextualSpacing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interés por el trabajo en equipo</w:t>
            </w:r>
          </w:p>
          <w:p w:rsidR="00627C03" w:rsidRDefault="00627C03">
            <w:pPr>
              <w:pStyle w:val="Prrafodelista"/>
              <w:spacing w:after="0"/>
              <w:ind w:left="1140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.</w:t>
            </w:r>
          </w:p>
          <w:p w:rsidR="00627C03" w:rsidRDefault="00627C03">
            <w:pPr>
              <w:rPr>
                <w:rFonts w:asciiTheme="minorHAnsi" w:hAnsiTheme="minorHAnsi" w:cstheme="minorHAnsi"/>
                <w:lang w:val="es-ES"/>
              </w:rPr>
            </w:pPr>
          </w:p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4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lastRenderedPageBreak/>
              <w:t>DEMUESTRO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8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Conocimiento de las estructuras básicas del inglés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RECITO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8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Canto rimas, poemas y trabalenguas que comprendo, con ritmo y entonación adecuados.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pStyle w:val="Prrafodelista"/>
              <w:spacing w:after="0"/>
              <w:ind w:left="360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SIGO</w:t>
            </w:r>
          </w:p>
          <w:p w:rsidR="00627C03" w:rsidRDefault="00627C03">
            <w:pPr>
              <w:pStyle w:val="Prrafodelista"/>
              <w:spacing w:after="0"/>
              <w:ind w:left="360"/>
              <w:rPr>
                <w:rFonts w:asciiTheme="minorHAnsi" w:hAnsiTheme="minorHAnsi" w:cstheme="minorHAnsi"/>
                <w:lang w:val="es-ES"/>
              </w:rPr>
            </w:pPr>
          </w:p>
          <w:p w:rsidR="00627C03" w:rsidRDefault="00627C03" w:rsidP="00627C03">
            <w:pPr>
              <w:pStyle w:val="Prrafodelista"/>
              <w:numPr>
                <w:ilvl w:val="0"/>
                <w:numId w:val="27"/>
              </w:numPr>
              <w:spacing w:after="0"/>
              <w:contextualSpacing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Las instrucciones dadas en clase para realizar actividades académicas.</w:t>
            </w:r>
          </w:p>
          <w:p w:rsidR="00627C03" w:rsidRDefault="00627C03">
            <w:pPr>
              <w:pStyle w:val="Prrafodelista"/>
              <w:spacing w:after="0"/>
              <w:ind w:left="360"/>
              <w:rPr>
                <w:rFonts w:asciiTheme="minorHAnsi" w:hAnsiTheme="minorHAnsi" w:cstheme="minorHAnsi"/>
                <w:lang w:val="es-ES"/>
              </w:rPr>
            </w:pPr>
          </w:p>
          <w:p w:rsidR="00627C03" w:rsidRDefault="00627C03">
            <w:pPr>
              <w:pStyle w:val="Prrafodelista"/>
              <w:spacing w:after="0"/>
              <w:ind w:left="360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.</w:t>
            </w:r>
          </w:p>
          <w:p w:rsidR="00627C03" w:rsidRDefault="00627C03">
            <w:pPr>
              <w:pStyle w:val="Prrafodelista"/>
              <w:rPr>
                <w:rFonts w:asciiTheme="minorHAnsi" w:hAnsiTheme="minorHAnsi" w:cstheme="minorHAnsi"/>
                <w:lang w:val="es-ES"/>
              </w:rPr>
            </w:pPr>
          </w:p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4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IDENTIFICO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8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Palabras relacionadas entre sí sobre temas que me son familiares</w:t>
            </w: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MENCIONO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8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Lo que me gusta y lo que no me gusta.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ESCUCHO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pStyle w:val="Prrafodelista"/>
              <w:numPr>
                <w:ilvl w:val="0"/>
                <w:numId w:val="29"/>
              </w:numPr>
              <w:spacing w:after="0"/>
              <w:contextualSpacing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atentamente la participación de los compañeros.</w:t>
            </w:r>
          </w:p>
          <w:p w:rsidR="00627C03" w:rsidRDefault="00627C03">
            <w:pPr>
              <w:rPr>
                <w:rFonts w:asciiTheme="minorHAnsi" w:hAnsiTheme="minorHAnsi" w:cstheme="minorHAnsi"/>
                <w:lang w:val="es-ES"/>
              </w:rPr>
            </w:pPr>
          </w:p>
          <w:p w:rsidR="00627C03" w:rsidRDefault="00627C03">
            <w:pPr>
              <w:pStyle w:val="Prrafodelista"/>
              <w:spacing w:after="0"/>
              <w:ind w:left="360"/>
              <w:rPr>
                <w:rFonts w:asciiTheme="minorHAnsi" w:hAnsiTheme="minorHAnsi" w:cstheme="minorHAnsi"/>
                <w:lang w:val="es-ES"/>
              </w:rPr>
            </w:pPr>
          </w:p>
          <w:p w:rsidR="00627C03" w:rsidRDefault="00627C03">
            <w:pPr>
              <w:pStyle w:val="Prrafodelista"/>
              <w:rPr>
                <w:rFonts w:asciiTheme="minorHAnsi" w:hAnsiTheme="minorHAnsi" w:cstheme="minorHAnsi"/>
                <w:lang w:val="es-ES"/>
              </w:rPr>
            </w:pPr>
          </w:p>
          <w:p w:rsidR="00627C03" w:rsidRDefault="00627C03">
            <w:pPr>
              <w:pStyle w:val="Prrafodelista"/>
              <w:spacing w:after="0"/>
              <w:ind w:left="360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lastRenderedPageBreak/>
              <w:t>.</w:t>
            </w:r>
          </w:p>
          <w:p w:rsidR="00627C03" w:rsidRDefault="00627C03">
            <w:pPr>
              <w:rPr>
                <w:rFonts w:asciiTheme="minorHAnsi" w:hAnsiTheme="minorHAnsi" w:cstheme="minorHAnsi"/>
                <w:color w:val="000000"/>
                <w:lang w:eastAsia="es-ES"/>
              </w:rPr>
            </w:pPr>
          </w:p>
        </w:tc>
      </w:tr>
      <w:tr w:rsidR="00627C03" w:rsidTr="007015EE">
        <w:tc>
          <w:tcPr>
            <w:tcW w:w="4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lastRenderedPageBreak/>
              <w:t>RESPONDO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8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Brevemente a las preguntas “qué, quién, cuándo y dónde”, si se refi eren a mi familia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saludos y a despedidas.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19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 preguntas sobre cómo me siento.</w:t>
            </w:r>
          </w:p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DESCRIBO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1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 que estoy haciendo.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1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Lo que hacen algunos miembros de mi comunidad.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21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Algunas características de mí mismo, de otras personas, de animales, de lugares y del clima.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CONVERSO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>
            <w:pPr>
              <w:pStyle w:val="Prrafodelista"/>
              <w:spacing w:after="0"/>
              <w:ind w:left="360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con miscompañeros y  profesor sobre experiencias pasadas y planes futuro</w:t>
            </w:r>
          </w:p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</w:tr>
      <w:tr w:rsidR="00627C03" w:rsidTr="007015EE">
        <w:tc>
          <w:tcPr>
            <w:tcW w:w="4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</w:p>
        </w:tc>
        <w:tc>
          <w:tcPr>
            <w:tcW w:w="43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USO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30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Gestos y movimientos corporales para hacerme entender mejor</w:t>
            </w:r>
          </w:p>
          <w:p w:rsidR="00627C03" w:rsidRDefault="00627C03">
            <w:pPr>
              <w:rPr>
                <w:rFonts w:asciiTheme="minorHAnsi" w:hAnsiTheme="minorHAnsi" w:cstheme="minorHAnsi"/>
              </w:rPr>
            </w:pPr>
          </w:p>
          <w:p w:rsidR="00627C03" w:rsidRDefault="00627C03" w:rsidP="00627C03">
            <w:pPr>
              <w:numPr>
                <w:ilvl w:val="0"/>
                <w:numId w:val="30"/>
              </w:numPr>
              <w:tabs>
                <w:tab w:val="num" w:pos="720"/>
              </w:tabs>
              <w:spacing w:after="0" w:line="240" w:lineRule="auto"/>
              <w:rPr>
                <w:rFonts w:asciiTheme="minorHAnsi" w:hAnsiTheme="minorHAnsi" w:cstheme="minorHAnsi"/>
                <w:color w:val="000000"/>
                <w:lang w:val="es-ES" w:eastAsia="es-ES"/>
              </w:rPr>
            </w:pPr>
            <w:r>
              <w:rPr>
                <w:rFonts w:asciiTheme="minorHAnsi" w:hAnsiTheme="minorHAnsi" w:cstheme="minorHAnsi"/>
              </w:rPr>
              <w:t>Expresiones cotidianas para expresar mis necesidades inmediatas en el aula.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27C03" w:rsidRDefault="00627C03">
            <w:pPr>
              <w:pStyle w:val="Prrafodelista"/>
              <w:spacing w:after="0"/>
              <w:ind w:left="360"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ENTIENDO</w:t>
            </w:r>
          </w:p>
          <w:p w:rsidR="00627C03" w:rsidRDefault="00627C03">
            <w:pPr>
              <w:pStyle w:val="Prrafodelista"/>
              <w:spacing w:after="0"/>
              <w:ind w:left="360"/>
              <w:rPr>
                <w:rFonts w:asciiTheme="minorHAnsi" w:hAnsiTheme="minorHAnsi" w:cstheme="minorHAnsi"/>
                <w:lang w:val="es-ES"/>
              </w:rPr>
            </w:pPr>
          </w:p>
          <w:p w:rsidR="00627C03" w:rsidRDefault="00627C03" w:rsidP="00627C03">
            <w:pPr>
              <w:pStyle w:val="Prrafodelista"/>
              <w:numPr>
                <w:ilvl w:val="0"/>
                <w:numId w:val="31"/>
              </w:numPr>
              <w:spacing w:after="0"/>
              <w:contextualSpacing/>
              <w:rPr>
                <w:rFonts w:asciiTheme="minorHAnsi" w:hAnsiTheme="minorHAnsi" w:cstheme="minorHAnsi"/>
                <w:lang w:val="es-ES"/>
              </w:rPr>
            </w:pPr>
            <w:r>
              <w:rPr>
                <w:rFonts w:asciiTheme="minorHAnsi" w:hAnsiTheme="minorHAnsi" w:cstheme="minorHAnsi"/>
                <w:lang w:val="es-ES"/>
              </w:rPr>
              <w:t>lo que me  dice el profesor y  mis compañeros en interacciones cotidianas dentro del aula.</w:t>
            </w:r>
          </w:p>
          <w:p w:rsidR="00627C03" w:rsidRDefault="00627C03">
            <w:pPr>
              <w:pStyle w:val="Prrafodelista"/>
              <w:rPr>
                <w:rFonts w:asciiTheme="minorHAnsi" w:hAnsiTheme="minorHAnsi" w:cstheme="minorHAnsi"/>
                <w:lang w:val="es-ES"/>
              </w:rPr>
            </w:pPr>
          </w:p>
        </w:tc>
      </w:tr>
    </w:tbl>
    <w:p w:rsidR="00627C03" w:rsidRDefault="00627C03" w:rsidP="00627C03">
      <w:pPr>
        <w:rPr>
          <w:rFonts w:asciiTheme="minorHAnsi" w:hAnsiTheme="minorHAnsi" w:cstheme="minorHAnsi"/>
          <w:color w:val="000000"/>
          <w:lang w:val="es-ES" w:eastAsia="es-ES"/>
        </w:rPr>
      </w:pPr>
    </w:p>
    <w:p w:rsidR="007015EE" w:rsidRDefault="007015EE" w:rsidP="00627C03">
      <w:pPr>
        <w:rPr>
          <w:rFonts w:asciiTheme="minorHAnsi" w:hAnsiTheme="minorHAnsi" w:cstheme="minorHAnsi"/>
          <w:color w:val="000000"/>
          <w:lang w:val="es-ES" w:eastAsia="es-ES"/>
        </w:rPr>
      </w:pPr>
    </w:p>
    <w:p w:rsidR="007015EE" w:rsidRDefault="007015EE" w:rsidP="00627C03">
      <w:pPr>
        <w:rPr>
          <w:rFonts w:asciiTheme="minorHAnsi" w:hAnsiTheme="minorHAnsi" w:cstheme="minorHAnsi"/>
          <w:color w:val="000000"/>
          <w:lang w:val="es-ES" w:eastAsia="es-ES"/>
        </w:rPr>
      </w:pPr>
    </w:p>
    <w:p w:rsidR="001B1F83" w:rsidRDefault="001B1F83" w:rsidP="001B1F83">
      <w:pPr>
        <w:jc w:val="center"/>
        <w:outlineLvl w:val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PLAN DE ESTUDIOS INGLÉS</w:t>
      </w:r>
    </w:p>
    <w:tbl>
      <w:tblPr>
        <w:tblStyle w:val="Tablaconcuadrcula"/>
        <w:tblW w:w="17712" w:type="dxa"/>
        <w:jc w:val="center"/>
        <w:tblInd w:w="-2436" w:type="dxa"/>
        <w:tblLayout w:type="fixed"/>
        <w:tblLook w:val="04A0"/>
      </w:tblPr>
      <w:tblGrid>
        <w:gridCol w:w="2436"/>
        <w:gridCol w:w="2316"/>
        <w:gridCol w:w="2097"/>
        <w:gridCol w:w="691"/>
        <w:gridCol w:w="2788"/>
        <w:gridCol w:w="922"/>
        <w:gridCol w:w="1909"/>
        <w:gridCol w:w="2141"/>
        <w:gridCol w:w="2412"/>
      </w:tblGrid>
      <w:tr w:rsidR="001B1F83" w:rsidTr="007015EE">
        <w:trPr>
          <w:gridAfter w:val="1"/>
          <w:wAfter w:w="2412" w:type="dxa"/>
          <w:trHeight w:val="149"/>
          <w:jc w:val="center"/>
        </w:trPr>
        <w:tc>
          <w:tcPr>
            <w:tcW w:w="47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1F83" w:rsidRDefault="001B1F8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CICLOS</w:t>
            </w:r>
          </w:p>
        </w:tc>
        <w:tc>
          <w:tcPr>
            <w:tcW w:w="1054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1F83" w:rsidRDefault="001B1F83">
            <w:pPr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es-CO"/>
              </w:rPr>
              <w:t>CICLO 1</w:t>
            </w:r>
          </w:p>
          <w:p w:rsidR="001B1F83" w:rsidRDefault="001B1F83">
            <w:pPr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es-CO"/>
              </w:rPr>
              <w:t>(0 - 3)</w:t>
            </w:r>
          </w:p>
        </w:tc>
      </w:tr>
      <w:tr w:rsidR="001B1F83" w:rsidTr="007015EE">
        <w:trPr>
          <w:gridAfter w:val="1"/>
          <w:wAfter w:w="2412" w:type="dxa"/>
          <w:trHeight w:val="149"/>
          <w:jc w:val="center"/>
        </w:trPr>
        <w:tc>
          <w:tcPr>
            <w:tcW w:w="475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1F83" w:rsidRDefault="001B1F8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Meta por ciclo</w:t>
            </w:r>
          </w:p>
        </w:tc>
        <w:tc>
          <w:tcPr>
            <w:tcW w:w="1054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F83" w:rsidRDefault="001B1F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 finalizar el ciclo uno, grados transición, primero, segundo y tercero, los estudiantes estarán en capacidad de comprender algunas palabras, expresiones y oraciones relacionadas con la familia, amigos, juegos y lugares conocidos, siempre y cuando se les hable despacio y con pronunciación clara.</w:t>
            </w:r>
          </w:p>
        </w:tc>
      </w:tr>
      <w:tr w:rsidR="001B1F83" w:rsidTr="007015EE">
        <w:trPr>
          <w:gridAfter w:val="1"/>
          <w:wAfter w:w="2412" w:type="dxa"/>
          <w:trHeight w:val="388"/>
          <w:jc w:val="center"/>
        </w:trPr>
        <w:tc>
          <w:tcPr>
            <w:tcW w:w="475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1F83" w:rsidRDefault="001B1F8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Objetivo especifico por grado</w:t>
            </w:r>
          </w:p>
        </w:tc>
        <w:tc>
          <w:tcPr>
            <w:tcW w:w="27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1F83" w:rsidRDefault="001B1F8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TRANSICIÓN</w:t>
            </w: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1F83" w:rsidRDefault="001B1F8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PRIMERO</w:t>
            </w:r>
          </w:p>
        </w:tc>
        <w:tc>
          <w:tcPr>
            <w:tcW w:w="28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1F83" w:rsidRDefault="001B1F8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SEGUNDO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1F83" w:rsidRDefault="001B1F8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TERCERO</w:t>
            </w:r>
          </w:p>
        </w:tc>
      </w:tr>
      <w:tr w:rsidR="001B1F83" w:rsidTr="007015EE">
        <w:trPr>
          <w:gridAfter w:val="1"/>
          <w:wAfter w:w="2412" w:type="dxa"/>
          <w:trHeight w:val="477"/>
          <w:jc w:val="center"/>
        </w:trPr>
        <w:tc>
          <w:tcPr>
            <w:tcW w:w="4752" w:type="dxa"/>
            <w:gridSpan w:val="2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1F83" w:rsidRDefault="001B1F83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7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F83" w:rsidRDefault="001B1F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Adquirir un vocabulario sencillo, con palabras de su contexto inmediato para utilizarlo en situaciones comunicativas básicas.</w:t>
            </w:r>
          </w:p>
        </w:tc>
        <w:tc>
          <w:tcPr>
            <w:tcW w:w="2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F83" w:rsidRDefault="001B1F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Comprender las formas básicas del lenguaje inglés, haciendo uso de herramientas didácticas en contextos significativos.</w:t>
            </w:r>
          </w:p>
        </w:tc>
        <w:tc>
          <w:tcPr>
            <w:tcW w:w="283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F83" w:rsidRDefault="001B1F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Comprender el lenguaje del idioma extranjero, identificando algunas palabras y frases sencillas que utiliza para comunicarse en su entorno inmediato.</w:t>
            </w:r>
          </w:p>
        </w:tc>
        <w:tc>
          <w:tcPr>
            <w:tcW w:w="21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1F83" w:rsidRDefault="001B1F83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Producir en forma oral y escrita algunos aspectos descriptivos y actividades de su vida escolar, familiar y de situaciones de su entorno y ambiente, dando importancia a las formas de comunicarse en inglés.</w:t>
            </w:r>
          </w:p>
        </w:tc>
      </w:tr>
      <w:tr w:rsidR="001B1F83" w:rsidRPr="008D6A9A" w:rsidTr="007015EE">
        <w:tblPrEx>
          <w:jc w:val="left"/>
        </w:tblPrEx>
        <w:trPr>
          <w:gridBefore w:val="1"/>
          <w:wBefore w:w="2436" w:type="dxa"/>
          <w:trHeight w:val="427"/>
        </w:trPr>
        <w:tc>
          <w:tcPr>
            <w:tcW w:w="15276" w:type="dxa"/>
            <w:gridSpan w:val="8"/>
          </w:tcPr>
          <w:p w:rsidR="001B1F83" w:rsidRPr="008D6A9A" w:rsidRDefault="001B1F83" w:rsidP="000C761F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Competencia comunicativa</w:t>
            </w:r>
          </w:p>
        </w:tc>
      </w:tr>
      <w:tr w:rsidR="001B1F83" w:rsidRPr="008D6A9A" w:rsidTr="007015EE">
        <w:tblPrEx>
          <w:jc w:val="left"/>
        </w:tblPrEx>
        <w:trPr>
          <w:gridBefore w:val="1"/>
          <w:wBefore w:w="2436" w:type="dxa"/>
        </w:trPr>
        <w:tc>
          <w:tcPr>
            <w:tcW w:w="15276" w:type="dxa"/>
            <w:gridSpan w:val="8"/>
          </w:tcPr>
          <w:p w:rsidR="001B1F83" w:rsidRPr="008D6A9A" w:rsidRDefault="001B1F83" w:rsidP="000C761F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La competencia comunicativa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t xml:space="preserve"> no se puede trabajar aisladamente pues implica un saber/hacer flexible, que se actualiza en contextos significa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tivos y que supone la capacidad para usar los conocimientos acerca de la lengua en diversas situaciones, tanto dentro como fuera de la vida escolar. Por esta razón, la propuesta abarca tam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bién el desarrollo de habilidades y saberes que se relacionan con las dimensiones ética, estéti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ca, social y cultural de la lengua que se aprende. Esta competencia incluye:</w:t>
            </w:r>
          </w:p>
        </w:tc>
      </w:tr>
      <w:tr w:rsidR="001B1F83" w:rsidRPr="008D6A9A" w:rsidTr="007015EE">
        <w:tblPrEx>
          <w:jc w:val="left"/>
        </w:tblPrEx>
        <w:trPr>
          <w:gridBefore w:val="1"/>
          <w:wBefore w:w="2436" w:type="dxa"/>
        </w:trPr>
        <w:tc>
          <w:tcPr>
            <w:tcW w:w="4413" w:type="dxa"/>
            <w:gridSpan w:val="2"/>
          </w:tcPr>
          <w:p w:rsidR="001B1F83" w:rsidRPr="008D6A9A" w:rsidRDefault="001B1F83" w:rsidP="000C761F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Lingüística</w:t>
            </w:r>
          </w:p>
        </w:tc>
        <w:tc>
          <w:tcPr>
            <w:tcW w:w="4401" w:type="dxa"/>
            <w:gridSpan w:val="3"/>
          </w:tcPr>
          <w:p w:rsidR="001B1F83" w:rsidRPr="008D6A9A" w:rsidRDefault="001B1F83" w:rsidP="000C761F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Socio-lingüística</w:t>
            </w:r>
          </w:p>
        </w:tc>
        <w:tc>
          <w:tcPr>
            <w:tcW w:w="6462" w:type="dxa"/>
            <w:gridSpan w:val="3"/>
          </w:tcPr>
          <w:p w:rsidR="001B1F83" w:rsidRPr="008D6A9A" w:rsidRDefault="001B1F83" w:rsidP="000C761F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Pragmática</w:t>
            </w:r>
          </w:p>
        </w:tc>
      </w:tr>
      <w:tr w:rsidR="001B1F83" w:rsidRPr="008D6A9A" w:rsidTr="007015EE">
        <w:tblPrEx>
          <w:jc w:val="left"/>
        </w:tblPrEx>
        <w:trPr>
          <w:gridBefore w:val="1"/>
          <w:wBefore w:w="2436" w:type="dxa"/>
        </w:trPr>
        <w:tc>
          <w:tcPr>
            <w:tcW w:w="4413" w:type="dxa"/>
            <w:gridSpan w:val="2"/>
          </w:tcPr>
          <w:p w:rsidR="001B1F83" w:rsidRPr="008D6A9A" w:rsidRDefault="001B1F83" w:rsidP="000C761F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sz w:val="24"/>
                <w:szCs w:val="24"/>
              </w:rPr>
              <w:t xml:space="preserve">Se refiere al conocimiento de los recursos formales de la lengua como sistema y a la capacidad para utilizarlos en la formulación de mensajes bien formados y significativos. Incluye los conocimientos y las destrezas léxicas, </w:t>
            </w:r>
            <w:r w:rsidRPr="008D6A9A">
              <w:rPr>
                <w:rFonts w:ascii="Tahoma" w:hAnsi="Tahoma" w:cs="Tahoma"/>
                <w:sz w:val="24"/>
                <w:szCs w:val="24"/>
              </w:rPr>
              <w:lastRenderedPageBreak/>
              <w:t>fonológicas, sintácticas y ortográficas, entre otras. Esta competencia implica, no sólo el manejo teórico de conceptos gramaticales, ortográficos o semánticos, sino su aplicación en diversas situaciones.</w:t>
            </w:r>
          </w:p>
        </w:tc>
        <w:tc>
          <w:tcPr>
            <w:tcW w:w="4401" w:type="dxa"/>
            <w:gridSpan w:val="3"/>
          </w:tcPr>
          <w:p w:rsidR="001B1F83" w:rsidRPr="008D6A9A" w:rsidRDefault="001B1F83" w:rsidP="000C761F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lastRenderedPageBreak/>
              <w:t>Se refiere al conoci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miento de las condiciones sociales y culturales que están implícitas en el uso de la lengua. Por ejem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 xml:space="preserve">plo, se emplea para manejar normas de cortesía y otras reglas que ordenan las relaciones entre 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lastRenderedPageBreak/>
              <w:t>generaciones, géneros, clases y grupos sociales. También se maneja al entrar en contacto con expresiones de la sabiduría popular o con las diferencias de registro, de dialecto y de acento.</w:t>
            </w:r>
          </w:p>
        </w:tc>
        <w:tc>
          <w:tcPr>
            <w:tcW w:w="6462" w:type="dxa"/>
            <w:gridSpan w:val="3"/>
          </w:tcPr>
          <w:p w:rsidR="001B1F83" w:rsidRPr="008D6A9A" w:rsidRDefault="001B1F83" w:rsidP="000C761F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lastRenderedPageBreak/>
              <w:t>Se relaciona con el uso funcional de los recursos lingüísticos y comprende, en primer lugar, una competencia discursiva que se refiere a la capacidad de or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ganizar las oraciones en secuencias para pro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ducir fragmentos textuales. En segundo lugar, implica una competencia funcional para co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 xml:space="preserve">nocer, tanto las formas 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lastRenderedPageBreak/>
              <w:t>lingüísticas y sus funcio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nes, como el modo en que se encadenan unas con otras en situaciones comunicativas reales.</w:t>
            </w:r>
          </w:p>
        </w:tc>
      </w:tr>
    </w:tbl>
    <w:p w:rsidR="007015EE" w:rsidRDefault="007015EE" w:rsidP="00E8353E">
      <w:pPr>
        <w:rPr>
          <w:rFonts w:ascii="Arial" w:hAnsi="Arial" w:cs="Arial"/>
        </w:rPr>
      </w:pPr>
    </w:p>
    <w:p w:rsidR="007015EE" w:rsidRDefault="007015E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aconcuadrcula"/>
        <w:tblW w:w="16727" w:type="dxa"/>
        <w:tblInd w:w="-176" w:type="dxa"/>
        <w:tblLayout w:type="fixed"/>
        <w:tblLook w:val="04A0"/>
      </w:tblPr>
      <w:tblGrid>
        <w:gridCol w:w="710"/>
        <w:gridCol w:w="3260"/>
        <w:gridCol w:w="3260"/>
        <w:gridCol w:w="3402"/>
        <w:gridCol w:w="3260"/>
        <w:gridCol w:w="2835"/>
      </w:tblGrid>
      <w:tr w:rsidR="007015EE" w:rsidRPr="002C040B" w:rsidTr="004C0C0B">
        <w:trPr>
          <w:trHeight w:val="266"/>
        </w:trPr>
        <w:tc>
          <w:tcPr>
            <w:tcW w:w="16727" w:type="dxa"/>
            <w:gridSpan w:val="6"/>
          </w:tcPr>
          <w:p w:rsidR="007015EE" w:rsidRPr="00781726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lastRenderedPageBreak/>
              <w:t>ESTÁNDARES DE INGLÈS DE  1º - 2º - 3º  POR UNIDADES O PERÍODOS</w:t>
            </w:r>
          </w:p>
        </w:tc>
      </w:tr>
      <w:tr w:rsidR="007015EE" w:rsidRPr="00781726" w:rsidTr="004C0C0B">
        <w:tc>
          <w:tcPr>
            <w:tcW w:w="710" w:type="dxa"/>
          </w:tcPr>
          <w:p w:rsidR="007015EE" w:rsidRPr="00AE63F6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</w:pPr>
            <w:r w:rsidRPr="00AE63F6"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  <w:t>U.Nº</w:t>
            </w:r>
          </w:p>
        </w:tc>
        <w:tc>
          <w:tcPr>
            <w:tcW w:w="3260" w:type="dxa"/>
          </w:tcPr>
          <w:p w:rsidR="007015EE" w:rsidRPr="00781726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LECTURA</w:t>
            </w:r>
          </w:p>
        </w:tc>
        <w:tc>
          <w:tcPr>
            <w:tcW w:w="3260" w:type="dxa"/>
          </w:tcPr>
          <w:p w:rsidR="007015EE" w:rsidRPr="00781726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ESCRITURA</w:t>
            </w:r>
          </w:p>
        </w:tc>
        <w:tc>
          <w:tcPr>
            <w:tcW w:w="3402" w:type="dxa"/>
          </w:tcPr>
          <w:p w:rsidR="007015EE" w:rsidRPr="00781726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ESCUCHA</w:t>
            </w:r>
          </w:p>
        </w:tc>
        <w:tc>
          <w:tcPr>
            <w:tcW w:w="3260" w:type="dxa"/>
          </w:tcPr>
          <w:p w:rsidR="007015EE" w:rsidRPr="00781726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MONÓ</w:t>
            </w: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LOGOS</w:t>
            </w:r>
          </w:p>
        </w:tc>
        <w:tc>
          <w:tcPr>
            <w:tcW w:w="2835" w:type="dxa"/>
          </w:tcPr>
          <w:p w:rsidR="007015EE" w:rsidRPr="00781726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CONVERSACIÓ</w:t>
            </w:r>
            <w:r w:rsidRPr="00781726">
              <w:rPr>
                <w:rFonts w:ascii="Tahoma" w:hAnsi="Tahoma" w:cs="Tahoma"/>
                <w:b/>
                <w:color w:val="272425"/>
                <w:lang w:val="es-AR"/>
              </w:rPr>
              <w:t>N</w:t>
            </w:r>
          </w:p>
        </w:tc>
      </w:tr>
      <w:tr w:rsidR="007015EE" w:rsidTr="004C0C0B">
        <w:tc>
          <w:tcPr>
            <w:tcW w:w="710" w:type="dxa"/>
          </w:tcPr>
          <w:p w:rsidR="007015EE" w:rsidRPr="007F70B1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1</w:t>
            </w:r>
            <w:r w:rsidRPr="007F70B1">
              <w:rPr>
                <w:rFonts w:ascii="Tahoma" w:hAnsi="Tahoma" w:cs="Tahoma"/>
                <w:b/>
                <w:color w:val="272425"/>
                <w:lang w:val="es-AR"/>
              </w:rPr>
              <w:t>º</w:t>
            </w:r>
          </w:p>
        </w:tc>
        <w:tc>
          <w:tcPr>
            <w:tcW w:w="326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26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402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26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2835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</w:tr>
      <w:tr w:rsidR="007015EE" w:rsidRPr="002C040B" w:rsidTr="004C0C0B">
        <w:tc>
          <w:tcPr>
            <w:tcW w:w="71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1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</w:p>
        </w:tc>
        <w:tc>
          <w:tcPr>
            <w:tcW w:w="3402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Reconozco cuando me hablan en inglés y reacciono de manera verbal y no verbal.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Expreso mis sentimientos y estados de ánimo.</w:t>
            </w:r>
          </w:p>
        </w:tc>
        <w:tc>
          <w:tcPr>
            <w:tcW w:w="2835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Respondo a preguntas sobre cómo me siento.</w:t>
            </w:r>
          </w:p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</w:p>
        </w:tc>
      </w:tr>
      <w:tr w:rsidR="007015EE" w:rsidRPr="002C040B" w:rsidTr="004C0C0B">
        <w:tc>
          <w:tcPr>
            <w:tcW w:w="71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2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</w:p>
        </w:tc>
        <w:tc>
          <w:tcPr>
            <w:tcW w:w="3402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Entiendo cuando me saludan y se despiden de mí.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Uso gestos y movimientos corporales para hacerme entender mejor.</w:t>
            </w:r>
          </w:p>
        </w:tc>
        <w:tc>
          <w:tcPr>
            <w:tcW w:w="2835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Respondo a saludos y a despedidas.</w:t>
            </w:r>
          </w:p>
        </w:tc>
      </w:tr>
      <w:tr w:rsidR="007015EE" w:rsidRPr="002C040B" w:rsidTr="004C0C0B">
        <w:tc>
          <w:tcPr>
            <w:tcW w:w="71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3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</w:p>
        </w:tc>
        <w:tc>
          <w:tcPr>
            <w:tcW w:w="3402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Comprendo canciones, rimas y rondas infantiles, y lo demuestro con gestos y movimientos.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Recito y canto rimas, poemas y trabalenguas que comprendo, con ritmo y entonación adecuados.</w:t>
            </w:r>
          </w:p>
        </w:tc>
        <w:tc>
          <w:tcPr>
            <w:tcW w:w="2835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 xml:space="preserve">* 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Participo activamente en juegos de palabras y rondas.</w:t>
            </w:r>
          </w:p>
        </w:tc>
      </w:tr>
      <w:tr w:rsidR="007015EE" w:rsidRPr="00681E9F" w:rsidTr="004C0C0B">
        <w:tc>
          <w:tcPr>
            <w:tcW w:w="71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4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Relaciono ilustraciones con oraciones simples.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Copio y transcribo palabras que comprendo y que uso con frecuencia en el salón de clase.</w:t>
            </w:r>
          </w:p>
        </w:tc>
        <w:tc>
          <w:tcPr>
            <w:tcW w:w="3402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Reconozco que hay otras personas como yo que se comunican en inglés.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Participo en representaciones cortas; memorizo y comprendo los parlamentos.</w:t>
            </w:r>
          </w:p>
        </w:tc>
        <w:tc>
          <w:tcPr>
            <w:tcW w:w="2835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Utilizo el lenguaje no verbal cuando no puedo responder verbalmente a preguntas sobre mis preferencias. Por ejemplo, asintiendo o negando con la cabeza.</w:t>
            </w:r>
          </w:p>
        </w:tc>
      </w:tr>
      <w:tr w:rsidR="007015EE" w:rsidRPr="000B60D2" w:rsidTr="004C0C0B">
        <w:tc>
          <w:tcPr>
            <w:tcW w:w="16727" w:type="dxa"/>
            <w:gridSpan w:val="6"/>
          </w:tcPr>
          <w:p w:rsidR="007015EE" w:rsidRPr="00965E34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</w:pPr>
            <w:r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  <w:t>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</w:t>
            </w:r>
          </w:p>
        </w:tc>
      </w:tr>
      <w:tr w:rsidR="007015EE" w:rsidTr="004C0C0B">
        <w:tc>
          <w:tcPr>
            <w:tcW w:w="710" w:type="dxa"/>
          </w:tcPr>
          <w:p w:rsidR="007015EE" w:rsidRPr="007F70B1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lang w:val="es-AR"/>
              </w:rPr>
              <w:t>2</w:t>
            </w:r>
            <w:r w:rsidRPr="007F70B1">
              <w:rPr>
                <w:rFonts w:ascii="Tahoma" w:hAnsi="Tahoma" w:cs="Tahoma"/>
                <w:b/>
                <w:color w:val="272425"/>
                <w:lang w:val="es-AR"/>
              </w:rPr>
              <w:t>º</w:t>
            </w:r>
          </w:p>
        </w:tc>
        <w:tc>
          <w:tcPr>
            <w:tcW w:w="326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26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402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326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  <w:tc>
          <w:tcPr>
            <w:tcW w:w="2835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lang w:val="es-AR"/>
              </w:rPr>
            </w:pPr>
          </w:p>
        </w:tc>
      </w:tr>
      <w:tr w:rsidR="007015EE" w:rsidRPr="002C040B" w:rsidTr="004C0C0B">
        <w:tc>
          <w:tcPr>
            <w:tcW w:w="71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1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Relaciono ilustraciones con oraciones simples.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Escribo información personal en formatos sencillos.</w:t>
            </w:r>
          </w:p>
        </w:tc>
        <w:tc>
          <w:tcPr>
            <w:tcW w:w="3402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Sigo instrucciones relacionadas con actividades de clase y recreativas propuestas por mi profesor.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Expreso mis sentimientos y estados de ánimo.</w:t>
            </w:r>
          </w:p>
        </w:tc>
        <w:tc>
          <w:tcPr>
            <w:tcW w:w="2835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Uso expresiones cotidianas para expresar mis necesidades inmediatas en el aula.</w:t>
            </w:r>
          </w:p>
        </w:tc>
      </w:tr>
      <w:tr w:rsidR="007015EE" w:rsidRPr="002C040B" w:rsidTr="004C0C0B">
        <w:tc>
          <w:tcPr>
            <w:tcW w:w="71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2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Reconozco palabras y frases cortas en inglés en libros, objetos, juguetes, propagandas y lugares de mi escuela.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Copio y transcribo palabras que comprendo y que uso con frecuencia en el salón de clase.</w:t>
            </w:r>
          </w:p>
        </w:tc>
        <w:tc>
          <w:tcPr>
            <w:tcW w:w="3402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Comprendo canciones, rimas y rondas infantiles, y lo demuestro con gestos y movimientos.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Recito y canto rimas, poemas y trabalenguas que comprendo, con ritmo y entonación adecuados.</w:t>
            </w:r>
          </w:p>
        </w:tc>
        <w:tc>
          <w:tcPr>
            <w:tcW w:w="2835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 xml:space="preserve">* 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Participo activamente en juegos de palabras y rondas.</w:t>
            </w:r>
          </w:p>
        </w:tc>
      </w:tr>
      <w:tr w:rsidR="007015EE" w:rsidRPr="002C040B" w:rsidTr="004C0C0B">
        <w:tc>
          <w:tcPr>
            <w:tcW w:w="71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3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Sigo la secuencia de una historia sencilla.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Escribo el nombre de lugares y elementos que reconozco en una ilustración.</w:t>
            </w:r>
          </w:p>
        </w:tc>
        <w:tc>
          <w:tcPr>
            <w:tcW w:w="3402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Sigo la secuencia de un cuento corto apoyado en imágenes.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Participo en representaciones cortas; memorizo y comprendo los parlamentos.</w:t>
            </w:r>
          </w:p>
        </w:tc>
        <w:tc>
          <w:tcPr>
            <w:tcW w:w="2835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Refuerzo con gestos lo que digo para hacerme entender.</w:t>
            </w:r>
          </w:p>
        </w:tc>
      </w:tr>
      <w:tr w:rsidR="007015EE" w:rsidRPr="002C040B" w:rsidTr="004C0C0B">
        <w:tc>
          <w:tcPr>
            <w:tcW w:w="71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4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Reconozco y sigo instrucciones sencillas, si están ilustradas.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Respondo brevemente a las preguntas “qué, quién, cuándo y dónde”, si se refieren a mi familia, mis amigos o mi colegio.</w:t>
            </w:r>
          </w:p>
        </w:tc>
        <w:tc>
          <w:tcPr>
            <w:tcW w:w="3402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Demuestro comprensión de preguntas sencillas sobre mí, mi familia y mi entorno.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Menciono lo que me gusta y lo que no me gusta.</w:t>
            </w:r>
          </w:p>
        </w:tc>
        <w:tc>
          <w:tcPr>
            <w:tcW w:w="2835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Pido que me repitan el mensaje cuando no lo comprendo.</w:t>
            </w:r>
          </w:p>
        </w:tc>
      </w:tr>
      <w:tr w:rsidR="007015EE" w:rsidRPr="000B60D2" w:rsidTr="004C0C0B">
        <w:tc>
          <w:tcPr>
            <w:tcW w:w="16727" w:type="dxa"/>
            <w:gridSpan w:val="6"/>
          </w:tcPr>
          <w:p w:rsidR="007015EE" w:rsidRPr="00965E34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</w:pPr>
            <w:r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  <w:t>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</w:t>
            </w:r>
          </w:p>
        </w:tc>
      </w:tr>
      <w:tr w:rsidR="007015EE" w:rsidRPr="000043A5" w:rsidTr="004C0C0B">
        <w:tc>
          <w:tcPr>
            <w:tcW w:w="710" w:type="dxa"/>
          </w:tcPr>
          <w:p w:rsidR="007015EE" w:rsidRPr="000043A5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</w:pPr>
            <w:r w:rsidRPr="000043A5">
              <w:rPr>
                <w:rFonts w:ascii="Tahoma" w:hAnsi="Tahoma" w:cs="Tahoma"/>
                <w:b/>
                <w:color w:val="272425"/>
                <w:sz w:val="20"/>
                <w:szCs w:val="20"/>
                <w:lang w:val="es-AR"/>
              </w:rPr>
              <w:t>3º</w:t>
            </w:r>
          </w:p>
        </w:tc>
        <w:tc>
          <w:tcPr>
            <w:tcW w:w="3260" w:type="dxa"/>
          </w:tcPr>
          <w:p w:rsidR="007015EE" w:rsidRPr="000043A5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</w:p>
        </w:tc>
        <w:tc>
          <w:tcPr>
            <w:tcW w:w="3260" w:type="dxa"/>
          </w:tcPr>
          <w:p w:rsidR="007015EE" w:rsidRPr="000043A5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</w:p>
        </w:tc>
        <w:tc>
          <w:tcPr>
            <w:tcW w:w="3402" w:type="dxa"/>
          </w:tcPr>
          <w:p w:rsidR="007015EE" w:rsidRPr="000043A5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0"/>
                <w:szCs w:val="20"/>
                <w:lang w:val="es-AR"/>
              </w:rPr>
            </w:pPr>
          </w:p>
        </w:tc>
        <w:tc>
          <w:tcPr>
            <w:tcW w:w="3260" w:type="dxa"/>
          </w:tcPr>
          <w:p w:rsidR="007015EE" w:rsidRPr="000043A5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0"/>
                <w:szCs w:val="20"/>
                <w:lang w:val="es-AR"/>
              </w:rPr>
            </w:pPr>
          </w:p>
        </w:tc>
        <w:tc>
          <w:tcPr>
            <w:tcW w:w="2835" w:type="dxa"/>
          </w:tcPr>
          <w:p w:rsidR="007015EE" w:rsidRPr="000043A5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0"/>
                <w:szCs w:val="20"/>
                <w:lang w:val="es-AR"/>
              </w:rPr>
            </w:pPr>
          </w:p>
        </w:tc>
      </w:tr>
      <w:tr w:rsidR="007015EE" w:rsidRPr="002C040B" w:rsidTr="004C0C0B">
        <w:tc>
          <w:tcPr>
            <w:tcW w:w="71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1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Identifico palabras relacionadas entre sí sobre temas que me son familiares.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Respondo brevemente a las preguntas “qué, quién, cuándo y dónde”, si se refieren a mi familia, mis amigos o mi colegio.</w:t>
            </w:r>
          </w:p>
        </w:tc>
        <w:tc>
          <w:tcPr>
            <w:tcW w:w="3402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Identifico a las personas que participan en una conversación.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Describo lo que estoy haciendo.</w:t>
            </w:r>
          </w:p>
        </w:tc>
        <w:tc>
          <w:tcPr>
            <w:tcW w:w="2835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Refuerzo con gestos lo que digo para hacerme entender.</w:t>
            </w:r>
          </w:p>
        </w:tc>
      </w:tr>
      <w:tr w:rsidR="007015EE" w:rsidRPr="002C040B" w:rsidTr="004C0C0B">
        <w:tc>
          <w:tcPr>
            <w:tcW w:w="71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lastRenderedPageBreak/>
              <w:t>2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lastRenderedPageBreak/>
              <w:t xml:space="preserve">Puedo predecir una historia a partir 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lastRenderedPageBreak/>
              <w:t>del título, las ilustraciones y las palabras clave.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lastRenderedPageBreak/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Escribo el nombre de lugares y 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lastRenderedPageBreak/>
              <w:t>elementos que reconozco en una ilustración.</w:t>
            </w:r>
          </w:p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</w:p>
        </w:tc>
        <w:tc>
          <w:tcPr>
            <w:tcW w:w="3402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lastRenderedPageBreak/>
              <w:t xml:space="preserve">Entiendo la idea general de una historia 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lastRenderedPageBreak/>
              <w:t>contada por mi profesor cuando se apoya en movimientos, gestos y cambios de voz.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lastRenderedPageBreak/>
              <w:t xml:space="preserve">Describo algunas características de mí 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lastRenderedPageBreak/>
              <w:t>mismo, de otras personas, de animales, de lugares y del clima.</w:t>
            </w:r>
          </w:p>
        </w:tc>
        <w:tc>
          <w:tcPr>
            <w:tcW w:w="2835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lastRenderedPageBreak/>
              <w:t xml:space="preserve">Respondo a preguntas sobre 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lastRenderedPageBreak/>
              <w:t>personas, objetos y lugares de mi entorno.</w:t>
            </w:r>
          </w:p>
        </w:tc>
      </w:tr>
      <w:tr w:rsidR="007015EE" w:rsidRPr="002C040B" w:rsidTr="004C0C0B">
        <w:tc>
          <w:tcPr>
            <w:tcW w:w="71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3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Utilizo diagramas para organizar la información de cuentos cortos leídos en clase.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Demuestro conocimiento de las estructuras básicas del inglés.</w:t>
            </w:r>
          </w:p>
        </w:tc>
        <w:tc>
          <w:tcPr>
            <w:tcW w:w="3402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Comprendo descripciones cortas y sencillas de objetos y lugares conocidos.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Describo lo que hacen algunos miembros de mi comunidad.</w:t>
            </w:r>
          </w:p>
        </w:tc>
        <w:tc>
          <w:tcPr>
            <w:tcW w:w="2835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Expreso e indico necesidades personales básicas relacionadas con el aula.</w:t>
            </w:r>
          </w:p>
        </w:tc>
      </w:tr>
      <w:tr w:rsidR="007015EE" w:rsidRPr="002C040B" w:rsidTr="004C0C0B">
        <w:tc>
          <w:tcPr>
            <w:tcW w:w="710" w:type="dxa"/>
          </w:tcPr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</w:p>
          <w:p w:rsidR="007015EE" w:rsidRDefault="007015EE" w:rsidP="004C0C0B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lang w:val="es-AR"/>
              </w:rPr>
            </w:pPr>
            <w:r>
              <w:rPr>
                <w:rFonts w:ascii="Tahoma" w:hAnsi="Tahoma" w:cs="Tahoma"/>
                <w:color w:val="272425"/>
                <w:lang w:val="es-AR"/>
              </w:rPr>
              <w:t>4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Disfruto la lectura como una actividad de esparcimiento que me ayuda a descubrir el mundo</w:t>
            </w: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Escribo mensajes de invitación y felicitación usando formatos sencillos.</w:t>
            </w:r>
          </w:p>
        </w:tc>
        <w:tc>
          <w:tcPr>
            <w:tcW w:w="3402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Comprendo secuencias relacionadas con hábitos y rutinas.</w:t>
            </w:r>
          </w:p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</w:p>
        </w:tc>
        <w:tc>
          <w:tcPr>
            <w:tcW w:w="3260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>Nombro algunas cosas que puedo hacer y que no puedo hacer.</w:t>
            </w:r>
          </w:p>
        </w:tc>
        <w:tc>
          <w:tcPr>
            <w:tcW w:w="2835" w:type="dxa"/>
          </w:tcPr>
          <w:p w:rsidR="007015EE" w:rsidRPr="001A408C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18"/>
                <w:szCs w:val="18"/>
                <w:lang w:val="es-AR"/>
              </w:rPr>
            </w:pPr>
            <w:r w:rsidRPr="001A408C">
              <w:rPr>
                <w:rFonts w:ascii="Tahoma" w:hAnsi="Tahoma" w:cs="Tahoma"/>
                <w:b/>
                <w:color w:val="272425"/>
                <w:sz w:val="18"/>
                <w:szCs w:val="18"/>
                <w:lang w:val="es-AR"/>
              </w:rPr>
              <w:t>*</w:t>
            </w:r>
            <w:r w:rsidRPr="001A408C">
              <w:rPr>
                <w:rFonts w:ascii="Tahoma" w:hAnsi="Tahoma" w:cs="Tahoma"/>
                <w:color w:val="272425"/>
                <w:sz w:val="18"/>
                <w:szCs w:val="18"/>
                <w:lang w:val="es-AR"/>
              </w:rPr>
              <w:t xml:space="preserve"> Uso expresiones cotidianas para expresar mis necesidades inmediatas en el aula.</w:t>
            </w:r>
          </w:p>
        </w:tc>
      </w:tr>
      <w:tr w:rsidR="007015EE" w:rsidRPr="000B60D2" w:rsidTr="004C0C0B">
        <w:tc>
          <w:tcPr>
            <w:tcW w:w="16727" w:type="dxa"/>
            <w:gridSpan w:val="6"/>
          </w:tcPr>
          <w:p w:rsidR="007015EE" w:rsidRPr="00965E34" w:rsidRDefault="007015EE" w:rsidP="004C0C0B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</w:pPr>
            <w:r>
              <w:rPr>
                <w:rFonts w:ascii="Tahoma" w:hAnsi="Tahoma" w:cs="Tahoma"/>
                <w:color w:val="272425"/>
                <w:sz w:val="4"/>
                <w:szCs w:val="4"/>
                <w:lang w:val="es-AR"/>
              </w:rPr>
              <w:t>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</w:t>
            </w:r>
          </w:p>
        </w:tc>
      </w:tr>
    </w:tbl>
    <w:p w:rsidR="001B1F83" w:rsidRPr="001B1F83" w:rsidRDefault="001B1F83" w:rsidP="00E8353E">
      <w:pPr>
        <w:rPr>
          <w:rFonts w:ascii="Arial" w:hAnsi="Arial" w:cs="Arial"/>
        </w:rPr>
      </w:pPr>
      <w:bookmarkStart w:id="0" w:name="_GoBack"/>
      <w:bookmarkEnd w:id="0"/>
    </w:p>
    <w:sectPr w:rsidR="001B1F83" w:rsidRPr="001B1F83" w:rsidSect="007015EE">
      <w:headerReference w:type="default" r:id="rId7"/>
      <w:pgSz w:w="20160" w:h="12240" w:orient="landscape" w:code="5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B6F" w:rsidRDefault="00FB6B6F">
      <w:pPr>
        <w:spacing w:after="0" w:line="240" w:lineRule="auto"/>
      </w:pPr>
      <w:r>
        <w:separator/>
      </w:r>
    </w:p>
  </w:endnote>
  <w:endnote w:type="continuationSeparator" w:id="1">
    <w:p w:rsidR="00FB6B6F" w:rsidRDefault="00FB6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B6F" w:rsidRDefault="00FB6B6F">
      <w:pPr>
        <w:spacing w:after="0" w:line="240" w:lineRule="auto"/>
      </w:pPr>
      <w:r>
        <w:separator/>
      </w:r>
    </w:p>
  </w:footnote>
  <w:footnote w:type="continuationSeparator" w:id="1">
    <w:p w:rsidR="00FB6B6F" w:rsidRDefault="00FB6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0C9" w:rsidRDefault="009F2BB8">
    <w:pPr>
      <w:pStyle w:val="Encabezado"/>
    </w:pPr>
    <w:r>
      <w:rPr>
        <w:noProof/>
        <w:lang w:eastAsia="es-CO"/>
      </w:rPr>
      <w:pict>
        <v:oval id="Oval 1" o:spid="_x0000_s2049" style="position:absolute;margin-left:739.25pt;margin-top:155.15pt;width:37.6pt;height:37.6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" o:allowincell="f" fillcolor="#4f81bd" strokecolor="#f2f2f2" strokeweight="3pt">
          <v:shadow on="t" color="#243f60" opacity=".5" offset="1pt"/>
          <v:textbox inset="0,,0">
            <w:txbxContent>
              <w:p w:rsidR="009E00C9" w:rsidRPr="00B36932" w:rsidRDefault="009F2BB8">
                <w:pPr>
                  <w:rPr>
                    <w:rStyle w:val="Nmerodepgina"/>
                    <w:rFonts w:eastAsia="Calibri"/>
                    <w:color w:val="FFFFFF"/>
                  </w:rPr>
                </w:pPr>
                <w:r>
                  <w:rPr>
                    <w:lang w:val="es-ES"/>
                  </w:rPr>
                  <w:fldChar w:fldCharType="begin"/>
                </w:r>
                <w:r w:rsidR="003610C2">
                  <w:rPr>
                    <w:lang w:val="es-ES"/>
                  </w:rPr>
                  <w:instrText xml:space="preserve"> PAGE    \* MERGEFORMAT </w:instrText>
                </w:r>
                <w:r>
                  <w:rPr>
                    <w:lang w:val="es-ES"/>
                  </w:rPr>
                  <w:fldChar w:fldCharType="separate"/>
                </w:r>
                <w:r w:rsidR="00133A20" w:rsidRPr="00133A20">
                  <w:rPr>
                    <w:rStyle w:val="Nmerodepgina"/>
                    <w:rFonts w:eastAsia="Calibri"/>
                    <w:b/>
                    <w:bCs/>
                    <w:noProof/>
                    <w:color w:val="FFFFFF"/>
                    <w:sz w:val="24"/>
                    <w:szCs w:val="24"/>
                  </w:rPr>
                  <w:t>14</w:t>
                </w:r>
                <w:r>
                  <w:rPr>
                    <w:lang w:val="es-ES"/>
                  </w:rPr>
                  <w:fldChar w:fldCharType="end"/>
                </w:r>
              </w:p>
            </w:txbxContent>
          </v:textbox>
          <w10:wrap anchorx="page" anchory="page"/>
        </v:oval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CF6C04E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8F7032B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76B69D5E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8F2644D2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890C219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994EED8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DD14EBA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D3783A7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D7C0862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>
    <w:nsid w:val="00000002"/>
    <w:multiLevelType w:val="hybridMultilevel"/>
    <w:tmpl w:val="00000002"/>
    <w:lvl w:ilvl="0" w:tplc="5BC87EC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12161AB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AB1273E4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69B4AA30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7898BCF6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DC16B998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AA3A1DF4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9586B7B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08AC0258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>
    <w:nsid w:val="00000003"/>
    <w:multiLevelType w:val="hybridMultilevel"/>
    <w:tmpl w:val="00000003"/>
    <w:lvl w:ilvl="0" w:tplc="AF249218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41E8ED48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6B26065C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6B1C7C78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8BF263AC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2506CD8A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9C0E5C1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4A82EAB4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85C6845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3">
    <w:nsid w:val="00000004"/>
    <w:multiLevelType w:val="hybridMultilevel"/>
    <w:tmpl w:val="00000004"/>
    <w:lvl w:ilvl="0" w:tplc="4AA04BD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2E14414C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884C65D2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B8E494A4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C1429678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150604AC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94D67768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4FC0002C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DB84172C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4">
    <w:nsid w:val="00000005"/>
    <w:multiLevelType w:val="hybridMultilevel"/>
    <w:tmpl w:val="00000005"/>
    <w:lvl w:ilvl="0" w:tplc="B3D43CA8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8820D18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484AC4F8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6CCAEBC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E57AFB0A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440291D8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B8B0C17C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3D4E6326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18E2072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5">
    <w:nsid w:val="00000006"/>
    <w:multiLevelType w:val="hybridMultilevel"/>
    <w:tmpl w:val="00000006"/>
    <w:lvl w:ilvl="0" w:tplc="95489824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0304F534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62F4B278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4E242326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B2BAF570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5A2CCF1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0EEA9C98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1F94E184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43684924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6">
    <w:nsid w:val="00000007"/>
    <w:multiLevelType w:val="hybridMultilevel"/>
    <w:tmpl w:val="00000007"/>
    <w:lvl w:ilvl="0" w:tplc="3474AE2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CD40972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9D926E0C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43081AEA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016ABCEE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ACCE0360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CC5EE29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2818A2A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E5881BFA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7">
    <w:nsid w:val="00000008"/>
    <w:multiLevelType w:val="hybridMultilevel"/>
    <w:tmpl w:val="00000008"/>
    <w:lvl w:ilvl="0" w:tplc="9FD4FE56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B6B6F4CC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EA5EC7DA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83060374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D84EB6AA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4484EB18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C08EAC8C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0AF4ABDA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758E327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8">
    <w:nsid w:val="00000009"/>
    <w:multiLevelType w:val="hybridMultilevel"/>
    <w:tmpl w:val="00000009"/>
    <w:lvl w:ilvl="0" w:tplc="E30023B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8FAEADEE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0B68175A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50346D30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401CD54E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A1A4BF3E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48069E00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020A7884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D9701CEC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9">
    <w:nsid w:val="0000000A"/>
    <w:multiLevelType w:val="hybridMultilevel"/>
    <w:tmpl w:val="0000000A"/>
    <w:lvl w:ilvl="0" w:tplc="B32E965E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C4C97D8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E7F4353E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E70D7DC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C820F7C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CE1809C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37AAF1FC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D2E2B938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502E474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0">
    <w:nsid w:val="0000000B"/>
    <w:multiLevelType w:val="hybridMultilevel"/>
    <w:tmpl w:val="0000000B"/>
    <w:lvl w:ilvl="0" w:tplc="22B26CF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BA76C77E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B61CF22E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7C3444FA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8C7E4C1E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6DEA0DC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EBB8B640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5B1E2B1E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9D32048A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1">
    <w:nsid w:val="0000000C"/>
    <w:multiLevelType w:val="hybridMultilevel"/>
    <w:tmpl w:val="0000000C"/>
    <w:lvl w:ilvl="0" w:tplc="1F849082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45E28120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3020BC32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802EC4D8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41165C3C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BF406B48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2B6E9B36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057842BE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DB2005FC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2">
    <w:nsid w:val="0000000D"/>
    <w:multiLevelType w:val="hybridMultilevel"/>
    <w:tmpl w:val="0000000D"/>
    <w:lvl w:ilvl="0" w:tplc="58620C4E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84C28DCE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95C408AC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24902B84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B6321B1A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3EA823EE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B260AFD2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AE9413D4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2D94154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3">
    <w:nsid w:val="0000000E"/>
    <w:multiLevelType w:val="hybridMultilevel"/>
    <w:tmpl w:val="0000000E"/>
    <w:lvl w:ilvl="0" w:tplc="8870AEEE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7C7C48A2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BFCEC0E0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DBF26E4E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28FEFD4C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E4D68B4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8752CAE8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CB46E0D0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3CC0F380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4">
    <w:nsid w:val="0000000F"/>
    <w:multiLevelType w:val="hybridMultilevel"/>
    <w:tmpl w:val="0000000F"/>
    <w:lvl w:ilvl="0" w:tplc="B93CCE78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8CD8DFFE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9D3C7CA8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CCB4CAD8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4D08AC48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B404728A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92B00780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3B824A78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3B8A759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5">
    <w:nsid w:val="263160BD"/>
    <w:multiLevelType w:val="hybridMultilevel"/>
    <w:tmpl w:val="F7D2E4D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>
    <w:nsid w:val="3EC83CBE"/>
    <w:multiLevelType w:val="hybridMultilevel"/>
    <w:tmpl w:val="CD9C72B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13147CA"/>
    <w:multiLevelType w:val="hybridMultilevel"/>
    <w:tmpl w:val="A9B87A5C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633792"/>
    <w:multiLevelType w:val="hybridMultilevel"/>
    <w:tmpl w:val="1C02E71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4C1B5B32"/>
    <w:multiLevelType w:val="hybridMultilevel"/>
    <w:tmpl w:val="DE620ED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4D7C5BC6"/>
    <w:multiLevelType w:val="hybridMultilevel"/>
    <w:tmpl w:val="1376E598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0C60AD3"/>
    <w:multiLevelType w:val="hybridMultilevel"/>
    <w:tmpl w:val="AB101D84"/>
    <w:lvl w:ilvl="0" w:tplc="240A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>
    <w:nsid w:val="5281671B"/>
    <w:multiLevelType w:val="hybridMultilevel"/>
    <w:tmpl w:val="8DEADAF0"/>
    <w:lvl w:ilvl="0" w:tplc="440A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>
    <w:nsid w:val="52902F1D"/>
    <w:multiLevelType w:val="hybridMultilevel"/>
    <w:tmpl w:val="2D5C7D2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585138B"/>
    <w:multiLevelType w:val="hybridMultilevel"/>
    <w:tmpl w:val="55342140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38B2433"/>
    <w:multiLevelType w:val="hybridMultilevel"/>
    <w:tmpl w:val="8E10641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6DD66726"/>
    <w:multiLevelType w:val="hybridMultilevel"/>
    <w:tmpl w:val="903E38C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7">
    <w:nsid w:val="6E377CA9"/>
    <w:multiLevelType w:val="hybridMultilevel"/>
    <w:tmpl w:val="32AAF3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>
    <w:nsid w:val="728363AE"/>
    <w:multiLevelType w:val="hybridMultilevel"/>
    <w:tmpl w:val="AE489D1E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6C363DC"/>
    <w:multiLevelType w:val="hybridMultilevel"/>
    <w:tmpl w:val="E6D03C88"/>
    <w:lvl w:ilvl="0" w:tplc="240A0001">
      <w:start w:val="1"/>
      <w:numFmt w:val="bullet"/>
      <w:lvlText w:val=""/>
      <w:lvlJc w:val="left"/>
      <w:pPr>
        <w:ind w:left="373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>
    <w:nsid w:val="7B3B541C"/>
    <w:multiLevelType w:val="hybridMultilevel"/>
    <w:tmpl w:val="F4228262"/>
    <w:lvl w:ilvl="0" w:tplc="24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18"/>
  </w:num>
  <w:num w:numId="4">
    <w:abstractNumId w:val="27"/>
  </w:num>
  <w:num w:numId="5">
    <w:abstractNumId w:val="25"/>
  </w:num>
  <w:num w:numId="6">
    <w:abstractNumId w:val="29"/>
  </w:num>
  <w:num w:numId="7">
    <w:abstractNumId w:val="24"/>
  </w:num>
  <w:num w:numId="8">
    <w:abstractNumId w:val="20"/>
  </w:num>
  <w:num w:numId="9">
    <w:abstractNumId w:val="16"/>
  </w:num>
  <w:num w:numId="10">
    <w:abstractNumId w:val="23"/>
  </w:num>
  <w:num w:numId="11">
    <w:abstractNumId w:val="15"/>
  </w:num>
  <w:num w:numId="12">
    <w:abstractNumId w:val="22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5"/>
  </w:num>
  <w:num w:numId="19">
    <w:abstractNumId w:val="6"/>
  </w:num>
  <w:num w:numId="20">
    <w:abstractNumId w:val="7"/>
  </w:num>
  <w:num w:numId="21">
    <w:abstractNumId w:val="8"/>
  </w:num>
  <w:num w:numId="22">
    <w:abstractNumId w:val="9"/>
  </w:num>
  <w:num w:numId="23">
    <w:abstractNumId w:val="10"/>
  </w:num>
  <w:num w:numId="24">
    <w:abstractNumId w:val="11"/>
  </w:num>
  <w:num w:numId="25">
    <w:abstractNumId w:val="12"/>
  </w:num>
  <w:num w:numId="26">
    <w:abstractNumId w:val="30"/>
  </w:num>
  <w:num w:numId="27">
    <w:abstractNumId w:val="21"/>
  </w:num>
  <w:num w:numId="28">
    <w:abstractNumId w:val="13"/>
  </w:num>
  <w:num w:numId="29">
    <w:abstractNumId w:val="17"/>
  </w:num>
  <w:num w:numId="30">
    <w:abstractNumId w:val="14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8353E"/>
    <w:rsid w:val="00133A20"/>
    <w:rsid w:val="001B1F83"/>
    <w:rsid w:val="003610C2"/>
    <w:rsid w:val="0062112A"/>
    <w:rsid w:val="00627C03"/>
    <w:rsid w:val="00693CDE"/>
    <w:rsid w:val="007015EE"/>
    <w:rsid w:val="009F2BB8"/>
    <w:rsid w:val="00CD36C2"/>
    <w:rsid w:val="00E8353E"/>
    <w:rsid w:val="00E843FF"/>
    <w:rsid w:val="00F26769"/>
    <w:rsid w:val="00FB6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3E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rsid w:val="00E835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8353E"/>
    <w:rPr>
      <w:rFonts w:ascii="Calibri" w:eastAsia="Calibri" w:hAnsi="Calibri" w:cs="Calibri"/>
    </w:rPr>
  </w:style>
  <w:style w:type="character" w:styleId="Nmerodepgina">
    <w:name w:val="page number"/>
    <w:basedOn w:val="Fuentedeprrafopredeter"/>
    <w:uiPriority w:val="99"/>
    <w:rsid w:val="00E8353E"/>
    <w:rPr>
      <w:rFonts w:eastAsia="Times New Roman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E8353E"/>
    <w:pPr>
      <w:ind w:left="720"/>
    </w:pPr>
  </w:style>
  <w:style w:type="table" w:styleId="Tablaconcuadrcula">
    <w:name w:val="Table Grid"/>
    <w:basedOn w:val="Tablanormal"/>
    <w:uiPriority w:val="59"/>
    <w:rsid w:val="003610C2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53E"/>
    <w:rPr>
      <w:rFonts w:ascii="Calibri" w:eastAsia="Calibri" w:hAnsi="Calibri" w:cs="Calibr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rsid w:val="00E835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8353E"/>
    <w:rPr>
      <w:rFonts w:ascii="Calibri" w:eastAsia="Calibri" w:hAnsi="Calibri" w:cs="Calibri"/>
    </w:rPr>
  </w:style>
  <w:style w:type="character" w:styleId="Nmerodepgina">
    <w:name w:val="page number"/>
    <w:basedOn w:val="Fuentedeprrafopredeter"/>
    <w:uiPriority w:val="99"/>
    <w:rsid w:val="00E8353E"/>
    <w:rPr>
      <w:rFonts w:eastAsia="Times New Roman"/>
      <w:sz w:val="22"/>
      <w:szCs w:val="22"/>
      <w:lang w:val="es-ES"/>
    </w:rPr>
  </w:style>
  <w:style w:type="paragraph" w:styleId="Prrafodelista">
    <w:name w:val="List Paragraph"/>
    <w:basedOn w:val="Normal"/>
    <w:uiPriority w:val="34"/>
    <w:qFormat/>
    <w:rsid w:val="00E8353E"/>
    <w:pPr>
      <w:ind w:left="720"/>
    </w:pPr>
  </w:style>
  <w:style w:type="table" w:styleId="Tablaconcuadrcula">
    <w:name w:val="Table Grid"/>
    <w:basedOn w:val="Tablanormal"/>
    <w:uiPriority w:val="59"/>
    <w:rsid w:val="003610C2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2363</Words>
  <Characters>12998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15331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2011-10-12T15:26:00Z</dcterms:created>
  <dcterms:modified xsi:type="dcterms:W3CDTF">2011-10-12T15:26:00Z</dcterms:modified>
</cp:coreProperties>
</file>