
<file path=[Content_Types].xml><?xml version="1.0" encoding="utf-8"?>
<Types xmlns="http://schemas.openxmlformats.org/package/2006/content-types">
  <Override PartName="/customXml/itemProps2.xml" ContentType="application/vnd.openxmlformats-officedocument.customXmlProperties+xml"/>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20E" w:rsidRDefault="002C730C">
      <w:r w:rsidRPr="002C730C">
        <w:rPr>
          <w:noProof/>
        </w:rPr>
        <w:pict>
          <v:rect id="Rectángulo 48" o:spid="_x0000_s1026" style="position:absolute;margin-left:860.2pt;margin-top:12.5pt;width:339.8pt;height:760.3pt;z-index:251658240;visibility:visible;mso-height-percent:960;mso-position-horizontal-relative:page;mso-position-vertical-relative:page;mso-height-percent:96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" fillcolor="#1f497d" stroked="f" strokeweight="2pt">
            <v:path arrowok="t"/>
            <v:textbox inset="14.4pt,,14.4pt">
              <w:txbxContent>
                <w:p w:rsidR="001C3A79" w:rsidRPr="00987BCA" w:rsidRDefault="001C3A79">
                  <w:pPr>
                    <w:pStyle w:val="Subttulo"/>
                    <w:rPr>
                      <w:color w:val="FFFFFF"/>
                      <w:sz w:val="36"/>
                      <w:szCs w:val="36"/>
                    </w:rPr>
                  </w:pPr>
                  <w:r w:rsidRPr="00987BCA">
                    <w:rPr>
                      <w:color w:val="FFFFFF"/>
                      <w:sz w:val="36"/>
                      <w:szCs w:val="36"/>
                    </w:rPr>
                    <w:t xml:space="preserve">INSTITUCION EDUCATIVA </w:t>
                  </w:r>
                </w:p>
                <w:p w:rsidR="001C3A79" w:rsidRPr="00987BCA" w:rsidRDefault="001C3A79">
                  <w:pPr>
                    <w:pStyle w:val="Subttulo"/>
                    <w:rPr>
                      <w:color w:val="FFFFFF"/>
                      <w:sz w:val="36"/>
                      <w:szCs w:val="36"/>
                    </w:rPr>
                  </w:pPr>
                  <w:r w:rsidRPr="00987BCA">
                    <w:rPr>
                      <w:color w:val="FFFFFF"/>
                      <w:sz w:val="36"/>
                      <w:szCs w:val="36"/>
                    </w:rPr>
                    <w:t>CASD JOSÉ MARÍA ESPINOSA PRIETO</w:t>
                  </w:r>
                </w:p>
              </w:txbxContent>
            </v:textbox>
            <w10:wrap anchorx="page" anchory="page"/>
          </v:rect>
        </w:pict>
      </w:r>
      <w:r w:rsidRPr="002C730C">
        <w:rPr>
          <w:noProof/>
        </w:rPr>
        <w:pict>
          <v:rect id="Rectángulo 47" o:spid="_x0000_s1027" style="position:absolute;margin-left:15.85pt;margin-top:12.25pt;width:844.45pt;height:760.05pt;z-index:251657216;visibility:visible;mso-width-percent:690;mso-height-percent:960;mso-position-horizontal-relative:page;mso-position-vertical-relative:page;mso-width-percent:690;mso-height-percent:96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" fillcolor="#4f81bd" stroked="f" strokeweight="2pt">
            <v:path arrowok="t"/>
            <v:textbox inset="21.6pt,1in,21.6pt">
              <w:txbxContent>
                <w:p w:rsidR="001C3A79" w:rsidRPr="00E05E73" w:rsidRDefault="001C3A79">
                  <w:pPr>
                    <w:pStyle w:val="Ttulo"/>
                    <w:pBdr>
                      <w:bottom w:val="none" w:sz="0" w:space="0" w:color="auto"/>
                    </w:pBdr>
                    <w:jc w:val="right"/>
                    <w:rPr>
                      <w:caps/>
                      <w:color w:val="FFFFFF"/>
                      <w:sz w:val="72"/>
                      <w:szCs w:val="72"/>
                    </w:rPr>
                  </w:pPr>
                  <w:r w:rsidRPr="008F120E">
                    <w:rPr>
                      <w:caps/>
                      <w:color w:val="FFFFFF"/>
                      <w:sz w:val="72"/>
                      <w:szCs w:val="72"/>
                    </w:rPr>
                    <w:t>plan de estudio</w:t>
                  </w:r>
                  <w:r>
                    <w:rPr>
                      <w:caps/>
                      <w:color w:val="FFFFFF"/>
                      <w:sz w:val="72"/>
                      <w:szCs w:val="72"/>
                    </w:rPr>
                    <w:t xml:space="preserve"> de lengua castellana    ciclo 4</w:t>
                  </w:r>
                </w:p>
                <w:p w:rsidR="001C3A79" w:rsidRPr="008F120E" w:rsidRDefault="001C3A79">
                  <w:pPr>
                    <w:spacing w:before="240"/>
                    <w:ind w:left="720"/>
                    <w:jc w:val="right"/>
                    <w:rPr>
                      <w:color w:val="FFFFFF"/>
                    </w:rPr>
                  </w:pPr>
                </w:p>
                <w:p w:rsidR="001C3A79" w:rsidRDefault="001C3A79">
                  <w:pPr>
                    <w:spacing w:before="240"/>
                    <w:ind w:left="1008"/>
                    <w:jc w:val="right"/>
                    <w:rPr>
                      <w:rFonts w:ascii="Britannic Bold" w:hAnsi="Britannic Bold"/>
                      <w:color w:val="FFFFFF"/>
                      <w:sz w:val="48"/>
                      <w:szCs w:val="48"/>
                    </w:rPr>
                  </w:pPr>
                  <w:r w:rsidRPr="00987BCA">
                    <w:rPr>
                      <w:rFonts w:ascii="Britannic Bold" w:hAnsi="Britannic Bold"/>
                      <w:color w:val="FFFFFF"/>
                      <w:sz w:val="48"/>
                      <w:szCs w:val="48"/>
                    </w:rPr>
                    <w:t>DOCENTE</w:t>
                  </w:r>
                  <w:r>
                    <w:rPr>
                      <w:rFonts w:ascii="Britannic Bold" w:hAnsi="Britannic Bold"/>
                      <w:color w:val="FFFFFF"/>
                      <w:sz w:val="48"/>
                      <w:szCs w:val="48"/>
                    </w:rPr>
                    <w:t>S</w:t>
                  </w:r>
                  <w:r w:rsidRPr="00987BCA">
                    <w:rPr>
                      <w:rFonts w:ascii="Britannic Bold" w:hAnsi="Britannic Bold"/>
                      <w:color w:val="FFFFFF"/>
                      <w:sz w:val="48"/>
                      <w:szCs w:val="48"/>
                    </w:rPr>
                    <w:t xml:space="preserve">: </w:t>
                  </w:r>
                  <w:r>
                    <w:rPr>
                      <w:rFonts w:ascii="Britannic Bold" w:hAnsi="Britannic Bold"/>
                      <w:color w:val="FFFFFF"/>
                      <w:sz w:val="48"/>
                      <w:szCs w:val="48"/>
                    </w:rPr>
                    <w:t>LUZ DORIS LÓPEZ CIRO</w:t>
                  </w:r>
                </w:p>
                <w:p w:rsidR="001C3A79" w:rsidRPr="00987BCA" w:rsidRDefault="001C3A79">
                  <w:pPr>
                    <w:spacing w:before="240"/>
                    <w:ind w:left="1008"/>
                    <w:jc w:val="right"/>
                    <w:rPr>
                      <w:rFonts w:ascii="Britannic Bold" w:hAnsi="Britannic Bold"/>
                      <w:color w:val="FFFFFF"/>
                      <w:sz w:val="48"/>
                      <w:szCs w:val="48"/>
                    </w:rPr>
                  </w:pPr>
                  <w:r>
                    <w:rPr>
                      <w:rFonts w:ascii="Britannic Bold" w:hAnsi="Britannic Bold"/>
                      <w:color w:val="FFFFFF"/>
                      <w:sz w:val="48"/>
                      <w:szCs w:val="48"/>
                    </w:rPr>
                    <w:t>MARÍA LILIAN TAMAYO RODRÍGUEZ</w:t>
                  </w:r>
                </w:p>
              </w:txbxContent>
            </v:textbox>
            <w10:wrap anchorx="page" anchory="page"/>
          </v:rect>
        </w:pict>
      </w:r>
    </w:p>
    <w:p w:rsidR="008F120E" w:rsidRDefault="008F120E"/>
    <w:p w:rsidR="009F72FB" w:rsidRPr="00987BCA" w:rsidRDefault="008F120E">
      <w:r>
        <w:br w:type="page"/>
      </w:r>
    </w:p>
    <w:p w:rsidR="009F72FB" w:rsidRPr="0019797A" w:rsidRDefault="009F72FB">
      <w:pPr>
        <w:rPr>
          <w:rFonts w:ascii="Arial" w:hAnsi="Arial" w:cs="Arial"/>
          <w:sz w:val="24"/>
          <w:szCs w:val="24"/>
        </w:rPr>
      </w:pPr>
    </w:p>
    <w:p w:rsidR="009F72FB" w:rsidRPr="0019797A" w:rsidRDefault="009F72FB">
      <w:pPr>
        <w:rPr>
          <w:rFonts w:ascii="Arial" w:hAnsi="Arial" w:cs="Arial"/>
          <w:sz w:val="24"/>
          <w:szCs w:val="24"/>
        </w:rPr>
      </w:pPr>
    </w:p>
    <w:p w:rsidR="00485F53" w:rsidRDefault="0007471C" w:rsidP="00485F53">
      <w:pPr>
        <w:jc w:val="center"/>
        <w:rPr>
          <w:rFonts w:ascii="Arial" w:hAnsi="Arial" w:cs="Arial"/>
          <w:b/>
          <w:bCs/>
          <w:sz w:val="36"/>
          <w:szCs w:val="36"/>
        </w:rPr>
      </w:pPr>
      <w:r w:rsidRPr="00987BCA">
        <w:rPr>
          <w:rFonts w:ascii="Arial" w:hAnsi="Arial" w:cs="Arial"/>
          <w:b/>
          <w:bCs/>
          <w:sz w:val="36"/>
          <w:szCs w:val="36"/>
        </w:rPr>
        <w:t>ESTÁ</w:t>
      </w:r>
      <w:r w:rsidR="009F72FB" w:rsidRPr="00987BCA">
        <w:rPr>
          <w:rFonts w:ascii="Arial" w:hAnsi="Arial" w:cs="Arial"/>
          <w:b/>
          <w:bCs/>
          <w:sz w:val="36"/>
          <w:szCs w:val="36"/>
        </w:rPr>
        <w:t>NDARES</w:t>
      </w:r>
    </w:p>
    <w:p w:rsidR="00485F53" w:rsidRDefault="00485F53" w:rsidP="00485F53">
      <w:pPr>
        <w:jc w:val="center"/>
        <w:rPr>
          <w:rFonts w:ascii="Tahoma" w:hAnsi="Tahoma" w:cs="Tahoma"/>
          <w:b/>
          <w:sz w:val="28"/>
          <w:szCs w:val="28"/>
        </w:rPr>
      </w:pPr>
    </w:p>
    <w:p w:rsidR="00485F53" w:rsidRPr="00485F53" w:rsidRDefault="00485F53" w:rsidP="00485F53">
      <w:pPr>
        <w:rPr>
          <w:rFonts w:ascii="Arial" w:hAnsi="Arial" w:cs="Arial"/>
          <w:b/>
          <w:bCs/>
          <w:sz w:val="28"/>
          <w:szCs w:val="28"/>
        </w:rPr>
      </w:pPr>
      <w:r>
        <w:rPr>
          <w:rFonts w:ascii="Arial" w:hAnsi="Arial" w:cs="Arial"/>
          <w:b/>
          <w:bCs/>
          <w:sz w:val="28"/>
          <w:szCs w:val="28"/>
        </w:rPr>
        <w:t xml:space="preserve">CICLO </w:t>
      </w:r>
      <w:r w:rsidR="00E05E73">
        <w:rPr>
          <w:rFonts w:ascii="Arial" w:hAnsi="Arial" w:cs="Arial"/>
          <w:b/>
          <w:bCs/>
          <w:sz w:val="28"/>
          <w:szCs w:val="28"/>
        </w:rPr>
        <w:t>4</w:t>
      </w:r>
    </w:p>
    <w:tbl>
      <w:tblPr>
        <w:tblW w:w="22397" w:type="dxa"/>
        <w:tblInd w:w="-557" w:type="dxa"/>
        <w:tblLayout w:type="fixed"/>
        <w:tblLook w:val="0000"/>
      </w:tblPr>
      <w:tblGrid>
        <w:gridCol w:w="1985"/>
        <w:gridCol w:w="4111"/>
        <w:gridCol w:w="3543"/>
        <w:gridCol w:w="3969"/>
        <w:gridCol w:w="4678"/>
        <w:gridCol w:w="4111"/>
      </w:tblGrid>
      <w:tr w:rsidR="00485F53" w:rsidRPr="00D13C16" w:rsidTr="00485F53">
        <w:tc>
          <w:tcPr>
            <w:tcW w:w="1985" w:type="dxa"/>
            <w:tcBorders>
              <w:top w:val="single" w:sz="8" w:space="0" w:color="000000"/>
              <w:left w:val="single" w:sz="8" w:space="0" w:color="000000"/>
              <w:bottom w:val="single" w:sz="8" w:space="0" w:color="000000"/>
              <w:right w:val="single" w:sz="8" w:space="0" w:color="000000"/>
            </w:tcBorders>
            <w:shd w:val="clear" w:color="auto" w:fill="B8CCE4"/>
            <w:tcMar>
              <w:top w:w="0" w:type="dxa"/>
              <w:left w:w="0" w:type="dxa"/>
              <w:bottom w:w="0" w:type="dxa"/>
              <w:right w:w="0" w:type="dxa"/>
            </w:tcMar>
          </w:tcPr>
          <w:p w:rsidR="00485F53" w:rsidRPr="00485F53" w:rsidRDefault="00485F53" w:rsidP="00195362">
            <w:pPr>
              <w:jc w:val="center"/>
              <w:rPr>
                <w:rFonts w:ascii="Arial" w:hAnsi="Arial" w:cs="Arial"/>
                <w:b/>
                <w:shadow/>
                <w:sz w:val="24"/>
                <w:szCs w:val="24"/>
              </w:rPr>
            </w:pPr>
            <w:r w:rsidRPr="00485F53">
              <w:rPr>
                <w:rFonts w:ascii="Arial" w:hAnsi="Arial" w:cs="Arial"/>
                <w:b/>
                <w:shadow/>
                <w:sz w:val="24"/>
                <w:szCs w:val="24"/>
              </w:rPr>
              <w:t>ENUNCIADO</w:t>
            </w:r>
          </w:p>
        </w:tc>
        <w:tc>
          <w:tcPr>
            <w:tcW w:w="4111" w:type="dxa"/>
            <w:tcBorders>
              <w:top w:val="single" w:sz="8" w:space="0" w:color="000000"/>
              <w:left w:val="single" w:sz="8" w:space="0" w:color="000000"/>
              <w:bottom w:val="single" w:sz="8" w:space="0" w:color="000000"/>
              <w:right w:val="single" w:sz="8" w:space="0" w:color="000000"/>
            </w:tcBorders>
            <w:shd w:val="clear" w:color="auto" w:fill="B8CCE4"/>
            <w:tcMar>
              <w:top w:w="0" w:type="dxa"/>
              <w:left w:w="0" w:type="dxa"/>
              <w:bottom w:w="0" w:type="dxa"/>
              <w:right w:w="0" w:type="dxa"/>
            </w:tcMar>
          </w:tcPr>
          <w:p w:rsidR="00485F53" w:rsidRPr="00485F53" w:rsidRDefault="00485F53" w:rsidP="00195362">
            <w:pPr>
              <w:jc w:val="center"/>
              <w:rPr>
                <w:rFonts w:ascii="Arial" w:hAnsi="Arial" w:cs="Arial"/>
                <w:b/>
                <w:shadow/>
                <w:sz w:val="24"/>
                <w:szCs w:val="24"/>
              </w:rPr>
            </w:pPr>
            <w:r w:rsidRPr="00485F53">
              <w:rPr>
                <w:rFonts w:ascii="Arial" w:hAnsi="Arial" w:cs="Arial"/>
                <w:b/>
                <w:shadow/>
                <w:sz w:val="24"/>
                <w:szCs w:val="24"/>
              </w:rPr>
              <w:t xml:space="preserve">1. </w:t>
            </w:r>
            <w:r w:rsidRPr="00485F53">
              <w:rPr>
                <w:rFonts w:ascii="Arial" w:eastAsia="Verdana" w:hAnsi="Arial" w:cs="Arial"/>
                <w:b/>
                <w:shadow/>
                <w:sz w:val="24"/>
                <w:szCs w:val="24"/>
              </w:rPr>
              <w:t>PRODUCCIÓN TEXTUAL</w:t>
            </w:r>
          </w:p>
        </w:tc>
        <w:tc>
          <w:tcPr>
            <w:tcW w:w="3543" w:type="dxa"/>
            <w:tcBorders>
              <w:top w:val="single" w:sz="8" w:space="0" w:color="000000"/>
              <w:left w:val="single" w:sz="8" w:space="0" w:color="000000"/>
              <w:bottom w:val="single" w:sz="8" w:space="0" w:color="000000"/>
              <w:right w:val="single" w:sz="8" w:space="0" w:color="000000"/>
            </w:tcBorders>
            <w:shd w:val="clear" w:color="auto" w:fill="B8CCE4"/>
            <w:tcMar>
              <w:top w:w="0" w:type="dxa"/>
              <w:left w:w="0" w:type="dxa"/>
              <w:bottom w:w="0" w:type="dxa"/>
              <w:right w:w="0" w:type="dxa"/>
            </w:tcMar>
          </w:tcPr>
          <w:p w:rsidR="00485F53" w:rsidRPr="00485F53" w:rsidRDefault="00485F53" w:rsidP="00195362">
            <w:pPr>
              <w:jc w:val="center"/>
              <w:rPr>
                <w:rFonts w:ascii="Arial" w:hAnsi="Arial" w:cs="Arial"/>
                <w:b/>
                <w:shadow/>
                <w:sz w:val="24"/>
                <w:szCs w:val="24"/>
              </w:rPr>
            </w:pPr>
            <w:r w:rsidRPr="00485F53">
              <w:rPr>
                <w:rFonts w:ascii="Arial" w:hAnsi="Arial" w:cs="Arial"/>
                <w:b/>
                <w:shadow/>
                <w:sz w:val="24"/>
                <w:szCs w:val="24"/>
              </w:rPr>
              <w:t>2.</w:t>
            </w:r>
            <w:r w:rsidRPr="00485F53">
              <w:rPr>
                <w:rFonts w:ascii="Arial" w:eastAsia="Verdana" w:hAnsi="Arial" w:cs="Arial"/>
                <w:b/>
                <w:shadow/>
                <w:sz w:val="24"/>
                <w:szCs w:val="24"/>
              </w:rPr>
              <w:t xml:space="preserve"> COMPRENSIÓN E</w:t>
            </w:r>
          </w:p>
          <w:p w:rsidR="00485F53" w:rsidRPr="00485F53" w:rsidRDefault="00485F53" w:rsidP="00195362">
            <w:pPr>
              <w:jc w:val="center"/>
              <w:rPr>
                <w:rFonts w:ascii="Arial" w:eastAsia="Verdana" w:hAnsi="Arial" w:cs="Arial"/>
                <w:b/>
                <w:shadow/>
                <w:sz w:val="24"/>
                <w:szCs w:val="24"/>
              </w:rPr>
            </w:pPr>
            <w:r w:rsidRPr="00485F53">
              <w:rPr>
                <w:rFonts w:ascii="Arial" w:eastAsia="Verdana" w:hAnsi="Arial" w:cs="Arial"/>
                <w:b/>
                <w:shadow/>
                <w:sz w:val="24"/>
                <w:szCs w:val="24"/>
              </w:rPr>
              <w:t>INTERPRETACIÓN TEXTUAL</w:t>
            </w:r>
          </w:p>
        </w:tc>
        <w:tc>
          <w:tcPr>
            <w:tcW w:w="3969" w:type="dxa"/>
            <w:tcBorders>
              <w:top w:val="single" w:sz="8" w:space="0" w:color="000000"/>
              <w:left w:val="single" w:sz="8" w:space="0" w:color="000000"/>
              <w:bottom w:val="single" w:sz="8" w:space="0" w:color="000000"/>
              <w:right w:val="single" w:sz="8" w:space="0" w:color="000000"/>
            </w:tcBorders>
            <w:shd w:val="clear" w:color="auto" w:fill="B8CCE4"/>
            <w:tcMar>
              <w:top w:w="0" w:type="dxa"/>
              <w:left w:w="0" w:type="dxa"/>
              <w:bottom w:w="0" w:type="dxa"/>
              <w:right w:w="0" w:type="dxa"/>
            </w:tcMar>
          </w:tcPr>
          <w:p w:rsidR="00485F53" w:rsidRPr="00485F53" w:rsidRDefault="00485F53" w:rsidP="00195362">
            <w:pPr>
              <w:jc w:val="center"/>
              <w:rPr>
                <w:rFonts w:ascii="Arial" w:hAnsi="Arial" w:cs="Arial"/>
                <w:b/>
                <w:shadow/>
                <w:sz w:val="24"/>
                <w:szCs w:val="24"/>
              </w:rPr>
            </w:pPr>
            <w:r w:rsidRPr="00485F53">
              <w:rPr>
                <w:rFonts w:ascii="Arial" w:hAnsi="Arial" w:cs="Arial"/>
                <w:b/>
                <w:shadow/>
                <w:sz w:val="24"/>
                <w:szCs w:val="24"/>
              </w:rPr>
              <w:t>3.</w:t>
            </w:r>
            <w:r w:rsidRPr="00485F53">
              <w:rPr>
                <w:rFonts w:ascii="Arial" w:eastAsia="Verdana" w:hAnsi="Arial" w:cs="Arial"/>
                <w:b/>
                <w:shadow/>
                <w:sz w:val="24"/>
                <w:szCs w:val="24"/>
              </w:rPr>
              <w:t xml:space="preserve"> LITERATURA</w:t>
            </w:r>
          </w:p>
        </w:tc>
        <w:tc>
          <w:tcPr>
            <w:tcW w:w="4678" w:type="dxa"/>
            <w:tcBorders>
              <w:top w:val="single" w:sz="8" w:space="0" w:color="000000"/>
              <w:left w:val="single" w:sz="8" w:space="0" w:color="000000"/>
              <w:bottom w:val="single" w:sz="8" w:space="0" w:color="000000"/>
              <w:right w:val="single" w:sz="8" w:space="0" w:color="000000"/>
            </w:tcBorders>
            <w:shd w:val="clear" w:color="auto" w:fill="B8CCE4"/>
            <w:tcMar>
              <w:top w:w="0" w:type="dxa"/>
              <w:left w:w="0" w:type="dxa"/>
              <w:bottom w:w="0" w:type="dxa"/>
              <w:right w:w="0" w:type="dxa"/>
            </w:tcMar>
          </w:tcPr>
          <w:p w:rsidR="00485F53" w:rsidRPr="00485F53" w:rsidRDefault="00485F53" w:rsidP="00195362">
            <w:pPr>
              <w:jc w:val="center"/>
              <w:rPr>
                <w:rFonts w:ascii="Arial" w:hAnsi="Arial" w:cs="Arial"/>
                <w:b/>
                <w:shadow/>
                <w:sz w:val="24"/>
                <w:szCs w:val="24"/>
              </w:rPr>
            </w:pPr>
            <w:r w:rsidRPr="00485F53">
              <w:rPr>
                <w:rFonts w:ascii="Arial" w:hAnsi="Arial" w:cs="Arial"/>
                <w:b/>
                <w:shadow/>
                <w:sz w:val="24"/>
                <w:szCs w:val="24"/>
              </w:rPr>
              <w:t>4.</w:t>
            </w:r>
            <w:r w:rsidRPr="00485F53">
              <w:rPr>
                <w:rFonts w:ascii="Arial" w:eastAsia="Verdana" w:hAnsi="Arial" w:cs="Arial"/>
                <w:b/>
                <w:shadow/>
                <w:sz w:val="24"/>
                <w:szCs w:val="24"/>
              </w:rPr>
              <w:t xml:space="preserve"> MEDIOS DE COMUNICACIÓN Y OTROS SISTEMAS SIMBÓLICOS</w:t>
            </w:r>
          </w:p>
        </w:tc>
        <w:tc>
          <w:tcPr>
            <w:tcW w:w="4111" w:type="dxa"/>
            <w:tcBorders>
              <w:top w:val="single" w:sz="8" w:space="0" w:color="000000"/>
              <w:left w:val="single" w:sz="8" w:space="0" w:color="000000"/>
              <w:bottom w:val="single" w:sz="8" w:space="0" w:color="000000"/>
              <w:right w:val="single" w:sz="8" w:space="0" w:color="000000"/>
            </w:tcBorders>
            <w:shd w:val="clear" w:color="auto" w:fill="B8CCE4"/>
            <w:tcMar>
              <w:top w:w="0" w:type="dxa"/>
              <w:left w:w="0" w:type="dxa"/>
              <w:bottom w:w="0" w:type="dxa"/>
              <w:right w:w="0" w:type="dxa"/>
            </w:tcMar>
          </w:tcPr>
          <w:p w:rsidR="00485F53" w:rsidRPr="00485F53" w:rsidRDefault="00485F53" w:rsidP="00195362">
            <w:pPr>
              <w:jc w:val="center"/>
              <w:rPr>
                <w:rFonts w:ascii="Arial" w:hAnsi="Arial" w:cs="Arial"/>
                <w:b/>
                <w:shadow/>
                <w:sz w:val="24"/>
                <w:szCs w:val="24"/>
              </w:rPr>
            </w:pPr>
            <w:r w:rsidRPr="00485F53">
              <w:rPr>
                <w:rFonts w:ascii="Arial" w:hAnsi="Arial" w:cs="Arial"/>
                <w:b/>
                <w:shadow/>
                <w:sz w:val="24"/>
                <w:szCs w:val="24"/>
              </w:rPr>
              <w:t>5.</w:t>
            </w:r>
            <w:r w:rsidRPr="00485F53">
              <w:rPr>
                <w:rFonts w:ascii="Arial" w:eastAsia="Verdana" w:hAnsi="Arial" w:cs="Arial"/>
                <w:b/>
                <w:shadow/>
                <w:sz w:val="24"/>
                <w:szCs w:val="24"/>
              </w:rPr>
              <w:t xml:space="preserve"> ÉTICA DE LA</w:t>
            </w:r>
          </w:p>
          <w:p w:rsidR="00485F53" w:rsidRPr="00485F53" w:rsidRDefault="00485F53" w:rsidP="00195362">
            <w:pPr>
              <w:jc w:val="center"/>
              <w:rPr>
                <w:rFonts w:ascii="Arial" w:eastAsia="Verdana" w:hAnsi="Arial" w:cs="Arial"/>
                <w:b/>
                <w:shadow/>
                <w:sz w:val="24"/>
                <w:szCs w:val="24"/>
              </w:rPr>
            </w:pPr>
            <w:r w:rsidRPr="00485F53">
              <w:rPr>
                <w:rFonts w:ascii="Arial" w:eastAsia="Verdana" w:hAnsi="Arial" w:cs="Arial"/>
                <w:b/>
                <w:shadow/>
                <w:sz w:val="24"/>
                <w:szCs w:val="24"/>
              </w:rPr>
              <w:t>COMUNICACIÓN</w:t>
            </w:r>
          </w:p>
        </w:tc>
      </w:tr>
      <w:tr w:rsidR="00485F53" w:rsidRPr="00D13C16" w:rsidTr="00485F53">
        <w:tc>
          <w:tcPr>
            <w:tcW w:w="1985" w:type="dxa"/>
            <w:tcBorders>
              <w:top w:val="single" w:sz="8" w:space="0" w:color="000000"/>
              <w:left w:val="single" w:sz="8" w:space="0" w:color="000000"/>
              <w:bottom w:val="single" w:sz="8" w:space="0" w:color="000000"/>
              <w:right w:val="single" w:sz="8" w:space="0" w:color="000000"/>
            </w:tcBorders>
            <w:shd w:val="clear" w:color="auto" w:fill="B8CCE4"/>
            <w:tcMar>
              <w:top w:w="0" w:type="dxa"/>
              <w:left w:w="0" w:type="dxa"/>
              <w:bottom w:w="0" w:type="dxa"/>
              <w:right w:w="0" w:type="dxa"/>
            </w:tcMar>
          </w:tcPr>
          <w:p w:rsidR="00485F53" w:rsidRPr="00485F53" w:rsidRDefault="00485F53" w:rsidP="00195362">
            <w:pPr>
              <w:jc w:val="center"/>
              <w:rPr>
                <w:rFonts w:ascii="Arial" w:hAnsi="Arial" w:cs="Arial"/>
                <w:b/>
                <w:sz w:val="24"/>
                <w:szCs w:val="24"/>
              </w:rPr>
            </w:pPr>
            <w:r w:rsidRPr="00485F53">
              <w:rPr>
                <w:rFonts w:ascii="Arial" w:hAnsi="Arial" w:cs="Arial"/>
                <w:b/>
                <w:sz w:val="24"/>
                <w:szCs w:val="24"/>
              </w:rPr>
              <w:t>VERBO</w:t>
            </w: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485F53" w:rsidRDefault="00485F53" w:rsidP="00195362">
            <w:pPr>
              <w:jc w:val="center"/>
              <w:rPr>
                <w:rFonts w:ascii="Arial" w:hAnsi="Arial" w:cs="Arial"/>
                <w:b/>
                <w:sz w:val="24"/>
                <w:szCs w:val="24"/>
              </w:rPr>
            </w:pPr>
            <w:r w:rsidRPr="00485F53">
              <w:rPr>
                <w:rFonts w:ascii="Arial" w:hAnsi="Arial" w:cs="Arial"/>
                <w:b/>
                <w:sz w:val="24"/>
                <w:szCs w:val="24"/>
              </w:rPr>
              <w:t>ESTÁNDARES DE COMPETENCIA</w:t>
            </w:r>
          </w:p>
        </w:tc>
        <w:tc>
          <w:tcPr>
            <w:tcW w:w="3543"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485F53" w:rsidRDefault="00485F53" w:rsidP="00195362">
            <w:pPr>
              <w:jc w:val="center"/>
              <w:rPr>
                <w:rFonts w:ascii="Arial" w:hAnsi="Arial" w:cs="Arial"/>
                <w:b/>
                <w:sz w:val="24"/>
                <w:szCs w:val="24"/>
              </w:rPr>
            </w:pPr>
            <w:r w:rsidRPr="00485F53">
              <w:rPr>
                <w:rFonts w:ascii="Arial" w:hAnsi="Arial" w:cs="Arial"/>
                <w:b/>
                <w:sz w:val="24"/>
                <w:szCs w:val="24"/>
              </w:rPr>
              <w:t>ESTÁNDARES DE COMPETENCIA</w:t>
            </w:r>
          </w:p>
        </w:tc>
        <w:tc>
          <w:tcPr>
            <w:tcW w:w="3969"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485F53" w:rsidRDefault="00485F53" w:rsidP="00195362">
            <w:pPr>
              <w:jc w:val="center"/>
              <w:rPr>
                <w:rFonts w:ascii="Arial" w:hAnsi="Arial" w:cs="Arial"/>
                <w:b/>
                <w:sz w:val="24"/>
                <w:szCs w:val="24"/>
              </w:rPr>
            </w:pPr>
            <w:r w:rsidRPr="00485F53">
              <w:rPr>
                <w:rFonts w:ascii="Arial" w:hAnsi="Arial" w:cs="Arial"/>
                <w:b/>
                <w:sz w:val="24"/>
                <w:szCs w:val="24"/>
              </w:rPr>
              <w:t>ESTÁNDARES DE COMPETENCIA</w:t>
            </w:r>
          </w:p>
        </w:tc>
        <w:tc>
          <w:tcPr>
            <w:tcW w:w="4678"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485F53" w:rsidRDefault="00485F53" w:rsidP="00195362">
            <w:pPr>
              <w:jc w:val="center"/>
              <w:rPr>
                <w:rFonts w:ascii="Arial" w:hAnsi="Arial" w:cs="Arial"/>
                <w:b/>
                <w:sz w:val="24"/>
                <w:szCs w:val="24"/>
              </w:rPr>
            </w:pPr>
            <w:r w:rsidRPr="00485F53">
              <w:rPr>
                <w:rFonts w:ascii="Arial" w:hAnsi="Arial" w:cs="Arial"/>
                <w:b/>
                <w:sz w:val="24"/>
                <w:szCs w:val="24"/>
              </w:rPr>
              <w:t>ESTÁNDARES DE COMPETENCIA</w:t>
            </w: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485F53" w:rsidRDefault="00485F53" w:rsidP="00195362">
            <w:pPr>
              <w:jc w:val="center"/>
              <w:rPr>
                <w:rFonts w:ascii="Arial" w:hAnsi="Arial" w:cs="Arial"/>
                <w:b/>
                <w:sz w:val="24"/>
                <w:szCs w:val="24"/>
              </w:rPr>
            </w:pPr>
            <w:r w:rsidRPr="00485F53">
              <w:rPr>
                <w:rFonts w:ascii="Arial" w:hAnsi="Arial" w:cs="Arial"/>
                <w:b/>
                <w:sz w:val="24"/>
                <w:szCs w:val="24"/>
              </w:rPr>
              <w:t>ESTÁNDARES DE COMPETENCIA</w:t>
            </w:r>
          </w:p>
        </w:tc>
      </w:tr>
      <w:tr w:rsidR="00127493" w:rsidRPr="002A2D66" w:rsidTr="00485F53">
        <w:tc>
          <w:tcPr>
            <w:tcW w:w="1985" w:type="dxa"/>
            <w:tcBorders>
              <w:top w:val="single" w:sz="8" w:space="0" w:color="000000"/>
              <w:left w:val="single" w:sz="8" w:space="0" w:color="000000"/>
              <w:bottom w:val="single" w:sz="8" w:space="0" w:color="000000"/>
              <w:right w:val="single" w:sz="8" w:space="0" w:color="000000"/>
            </w:tcBorders>
            <w:shd w:val="clear" w:color="auto" w:fill="B8CCE4"/>
            <w:tcMar>
              <w:top w:w="0" w:type="dxa"/>
              <w:left w:w="0" w:type="dxa"/>
              <w:bottom w:w="0" w:type="dxa"/>
              <w:right w:w="0" w:type="dxa"/>
            </w:tcMar>
          </w:tcPr>
          <w:p w:rsidR="00127493" w:rsidRPr="002A2D66" w:rsidRDefault="00127493" w:rsidP="002243FD">
            <w:pPr>
              <w:jc w:val="center"/>
              <w:rPr>
                <w:rFonts w:ascii="Arial" w:hAnsi="Arial" w:cs="Arial"/>
                <w:b/>
                <w:sz w:val="24"/>
                <w:szCs w:val="24"/>
              </w:rPr>
            </w:pPr>
            <w:r w:rsidRPr="002A2D66">
              <w:rPr>
                <w:rFonts w:ascii="Arial" w:hAnsi="Arial" w:cs="Arial"/>
                <w:b/>
                <w:sz w:val="24"/>
                <w:szCs w:val="24"/>
              </w:rPr>
              <w:t>Conozco</w:t>
            </w: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127493" w:rsidRPr="002A2D66" w:rsidRDefault="00127493" w:rsidP="002243FD">
            <w:pPr>
              <w:autoSpaceDE w:val="0"/>
              <w:autoSpaceDN w:val="0"/>
              <w:adjustRightInd w:val="0"/>
              <w:rPr>
                <w:rFonts w:ascii="Arial" w:hAnsi="Arial" w:cs="Arial"/>
                <w:color w:val="auto"/>
                <w:sz w:val="24"/>
                <w:szCs w:val="24"/>
              </w:rPr>
            </w:pPr>
          </w:p>
        </w:tc>
        <w:tc>
          <w:tcPr>
            <w:tcW w:w="3543"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127493" w:rsidRPr="002A2D66" w:rsidRDefault="00127493" w:rsidP="00E05E73">
            <w:pPr>
              <w:autoSpaceDE w:val="0"/>
              <w:autoSpaceDN w:val="0"/>
              <w:adjustRightInd w:val="0"/>
              <w:rPr>
                <w:rFonts w:ascii="Arial" w:hAnsi="Arial" w:cs="Arial"/>
                <w:color w:val="58595B"/>
                <w:sz w:val="24"/>
                <w:szCs w:val="24"/>
              </w:rPr>
            </w:pPr>
          </w:p>
        </w:tc>
        <w:tc>
          <w:tcPr>
            <w:tcW w:w="3969"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127493" w:rsidRPr="002A2D66" w:rsidRDefault="00127493" w:rsidP="00127493">
            <w:pPr>
              <w:autoSpaceDE w:val="0"/>
              <w:autoSpaceDN w:val="0"/>
              <w:adjustRightInd w:val="0"/>
              <w:rPr>
                <w:rFonts w:ascii="Arial" w:hAnsi="Arial" w:cs="Arial"/>
                <w:sz w:val="24"/>
                <w:szCs w:val="24"/>
              </w:rPr>
            </w:pPr>
            <w:r w:rsidRPr="002A2D66">
              <w:rPr>
                <w:rFonts w:ascii="Arial" w:hAnsi="Arial" w:cs="Arial"/>
                <w:sz w:val="24"/>
                <w:szCs w:val="24"/>
              </w:rPr>
              <w:t>y caracterizo producciones</w:t>
            </w:r>
          </w:p>
          <w:p w:rsidR="00127493" w:rsidRPr="002A2D66" w:rsidRDefault="00127493" w:rsidP="00127493">
            <w:pPr>
              <w:autoSpaceDE w:val="0"/>
              <w:autoSpaceDN w:val="0"/>
              <w:adjustRightInd w:val="0"/>
              <w:rPr>
                <w:rFonts w:ascii="Arial" w:hAnsi="Arial" w:cs="Arial"/>
                <w:sz w:val="24"/>
                <w:szCs w:val="24"/>
              </w:rPr>
            </w:pPr>
            <w:r w:rsidRPr="002A2D66">
              <w:rPr>
                <w:rFonts w:ascii="Arial" w:hAnsi="Arial" w:cs="Arial"/>
                <w:sz w:val="24"/>
                <w:szCs w:val="24"/>
              </w:rPr>
              <w:t>literarias de la</w:t>
            </w:r>
          </w:p>
          <w:p w:rsidR="00127493" w:rsidRPr="002A2D66" w:rsidRDefault="00127493" w:rsidP="00127493">
            <w:pPr>
              <w:autoSpaceDE w:val="0"/>
              <w:autoSpaceDN w:val="0"/>
              <w:adjustRightInd w:val="0"/>
              <w:rPr>
                <w:rFonts w:ascii="Arial" w:hAnsi="Arial" w:cs="Arial"/>
                <w:sz w:val="24"/>
                <w:szCs w:val="24"/>
              </w:rPr>
            </w:pPr>
            <w:r w:rsidRPr="002A2D66">
              <w:rPr>
                <w:rFonts w:ascii="Arial" w:hAnsi="Arial" w:cs="Arial"/>
                <w:sz w:val="24"/>
                <w:szCs w:val="24"/>
              </w:rPr>
              <w:t>tradición oral latinoamericana.</w:t>
            </w:r>
          </w:p>
          <w:p w:rsidR="00127493" w:rsidRPr="002A2D66" w:rsidRDefault="00127493" w:rsidP="00127493">
            <w:pPr>
              <w:autoSpaceDE w:val="0"/>
              <w:autoSpaceDN w:val="0"/>
              <w:adjustRightInd w:val="0"/>
              <w:rPr>
                <w:rFonts w:ascii="Arial" w:hAnsi="Arial" w:cs="Arial"/>
                <w:sz w:val="24"/>
                <w:szCs w:val="24"/>
              </w:rPr>
            </w:pPr>
            <w:r w:rsidRPr="002A2D66">
              <w:rPr>
                <w:rFonts w:ascii="Arial" w:hAnsi="Arial" w:cs="Arial"/>
                <w:sz w:val="24"/>
                <w:szCs w:val="24"/>
              </w:rPr>
              <w:t xml:space="preserve"> </w:t>
            </w:r>
          </w:p>
          <w:p w:rsidR="00127493" w:rsidRPr="002A2D66" w:rsidRDefault="00127493" w:rsidP="00127493">
            <w:pPr>
              <w:autoSpaceDE w:val="0"/>
              <w:autoSpaceDN w:val="0"/>
              <w:adjustRightInd w:val="0"/>
              <w:rPr>
                <w:rFonts w:ascii="Arial" w:hAnsi="Arial" w:cs="Arial"/>
                <w:sz w:val="24"/>
                <w:szCs w:val="24"/>
              </w:rPr>
            </w:pPr>
            <w:r w:rsidRPr="002A2D66">
              <w:rPr>
                <w:rFonts w:ascii="Arial" w:hAnsi="Arial" w:cs="Arial"/>
                <w:sz w:val="24"/>
                <w:szCs w:val="24"/>
              </w:rPr>
              <w:t xml:space="preserve"> </w:t>
            </w:r>
          </w:p>
          <w:p w:rsidR="00127493" w:rsidRPr="002A2D66" w:rsidRDefault="00127493" w:rsidP="00127493">
            <w:pPr>
              <w:rPr>
                <w:rFonts w:ascii="Arial" w:hAnsi="Arial" w:cs="Arial"/>
                <w:sz w:val="24"/>
                <w:szCs w:val="24"/>
              </w:rPr>
            </w:pPr>
          </w:p>
        </w:tc>
        <w:tc>
          <w:tcPr>
            <w:tcW w:w="4678"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127493" w:rsidRPr="002A2D66" w:rsidRDefault="00127493" w:rsidP="007706B8">
            <w:pPr>
              <w:autoSpaceDE w:val="0"/>
              <w:autoSpaceDN w:val="0"/>
              <w:adjustRightInd w:val="0"/>
              <w:rPr>
                <w:rFonts w:ascii="Arial" w:hAnsi="Arial" w:cs="Arial"/>
                <w:color w:val="58595B"/>
                <w:sz w:val="24"/>
                <w:szCs w:val="24"/>
              </w:rPr>
            </w:pP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1B26C1" w:rsidRPr="002A2D66" w:rsidRDefault="001B26C1" w:rsidP="001B26C1">
            <w:pPr>
              <w:autoSpaceDE w:val="0"/>
              <w:autoSpaceDN w:val="0"/>
              <w:adjustRightInd w:val="0"/>
              <w:rPr>
                <w:rFonts w:ascii="Arial" w:hAnsi="Arial" w:cs="Arial"/>
                <w:color w:val="58595B"/>
                <w:sz w:val="24"/>
                <w:szCs w:val="24"/>
              </w:rPr>
            </w:pPr>
            <w:r w:rsidRPr="002A2D66">
              <w:rPr>
                <w:rFonts w:ascii="Arial" w:hAnsi="Arial" w:cs="Arial"/>
                <w:color w:val="58595B"/>
                <w:sz w:val="24"/>
                <w:szCs w:val="24"/>
              </w:rPr>
              <w:t xml:space="preserve"> </w:t>
            </w:r>
          </w:p>
          <w:p w:rsidR="001B26C1" w:rsidRPr="002A2D66" w:rsidRDefault="001B26C1" w:rsidP="002A2D66">
            <w:pPr>
              <w:autoSpaceDE w:val="0"/>
              <w:autoSpaceDN w:val="0"/>
              <w:adjustRightInd w:val="0"/>
              <w:rPr>
                <w:rFonts w:ascii="Arial" w:hAnsi="Arial" w:cs="Arial"/>
                <w:color w:val="58595B"/>
                <w:sz w:val="24"/>
                <w:szCs w:val="24"/>
              </w:rPr>
            </w:pPr>
            <w:r w:rsidRPr="002A2D66">
              <w:rPr>
                <w:rFonts w:ascii="Arial" w:hAnsi="Arial" w:cs="Arial"/>
                <w:color w:val="58595B"/>
                <w:sz w:val="24"/>
                <w:szCs w:val="24"/>
              </w:rPr>
              <w:t xml:space="preserve"> </w:t>
            </w:r>
          </w:p>
          <w:p w:rsidR="00127493" w:rsidRPr="002A2D66" w:rsidRDefault="00127493" w:rsidP="001B26C1">
            <w:pPr>
              <w:rPr>
                <w:rFonts w:ascii="Arial" w:hAnsi="Arial" w:cs="Arial"/>
                <w:sz w:val="24"/>
                <w:szCs w:val="24"/>
              </w:rPr>
            </w:pPr>
          </w:p>
        </w:tc>
      </w:tr>
      <w:tr w:rsidR="00127493" w:rsidRPr="002A2D66" w:rsidTr="00485F53">
        <w:tc>
          <w:tcPr>
            <w:tcW w:w="1985" w:type="dxa"/>
            <w:tcBorders>
              <w:top w:val="single" w:sz="8" w:space="0" w:color="000000"/>
              <w:left w:val="single" w:sz="8" w:space="0" w:color="000000"/>
              <w:bottom w:val="single" w:sz="8" w:space="0" w:color="000000"/>
              <w:right w:val="single" w:sz="8" w:space="0" w:color="000000"/>
            </w:tcBorders>
            <w:shd w:val="clear" w:color="auto" w:fill="B8CCE4"/>
            <w:tcMar>
              <w:top w:w="0" w:type="dxa"/>
              <w:left w:w="0" w:type="dxa"/>
              <w:bottom w:w="0" w:type="dxa"/>
              <w:right w:w="0" w:type="dxa"/>
            </w:tcMar>
          </w:tcPr>
          <w:p w:rsidR="00127493" w:rsidRPr="002A2D66" w:rsidRDefault="00127493" w:rsidP="0037698D">
            <w:pPr>
              <w:jc w:val="center"/>
              <w:rPr>
                <w:rFonts w:ascii="Arial" w:hAnsi="Arial" w:cs="Arial"/>
                <w:b/>
                <w:color w:val="auto"/>
                <w:sz w:val="24"/>
                <w:szCs w:val="24"/>
              </w:rPr>
            </w:pPr>
            <w:r w:rsidRPr="002A2D66">
              <w:rPr>
                <w:rFonts w:ascii="Arial" w:hAnsi="Arial" w:cs="Arial"/>
                <w:b/>
                <w:color w:val="auto"/>
                <w:sz w:val="24"/>
                <w:szCs w:val="24"/>
              </w:rPr>
              <w:t xml:space="preserve">Establezco </w:t>
            </w: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127493" w:rsidRPr="002A2D66" w:rsidRDefault="00127493" w:rsidP="002243FD">
            <w:pPr>
              <w:autoSpaceDE w:val="0"/>
              <w:autoSpaceDN w:val="0"/>
              <w:adjustRightInd w:val="0"/>
              <w:rPr>
                <w:rFonts w:ascii="Arial" w:hAnsi="Arial" w:cs="Arial"/>
                <w:color w:val="auto"/>
                <w:sz w:val="24"/>
                <w:szCs w:val="24"/>
              </w:rPr>
            </w:pPr>
          </w:p>
        </w:tc>
        <w:tc>
          <w:tcPr>
            <w:tcW w:w="3543"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127493" w:rsidRPr="002A2D66" w:rsidRDefault="00127493" w:rsidP="00E05E73">
            <w:pPr>
              <w:autoSpaceDE w:val="0"/>
              <w:autoSpaceDN w:val="0"/>
              <w:adjustRightInd w:val="0"/>
              <w:rPr>
                <w:rFonts w:ascii="Arial" w:hAnsi="Arial" w:cs="Arial"/>
                <w:color w:val="auto"/>
                <w:sz w:val="24"/>
                <w:szCs w:val="24"/>
              </w:rPr>
            </w:pPr>
          </w:p>
        </w:tc>
        <w:tc>
          <w:tcPr>
            <w:tcW w:w="3969"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127493" w:rsidRPr="002A2D66" w:rsidRDefault="0037698D" w:rsidP="00127493">
            <w:pPr>
              <w:autoSpaceDE w:val="0"/>
              <w:autoSpaceDN w:val="0"/>
              <w:adjustRightInd w:val="0"/>
              <w:rPr>
                <w:rFonts w:ascii="Arial" w:hAnsi="Arial" w:cs="Arial"/>
                <w:color w:val="auto"/>
                <w:sz w:val="24"/>
                <w:szCs w:val="24"/>
              </w:rPr>
            </w:pPr>
            <w:r w:rsidRPr="002A2D66">
              <w:rPr>
                <w:rFonts w:ascii="Arial" w:hAnsi="Arial" w:cs="Arial"/>
                <w:color w:val="auto"/>
                <w:sz w:val="24"/>
                <w:szCs w:val="24"/>
              </w:rPr>
              <w:t xml:space="preserve">Relaciones entre </w:t>
            </w:r>
            <w:r w:rsidR="00127493" w:rsidRPr="002A2D66">
              <w:rPr>
                <w:rFonts w:ascii="Arial" w:hAnsi="Arial" w:cs="Arial"/>
                <w:color w:val="auto"/>
                <w:sz w:val="24"/>
                <w:szCs w:val="24"/>
              </w:rPr>
              <w:t>obras literarias latinoamericanas,</w:t>
            </w:r>
          </w:p>
          <w:p w:rsidR="00127493" w:rsidRPr="002A2D66" w:rsidRDefault="00127493" w:rsidP="00127493">
            <w:pPr>
              <w:autoSpaceDE w:val="0"/>
              <w:autoSpaceDN w:val="0"/>
              <w:adjustRightInd w:val="0"/>
              <w:rPr>
                <w:rFonts w:ascii="Arial" w:hAnsi="Arial" w:cs="Arial"/>
                <w:color w:val="auto"/>
                <w:sz w:val="24"/>
                <w:szCs w:val="24"/>
              </w:rPr>
            </w:pPr>
            <w:r w:rsidRPr="002A2D66">
              <w:rPr>
                <w:rFonts w:ascii="Arial" w:hAnsi="Arial" w:cs="Arial"/>
                <w:color w:val="auto"/>
                <w:sz w:val="24"/>
                <w:szCs w:val="24"/>
              </w:rPr>
              <w:t>procedentes</w:t>
            </w:r>
          </w:p>
          <w:p w:rsidR="00127493" w:rsidRPr="002A2D66" w:rsidRDefault="00127493" w:rsidP="00127493">
            <w:pPr>
              <w:autoSpaceDE w:val="0"/>
              <w:autoSpaceDN w:val="0"/>
              <w:adjustRightInd w:val="0"/>
              <w:rPr>
                <w:rFonts w:ascii="Arial" w:hAnsi="Arial" w:cs="Arial"/>
                <w:color w:val="auto"/>
                <w:sz w:val="24"/>
                <w:szCs w:val="24"/>
              </w:rPr>
            </w:pPr>
            <w:r w:rsidRPr="002A2D66">
              <w:rPr>
                <w:rFonts w:ascii="Arial" w:hAnsi="Arial" w:cs="Arial"/>
                <w:color w:val="auto"/>
                <w:sz w:val="24"/>
                <w:szCs w:val="24"/>
              </w:rPr>
              <w:t>de fuentes escritas y</w:t>
            </w:r>
          </w:p>
          <w:p w:rsidR="00127493" w:rsidRPr="002A2D66" w:rsidRDefault="00127493" w:rsidP="00127493">
            <w:pPr>
              <w:autoSpaceDE w:val="0"/>
              <w:autoSpaceDN w:val="0"/>
              <w:adjustRightInd w:val="0"/>
              <w:rPr>
                <w:rFonts w:ascii="Arial" w:hAnsi="Arial" w:cs="Arial"/>
                <w:color w:val="auto"/>
                <w:sz w:val="24"/>
                <w:szCs w:val="24"/>
              </w:rPr>
            </w:pPr>
            <w:r w:rsidRPr="002A2D66">
              <w:rPr>
                <w:rFonts w:ascii="Arial" w:hAnsi="Arial" w:cs="Arial"/>
                <w:color w:val="auto"/>
                <w:sz w:val="24"/>
                <w:szCs w:val="24"/>
              </w:rPr>
              <w:t>orales.</w:t>
            </w:r>
          </w:p>
          <w:p w:rsidR="00127493" w:rsidRPr="002A2D66" w:rsidRDefault="00127493" w:rsidP="00127493">
            <w:pPr>
              <w:autoSpaceDE w:val="0"/>
              <w:autoSpaceDN w:val="0"/>
              <w:adjustRightInd w:val="0"/>
              <w:rPr>
                <w:rFonts w:ascii="Arial" w:hAnsi="Arial" w:cs="Arial"/>
                <w:color w:val="auto"/>
                <w:sz w:val="24"/>
                <w:szCs w:val="24"/>
              </w:rPr>
            </w:pPr>
          </w:p>
        </w:tc>
        <w:tc>
          <w:tcPr>
            <w:tcW w:w="4678"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DA0722" w:rsidRPr="002A2D66" w:rsidRDefault="00DA0722" w:rsidP="00DA0722">
            <w:pPr>
              <w:autoSpaceDE w:val="0"/>
              <w:autoSpaceDN w:val="0"/>
              <w:adjustRightInd w:val="0"/>
              <w:rPr>
                <w:rFonts w:ascii="Arial" w:hAnsi="Arial" w:cs="Arial"/>
                <w:color w:val="auto"/>
                <w:sz w:val="24"/>
                <w:szCs w:val="24"/>
              </w:rPr>
            </w:pPr>
            <w:r w:rsidRPr="002A2D66">
              <w:rPr>
                <w:rFonts w:ascii="Arial" w:hAnsi="Arial" w:cs="Arial"/>
                <w:color w:val="auto"/>
                <w:sz w:val="24"/>
                <w:szCs w:val="24"/>
              </w:rPr>
              <w:t>Relaciones entre la información seleccionada en</w:t>
            </w:r>
          </w:p>
          <w:p w:rsidR="00DA0722" w:rsidRPr="002A2D66" w:rsidRDefault="00DA0722" w:rsidP="00DA0722">
            <w:pPr>
              <w:autoSpaceDE w:val="0"/>
              <w:autoSpaceDN w:val="0"/>
              <w:adjustRightInd w:val="0"/>
              <w:rPr>
                <w:rFonts w:ascii="Arial" w:hAnsi="Arial" w:cs="Arial"/>
                <w:color w:val="auto"/>
                <w:sz w:val="24"/>
                <w:szCs w:val="24"/>
              </w:rPr>
            </w:pPr>
            <w:r w:rsidRPr="002A2D66">
              <w:rPr>
                <w:rFonts w:ascii="Arial" w:hAnsi="Arial" w:cs="Arial"/>
                <w:color w:val="auto"/>
                <w:sz w:val="24"/>
                <w:szCs w:val="24"/>
              </w:rPr>
              <w:t>los medios de difusión masiva y la contrasto críticamente con</w:t>
            </w:r>
          </w:p>
          <w:p w:rsidR="00DA0722" w:rsidRPr="002A2D66" w:rsidRDefault="00DA0722" w:rsidP="00DA0722">
            <w:pPr>
              <w:autoSpaceDE w:val="0"/>
              <w:autoSpaceDN w:val="0"/>
              <w:adjustRightInd w:val="0"/>
              <w:rPr>
                <w:rFonts w:ascii="Arial" w:hAnsi="Arial" w:cs="Arial"/>
                <w:color w:val="auto"/>
                <w:sz w:val="24"/>
                <w:szCs w:val="24"/>
              </w:rPr>
            </w:pPr>
            <w:r w:rsidRPr="002A2D66">
              <w:rPr>
                <w:rFonts w:ascii="Arial" w:hAnsi="Arial" w:cs="Arial"/>
                <w:color w:val="auto"/>
                <w:sz w:val="24"/>
                <w:szCs w:val="24"/>
              </w:rPr>
              <w:t>la que recojo de los contextos en los cuales intervengo.</w:t>
            </w:r>
          </w:p>
          <w:p w:rsidR="00127493" w:rsidRPr="002A2D66" w:rsidRDefault="00127493" w:rsidP="00195362">
            <w:pPr>
              <w:rPr>
                <w:rFonts w:ascii="Arial" w:hAnsi="Arial" w:cs="Arial"/>
                <w:color w:val="auto"/>
                <w:sz w:val="24"/>
                <w:szCs w:val="24"/>
              </w:rPr>
            </w:pP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127493" w:rsidRPr="002A2D66" w:rsidRDefault="00127493" w:rsidP="00195362">
            <w:pPr>
              <w:rPr>
                <w:rFonts w:ascii="Arial" w:hAnsi="Arial" w:cs="Arial"/>
                <w:color w:val="auto"/>
                <w:sz w:val="24"/>
                <w:szCs w:val="24"/>
              </w:rPr>
            </w:pPr>
          </w:p>
        </w:tc>
      </w:tr>
      <w:tr w:rsidR="00127493" w:rsidRPr="002A2D66" w:rsidTr="00485F53">
        <w:tc>
          <w:tcPr>
            <w:tcW w:w="1985" w:type="dxa"/>
            <w:tcBorders>
              <w:top w:val="single" w:sz="8" w:space="0" w:color="000000"/>
              <w:left w:val="single" w:sz="8" w:space="0" w:color="000000"/>
              <w:bottom w:val="single" w:sz="8" w:space="0" w:color="000000"/>
              <w:right w:val="single" w:sz="8" w:space="0" w:color="000000"/>
            </w:tcBorders>
            <w:shd w:val="clear" w:color="auto" w:fill="B8CCE4"/>
            <w:tcMar>
              <w:top w:w="0" w:type="dxa"/>
              <w:left w:w="0" w:type="dxa"/>
              <w:bottom w:w="0" w:type="dxa"/>
              <w:right w:w="0" w:type="dxa"/>
            </w:tcMar>
          </w:tcPr>
          <w:p w:rsidR="00127493" w:rsidRPr="002A2D66" w:rsidRDefault="00127493" w:rsidP="002243FD">
            <w:pPr>
              <w:jc w:val="center"/>
              <w:rPr>
                <w:rFonts w:ascii="Arial" w:hAnsi="Arial" w:cs="Arial"/>
                <w:b/>
                <w:color w:val="auto"/>
                <w:sz w:val="24"/>
                <w:szCs w:val="24"/>
              </w:rPr>
            </w:pPr>
            <w:r w:rsidRPr="002A2D66">
              <w:rPr>
                <w:rFonts w:ascii="Arial" w:hAnsi="Arial" w:cs="Arial"/>
                <w:b/>
                <w:color w:val="auto"/>
                <w:sz w:val="24"/>
                <w:szCs w:val="24"/>
              </w:rPr>
              <w:t xml:space="preserve">Leo </w:t>
            </w: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127493" w:rsidRPr="002A2D66" w:rsidRDefault="00127493" w:rsidP="002243FD">
            <w:pPr>
              <w:autoSpaceDE w:val="0"/>
              <w:autoSpaceDN w:val="0"/>
              <w:adjustRightInd w:val="0"/>
              <w:rPr>
                <w:rFonts w:ascii="Arial" w:hAnsi="Arial" w:cs="Arial"/>
                <w:color w:val="auto"/>
                <w:sz w:val="24"/>
                <w:szCs w:val="24"/>
              </w:rPr>
            </w:pPr>
          </w:p>
        </w:tc>
        <w:tc>
          <w:tcPr>
            <w:tcW w:w="3543"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127493" w:rsidRPr="002A2D66" w:rsidRDefault="00127493" w:rsidP="00E05E73">
            <w:pPr>
              <w:autoSpaceDE w:val="0"/>
              <w:autoSpaceDN w:val="0"/>
              <w:adjustRightInd w:val="0"/>
              <w:rPr>
                <w:rFonts w:ascii="Arial" w:hAnsi="Arial" w:cs="Arial"/>
                <w:color w:val="auto"/>
                <w:sz w:val="24"/>
                <w:szCs w:val="24"/>
              </w:rPr>
            </w:pPr>
          </w:p>
        </w:tc>
        <w:tc>
          <w:tcPr>
            <w:tcW w:w="3969"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127493" w:rsidRPr="002A2D66" w:rsidRDefault="00127493" w:rsidP="00127493">
            <w:pPr>
              <w:autoSpaceDE w:val="0"/>
              <w:autoSpaceDN w:val="0"/>
              <w:adjustRightInd w:val="0"/>
              <w:rPr>
                <w:rFonts w:ascii="Arial" w:hAnsi="Arial" w:cs="Arial"/>
                <w:color w:val="auto"/>
                <w:sz w:val="24"/>
                <w:szCs w:val="24"/>
              </w:rPr>
            </w:pPr>
            <w:r w:rsidRPr="002A2D66">
              <w:rPr>
                <w:rFonts w:ascii="Arial" w:hAnsi="Arial" w:cs="Arial"/>
                <w:color w:val="auto"/>
                <w:sz w:val="24"/>
                <w:szCs w:val="24"/>
              </w:rPr>
              <w:t>con sentido crítico</w:t>
            </w:r>
          </w:p>
          <w:p w:rsidR="00127493" w:rsidRPr="002A2D66" w:rsidRDefault="00127493" w:rsidP="00127493">
            <w:pPr>
              <w:autoSpaceDE w:val="0"/>
              <w:autoSpaceDN w:val="0"/>
              <w:adjustRightInd w:val="0"/>
              <w:rPr>
                <w:rFonts w:ascii="Arial" w:hAnsi="Arial" w:cs="Arial"/>
                <w:color w:val="auto"/>
                <w:sz w:val="24"/>
                <w:szCs w:val="24"/>
              </w:rPr>
            </w:pPr>
            <w:r w:rsidRPr="002A2D66">
              <w:rPr>
                <w:rFonts w:ascii="Arial" w:hAnsi="Arial" w:cs="Arial"/>
                <w:color w:val="auto"/>
                <w:sz w:val="24"/>
                <w:szCs w:val="24"/>
              </w:rPr>
              <w:t>obras literarias de autores</w:t>
            </w:r>
          </w:p>
          <w:p w:rsidR="00127493" w:rsidRPr="002A2D66" w:rsidRDefault="00127493" w:rsidP="00127493">
            <w:pPr>
              <w:autoSpaceDE w:val="0"/>
              <w:autoSpaceDN w:val="0"/>
              <w:adjustRightInd w:val="0"/>
              <w:rPr>
                <w:rFonts w:ascii="Arial" w:hAnsi="Arial" w:cs="Arial"/>
                <w:color w:val="auto"/>
                <w:sz w:val="24"/>
                <w:szCs w:val="24"/>
              </w:rPr>
            </w:pPr>
            <w:r w:rsidRPr="002A2D66">
              <w:rPr>
                <w:rFonts w:ascii="Arial" w:hAnsi="Arial" w:cs="Arial"/>
                <w:color w:val="auto"/>
                <w:sz w:val="24"/>
                <w:szCs w:val="24"/>
              </w:rPr>
              <w:t>latinoamericanos.</w:t>
            </w:r>
          </w:p>
          <w:p w:rsidR="00127493" w:rsidRPr="002A2D66" w:rsidRDefault="00127493" w:rsidP="00195362">
            <w:pPr>
              <w:rPr>
                <w:rFonts w:ascii="Arial" w:hAnsi="Arial" w:cs="Arial"/>
                <w:color w:val="auto"/>
                <w:sz w:val="24"/>
                <w:szCs w:val="24"/>
              </w:rPr>
            </w:pPr>
          </w:p>
        </w:tc>
        <w:tc>
          <w:tcPr>
            <w:tcW w:w="4678"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127493" w:rsidRPr="002A2D66" w:rsidRDefault="00127493" w:rsidP="00195362">
            <w:pPr>
              <w:rPr>
                <w:rFonts w:ascii="Arial" w:hAnsi="Arial" w:cs="Arial"/>
                <w:color w:val="auto"/>
                <w:sz w:val="24"/>
                <w:szCs w:val="24"/>
              </w:rPr>
            </w:pP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127493" w:rsidRPr="002A2D66" w:rsidRDefault="00127493" w:rsidP="00195362">
            <w:pPr>
              <w:rPr>
                <w:rFonts w:ascii="Arial" w:hAnsi="Arial" w:cs="Arial"/>
                <w:color w:val="auto"/>
                <w:sz w:val="24"/>
                <w:szCs w:val="24"/>
              </w:rPr>
            </w:pPr>
          </w:p>
        </w:tc>
      </w:tr>
      <w:tr w:rsidR="00485F53" w:rsidRPr="002A2D66" w:rsidTr="00485F53">
        <w:tc>
          <w:tcPr>
            <w:tcW w:w="1985" w:type="dxa"/>
            <w:tcBorders>
              <w:top w:val="single" w:sz="8" w:space="0" w:color="000000"/>
              <w:left w:val="single" w:sz="8" w:space="0" w:color="000000"/>
              <w:bottom w:val="single" w:sz="8" w:space="0" w:color="000000"/>
              <w:right w:val="single" w:sz="8" w:space="0" w:color="000000"/>
            </w:tcBorders>
            <w:shd w:val="clear" w:color="auto" w:fill="B8CCE4"/>
            <w:tcMar>
              <w:top w:w="0" w:type="dxa"/>
              <w:left w:w="0" w:type="dxa"/>
              <w:bottom w:w="0" w:type="dxa"/>
              <w:right w:w="0" w:type="dxa"/>
            </w:tcMar>
          </w:tcPr>
          <w:p w:rsidR="00485F53" w:rsidRPr="002A2D66" w:rsidRDefault="002243FD" w:rsidP="002243FD">
            <w:pPr>
              <w:jc w:val="center"/>
              <w:rPr>
                <w:rFonts w:ascii="Arial" w:hAnsi="Arial" w:cs="Arial"/>
                <w:b/>
                <w:color w:val="auto"/>
                <w:sz w:val="24"/>
                <w:szCs w:val="24"/>
              </w:rPr>
            </w:pPr>
            <w:r w:rsidRPr="002A2D66">
              <w:rPr>
                <w:rFonts w:ascii="Arial" w:hAnsi="Arial" w:cs="Arial"/>
                <w:b/>
                <w:color w:val="auto"/>
                <w:sz w:val="24"/>
                <w:szCs w:val="24"/>
              </w:rPr>
              <w:t>Organizo</w:t>
            </w: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2243FD" w:rsidRPr="002A2D66" w:rsidRDefault="002243FD" w:rsidP="002243FD">
            <w:pPr>
              <w:autoSpaceDE w:val="0"/>
              <w:autoSpaceDN w:val="0"/>
              <w:adjustRightInd w:val="0"/>
              <w:rPr>
                <w:rFonts w:ascii="Arial" w:hAnsi="Arial" w:cs="Arial"/>
                <w:color w:val="auto"/>
                <w:sz w:val="24"/>
                <w:szCs w:val="24"/>
              </w:rPr>
            </w:pPr>
            <w:r w:rsidRPr="002A2D66">
              <w:rPr>
                <w:rFonts w:ascii="Arial" w:hAnsi="Arial" w:cs="Arial"/>
                <w:color w:val="auto"/>
                <w:sz w:val="24"/>
                <w:szCs w:val="24"/>
              </w:rPr>
              <w:t>previamente</w:t>
            </w:r>
          </w:p>
          <w:p w:rsidR="002243FD" w:rsidRPr="002A2D66" w:rsidRDefault="002243FD" w:rsidP="002243FD">
            <w:pPr>
              <w:autoSpaceDE w:val="0"/>
              <w:autoSpaceDN w:val="0"/>
              <w:adjustRightInd w:val="0"/>
              <w:rPr>
                <w:rFonts w:ascii="Arial" w:hAnsi="Arial" w:cs="Arial"/>
                <w:color w:val="auto"/>
                <w:sz w:val="24"/>
                <w:szCs w:val="24"/>
              </w:rPr>
            </w:pPr>
            <w:r w:rsidRPr="002A2D66">
              <w:rPr>
                <w:rFonts w:ascii="Arial" w:hAnsi="Arial" w:cs="Arial"/>
                <w:color w:val="auto"/>
                <w:sz w:val="24"/>
                <w:szCs w:val="24"/>
              </w:rPr>
              <w:t>las ideas que deseo exponer</w:t>
            </w:r>
          </w:p>
          <w:p w:rsidR="002243FD" w:rsidRPr="002A2D66" w:rsidRDefault="002243FD" w:rsidP="002243FD">
            <w:pPr>
              <w:autoSpaceDE w:val="0"/>
              <w:autoSpaceDN w:val="0"/>
              <w:adjustRightInd w:val="0"/>
              <w:rPr>
                <w:rFonts w:ascii="Arial" w:hAnsi="Arial" w:cs="Arial"/>
                <w:color w:val="auto"/>
                <w:sz w:val="24"/>
                <w:szCs w:val="24"/>
              </w:rPr>
            </w:pPr>
            <w:r w:rsidRPr="002A2D66">
              <w:rPr>
                <w:rFonts w:ascii="Arial" w:hAnsi="Arial" w:cs="Arial"/>
                <w:color w:val="auto"/>
                <w:sz w:val="24"/>
                <w:szCs w:val="24"/>
              </w:rPr>
              <w:t>y me documento</w:t>
            </w:r>
          </w:p>
          <w:p w:rsidR="002243FD" w:rsidRPr="002A2D66" w:rsidRDefault="002243FD" w:rsidP="002243FD">
            <w:pPr>
              <w:autoSpaceDE w:val="0"/>
              <w:autoSpaceDN w:val="0"/>
              <w:adjustRightInd w:val="0"/>
              <w:rPr>
                <w:rFonts w:ascii="Arial" w:hAnsi="Arial" w:cs="Arial"/>
                <w:color w:val="auto"/>
                <w:sz w:val="24"/>
                <w:szCs w:val="24"/>
              </w:rPr>
            </w:pPr>
            <w:r w:rsidRPr="002A2D66">
              <w:rPr>
                <w:rFonts w:ascii="Arial" w:hAnsi="Arial" w:cs="Arial"/>
                <w:color w:val="auto"/>
                <w:sz w:val="24"/>
                <w:szCs w:val="24"/>
              </w:rPr>
              <w:t>para sustentarlas.</w:t>
            </w:r>
          </w:p>
          <w:p w:rsidR="002243FD" w:rsidRPr="002A2D66" w:rsidRDefault="002243FD" w:rsidP="002243FD">
            <w:pPr>
              <w:autoSpaceDE w:val="0"/>
              <w:autoSpaceDN w:val="0"/>
              <w:adjustRightInd w:val="0"/>
              <w:rPr>
                <w:rFonts w:ascii="Arial" w:eastAsia="Verdana" w:hAnsi="Arial" w:cs="Arial"/>
                <w:color w:val="auto"/>
                <w:sz w:val="24"/>
                <w:szCs w:val="24"/>
              </w:rPr>
            </w:pPr>
            <w:r w:rsidRPr="002A2D66">
              <w:rPr>
                <w:rFonts w:ascii="Arial" w:hAnsi="Arial" w:cs="Arial"/>
                <w:color w:val="auto"/>
                <w:sz w:val="24"/>
                <w:szCs w:val="24"/>
              </w:rPr>
              <w:t xml:space="preserve"> </w:t>
            </w:r>
          </w:p>
          <w:p w:rsidR="00485F53" w:rsidRPr="002A2D66" w:rsidRDefault="00485F53" w:rsidP="002243FD">
            <w:pPr>
              <w:rPr>
                <w:rFonts w:ascii="Arial" w:eastAsia="Verdana" w:hAnsi="Arial" w:cs="Arial"/>
                <w:color w:val="auto"/>
                <w:sz w:val="24"/>
                <w:szCs w:val="24"/>
              </w:rPr>
            </w:pPr>
          </w:p>
        </w:tc>
        <w:tc>
          <w:tcPr>
            <w:tcW w:w="3543"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E05E73" w:rsidRPr="002A2D66" w:rsidRDefault="00E05E73" w:rsidP="00E05E73">
            <w:pPr>
              <w:autoSpaceDE w:val="0"/>
              <w:autoSpaceDN w:val="0"/>
              <w:adjustRightInd w:val="0"/>
              <w:rPr>
                <w:rFonts w:ascii="Arial" w:hAnsi="Arial" w:cs="Arial"/>
                <w:color w:val="auto"/>
                <w:sz w:val="24"/>
                <w:szCs w:val="24"/>
              </w:rPr>
            </w:pPr>
            <w:r w:rsidRPr="002A2D66">
              <w:rPr>
                <w:rFonts w:ascii="Arial" w:hAnsi="Arial" w:cs="Arial"/>
                <w:color w:val="auto"/>
                <w:sz w:val="24"/>
                <w:szCs w:val="24"/>
              </w:rPr>
              <w:t xml:space="preserve"> </w:t>
            </w:r>
          </w:p>
          <w:p w:rsidR="00485F53" w:rsidRPr="002A2D66" w:rsidRDefault="00485F53" w:rsidP="00E05E73">
            <w:pPr>
              <w:rPr>
                <w:rFonts w:ascii="Arial" w:hAnsi="Arial" w:cs="Arial"/>
                <w:color w:val="auto"/>
                <w:sz w:val="24"/>
                <w:szCs w:val="24"/>
              </w:rPr>
            </w:pPr>
          </w:p>
        </w:tc>
        <w:tc>
          <w:tcPr>
            <w:tcW w:w="3969"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c>
          <w:tcPr>
            <w:tcW w:w="4678"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r>
      <w:tr w:rsidR="00E05E73" w:rsidRPr="002A2D66" w:rsidTr="00485F53">
        <w:tc>
          <w:tcPr>
            <w:tcW w:w="1985" w:type="dxa"/>
            <w:tcBorders>
              <w:top w:val="single" w:sz="8" w:space="0" w:color="000000"/>
              <w:left w:val="single" w:sz="8" w:space="0" w:color="000000"/>
              <w:bottom w:val="single" w:sz="8" w:space="0" w:color="000000"/>
              <w:right w:val="single" w:sz="8" w:space="0" w:color="000000"/>
            </w:tcBorders>
            <w:shd w:val="clear" w:color="auto" w:fill="B8CCE4"/>
            <w:tcMar>
              <w:top w:w="0" w:type="dxa"/>
              <w:left w:w="0" w:type="dxa"/>
              <w:bottom w:w="0" w:type="dxa"/>
              <w:right w:w="0" w:type="dxa"/>
            </w:tcMar>
          </w:tcPr>
          <w:p w:rsidR="00E05E73" w:rsidRPr="002A2D66" w:rsidRDefault="00E05E73" w:rsidP="002243FD">
            <w:pPr>
              <w:jc w:val="center"/>
              <w:rPr>
                <w:rFonts w:ascii="Arial" w:hAnsi="Arial" w:cs="Arial"/>
                <w:b/>
                <w:color w:val="auto"/>
                <w:sz w:val="24"/>
                <w:szCs w:val="24"/>
              </w:rPr>
            </w:pPr>
            <w:r w:rsidRPr="002A2D66">
              <w:rPr>
                <w:rFonts w:ascii="Arial" w:hAnsi="Arial" w:cs="Arial"/>
                <w:b/>
                <w:color w:val="auto"/>
                <w:sz w:val="24"/>
                <w:szCs w:val="24"/>
              </w:rPr>
              <w:t xml:space="preserve">Comprendo </w:t>
            </w: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E05E73" w:rsidRPr="002A2D66" w:rsidRDefault="00E05E73" w:rsidP="002243FD">
            <w:pPr>
              <w:autoSpaceDE w:val="0"/>
              <w:autoSpaceDN w:val="0"/>
              <w:adjustRightInd w:val="0"/>
              <w:rPr>
                <w:rFonts w:ascii="Arial" w:hAnsi="Arial" w:cs="Arial"/>
                <w:color w:val="auto"/>
                <w:sz w:val="24"/>
                <w:szCs w:val="24"/>
              </w:rPr>
            </w:pPr>
          </w:p>
        </w:tc>
        <w:tc>
          <w:tcPr>
            <w:tcW w:w="3543"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E05E73" w:rsidRPr="002A2D66" w:rsidRDefault="00E05E73" w:rsidP="00E05E73">
            <w:pPr>
              <w:autoSpaceDE w:val="0"/>
              <w:autoSpaceDN w:val="0"/>
              <w:adjustRightInd w:val="0"/>
              <w:rPr>
                <w:rFonts w:ascii="Arial" w:hAnsi="Arial" w:cs="Arial"/>
                <w:color w:val="auto"/>
                <w:sz w:val="24"/>
                <w:szCs w:val="24"/>
              </w:rPr>
            </w:pPr>
            <w:r w:rsidRPr="002A2D66">
              <w:rPr>
                <w:rFonts w:ascii="Arial" w:hAnsi="Arial" w:cs="Arial"/>
                <w:color w:val="auto"/>
                <w:sz w:val="24"/>
                <w:szCs w:val="24"/>
              </w:rPr>
              <w:t>El  sentido global</w:t>
            </w:r>
          </w:p>
          <w:p w:rsidR="00E05E73" w:rsidRPr="002A2D66" w:rsidRDefault="00E05E73" w:rsidP="00E05E73">
            <w:pPr>
              <w:autoSpaceDE w:val="0"/>
              <w:autoSpaceDN w:val="0"/>
              <w:adjustRightInd w:val="0"/>
              <w:rPr>
                <w:rFonts w:ascii="Arial" w:hAnsi="Arial" w:cs="Arial"/>
                <w:color w:val="auto"/>
                <w:sz w:val="24"/>
                <w:szCs w:val="24"/>
              </w:rPr>
            </w:pPr>
            <w:r w:rsidRPr="002A2D66">
              <w:rPr>
                <w:rFonts w:ascii="Arial" w:hAnsi="Arial" w:cs="Arial"/>
                <w:color w:val="auto"/>
                <w:sz w:val="24"/>
                <w:szCs w:val="24"/>
              </w:rPr>
              <w:t>de cada uno de los textos que</w:t>
            </w:r>
          </w:p>
          <w:p w:rsidR="00E05E73" w:rsidRPr="002A2D66" w:rsidRDefault="00E05E73" w:rsidP="00E05E73">
            <w:pPr>
              <w:autoSpaceDE w:val="0"/>
              <w:autoSpaceDN w:val="0"/>
              <w:adjustRightInd w:val="0"/>
              <w:rPr>
                <w:rFonts w:ascii="Arial" w:hAnsi="Arial" w:cs="Arial"/>
                <w:color w:val="auto"/>
                <w:sz w:val="24"/>
                <w:szCs w:val="24"/>
              </w:rPr>
            </w:pPr>
            <w:r w:rsidRPr="002A2D66">
              <w:rPr>
                <w:rFonts w:ascii="Arial" w:hAnsi="Arial" w:cs="Arial"/>
                <w:color w:val="auto"/>
                <w:sz w:val="24"/>
                <w:szCs w:val="24"/>
              </w:rPr>
              <w:t>leo, la intención de quien lo</w:t>
            </w:r>
          </w:p>
          <w:p w:rsidR="00E05E73" w:rsidRPr="002A2D66" w:rsidRDefault="00E05E73" w:rsidP="00E05E73">
            <w:pPr>
              <w:autoSpaceDE w:val="0"/>
              <w:autoSpaceDN w:val="0"/>
              <w:adjustRightInd w:val="0"/>
              <w:rPr>
                <w:rFonts w:ascii="Arial" w:hAnsi="Arial" w:cs="Arial"/>
                <w:color w:val="auto"/>
                <w:sz w:val="24"/>
                <w:szCs w:val="24"/>
              </w:rPr>
            </w:pPr>
            <w:r w:rsidRPr="002A2D66">
              <w:rPr>
                <w:rFonts w:ascii="Arial" w:hAnsi="Arial" w:cs="Arial"/>
                <w:color w:val="auto"/>
                <w:sz w:val="24"/>
                <w:szCs w:val="24"/>
              </w:rPr>
              <w:t>produce y las características</w:t>
            </w:r>
          </w:p>
          <w:p w:rsidR="00E05E73" w:rsidRPr="002A2D66" w:rsidRDefault="00E05E73" w:rsidP="00E05E73">
            <w:pPr>
              <w:autoSpaceDE w:val="0"/>
              <w:autoSpaceDN w:val="0"/>
              <w:adjustRightInd w:val="0"/>
              <w:rPr>
                <w:rFonts w:ascii="Arial" w:hAnsi="Arial" w:cs="Arial"/>
                <w:color w:val="auto"/>
                <w:sz w:val="24"/>
                <w:szCs w:val="24"/>
              </w:rPr>
            </w:pPr>
            <w:r w:rsidRPr="002A2D66">
              <w:rPr>
                <w:rFonts w:ascii="Arial" w:hAnsi="Arial" w:cs="Arial"/>
                <w:color w:val="auto"/>
                <w:sz w:val="24"/>
                <w:szCs w:val="24"/>
              </w:rPr>
              <w:t>del contexto en el que se produce.</w:t>
            </w:r>
          </w:p>
          <w:p w:rsidR="00E05E73" w:rsidRPr="002A2D66" w:rsidRDefault="00E05E73" w:rsidP="00195362">
            <w:pPr>
              <w:rPr>
                <w:rFonts w:ascii="Arial" w:hAnsi="Arial" w:cs="Arial"/>
                <w:color w:val="auto"/>
                <w:sz w:val="24"/>
                <w:szCs w:val="24"/>
              </w:rPr>
            </w:pPr>
          </w:p>
        </w:tc>
        <w:tc>
          <w:tcPr>
            <w:tcW w:w="3969"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E05E73" w:rsidRPr="002A2D66" w:rsidRDefault="00E05E73" w:rsidP="00195362">
            <w:pPr>
              <w:rPr>
                <w:rFonts w:ascii="Arial" w:eastAsia="Verdana" w:hAnsi="Arial" w:cs="Arial"/>
                <w:color w:val="auto"/>
                <w:sz w:val="24"/>
                <w:szCs w:val="24"/>
              </w:rPr>
            </w:pPr>
          </w:p>
        </w:tc>
        <w:tc>
          <w:tcPr>
            <w:tcW w:w="4678"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E05E73" w:rsidRPr="002A2D66" w:rsidRDefault="00E05E73" w:rsidP="00195362">
            <w:pPr>
              <w:rPr>
                <w:rFonts w:ascii="Arial" w:hAnsi="Arial" w:cs="Arial"/>
                <w:color w:val="auto"/>
                <w:sz w:val="24"/>
                <w:szCs w:val="24"/>
              </w:rPr>
            </w:pP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2A2D66" w:rsidRPr="002A2D66" w:rsidRDefault="002A2D66" w:rsidP="002A2D66">
            <w:pPr>
              <w:autoSpaceDE w:val="0"/>
              <w:autoSpaceDN w:val="0"/>
              <w:adjustRightInd w:val="0"/>
              <w:rPr>
                <w:rFonts w:ascii="Arial" w:hAnsi="Arial" w:cs="Arial"/>
                <w:color w:val="auto"/>
                <w:sz w:val="24"/>
                <w:szCs w:val="24"/>
              </w:rPr>
            </w:pPr>
            <w:r w:rsidRPr="002A2D66">
              <w:rPr>
                <w:rFonts w:ascii="Arial" w:hAnsi="Arial" w:cs="Arial"/>
                <w:color w:val="auto"/>
                <w:sz w:val="24"/>
                <w:szCs w:val="24"/>
              </w:rPr>
              <w:t>El concepto</w:t>
            </w:r>
          </w:p>
          <w:p w:rsidR="002A2D66" w:rsidRPr="002A2D66" w:rsidRDefault="002A2D66" w:rsidP="002A2D66">
            <w:pPr>
              <w:autoSpaceDE w:val="0"/>
              <w:autoSpaceDN w:val="0"/>
              <w:adjustRightInd w:val="0"/>
              <w:rPr>
                <w:rFonts w:ascii="Arial" w:hAnsi="Arial" w:cs="Arial"/>
                <w:color w:val="auto"/>
                <w:sz w:val="24"/>
                <w:szCs w:val="24"/>
              </w:rPr>
            </w:pPr>
            <w:r w:rsidRPr="002A2D66">
              <w:rPr>
                <w:rFonts w:ascii="Arial" w:hAnsi="Arial" w:cs="Arial"/>
                <w:color w:val="auto"/>
                <w:sz w:val="24"/>
                <w:szCs w:val="24"/>
              </w:rPr>
              <w:t>de coherencia y distingo</w:t>
            </w:r>
          </w:p>
          <w:p w:rsidR="002A2D66" w:rsidRPr="002A2D66" w:rsidRDefault="002A2D66" w:rsidP="002A2D66">
            <w:pPr>
              <w:autoSpaceDE w:val="0"/>
              <w:autoSpaceDN w:val="0"/>
              <w:adjustRightInd w:val="0"/>
              <w:rPr>
                <w:rFonts w:ascii="Arial" w:hAnsi="Arial" w:cs="Arial"/>
                <w:color w:val="auto"/>
                <w:sz w:val="24"/>
                <w:szCs w:val="24"/>
              </w:rPr>
            </w:pPr>
            <w:r w:rsidRPr="002A2D66">
              <w:rPr>
                <w:rFonts w:ascii="Arial" w:hAnsi="Arial" w:cs="Arial"/>
                <w:color w:val="auto"/>
                <w:sz w:val="24"/>
                <w:szCs w:val="24"/>
              </w:rPr>
              <w:t>entre coherencia local y</w:t>
            </w:r>
          </w:p>
          <w:p w:rsidR="002A2D66" w:rsidRPr="002A2D66" w:rsidRDefault="002A2D66" w:rsidP="002A2D66">
            <w:pPr>
              <w:autoSpaceDE w:val="0"/>
              <w:autoSpaceDN w:val="0"/>
              <w:adjustRightInd w:val="0"/>
              <w:rPr>
                <w:rFonts w:ascii="Arial" w:hAnsi="Arial" w:cs="Arial"/>
                <w:color w:val="auto"/>
                <w:sz w:val="24"/>
                <w:szCs w:val="24"/>
              </w:rPr>
            </w:pPr>
            <w:r w:rsidRPr="002A2D66">
              <w:rPr>
                <w:rFonts w:ascii="Arial" w:hAnsi="Arial" w:cs="Arial"/>
                <w:color w:val="auto"/>
                <w:sz w:val="24"/>
                <w:szCs w:val="24"/>
              </w:rPr>
              <w:t>global, en textos míos o de</w:t>
            </w:r>
          </w:p>
          <w:p w:rsidR="002A2D66" w:rsidRPr="002A2D66" w:rsidRDefault="002A2D66" w:rsidP="002A2D66">
            <w:pPr>
              <w:autoSpaceDE w:val="0"/>
              <w:autoSpaceDN w:val="0"/>
              <w:adjustRightInd w:val="0"/>
              <w:rPr>
                <w:rFonts w:ascii="Arial" w:hAnsi="Arial" w:cs="Arial"/>
                <w:color w:val="auto"/>
                <w:sz w:val="24"/>
                <w:szCs w:val="24"/>
              </w:rPr>
            </w:pPr>
            <w:r w:rsidRPr="002A2D66">
              <w:rPr>
                <w:rFonts w:ascii="Arial" w:hAnsi="Arial" w:cs="Arial"/>
                <w:color w:val="auto"/>
                <w:sz w:val="24"/>
                <w:szCs w:val="24"/>
              </w:rPr>
              <w:t>mis compañeros.</w:t>
            </w:r>
          </w:p>
          <w:p w:rsidR="00E05E73" w:rsidRPr="002A2D66" w:rsidRDefault="00E05E73" w:rsidP="00195362">
            <w:pPr>
              <w:rPr>
                <w:rFonts w:ascii="Arial" w:hAnsi="Arial" w:cs="Arial"/>
                <w:color w:val="auto"/>
                <w:sz w:val="24"/>
                <w:szCs w:val="24"/>
              </w:rPr>
            </w:pPr>
          </w:p>
        </w:tc>
      </w:tr>
      <w:tr w:rsidR="00E05E73" w:rsidRPr="002A2D66" w:rsidTr="00485F53">
        <w:tc>
          <w:tcPr>
            <w:tcW w:w="1985" w:type="dxa"/>
            <w:tcBorders>
              <w:top w:val="single" w:sz="8" w:space="0" w:color="000000"/>
              <w:left w:val="single" w:sz="8" w:space="0" w:color="000000"/>
              <w:bottom w:val="single" w:sz="8" w:space="0" w:color="000000"/>
              <w:right w:val="single" w:sz="8" w:space="0" w:color="000000"/>
            </w:tcBorders>
            <w:shd w:val="clear" w:color="auto" w:fill="B8CCE4"/>
            <w:tcMar>
              <w:top w:w="0" w:type="dxa"/>
              <w:left w:w="0" w:type="dxa"/>
              <w:bottom w:w="0" w:type="dxa"/>
              <w:right w:w="0" w:type="dxa"/>
            </w:tcMar>
          </w:tcPr>
          <w:p w:rsidR="00E05E73" w:rsidRPr="002A2D66" w:rsidRDefault="00E05E73" w:rsidP="002243FD">
            <w:pPr>
              <w:jc w:val="center"/>
              <w:rPr>
                <w:rFonts w:ascii="Arial" w:hAnsi="Arial" w:cs="Arial"/>
                <w:b/>
                <w:color w:val="auto"/>
                <w:sz w:val="24"/>
                <w:szCs w:val="24"/>
              </w:rPr>
            </w:pPr>
            <w:r w:rsidRPr="002A2D66">
              <w:rPr>
                <w:rFonts w:ascii="Arial" w:hAnsi="Arial" w:cs="Arial"/>
                <w:b/>
                <w:color w:val="auto"/>
                <w:sz w:val="24"/>
                <w:szCs w:val="24"/>
              </w:rPr>
              <w:t>Analizo</w:t>
            </w: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E05E73" w:rsidRPr="002A2D66" w:rsidRDefault="00E05E73" w:rsidP="002243FD">
            <w:pPr>
              <w:autoSpaceDE w:val="0"/>
              <w:autoSpaceDN w:val="0"/>
              <w:adjustRightInd w:val="0"/>
              <w:rPr>
                <w:rFonts w:ascii="Arial" w:hAnsi="Arial" w:cs="Arial"/>
                <w:color w:val="auto"/>
                <w:sz w:val="24"/>
                <w:szCs w:val="24"/>
              </w:rPr>
            </w:pPr>
          </w:p>
        </w:tc>
        <w:tc>
          <w:tcPr>
            <w:tcW w:w="3543"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E05E73" w:rsidRPr="002A2D66" w:rsidRDefault="00E05E73" w:rsidP="00E05E73">
            <w:pPr>
              <w:autoSpaceDE w:val="0"/>
              <w:autoSpaceDN w:val="0"/>
              <w:adjustRightInd w:val="0"/>
              <w:rPr>
                <w:rFonts w:ascii="Arial" w:hAnsi="Arial" w:cs="Arial"/>
                <w:color w:val="auto"/>
                <w:sz w:val="24"/>
                <w:szCs w:val="24"/>
              </w:rPr>
            </w:pPr>
            <w:r w:rsidRPr="002A2D66">
              <w:rPr>
                <w:rFonts w:ascii="Arial" w:hAnsi="Arial" w:cs="Arial"/>
                <w:color w:val="auto"/>
                <w:sz w:val="24"/>
                <w:szCs w:val="24"/>
              </w:rPr>
              <w:t>Los aspectos textuales,</w:t>
            </w:r>
          </w:p>
          <w:p w:rsidR="00E05E73" w:rsidRPr="002A2D66" w:rsidRDefault="00E05E73" w:rsidP="00E05E73">
            <w:pPr>
              <w:autoSpaceDE w:val="0"/>
              <w:autoSpaceDN w:val="0"/>
              <w:adjustRightInd w:val="0"/>
              <w:rPr>
                <w:rFonts w:ascii="Arial" w:hAnsi="Arial" w:cs="Arial"/>
                <w:color w:val="auto"/>
                <w:sz w:val="24"/>
                <w:szCs w:val="24"/>
              </w:rPr>
            </w:pPr>
            <w:r w:rsidRPr="002A2D66">
              <w:rPr>
                <w:rFonts w:ascii="Arial" w:hAnsi="Arial" w:cs="Arial"/>
                <w:color w:val="auto"/>
                <w:sz w:val="24"/>
                <w:szCs w:val="24"/>
              </w:rPr>
              <w:t>conceptuales y formales de</w:t>
            </w:r>
          </w:p>
          <w:p w:rsidR="00E05E73" w:rsidRPr="002A2D66" w:rsidRDefault="00E05E73" w:rsidP="00E05E73">
            <w:pPr>
              <w:autoSpaceDE w:val="0"/>
              <w:autoSpaceDN w:val="0"/>
              <w:adjustRightInd w:val="0"/>
              <w:rPr>
                <w:rFonts w:ascii="Arial" w:hAnsi="Arial" w:cs="Arial"/>
                <w:color w:val="auto"/>
                <w:sz w:val="24"/>
                <w:szCs w:val="24"/>
              </w:rPr>
            </w:pPr>
            <w:r w:rsidRPr="002A2D66">
              <w:rPr>
                <w:rFonts w:ascii="Arial" w:hAnsi="Arial" w:cs="Arial"/>
                <w:color w:val="auto"/>
                <w:sz w:val="24"/>
                <w:szCs w:val="24"/>
              </w:rPr>
              <w:t>cada uno de los textos que leo.</w:t>
            </w:r>
          </w:p>
          <w:p w:rsidR="00E05E73" w:rsidRPr="002A2D66" w:rsidRDefault="00E05E73" w:rsidP="00195362">
            <w:pPr>
              <w:rPr>
                <w:rFonts w:ascii="Arial" w:hAnsi="Arial" w:cs="Arial"/>
                <w:color w:val="auto"/>
                <w:sz w:val="24"/>
                <w:szCs w:val="24"/>
              </w:rPr>
            </w:pPr>
          </w:p>
        </w:tc>
        <w:tc>
          <w:tcPr>
            <w:tcW w:w="3969"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E05E73" w:rsidRPr="002A2D66" w:rsidRDefault="00E05E73" w:rsidP="00195362">
            <w:pPr>
              <w:rPr>
                <w:rFonts w:ascii="Arial" w:eastAsia="Verdana" w:hAnsi="Arial" w:cs="Arial"/>
                <w:color w:val="auto"/>
                <w:sz w:val="24"/>
                <w:szCs w:val="24"/>
              </w:rPr>
            </w:pPr>
          </w:p>
        </w:tc>
        <w:tc>
          <w:tcPr>
            <w:tcW w:w="4678"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E05E73" w:rsidRPr="002A2D66" w:rsidRDefault="00E05E73" w:rsidP="00195362">
            <w:pPr>
              <w:rPr>
                <w:rFonts w:ascii="Arial" w:hAnsi="Arial" w:cs="Arial"/>
                <w:color w:val="auto"/>
                <w:sz w:val="24"/>
                <w:szCs w:val="24"/>
              </w:rPr>
            </w:pP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E05E73" w:rsidRPr="002A2D66" w:rsidRDefault="00E05E73" w:rsidP="00195362">
            <w:pPr>
              <w:rPr>
                <w:rFonts w:ascii="Arial" w:hAnsi="Arial" w:cs="Arial"/>
                <w:color w:val="auto"/>
                <w:sz w:val="24"/>
                <w:szCs w:val="24"/>
              </w:rPr>
            </w:pPr>
          </w:p>
        </w:tc>
      </w:tr>
      <w:tr w:rsidR="00AD1C7E" w:rsidRPr="002A2D66" w:rsidTr="00485F53">
        <w:tc>
          <w:tcPr>
            <w:tcW w:w="1985" w:type="dxa"/>
            <w:tcBorders>
              <w:top w:val="single" w:sz="8" w:space="0" w:color="000000"/>
              <w:left w:val="single" w:sz="8" w:space="0" w:color="000000"/>
              <w:bottom w:val="single" w:sz="8" w:space="0" w:color="000000"/>
              <w:right w:val="single" w:sz="8" w:space="0" w:color="000000"/>
            </w:tcBorders>
            <w:shd w:val="clear" w:color="auto" w:fill="B8CCE4"/>
            <w:tcMar>
              <w:top w:w="0" w:type="dxa"/>
              <w:left w:w="0" w:type="dxa"/>
              <w:bottom w:w="0" w:type="dxa"/>
              <w:right w:w="0" w:type="dxa"/>
            </w:tcMar>
          </w:tcPr>
          <w:p w:rsidR="00AD1C7E" w:rsidRPr="002A2D66" w:rsidRDefault="00AD1C7E" w:rsidP="002243FD">
            <w:pPr>
              <w:jc w:val="center"/>
              <w:rPr>
                <w:rFonts w:ascii="Arial" w:hAnsi="Arial" w:cs="Arial"/>
                <w:b/>
                <w:color w:val="auto"/>
                <w:sz w:val="24"/>
                <w:szCs w:val="24"/>
              </w:rPr>
            </w:pPr>
            <w:r w:rsidRPr="002A2D66">
              <w:rPr>
                <w:rFonts w:ascii="Arial" w:hAnsi="Arial" w:cs="Arial"/>
                <w:b/>
                <w:color w:val="auto"/>
                <w:sz w:val="24"/>
                <w:szCs w:val="24"/>
              </w:rPr>
              <w:lastRenderedPageBreak/>
              <w:t>Diferencio</w:t>
            </w: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AD1C7E" w:rsidRPr="002A2D66" w:rsidRDefault="00AD1C7E" w:rsidP="002243FD">
            <w:pPr>
              <w:autoSpaceDE w:val="0"/>
              <w:autoSpaceDN w:val="0"/>
              <w:adjustRightInd w:val="0"/>
              <w:rPr>
                <w:rFonts w:ascii="Arial" w:hAnsi="Arial" w:cs="Arial"/>
                <w:color w:val="auto"/>
                <w:sz w:val="24"/>
                <w:szCs w:val="24"/>
              </w:rPr>
            </w:pPr>
          </w:p>
        </w:tc>
        <w:tc>
          <w:tcPr>
            <w:tcW w:w="3543"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AD1C7E" w:rsidRPr="002A2D66" w:rsidRDefault="00AD1C7E" w:rsidP="00E05E73">
            <w:pPr>
              <w:autoSpaceDE w:val="0"/>
              <w:autoSpaceDN w:val="0"/>
              <w:adjustRightInd w:val="0"/>
              <w:rPr>
                <w:rFonts w:ascii="Arial" w:hAnsi="Arial" w:cs="Arial"/>
                <w:color w:val="auto"/>
                <w:sz w:val="24"/>
                <w:szCs w:val="24"/>
              </w:rPr>
            </w:pPr>
          </w:p>
        </w:tc>
        <w:tc>
          <w:tcPr>
            <w:tcW w:w="3969"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AD1C7E" w:rsidRPr="002A2D66" w:rsidRDefault="00AD1C7E" w:rsidP="00195362">
            <w:pPr>
              <w:rPr>
                <w:rFonts w:ascii="Arial" w:eastAsia="Verdana" w:hAnsi="Arial" w:cs="Arial"/>
                <w:color w:val="auto"/>
                <w:sz w:val="24"/>
                <w:szCs w:val="24"/>
              </w:rPr>
            </w:pPr>
          </w:p>
        </w:tc>
        <w:tc>
          <w:tcPr>
            <w:tcW w:w="4678"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AD1C7E" w:rsidRPr="002A2D66" w:rsidRDefault="00AD1C7E" w:rsidP="00AD1C7E">
            <w:pPr>
              <w:autoSpaceDE w:val="0"/>
              <w:autoSpaceDN w:val="0"/>
              <w:adjustRightInd w:val="0"/>
              <w:rPr>
                <w:rFonts w:ascii="Arial" w:hAnsi="Arial" w:cs="Arial"/>
                <w:color w:val="auto"/>
                <w:sz w:val="24"/>
                <w:szCs w:val="24"/>
              </w:rPr>
            </w:pPr>
            <w:r w:rsidRPr="002A2D66">
              <w:rPr>
                <w:rFonts w:ascii="Arial" w:hAnsi="Arial" w:cs="Arial"/>
                <w:color w:val="auto"/>
                <w:sz w:val="24"/>
                <w:szCs w:val="24"/>
              </w:rPr>
              <w:t>Los medios de comunicación masiva de acuerdo</w:t>
            </w:r>
          </w:p>
          <w:p w:rsidR="00AD1C7E" w:rsidRPr="002A2D66" w:rsidRDefault="00AD1C7E" w:rsidP="00AD1C7E">
            <w:pPr>
              <w:autoSpaceDE w:val="0"/>
              <w:autoSpaceDN w:val="0"/>
              <w:adjustRightInd w:val="0"/>
              <w:rPr>
                <w:rFonts w:ascii="Arial" w:hAnsi="Arial" w:cs="Arial"/>
                <w:color w:val="auto"/>
                <w:sz w:val="24"/>
                <w:szCs w:val="24"/>
              </w:rPr>
            </w:pPr>
            <w:r w:rsidRPr="002A2D66">
              <w:rPr>
                <w:rFonts w:ascii="Arial" w:hAnsi="Arial" w:cs="Arial"/>
                <w:color w:val="auto"/>
                <w:sz w:val="24"/>
                <w:szCs w:val="24"/>
              </w:rPr>
              <w:t>con sus características formales y conceptuales, haciendo énfasis en el código, los recursos técnicos, el manejo de la información y los potenciales mecanismos de participación</w:t>
            </w:r>
          </w:p>
          <w:p w:rsidR="00AD1C7E" w:rsidRPr="002A2D66" w:rsidRDefault="00AD1C7E" w:rsidP="00AD1C7E">
            <w:pPr>
              <w:autoSpaceDE w:val="0"/>
              <w:autoSpaceDN w:val="0"/>
              <w:adjustRightInd w:val="0"/>
              <w:rPr>
                <w:rFonts w:ascii="Arial" w:hAnsi="Arial" w:cs="Arial"/>
                <w:color w:val="auto"/>
                <w:sz w:val="24"/>
                <w:szCs w:val="24"/>
              </w:rPr>
            </w:pPr>
            <w:r w:rsidRPr="002A2D66">
              <w:rPr>
                <w:rFonts w:ascii="Arial" w:hAnsi="Arial" w:cs="Arial"/>
                <w:color w:val="auto"/>
                <w:sz w:val="24"/>
                <w:szCs w:val="24"/>
              </w:rPr>
              <w:t>de la audiencia.</w:t>
            </w:r>
          </w:p>
          <w:p w:rsidR="00AD1C7E" w:rsidRPr="002A2D66" w:rsidRDefault="00AD1C7E" w:rsidP="00195362">
            <w:pPr>
              <w:rPr>
                <w:rFonts w:ascii="Arial" w:hAnsi="Arial" w:cs="Arial"/>
                <w:color w:val="auto"/>
                <w:sz w:val="24"/>
                <w:szCs w:val="24"/>
              </w:rPr>
            </w:pP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AD1C7E" w:rsidRPr="002A2D66" w:rsidRDefault="00AD1C7E" w:rsidP="00195362">
            <w:pPr>
              <w:rPr>
                <w:rFonts w:ascii="Arial" w:hAnsi="Arial" w:cs="Arial"/>
                <w:color w:val="auto"/>
                <w:sz w:val="24"/>
                <w:szCs w:val="24"/>
              </w:rPr>
            </w:pPr>
          </w:p>
        </w:tc>
      </w:tr>
      <w:tr w:rsidR="00E05E73" w:rsidRPr="002A2D66" w:rsidTr="00485F53">
        <w:tc>
          <w:tcPr>
            <w:tcW w:w="1985" w:type="dxa"/>
            <w:tcBorders>
              <w:top w:val="single" w:sz="8" w:space="0" w:color="000000"/>
              <w:left w:val="single" w:sz="8" w:space="0" w:color="000000"/>
              <w:bottom w:val="single" w:sz="8" w:space="0" w:color="000000"/>
              <w:right w:val="single" w:sz="8" w:space="0" w:color="000000"/>
            </w:tcBorders>
            <w:shd w:val="clear" w:color="auto" w:fill="B8CCE4"/>
            <w:tcMar>
              <w:top w:w="0" w:type="dxa"/>
              <w:left w:w="0" w:type="dxa"/>
              <w:bottom w:w="0" w:type="dxa"/>
              <w:right w:w="0" w:type="dxa"/>
            </w:tcMar>
          </w:tcPr>
          <w:p w:rsidR="00E05E73" w:rsidRPr="002A2D66" w:rsidRDefault="00E05E73" w:rsidP="002243FD">
            <w:pPr>
              <w:jc w:val="center"/>
              <w:rPr>
                <w:rFonts w:ascii="Arial" w:hAnsi="Arial" w:cs="Arial"/>
                <w:b/>
                <w:color w:val="auto"/>
                <w:sz w:val="24"/>
                <w:szCs w:val="24"/>
              </w:rPr>
            </w:pPr>
            <w:r w:rsidRPr="002A2D66">
              <w:rPr>
                <w:rFonts w:ascii="Arial" w:hAnsi="Arial" w:cs="Arial"/>
                <w:b/>
                <w:color w:val="auto"/>
                <w:sz w:val="24"/>
                <w:szCs w:val="24"/>
              </w:rPr>
              <w:t>Infiero</w:t>
            </w: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E05E73" w:rsidRPr="002A2D66" w:rsidRDefault="00E05E73" w:rsidP="002243FD">
            <w:pPr>
              <w:autoSpaceDE w:val="0"/>
              <w:autoSpaceDN w:val="0"/>
              <w:adjustRightInd w:val="0"/>
              <w:rPr>
                <w:rFonts w:ascii="Arial" w:hAnsi="Arial" w:cs="Arial"/>
                <w:color w:val="auto"/>
                <w:sz w:val="24"/>
                <w:szCs w:val="24"/>
              </w:rPr>
            </w:pPr>
          </w:p>
        </w:tc>
        <w:tc>
          <w:tcPr>
            <w:tcW w:w="3543"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E05E73" w:rsidRPr="002A2D66" w:rsidRDefault="00E05E73" w:rsidP="00E05E73">
            <w:pPr>
              <w:autoSpaceDE w:val="0"/>
              <w:autoSpaceDN w:val="0"/>
              <w:adjustRightInd w:val="0"/>
              <w:rPr>
                <w:rFonts w:ascii="Arial" w:hAnsi="Arial" w:cs="Arial"/>
                <w:color w:val="auto"/>
                <w:sz w:val="24"/>
                <w:szCs w:val="24"/>
              </w:rPr>
            </w:pPr>
            <w:r w:rsidRPr="002A2D66">
              <w:rPr>
                <w:rFonts w:ascii="Arial" w:hAnsi="Arial" w:cs="Arial"/>
                <w:color w:val="auto"/>
                <w:sz w:val="24"/>
                <w:szCs w:val="24"/>
              </w:rPr>
              <w:t>Otros sentidos en cada</w:t>
            </w:r>
          </w:p>
          <w:p w:rsidR="00E05E73" w:rsidRPr="002A2D66" w:rsidRDefault="00E05E73" w:rsidP="00E05E73">
            <w:pPr>
              <w:autoSpaceDE w:val="0"/>
              <w:autoSpaceDN w:val="0"/>
              <w:adjustRightInd w:val="0"/>
              <w:rPr>
                <w:rFonts w:ascii="Arial" w:hAnsi="Arial" w:cs="Arial"/>
                <w:color w:val="auto"/>
                <w:sz w:val="24"/>
                <w:szCs w:val="24"/>
              </w:rPr>
            </w:pPr>
            <w:r w:rsidRPr="002A2D66">
              <w:rPr>
                <w:rFonts w:ascii="Arial" w:hAnsi="Arial" w:cs="Arial"/>
                <w:color w:val="auto"/>
                <w:sz w:val="24"/>
                <w:szCs w:val="24"/>
              </w:rPr>
              <w:t>uno de los textos que leo, relacionándolos</w:t>
            </w:r>
          </w:p>
          <w:p w:rsidR="00E05E73" w:rsidRPr="002A2D66" w:rsidRDefault="00E05E73" w:rsidP="00E05E73">
            <w:pPr>
              <w:autoSpaceDE w:val="0"/>
              <w:autoSpaceDN w:val="0"/>
              <w:adjustRightInd w:val="0"/>
              <w:rPr>
                <w:rFonts w:ascii="Arial" w:hAnsi="Arial" w:cs="Arial"/>
                <w:color w:val="auto"/>
                <w:sz w:val="24"/>
                <w:szCs w:val="24"/>
              </w:rPr>
            </w:pPr>
            <w:r w:rsidRPr="002A2D66">
              <w:rPr>
                <w:rFonts w:ascii="Arial" w:hAnsi="Arial" w:cs="Arial"/>
                <w:color w:val="auto"/>
                <w:sz w:val="24"/>
                <w:szCs w:val="24"/>
              </w:rPr>
              <w:t>con su sentido</w:t>
            </w:r>
          </w:p>
          <w:p w:rsidR="00E05E73" w:rsidRPr="002A2D66" w:rsidRDefault="00E05E73" w:rsidP="00E05E73">
            <w:pPr>
              <w:autoSpaceDE w:val="0"/>
              <w:autoSpaceDN w:val="0"/>
              <w:adjustRightInd w:val="0"/>
              <w:rPr>
                <w:rFonts w:ascii="Arial" w:hAnsi="Arial" w:cs="Arial"/>
                <w:color w:val="auto"/>
                <w:sz w:val="24"/>
                <w:szCs w:val="24"/>
              </w:rPr>
            </w:pPr>
            <w:r w:rsidRPr="002A2D66">
              <w:rPr>
                <w:rFonts w:ascii="Arial" w:hAnsi="Arial" w:cs="Arial"/>
                <w:color w:val="auto"/>
                <w:sz w:val="24"/>
                <w:szCs w:val="24"/>
              </w:rPr>
              <w:t>global y con el contexto en el</w:t>
            </w:r>
          </w:p>
          <w:p w:rsidR="00E05E73" w:rsidRPr="002A2D66" w:rsidRDefault="00E05E73" w:rsidP="00E05E73">
            <w:pPr>
              <w:autoSpaceDE w:val="0"/>
              <w:autoSpaceDN w:val="0"/>
              <w:adjustRightInd w:val="0"/>
              <w:rPr>
                <w:rFonts w:ascii="Arial" w:hAnsi="Arial" w:cs="Arial"/>
                <w:color w:val="auto"/>
                <w:sz w:val="24"/>
                <w:szCs w:val="24"/>
              </w:rPr>
            </w:pPr>
            <w:r w:rsidRPr="002A2D66">
              <w:rPr>
                <w:rFonts w:ascii="Arial" w:hAnsi="Arial" w:cs="Arial"/>
                <w:color w:val="auto"/>
                <w:sz w:val="24"/>
                <w:szCs w:val="24"/>
              </w:rPr>
              <w:t>cual se han producido, reconociendo</w:t>
            </w:r>
          </w:p>
          <w:p w:rsidR="00E05E73" w:rsidRPr="002A2D66" w:rsidRDefault="00E05E73" w:rsidP="00E05E73">
            <w:pPr>
              <w:autoSpaceDE w:val="0"/>
              <w:autoSpaceDN w:val="0"/>
              <w:adjustRightInd w:val="0"/>
              <w:rPr>
                <w:rFonts w:ascii="Arial" w:hAnsi="Arial" w:cs="Arial"/>
                <w:color w:val="auto"/>
                <w:sz w:val="24"/>
                <w:szCs w:val="24"/>
              </w:rPr>
            </w:pPr>
            <w:r w:rsidRPr="002A2D66">
              <w:rPr>
                <w:rFonts w:ascii="Arial" w:hAnsi="Arial" w:cs="Arial"/>
                <w:color w:val="auto"/>
                <w:sz w:val="24"/>
                <w:szCs w:val="24"/>
              </w:rPr>
              <w:t>rasgos sociológicos,</w:t>
            </w:r>
          </w:p>
          <w:p w:rsidR="00E05E73" w:rsidRPr="002A2D66" w:rsidRDefault="00E05E73" w:rsidP="00127493">
            <w:pPr>
              <w:rPr>
                <w:rFonts w:ascii="Arial" w:hAnsi="Arial" w:cs="Arial"/>
                <w:color w:val="auto"/>
                <w:sz w:val="24"/>
                <w:szCs w:val="24"/>
              </w:rPr>
            </w:pPr>
            <w:r w:rsidRPr="002A2D66">
              <w:rPr>
                <w:rFonts w:ascii="Arial" w:hAnsi="Arial" w:cs="Arial"/>
                <w:color w:val="auto"/>
                <w:sz w:val="24"/>
                <w:szCs w:val="24"/>
              </w:rPr>
              <w:t>ideológicos, cientí</w:t>
            </w:r>
            <w:r w:rsidR="00127493" w:rsidRPr="002A2D66">
              <w:rPr>
                <w:rFonts w:ascii="Arial" w:hAnsi="Arial" w:cs="Arial"/>
                <w:color w:val="auto"/>
                <w:sz w:val="24"/>
                <w:szCs w:val="24"/>
              </w:rPr>
              <w:t>fi</w:t>
            </w:r>
            <w:r w:rsidRPr="002A2D66">
              <w:rPr>
                <w:rFonts w:ascii="Arial" w:hAnsi="Arial" w:cs="Arial"/>
                <w:color w:val="auto"/>
                <w:sz w:val="24"/>
                <w:szCs w:val="24"/>
              </w:rPr>
              <w:t>cos y culturales</w:t>
            </w:r>
            <w:r w:rsidR="00127493" w:rsidRPr="002A2D66">
              <w:rPr>
                <w:rFonts w:ascii="Arial" w:hAnsi="Arial" w:cs="Arial"/>
                <w:color w:val="auto"/>
                <w:sz w:val="24"/>
                <w:szCs w:val="24"/>
              </w:rPr>
              <w:t>.</w:t>
            </w:r>
          </w:p>
        </w:tc>
        <w:tc>
          <w:tcPr>
            <w:tcW w:w="3969"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E05E73" w:rsidRPr="002A2D66" w:rsidRDefault="00E05E73" w:rsidP="00195362">
            <w:pPr>
              <w:rPr>
                <w:rFonts w:ascii="Arial" w:eastAsia="Verdana" w:hAnsi="Arial" w:cs="Arial"/>
                <w:color w:val="auto"/>
                <w:sz w:val="24"/>
                <w:szCs w:val="24"/>
              </w:rPr>
            </w:pPr>
          </w:p>
        </w:tc>
        <w:tc>
          <w:tcPr>
            <w:tcW w:w="4678"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E05E73" w:rsidRPr="002A2D66" w:rsidRDefault="00E05E73" w:rsidP="00195362">
            <w:pPr>
              <w:rPr>
                <w:rFonts w:ascii="Arial" w:hAnsi="Arial" w:cs="Arial"/>
                <w:color w:val="auto"/>
                <w:sz w:val="24"/>
                <w:szCs w:val="24"/>
              </w:rPr>
            </w:pP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E05E73" w:rsidRPr="002A2D66" w:rsidRDefault="00E05E73" w:rsidP="00195362">
            <w:pPr>
              <w:rPr>
                <w:rFonts w:ascii="Arial" w:hAnsi="Arial" w:cs="Arial"/>
                <w:color w:val="auto"/>
                <w:sz w:val="24"/>
                <w:szCs w:val="24"/>
              </w:rPr>
            </w:pPr>
          </w:p>
        </w:tc>
      </w:tr>
      <w:tr w:rsidR="00485F53" w:rsidRPr="002A2D66" w:rsidTr="00485F53">
        <w:tc>
          <w:tcPr>
            <w:tcW w:w="1985" w:type="dxa"/>
            <w:tcBorders>
              <w:top w:val="single" w:sz="8" w:space="0" w:color="000000"/>
              <w:left w:val="single" w:sz="8" w:space="0" w:color="000000"/>
              <w:bottom w:val="single" w:sz="8" w:space="0" w:color="000000"/>
              <w:right w:val="single" w:sz="8" w:space="0" w:color="000000"/>
            </w:tcBorders>
            <w:shd w:val="clear" w:color="auto" w:fill="B8CCE4"/>
            <w:tcMar>
              <w:top w:w="0" w:type="dxa"/>
              <w:left w:w="0" w:type="dxa"/>
              <w:bottom w:w="0" w:type="dxa"/>
              <w:right w:w="0" w:type="dxa"/>
            </w:tcMar>
          </w:tcPr>
          <w:p w:rsidR="00485F53" w:rsidRPr="002A2D66" w:rsidRDefault="002243FD" w:rsidP="002243FD">
            <w:pPr>
              <w:jc w:val="center"/>
              <w:rPr>
                <w:rFonts w:ascii="Arial" w:hAnsi="Arial" w:cs="Arial"/>
                <w:b/>
                <w:color w:val="auto"/>
                <w:sz w:val="24"/>
                <w:szCs w:val="24"/>
              </w:rPr>
            </w:pPr>
            <w:r w:rsidRPr="002A2D66">
              <w:rPr>
                <w:rFonts w:ascii="Arial" w:hAnsi="Arial" w:cs="Arial"/>
                <w:b/>
                <w:color w:val="auto"/>
                <w:sz w:val="24"/>
                <w:szCs w:val="24"/>
              </w:rPr>
              <w:t>Identifico y valoro</w:t>
            </w: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2243FD" w:rsidRPr="002A2D66" w:rsidRDefault="002243FD" w:rsidP="002243FD">
            <w:pPr>
              <w:autoSpaceDE w:val="0"/>
              <w:autoSpaceDN w:val="0"/>
              <w:adjustRightInd w:val="0"/>
              <w:rPr>
                <w:rFonts w:ascii="Arial" w:hAnsi="Arial" w:cs="Arial"/>
                <w:color w:val="auto"/>
                <w:sz w:val="24"/>
                <w:szCs w:val="24"/>
              </w:rPr>
            </w:pPr>
            <w:r w:rsidRPr="002A2D66">
              <w:rPr>
                <w:rFonts w:ascii="Arial" w:hAnsi="Arial" w:cs="Arial"/>
                <w:color w:val="auto"/>
                <w:sz w:val="24"/>
                <w:szCs w:val="24"/>
              </w:rPr>
              <w:t>los</w:t>
            </w:r>
          </w:p>
          <w:p w:rsidR="002243FD" w:rsidRPr="002A2D66" w:rsidRDefault="002243FD" w:rsidP="002243FD">
            <w:pPr>
              <w:autoSpaceDE w:val="0"/>
              <w:autoSpaceDN w:val="0"/>
              <w:adjustRightInd w:val="0"/>
              <w:rPr>
                <w:rFonts w:ascii="Arial" w:hAnsi="Arial" w:cs="Arial"/>
                <w:color w:val="auto"/>
                <w:sz w:val="24"/>
                <w:szCs w:val="24"/>
              </w:rPr>
            </w:pPr>
            <w:r w:rsidRPr="002A2D66">
              <w:rPr>
                <w:rFonts w:ascii="Arial" w:hAnsi="Arial" w:cs="Arial"/>
                <w:color w:val="auto"/>
                <w:sz w:val="24"/>
                <w:szCs w:val="24"/>
              </w:rPr>
              <w:t>aportes de mi interlocutor</w:t>
            </w:r>
          </w:p>
          <w:p w:rsidR="002243FD" w:rsidRPr="002A2D66" w:rsidRDefault="002243FD" w:rsidP="002243FD">
            <w:pPr>
              <w:autoSpaceDE w:val="0"/>
              <w:autoSpaceDN w:val="0"/>
              <w:adjustRightInd w:val="0"/>
              <w:rPr>
                <w:rFonts w:ascii="Arial" w:hAnsi="Arial" w:cs="Arial"/>
                <w:color w:val="auto"/>
                <w:sz w:val="24"/>
                <w:szCs w:val="24"/>
              </w:rPr>
            </w:pPr>
            <w:r w:rsidRPr="002A2D66">
              <w:rPr>
                <w:rFonts w:ascii="Arial" w:hAnsi="Arial" w:cs="Arial"/>
                <w:color w:val="auto"/>
                <w:sz w:val="24"/>
                <w:szCs w:val="24"/>
              </w:rPr>
              <w:t>y del contexto</w:t>
            </w:r>
          </w:p>
          <w:p w:rsidR="002243FD" w:rsidRPr="002A2D66" w:rsidRDefault="002243FD" w:rsidP="002243FD">
            <w:pPr>
              <w:autoSpaceDE w:val="0"/>
              <w:autoSpaceDN w:val="0"/>
              <w:adjustRightInd w:val="0"/>
              <w:rPr>
                <w:rFonts w:ascii="Arial" w:hAnsi="Arial" w:cs="Arial"/>
                <w:color w:val="auto"/>
                <w:sz w:val="24"/>
                <w:szCs w:val="24"/>
              </w:rPr>
            </w:pPr>
            <w:r w:rsidRPr="002A2D66">
              <w:rPr>
                <w:rFonts w:ascii="Arial" w:hAnsi="Arial" w:cs="Arial"/>
                <w:color w:val="auto"/>
                <w:sz w:val="24"/>
                <w:szCs w:val="24"/>
              </w:rPr>
              <w:t>en el que expongo mis</w:t>
            </w:r>
          </w:p>
          <w:p w:rsidR="002243FD" w:rsidRPr="002A2D66" w:rsidRDefault="002243FD" w:rsidP="002243FD">
            <w:pPr>
              <w:autoSpaceDE w:val="0"/>
              <w:autoSpaceDN w:val="0"/>
              <w:adjustRightInd w:val="0"/>
              <w:rPr>
                <w:rFonts w:ascii="Arial" w:hAnsi="Arial" w:cs="Arial"/>
                <w:color w:val="auto"/>
                <w:sz w:val="24"/>
                <w:szCs w:val="24"/>
              </w:rPr>
            </w:pPr>
            <w:r w:rsidRPr="002A2D66">
              <w:rPr>
                <w:rFonts w:ascii="Arial" w:hAnsi="Arial" w:cs="Arial"/>
                <w:color w:val="auto"/>
                <w:sz w:val="24"/>
                <w:szCs w:val="24"/>
              </w:rPr>
              <w:t>ideas.</w:t>
            </w:r>
          </w:p>
          <w:p w:rsidR="00485F53" w:rsidRPr="002A2D66" w:rsidRDefault="00485F53" w:rsidP="00195362">
            <w:pPr>
              <w:rPr>
                <w:rFonts w:ascii="Arial" w:eastAsia="Verdana" w:hAnsi="Arial" w:cs="Arial"/>
                <w:color w:val="auto"/>
                <w:sz w:val="24"/>
                <w:szCs w:val="24"/>
              </w:rPr>
            </w:pPr>
          </w:p>
        </w:tc>
        <w:tc>
          <w:tcPr>
            <w:tcW w:w="3543"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c>
          <w:tcPr>
            <w:tcW w:w="3969"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127493" w:rsidRPr="002A2D66" w:rsidRDefault="00127493" w:rsidP="00127493">
            <w:pPr>
              <w:autoSpaceDE w:val="0"/>
              <w:autoSpaceDN w:val="0"/>
              <w:adjustRightInd w:val="0"/>
              <w:rPr>
                <w:rFonts w:ascii="Arial" w:hAnsi="Arial" w:cs="Arial"/>
                <w:color w:val="auto"/>
                <w:sz w:val="24"/>
                <w:szCs w:val="24"/>
              </w:rPr>
            </w:pPr>
            <w:r w:rsidRPr="002A2D66">
              <w:rPr>
                <w:rFonts w:ascii="Arial" w:hAnsi="Arial" w:cs="Arial"/>
                <w:color w:val="auto"/>
                <w:sz w:val="24"/>
                <w:szCs w:val="24"/>
              </w:rPr>
              <w:t>Los recursos del</w:t>
            </w:r>
          </w:p>
          <w:p w:rsidR="00127493" w:rsidRPr="002A2D66" w:rsidRDefault="00127493" w:rsidP="00127493">
            <w:pPr>
              <w:autoSpaceDE w:val="0"/>
              <w:autoSpaceDN w:val="0"/>
              <w:adjustRightInd w:val="0"/>
              <w:rPr>
                <w:rFonts w:ascii="Arial" w:hAnsi="Arial" w:cs="Arial"/>
                <w:color w:val="auto"/>
                <w:sz w:val="24"/>
                <w:szCs w:val="24"/>
              </w:rPr>
            </w:pPr>
            <w:r w:rsidRPr="002A2D66">
              <w:rPr>
                <w:rFonts w:ascii="Arial" w:hAnsi="Arial" w:cs="Arial"/>
                <w:color w:val="auto"/>
                <w:sz w:val="24"/>
                <w:szCs w:val="24"/>
              </w:rPr>
              <w:t>lenguaje empleados por</w:t>
            </w:r>
          </w:p>
          <w:p w:rsidR="00127493" w:rsidRPr="002A2D66" w:rsidRDefault="00127493" w:rsidP="00127493">
            <w:pPr>
              <w:autoSpaceDE w:val="0"/>
              <w:autoSpaceDN w:val="0"/>
              <w:adjustRightInd w:val="0"/>
              <w:rPr>
                <w:rFonts w:ascii="Arial" w:hAnsi="Arial" w:cs="Arial"/>
                <w:color w:val="auto"/>
                <w:sz w:val="24"/>
                <w:szCs w:val="24"/>
              </w:rPr>
            </w:pPr>
            <w:r w:rsidRPr="002A2D66">
              <w:rPr>
                <w:rFonts w:ascii="Arial" w:hAnsi="Arial" w:cs="Arial"/>
                <w:color w:val="auto"/>
                <w:sz w:val="24"/>
                <w:szCs w:val="24"/>
              </w:rPr>
              <w:t>autores latinoamericanos</w:t>
            </w:r>
          </w:p>
          <w:p w:rsidR="00127493" w:rsidRPr="002A2D66" w:rsidRDefault="00127493" w:rsidP="00127493">
            <w:pPr>
              <w:autoSpaceDE w:val="0"/>
              <w:autoSpaceDN w:val="0"/>
              <w:adjustRightInd w:val="0"/>
              <w:rPr>
                <w:rFonts w:ascii="Arial" w:hAnsi="Arial" w:cs="Arial"/>
                <w:color w:val="auto"/>
                <w:sz w:val="24"/>
                <w:szCs w:val="24"/>
              </w:rPr>
            </w:pPr>
            <w:r w:rsidRPr="002A2D66">
              <w:rPr>
                <w:rFonts w:ascii="Arial" w:hAnsi="Arial" w:cs="Arial"/>
                <w:color w:val="auto"/>
                <w:sz w:val="24"/>
                <w:szCs w:val="24"/>
              </w:rPr>
              <w:t>de diferentes épocas y los</w:t>
            </w:r>
          </w:p>
          <w:p w:rsidR="00127493" w:rsidRPr="002A2D66" w:rsidRDefault="00127493" w:rsidP="00127493">
            <w:pPr>
              <w:autoSpaceDE w:val="0"/>
              <w:autoSpaceDN w:val="0"/>
              <w:adjustRightInd w:val="0"/>
              <w:rPr>
                <w:rFonts w:ascii="Arial" w:hAnsi="Arial" w:cs="Arial"/>
                <w:color w:val="auto"/>
                <w:sz w:val="24"/>
                <w:szCs w:val="24"/>
              </w:rPr>
            </w:pPr>
            <w:r w:rsidRPr="002A2D66">
              <w:rPr>
                <w:rFonts w:ascii="Arial" w:hAnsi="Arial" w:cs="Arial"/>
                <w:color w:val="auto"/>
                <w:sz w:val="24"/>
                <w:szCs w:val="24"/>
              </w:rPr>
              <w:t>comparo con los empleados</w:t>
            </w:r>
          </w:p>
          <w:p w:rsidR="00127493" w:rsidRPr="002A2D66" w:rsidRDefault="00127493" w:rsidP="00127493">
            <w:pPr>
              <w:autoSpaceDE w:val="0"/>
              <w:autoSpaceDN w:val="0"/>
              <w:adjustRightInd w:val="0"/>
              <w:rPr>
                <w:rFonts w:ascii="Arial" w:hAnsi="Arial" w:cs="Arial"/>
                <w:color w:val="auto"/>
                <w:sz w:val="24"/>
                <w:szCs w:val="24"/>
              </w:rPr>
            </w:pPr>
            <w:r w:rsidRPr="002A2D66">
              <w:rPr>
                <w:rFonts w:ascii="Arial" w:hAnsi="Arial" w:cs="Arial"/>
                <w:color w:val="auto"/>
                <w:sz w:val="24"/>
                <w:szCs w:val="24"/>
              </w:rPr>
              <w:t>por autores de otros</w:t>
            </w:r>
          </w:p>
          <w:p w:rsidR="00127493" w:rsidRPr="002A2D66" w:rsidRDefault="00127493" w:rsidP="00127493">
            <w:pPr>
              <w:autoSpaceDE w:val="0"/>
              <w:autoSpaceDN w:val="0"/>
              <w:adjustRightInd w:val="0"/>
              <w:rPr>
                <w:rFonts w:ascii="Arial" w:hAnsi="Arial" w:cs="Arial"/>
                <w:color w:val="auto"/>
                <w:sz w:val="24"/>
                <w:szCs w:val="24"/>
              </w:rPr>
            </w:pPr>
            <w:r w:rsidRPr="002A2D66">
              <w:rPr>
                <w:rFonts w:ascii="Arial" w:hAnsi="Arial" w:cs="Arial"/>
                <w:color w:val="auto"/>
                <w:sz w:val="24"/>
                <w:szCs w:val="24"/>
              </w:rPr>
              <w:t>contextos temporales y</w:t>
            </w:r>
          </w:p>
          <w:p w:rsidR="00127493" w:rsidRPr="002A2D66" w:rsidRDefault="00127493" w:rsidP="00127493">
            <w:pPr>
              <w:autoSpaceDE w:val="0"/>
              <w:autoSpaceDN w:val="0"/>
              <w:adjustRightInd w:val="0"/>
              <w:rPr>
                <w:rFonts w:ascii="Arial" w:hAnsi="Arial" w:cs="Arial"/>
                <w:color w:val="auto"/>
                <w:sz w:val="24"/>
                <w:szCs w:val="24"/>
              </w:rPr>
            </w:pPr>
            <w:r w:rsidRPr="002A2D66">
              <w:rPr>
                <w:rFonts w:ascii="Arial" w:hAnsi="Arial" w:cs="Arial"/>
                <w:color w:val="auto"/>
                <w:sz w:val="24"/>
                <w:szCs w:val="24"/>
              </w:rPr>
              <w:t>espaciales, cuando sea</w:t>
            </w:r>
          </w:p>
          <w:p w:rsidR="00485F53" w:rsidRPr="002A2D66" w:rsidRDefault="00127493" w:rsidP="00127493">
            <w:pPr>
              <w:rPr>
                <w:rFonts w:ascii="Arial" w:hAnsi="Arial" w:cs="Arial"/>
                <w:color w:val="auto"/>
                <w:sz w:val="24"/>
                <w:szCs w:val="24"/>
              </w:rPr>
            </w:pPr>
            <w:r w:rsidRPr="002A2D66">
              <w:rPr>
                <w:rFonts w:ascii="Arial" w:hAnsi="Arial" w:cs="Arial"/>
                <w:color w:val="auto"/>
                <w:sz w:val="24"/>
                <w:szCs w:val="24"/>
              </w:rPr>
              <w:t>pertinente.</w:t>
            </w:r>
          </w:p>
        </w:tc>
        <w:tc>
          <w:tcPr>
            <w:tcW w:w="4678"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r>
      <w:tr w:rsidR="00485F53" w:rsidRPr="002A2D66" w:rsidTr="00485F53">
        <w:tc>
          <w:tcPr>
            <w:tcW w:w="1985" w:type="dxa"/>
            <w:tcBorders>
              <w:top w:val="single" w:sz="8" w:space="0" w:color="000000"/>
              <w:left w:val="single" w:sz="8" w:space="0" w:color="000000"/>
              <w:bottom w:val="single" w:sz="8" w:space="0" w:color="000000"/>
              <w:right w:val="single" w:sz="8" w:space="0" w:color="000000"/>
            </w:tcBorders>
            <w:shd w:val="clear" w:color="auto" w:fill="B8CCE4"/>
            <w:tcMar>
              <w:top w:w="0" w:type="dxa"/>
              <w:left w:w="0" w:type="dxa"/>
              <w:bottom w:w="0" w:type="dxa"/>
              <w:right w:w="0" w:type="dxa"/>
            </w:tcMar>
          </w:tcPr>
          <w:p w:rsidR="00485F53" w:rsidRPr="002A2D66" w:rsidRDefault="002243FD" w:rsidP="00E05E73">
            <w:pPr>
              <w:jc w:val="center"/>
              <w:rPr>
                <w:rFonts w:ascii="Arial" w:hAnsi="Arial" w:cs="Arial"/>
                <w:b/>
                <w:color w:val="auto"/>
                <w:sz w:val="24"/>
                <w:szCs w:val="24"/>
              </w:rPr>
            </w:pPr>
            <w:r w:rsidRPr="002A2D66">
              <w:rPr>
                <w:rFonts w:ascii="Arial" w:hAnsi="Arial" w:cs="Arial"/>
                <w:b/>
                <w:color w:val="auto"/>
                <w:sz w:val="24"/>
                <w:szCs w:val="24"/>
              </w:rPr>
              <w:t xml:space="preserve">Caracterizo </w:t>
            </w: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2243FD" w:rsidRPr="002A2D66" w:rsidRDefault="002243FD" w:rsidP="002243FD">
            <w:pPr>
              <w:autoSpaceDE w:val="0"/>
              <w:autoSpaceDN w:val="0"/>
              <w:adjustRightInd w:val="0"/>
              <w:rPr>
                <w:rFonts w:ascii="Arial" w:hAnsi="Arial" w:cs="Arial"/>
                <w:color w:val="auto"/>
                <w:sz w:val="24"/>
                <w:szCs w:val="24"/>
              </w:rPr>
            </w:pPr>
            <w:r w:rsidRPr="002A2D66">
              <w:rPr>
                <w:rFonts w:ascii="Arial" w:hAnsi="Arial" w:cs="Arial"/>
                <w:color w:val="auto"/>
                <w:sz w:val="24"/>
                <w:szCs w:val="24"/>
              </w:rPr>
              <w:t>estrategias descriptivas</w:t>
            </w:r>
          </w:p>
          <w:p w:rsidR="002243FD" w:rsidRPr="002A2D66" w:rsidRDefault="002243FD" w:rsidP="002243FD">
            <w:pPr>
              <w:autoSpaceDE w:val="0"/>
              <w:autoSpaceDN w:val="0"/>
              <w:adjustRightInd w:val="0"/>
              <w:rPr>
                <w:rFonts w:ascii="Arial" w:hAnsi="Arial" w:cs="Arial"/>
                <w:color w:val="auto"/>
                <w:sz w:val="24"/>
                <w:szCs w:val="24"/>
              </w:rPr>
            </w:pPr>
            <w:r w:rsidRPr="002A2D66">
              <w:rPr>
                <w:rFonts w:ascii="Arial" w:hAnsi="Arial" w:cs="Arial"/>
                <w:color w:val="auto"/>
                <w:sz w:val="24"/>
                <w:szCs w:val="24"/>
              </w:rPr>
              <w:t>y explicativas para</w:t>
            </w:r>
          </w:p>
          <w:p w:rsidR="002243FD" w:rsidRPr="002A2D66" w:rsidRDefault="002243FD" w:rsidP="002243FD">
            <w:pPr>
              <w:autoSpaceDE w:val="0"/>
              <w:autoSpaceDN w:val="0"/>
              <w:adjustRightInd w:val="0"/>
              <w:rPr>
                <w:rFonts w:ascii="Arial" w:hAnsi="Arial" w:cs="Arial"/>
                <w:color w:val="auto"/>
                <w:sz w:val="24"/>
                <w:szCs w:val="24"/>
              </w:rPr>
            </w:pPr>
            <w:r w:rsidRPr="002A2D66">
              <w:rPr>
                <w:rFonts w:ascii="Arial" w:hAnsi="Arial" w:cs="Arial"/>
                <w:color w:val="auto"/>
                <w:sz w:val="24"/>
                <w:szCs w:val="24"/>
              </w:rPr>
              <w:t>argumentar mis ideas,</w:t>
            </w:r>
          </w:p>
          <w:p w:rsidR="002243FD" w:rsidRPr="002A2D66" w:rsidRDefault="002243FD" w:rsidP="002243FD">
            <w:pPr>
              <w:autoSpaceDE w:val="0"/>
              <w:autoSpaceDN w:val="0"/>
              <w:adjustRightInd w:val="0"/>
              <w:rPr>
                <w:rFonts w:ascii="Arial" w:hAnsi="Arial" w:cs="Arial"/>
                <w:color w:val="auto"/>
                <w:sz w:val="24"/>
                <w:szCs w:val="24"/>
              </w:rPr>
            </w:pPr>
            <w:r w:rsidRPr="002A2D66">
              <w:rPr>
                <w:rFonts w:ascii="Arial" w:hAnsi="Arial" w:cs="Arial"/>
                <w:color w:val="auto"/>
                <w:sz w:val="24"/>
                <w:szCs w:val="24"/>
              </w:rPr>
              <w:t>valorando y respetando</w:t>
            </w:r>
          </w:p>
          <w:p w:rsidR="002243FD" w:rsidRPr="002A2D66" w:rsidRDefault="002243FD" w:rsidP="002243FD">
            <w:pPr>
              <w:autoSpaceDE w:val="0"/>
              <w:autoSpaceDN w:val="0"/>
              <w:adjustRightInd w:val="0"/>
              <w:rPr>
                <w:rFonts w:ascii="Arial" w:hAnsi="Arial" w:cs="Arial"/>
                <w:color w:val="auto"/>
                <w:sz w:val="24"/>
                <w:szCs w:val="24"/>
              </w:rPr>
            </w:pPr>
            <w:r w:rsidRPr="002A2D66">
              <w:rPr>
                <w:rFonts w:ascii="Arial" w:hAnsi="Arial" w:cs="Arial"/>
                <w:color w:val="auto"/>
                <w:sz w:val="24"/>
                <w:szCs w:val="24"/>
              </w:rPr>
              <w:t>las normas básicas de</w:t>
            </w:r>
          </w:p>
          <w:p w:rsidR="002243FD" w:rsidRPr="002A2D66" w:rsidRDefault="002243FD" w:rsidP="002243FD">
            <w:pPr>
              <w:autoSpaceDE w:val="0"/>
              <w:autoSpaceDN w:val="0"/>
              <w:adjustRightInd w:val="0"/>
              <w:rPr>
                <w:rFonts w:ascii="Arial" w:hAnsi="Arial" w:cs="Arial"/>
                <w:color w:val="auto"/>
                <w:sz w:val="24"/>
                <w:szCs w:val="24"/>
              </w:rPr>
            </w:pPr>
            <w:r w:rsidRPr="002A2D66">
              <w:rPr>
                <w:rFonts w:ascii="Arial" w:hAnsi="Arial" w:cs="Arial"/>
                <w:color w:val="auto"/>
                <w:sz w:val="24"/>
                <w:szCs w:val="24"/>
              </w:rPr>
              <w:t>la comunicación.</w:t>
            </w:r>
          </w:p>
          <w:p w:rsidR="00485F53" w:rsidRPr="002A2D66" w:rsidRDefault="00485F53" w:rsidP="00195362">
            <w:pPr>
              <w:rPr>
                <w:rFonts w:ascii="Arial" w:eastAsia="Verdana" w:hAnsi="Arial" w:cs="Arial"/>
                <w:color w:val="auto"/>
                <w:sz w:val="24"/>
                <w:szCs w:val="24"/>
              </w:rPr>
            </w:pPr>
          </w:p>
        </w:tc>
        <w:tc>
          <w:tcPr>
            <w:tcW w:w="3543"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E05E73" w:rsidRPr="002A2D66" w:rsidRDefault="00E05E73" w:rsidP="00E05E73">
            <w:pPr>
              <w:autoSpaceDE w:val="0"/>
              <w:autoSpaceDN w:val="0"/>
              <w:adjustRightInd w:val="0"/>
              <w:rPr>
                <w:rFonts w:ascii="Arial" w:hAnsi="Arial" w:cs="Arial"/>
                <w:color w:val="auto"/>
                <w:sz w:val="24"/>
                <w:szCs w:val="24"/>
              </w:rPr>
            </w:pPr>
            <w:r w:rsidRPr="002A2D66">
              <w:rPr>
                <w:rFonts w:ascii="Arial" w:hAnsi="Arial" w:cs="Arial"/>
                <w:color w:val="auto"/>
                <w:sz w:val="24"/>
                <w:szCs w:val="24"/>
              </w:rPr>
              <w:t>Los textos de acuerdo</w:t>
            </w:r>
          </w:p>
          <w:p w:rsidR="00E05E73" w:rsidRPr="002A2D66" w:rsidRDefault="00E05E73" w:rsidP="00E05E73">
            <w:pPr>
              <w:autoSpaceDE w:val="0"/>
              <w:autoSpaceDN w:val="0"/>
              <w:adjustRightInd w:val="0"/>
              <w:rPr>
                <w:rFonts w:ascii="Arial" w:hAnsi="Arial" w:cs="Arial"/>
                <w:color w:val="auto"/>
                <w:sz w:val="24"/>
                <w:szCs w:val="24"/>
              </w:rPr>
            </w:pPr>
            <w:r w:rsidRPr="002A2D66">
              <w:rPr>
                <w:rFonts w:ascii="Arial" w:hAnsi="Arial" w:cs="Arial"/>
                <w:color w:val="auto"/>
                <w:sz w:val="24"/>
                <w:szCs w:val="24"/>
              </w:rPr>
              <w:t>con la intención comunicativa</w:t>
            </w:r>
          </w:p>
          <w:p w:rsidR="00E05E73" w:rsidRPr="002A2D66" w:rsidRDefault="00E05E73" w:rsidP="00E05E73">
            <w:pPr>
              <w:autoSpaceDE w:val="0"/>
              <w:autoSpaceDN w:val="0"/>
              <w:adjustRightInd w:val="0"/>
              <w:rPr>
                <w:rFonts w:ascii="Arial" w:hAnsi="Arial" w:cs="Arial"/>
                <w:color w:val="auto"/>
                <w:sz w:val="24"/>
                <w:szCs w:val="24"/>
              </w:rPr>
            </w:pPr>
            <w:r w:rsidRPr="002A2D66">
              <w:rPr>
                <w:rFonts w:ascii="Arial" w:hAnsi="Arial" w:cs="Arial"/>
                <w:color w:val="auto"/>
                <w:sz w:val="24"/>
                <w:szCs w:val="24"/>
              </w:rPr>
              <w:t>de quien los produce.</w:t>
            </w:r>
          </w:p>
          <w:p w:rsidR="00485F53" w:rsidRPr="002A2D66" w:rsidRDefault="00485F53" w:rsidP="00195362">
            <w:pPr>
              <w:rPr>
                <w:rFonts w:ascii="Arial" w:hAnsi="Arial" w:cs="Arial"/>
                <w:color w:val="auto"/>
                <w:sz w:val="24"/>
                <w:szCs w:val="24"/>
              </w:rPr>
            </w:pPr>
          </w:p>
        </w:tc>
        <w:tc>
          <w:tcPr>
            <w:tcW w:w="3969"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127493" w:rsidRPr="002A2D66" w:rsidRDefault="00127493" w:rsidP="00127493">
            <w:pPr>
              <w:autoSpaceDE w:val="0"/>
              <w:autoSpaceDN w:val="0"/>
              <w:adjustRightInd w:val="0"/>
              <w:rPr>
                <w:rFonts w:ascii="Arial" w:hAnsi="Arial" w:cs="Arial"/>
                <w:color w:val="auto"/>
                <w:sz w:val="24"/>
                <w:szCs w:val="24"/>
              </w:rPr>
            </w:pPr>
            <w:r w:rsidRPr="002A2D66">
              <w:rPr>
                <w:rFonts w:ascii="Arial" w:hAnsi="Arial" w:cs="Arial"/>
                <w:color w:val="auto"/>
                <w:sz w:val="24"/>
                <w:szCs w:val="24"/>
              </w:rPr>
              <w:t>Los principales</w:t>
            </w:r>
          </w:p>
          <w:p w:rsidR="00127493" w:rsidRPr="002A2D66" w:rsidRDefault="00127493" w:rsidP="00127493">
            <w:pPr>
              <w:autoSpaceDE w:val="0"/>
              <w:autoSpaceDN w:val="0"/>
              <w:adjustRightInd w:val="0"/>
              <w:rPr>
                <w:rFonts w:ascii="Arial" w:hAnsi="Arial" w:cs="Arial"/>
                <w:color w:val="auto"/>
                <w:sz w:val="24"/>
                <w:szCs w:val="24"/>
              </w:rPr>
            </w:pPr>
            <w:r w:rsidRPr="002A2D66">
              <w:rPr>
                <w:rFonts w:ascii="Arial" w:hAnsi="Arial" w:cs="Arial"/>
                <w:color w:val="auto"/>
                <w:sz w:val="24"/>
                <w:szCs w:val="24"/>
              </w:rPr>
              <w:t>momentos de la literatura</w:t>
            </w:r>
          </w:p>
          <w:p w:rsidR="00127493" w:rsidRPr="002A2D66" w:rsidRDefault="00127493" w:rsidP="00127493">
            <w:pPr>
              <w:autoSpaceDE w:val="0"/>
              <w:autoSpaceDN w:val="0"/>
              <w:adjustRightInd w:val="0"/>
              <w:rPr>
                <w:rFonts w:ascii="Arial" w:hAnsi="Arial" w:cs="Arial"/>
                <w:color w:val="auto"/>
                <w:sz w:val="24"/>
                <w:szCs w:val="24"/>
              </w:rPr>
            </w:pPr>
            <w:r w:rsidRPr="002A2D66">
              <w:rPr>
                <w:rFonts w:ascii="Arial" w:hAnsi="Arial" w:cs="Arial"/>
                <w:color w:val="auto"/>
                <w:sz w:val="24"/>
                <w:szCs w:val="24"/>
              </w:rPr>
              <w:t>latinoamericana, atendiendo</w:t>
            </w:r>
          </w:p>
          <w:p w:rsidR="00127493" w:rsidRPr="002A2D66" w:rsidRDefault="00127493" w:rsidP="00127493">
            <w:pPr>
              <w:autoSpaceDE w:val="0"/>
              <w:autoSpaceDN w:val="0"/>
              <w:adjustRightInd w:val="0"/>
              <w:rPr>
                <w:rFonts w:ascii="Arial" w:hAnsi="Arial" w:cs="Arial"/>
                <w:color w:val="auto"/>
                <w:sz w:val="24"/>
                <w:szCs w:val="24"/>
              </w:rPr>
            </w:pPr>
            <w:r w:rsidRPr="002A2D66">
              <w:rPr>
                <w:rFonts w:ascii="Arial" w:hAnsi="Arial" w:cs="Arial"/>
                <w:color w:val="auto"/>
                <w:sz w:val="24"/>
                <w:szCs w:val="24"/>
              </w:rPr>
              <w:t>a particularidades</w:t>
            </w:r>
          </w:p>
          <w:p w:rsidR="00127493" w:rsidRPr="002A2D66" w:rsidRDefault="00127493" w:rsidP="00127493">
            <w:pPr>
              <w:autoSpaceDE w:val="0"/>
              <w:autoSpaceDN w:val="0"/>
              <w:adjustRightInd w:val="0"/>
              <w:rPr>
                <w:rFonts w:ascii="Arial" w:hAnsi="Arial" w:cs="Arial"/>
                <w:color w:val="auto"/>
                <w:sz w:val="24"/>
                <w:szCs w:val="24"/>
              </w:rPr>
            </w:pPr>
            <w:r w:rsidRPr="002A2D66">
              <w:rPr>
                <w:rFonts w:ascii="Arial" w:hAnsi="Arial" w:cs="Arial"/>
                <w:color w:val="auto"/>
                <w:sz w:val="24"/>
                <w:szCs w:val="24"/>
              </w:rPr>
              <w:t>temporales, geográficas,</w:t>
            </w:r>
          </w:p>
          <w:p w:rsidR="00127493" w:rsidRPr="002A2D66" w:rsidRDefault="00127493" w:rsidP="00127493">
            <w:pPr>
              <w:autoSpaceDE w:val="0"/>
              <w:autoSpaceDN w:val="0"/>
              <w:adjustRightInd w:val="0"/>
              <w:rPr>
                <w:rFonts w:ascii="Arial" w:hAnsi="Arial" w:cs="Arial"/>
                <w:color w:val="auto"/>
                <w:sz w:val="24"/>
                <w:szCs w:val="24"/>
              </w:rPr>
            </w:pPr>
            <w:r w:rsidRPr="002A2D66">
              <w:rPr>
                <w:rFonts w:ascii="Arial" w:hAnsi="Arial" w:cs="Arial"/>
                <w:color w:val="auto"/>
                <w:sz w:val="24"/>
                <w:szCs w:val="24"/>
              </w:rPr>
              <w:t>de género, de autor, etc.</w:t>
            </w:r>
          </w:p>
          <w:p w:rsidR="00485F53" w:rsidRPr="002A2D66" w:rsidRDefault="00485F53" w:rsidP="00195362">
            <w:pPr>
              <w:rPr>
                <w:rFonts w:ascii="Arial" w:hAnsi="Arial" w:cs="Arial"/>
                <w:color w:val="auto"/>
                <w:sz w:val="24"/>
                <w:szCs w:val="24"/>
              </w:rPr>
            </w:pPr>
          </w:p>
        </w:tc>
        <w:tc>
          <w:tcPr>
            <w:tcW w:w="4678"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AD1C7E" w:rsidRPr="002A2D66" w:rsidRDefault="00AD1C7E" w:rsidP="00AD1C7E">
            <w:pPr>
              <w:autoSpaceDE w:val="0"/>
              <w:autoSpaceDN w:val="0"/>
              <w:adjustRightInd w:val="0"/>
              <w:rPr>
                <w:rFonts w:ascii="Arial" w:hAnsi="Arial" w:cs="Arial"/>
                <w:color w:val="auto"/>
                <w:sz w:val="24"/>
                <w:szCs w:val="24"/>
              </w:rPr>
            </w:pPr>
            <w:r w:rsidRPr="002A2D66">
              <w:rPr>
                <w:rFonts w:ascii="Arial" w:hAnsi="Arial" w:cs="Arial"/>
                <w:color w:val="auto"/>
                <w:sz w:val="24"/>
                <w:szCs w:val="24"/>
              </w:rPr>
              <w:t>Los medios de comunicación masiva a partir de</w:t>
            </w:r>
          </w:p>
          <w:p w:rsidR="00AD1C7E" w:rsidRPr="002A2D66" w:rsidRDefault="00AD1C7E" w:rsidP="00AD1C7E">
            <w:pPr>
              <w:autoSpaceDE w:val="0"/>
              <w:autoSpaceDN w:val="0"/>
              <w:adjustRightInd w:val="0"/>
              <w:rPr>
                <w:rFonts w:ascii="Arial" w:hAnsi="Arial" w:cs="Arial"/>
                <w:color w:val="auto"/>
                <w:sz w:val="24"/>
                <w:szCs w:val="24"/>
              </w:rPr>
            </w:pPr>
            <w:r w:rsidRPr="002A2D66">
              <w:rPr>
                <w:rFonts w:ascii="Arial" w:hAnsi="Arial" w:cs="Arial"/>
                <w:color w:val="auto"/>
                <w:sz w:val="24"/>
                <w:szCs w:val="24"/>
              </w:rPr>
              <w:t>aspectos como: de qué manera(s) difunden la información,</w:t>
            </w:r>
          </w:p>
          <w:p w:rsidR="00AD1C7E" w:rsidRPr="002A2D66" w:rsidRDefault="00AD1C7E" w:rsidP="00AD1C7E">
            <w:pPr>
              <w:autoSpaceDE w:val="0"/>
              <w:autoSpaceDN w:val="0"/>
              <w:adjustRightInd w:val="0"/>
              <w:rPr>
                <w:rFonts w:ascii="Arial" w:hAnsi="Arial" w:cs="Arial"/>
                <w:color w:val="auto"/>
                <w:sz w:val="24"/>
                <w:szCs w:val="24"/>
              </w:rPr>
            </w:pPr>
            <w:r w:rsidRPr="002A2D66">
              <w:rPr>
                <w:rFonts w:ascii="Arial" w:hAnsi="Arial" w:cs="Arial"/>
                <w:color w:val="auto"/>
                <w:sz w:val="24"/>
                <w:szCs w:val="24"/>
              </w:rPr>
              <w:t>cuál es su cobertura y alcance, y a qué tipo de audiencia se</w:t>
            </w:r>
            <w:r w:rsidR="00D363CB">
              <w:rPr>
                <w:rFonts w:ascii="Arial" w:hAnsi="Arial" w:cs="Arial"/>
                <w:color w:val="auto"/>
                <w:sz w:val="24"/>
                <w:szCs w:val="24"/>
              </w:rPr>
              <w:t xml:space="preserve"> </w:t>
            </w:r>
            <w:r w:rsidRPr="002A2D66">
              <w:rPr>
                <w:rFonts w:ascii="Arial" w:hAnsi="Arial" w:cs="Arial"/>
                <w:color w:val="auto"/>
                <w:sz w:val="24"/>
                <w:szCs w:val="24"/>
              </w:rPr>
              <w:t>dirigen, entre otros.</w:t>
            </w:r>
          </w:p>
          <w:p w:rsidR="00485F53" w:rsidRPr="002A2D66" w:rsidRDefault="00485F53" w:rsidP="00195362">
            <w:pPr>
              <w:rPr>
                <w:rFonts w:ascii="Arial" w:hAnsi="Arial" w:cs="Arial"/>
                <w:color w:val="auto"/>
                <w:sz w:val="24"/>
                <w:szCs w:val="24"/>
              </w:rPr>
            </w:pP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r>
      <w:tr w:rsidR="00485F53" w:rsidRPr="002A2D66" w:rsidTr="00485F53">
        <w:tc>
          <w:tcPr>
            <w:tcW w:w="1985" w:type="dxa"/>
            <w:tcBorders>
              <w:top w:val="single" w:sz="8" w:space="0" w:color="000000"/>
              <w:left w:val="single" w:sz="8" w:space="0" w:color="000000"/>
              <w:bottom w:val="single" w:sz="8" w:space="0" w:color="000000"/>
              <w:right w:val="single" w:sz="8" w:space="0" w:color="000000"/>
            </w:tcBorders>
            <w:shd w:val="clear" w:color="auto" w:fill="B8CCE4"/>
            <w:tcMar>
              <w:top w:w="0" w:type="dxa"/>
              <w:left w:w="0" w:type="dxa"/>
              <w:bottom w:w="0" w:type="dxa"/>
              <w:right w:w="0" w:type="dxa"/>
            </w:tcMar>
          </w:tcPr>
          <w:p w:rsidR="00485F53" w:rsidRPr="002A2D66" w:rsidRDefault="002243FD" w:rsidP="00195362">
            <w:pPr>
              <w:jc w:val="center"/>
              <w:rPr>
                <w:rFonts w:ascii="Arial" w:hAnsi="Arial" w:cs="Arial"/>
                <w:b/>
                <w:color w:val="auto"/>
                <w:sz w:val="24"/>
                <w:szCs w:val="24"/>
              </w:rPr>
            </w:pPr>
            <w:r w:rsidRPr="002A2D66">
              <w:rPr>
                <w:rFonts w:ascii="Arial" w:hAnsi="Arial" w:cs="Arial"/>
                <w:b/>
                <w:color w:val="auto"/>
                <w:sz w:val="24"/>
                <w:szCs w:val="24"/>
              </w:rPr>
              <w:t>Utilizo</w:t>
            </w: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2243FD" w:rsidRPr="002A2D66" w:rsidRDefault="002243FD" w:rsidP="002243FD">
            <w:pPr>
              <w:autoSpaceDE w:val="0"/>
              <w:autoSpaceDN w:val="0"/>
              <w:adjustRightInd w:val="0"/>
              <w:rPr>
                <w:rFonts w:ascii="Arial" w:hAnsi="Arial" w:cs="Arial"/>
                <w:color w:val="auto"/>
                <w:sz w:val="24"/>
                <w:szCs w:val="24"/>
              </w:rPr>
            </w:pPr>
            <w:r w:rsidRPr="002A2D66">
              <w:rPr>
                <w:rFonts w:ascii="Arial" w:hAnsi="Arial" w:cs="Arial"/>
                <w:color w:val="auto"/>
                <w:sz w:val="24"/>
                <w:szCs w:val="24"/>
              </w:rPr>
              <w:t>el discurso</w:t>
            </w:r>
          </w:p>
          <w:p w:rsidR="002243FD" w:rsidRPr="002A2D66" w:rsidRDefault="002243FD" w:rsidP="002243FD">
            <w:pPr>
              <w:autoSpaceDE w:val="0"/>
              <w:autoSpaceDN w:val="0"/>
              <w:adjustRightInd w:val="0"/>
              <w:rPr>
                <w:rFonts w:ascii="Arial" w:hAnsi="Arial" w:cs="Arial"/>
                <w:color w:val="auto"/>
                <w:sz w:val="24"/>
                <w:szCs w:val="24"/>
              </w:rPr>
            </w:pPr>
            <w:r w:rsidRPr="002A2D66">
              <w:rPr>
                <w:rFonts w:ascii="Arial" w:hAnsi="Arial" w:cs="Arial"/>
                <w:color w:val="auto"/>
                <w:sz w:val="24"/>
                <w:szCs w:val="24"/>
              </w:rPr>
              <w:t>oral para establecer</w:t>
            </w:r>
          </w:p>
          <w:p w:rsidR="002243FD" w:rsidRPr="002A2D66" w:rsidRDefault="002243FD" w:rsidP="002243FD">
            <w:pPr>
              <w:autoSpaceDE w:val="0"/>
              <w:autoSpaceDN w:val="0"/>
              <w:adjustRightInd w:val="0"/>
              <w:rPr>
                <w:rFonts w:ascii="Arial" w:hAnsi="Arial" w:cs="Arial"/>
                <w:color w:val="auto"/>
                <w:sz w:val="24"/>
                <w:szCs w:val="24"/>
              </w:rPr>
            </w:pPr>
            <w:r w:rsidRPr="002A2D66">
              <w:rPr>
                <w:rFonts w:ascii="Arial" w:hAnsi="Arial" w:cs="Arial"/>
                <w:color w:val="auto"/>
                <w:sz w:val="24"/>
                <w:szCs w:val="24"/>
              </w:rPr>
              <w:t>acuerdos a partir del</w:t>
            </w:r>
          </w:p>
          <w:p w:rsidR="002243FD" w:rsidRPr="002A2D66" w:rsidRDefault="002243FD" w:rsidP="002243FD">
            <w:pPr>
              <w:autoSpaceDE w:val="0"/>
              <w:autoSpaceDN w:val="0"/>
              <w:adjustRightInd w:val="0"/>
              <w:rPr>
                <w:rFonts w:ascii="Arial" w:hAnsi="Arial" w:cs="Arial"/>
                <w:color w:val="auto"/>
                <w:sz w:val="24"/>
                <w:szCs w:val="24"/>
              </w:rPr>
            </w:pPr>
            <w:r w:rsidRPr="002A2D66">
              <w:rPr>
                <w:rFonts w:ascii="Arial" w:hAnsi="Arial" w:cs="Arial"/>
                <w:color w:val="auto"/>
                <w:sz w:val="24"/>
                <w:szCs w:val="24"/>
              </w:rPr>
              <w:t>reconocimiento de los</w:t>
            </w:r>
          </w:p>
          <w:p w:rsidR="002243FD" w:rsidRPr="002A2D66" w:rsidRDefault="002243FD" w:rsidP="002243FD">
            <w:pPr>
              <w:autoSpaceDE w:val="0"/>
              <w:autoSpaceDN w:val="0"/>
              <w:adjustRightInd w:val="0"/>
              <w:rPr>
                <w:rFonts w:ascii="Arial" w:hAnsi="Arial" w:cs="Arial"/>
                <w:color w:val="auto"/>
                <w:sz w:val="24"/>
                <w:szCs w:val="24"/>
              </w:rPr>
            </w:pPr>
            <w:r w:rsidRPr="002A2D66">
              <w:rPr>
                <w:rFonts w:ascii="Arial" w:hAnsi="Arial" w:cs="Arial"/>
                <w:color w:val="auto"/>
                <w:sz w:val="24"/>
                <w:szCs w:val="24"/>
              </w:rPr>
              <w:t>argumentos de mis interlocutores</w:t>
            </w:r>
          </w:p>
          <w:p w:rsidR="002243FD" w:rsidRPr="002A2D66" w:rsidRDefault="002243FD" w:rsidP="002243FD">
            <w:pPr>
              <w:autoSpaceDE w:val="0"/>
              <w:autoSpaceDN w:val="0"/>
              <w:adjustRightInd w:val="0"/>
              <w:rPr>
                <w:rFonts w:ascii="Arial" w:hAnsi="Arial" w:cs="Arial"/>
                <w:color w:val="auto"/>
                <w:sz w:val="24"/>
                <w:szCs w:val="24"/>
              </w:rPr>
            </w:pPr>
            <w:r w:rsidRPr="002A2D66">
              <w:rPr>
                <w:rFonts w:ascii="Arial" w:hAnsi="Arial" w:cs="Arial"/>
                <w:color w:val="auto"/>
                <w:sz w:val="24"/>
                <w:szCs w:val="24"/>
              </w:rPr>
              <w:t>y la fuerza</w:t>
            </w:r>
          </w:p>
          <w:p w:rsidR="00485F53" w:rsidRPr="002A2D66" w:rsidRDefault="002243FD" w:rsidP="002243FD">
            <w:pPr>
              <w:rPr>
                <w:rFonts w:ascii="Arial" w:eastAsia="Verdana" w:hAnsi="Arial" w:cs="Arial"/>
                <w:color w:val="auto"/>
                <w:sz w:val="24"/>
                <w:szCs w:val="24"/>
              </w:rPr>
            </w:pPr>
            <w:r w:rsidRPr="002A2D66">
              <w:rPr>
                <w:rFonts w:ascii="Arial" w:hAnsi="Arial" w:cs="Arial"/>
                <w:color w:val="auto"/>
                <w:sz w:val="24"/>
                <w:szCs w:val="24"/>
              </w:rPr>
              <w:t>de mis propios argumentos</w:t>
            </w:r>
          </w:p>
        </w:tc>
        <w:tc>
          <w:tcPr>
            <w:tcW w:w="3543"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c>
          <w:tcPr>
            <w:tcW w:w="3969"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c>
          <w:tcPr>
            <w:tcW w:w="4678"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AD1C7E" w:rsidRPr="002A2D66" w:rsidRDefault="00DA0722" w:rsidP="00AD1C7E">
            <w:pPr>
              <w:autoSpaceDE w:val="0"/>
              <w:autoSpaceDN w:val="0"/>
              <w:adjustRightInd w:val="0"/>
              <w:rPr>
                <w:rFonts w:ascii="Arial" w:hAnsi="Arial" w:cs="Arial"/>
                <w:color w:val="auto"/>
                <w:sz w:val="24"/>
                <w:szCs w:val="24"/>
              </w:rPr>
            </w:pPr>
            <w:r w:rsidRPr="002A2D66">
              <w:rPr>
                <w:rFonts w:ascii="Arial" w:hAnsi="Arial" w:cs="Arial"/>
                <w:color w:val="auto"/>
                <w:sz w:val="24"/>
                <w:szCs w:val="24"/>
              </w:rPr>
              <w:t>E</w:t>
            </w:r>
            <w:r w:rsidR="00AD1C7E" w:rsidRPr="002A2D66">
              <w:rPr>
                <w:rFonts w:ascii="Arial" w:hAnsi="Arial" w:cs="Arial"/>
                <w:color w:val="auto"/>
                <w:sz w:val="24"/>
                <w:szCs w:val="24"/>
              </w:rPr>
              <w:t>strategias para la búsqueda, organización, almacenamiento</w:t>
            </w:r>
            <w:r w:rsidRPr="002A2D66">
              <w:rPr>
                <w:rFonts w:ascii="Arial" w:hAnsi="Arial" w:cs="Arial"/>
                <w:color w:val="auto"/>
                <w:sz w:val="24"/>
                <w:szCs w:val="24"/>
              </w:rPr>
              <w:t xml:space="preserve"> </w:t>
            </w:r>
            <w:r w:rsidR="00AD1C7E" w:rsidRPr="002A2D66">
              <w:rPr>
                <w:rFonts w:ascii="Arial" w:hAnsi="Arial" w:cs="Arial"/>
                <w:color w:val="auto"/>
                <w:sz w:val="24"/>
                <w:szCs w:val="24"/>
              </w:rPr>
              <w:t>y recuperación de información que circula en</w:t>
            </w:r>
            <w:r w:rsidRPr="002A2D66">
              <w:rPr>
                <w:rFonts w:ascii="Arial" w:hAnsi="Arial" w:cs="Arial"/>
                <w:color w:val="auto"/>
                <w:sz w:val="24"/>
                <w:szCs w:val="24"/>
              </w:rPr>
              <w:t xml:space="preserve"> </w:t>
            </w:r>
            <w:r w:rsidR="00AD1C7E" w:rsidRPr="002A2D66">
              <w:rPr>
                <w:rFonts w:ascii="Arial" w:hAnsi="Arial" w:cs="Arial"/>
                <w:color w:val="auto"/>
                <w:sz w:val="24"/>
                <w:szCs w:val="24"/>
              </w:rPr>
              <w:t>diferentes medios de comunicación masiva.</w:t>
            </w:r>
          </w:p>
          <w:p w:rsidR="00485F53" w:rsidRPr="002A2D66" w:rsidRDefault="00485F53" w:rsidP="00DA0722">
            <w:pPr>
              <w:autoSpaceDE w:val="0"/>
              <w:autoSpaceDN w:val="0"/>
              <w:adjustRightInd w:val="0"/>
              <w:rPr>
                <w:rFonts w:ascii="Arial" w:hAnsi="Arial" w:cs="Arial"/>
                <w:color w:val="auto"/>
                <w:sz w:val="24"/>
                <w:szCs w:val="24"/>
              </w:rPr>
            </w:pP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r>
      <w:tr w:rsidR="00DA0722" w:rsidRPr="002A2D66" w:rsidTr="00485F53">
        <w:tc>
          <w:tcPr>
            <w:tcW w:w="1985" w:type="dxa"/>
            <w:tcBorders>
              <w:top w:val="single" w:sz="8" w:space="0" w:color="000000"/>
              <w:left w:val="single" w:sz="8" w:space="0" w:color="000000"/>
              <w:bottom w:val="single" w:sz="8" w:space="0" w:color="000000"/>
              <w:right w:val="single" w:sz="8" w:space="0" w:color="000000"/>
            </w:tcBorders>
            <w:shd w:val="clear" w:color="auto" w:fill="B8CCE4"/>
            <w:tcMar>
              <w:top w:w="0" w:type="dxa"/>
              <w:left w:w="0" w:type="dxa"/>
              <w:bottom w:w="0" w:type="dxa"/>
              <w:right w:w="0" w:type="dxa"/>
            </w:tcMar>
          </w:tcPr>
          <w:p w:rsidR="00DA0722" w:rsidRPr="002A2D66" w:rsidRDefault="00DA0722" w:rsidP="00195362">
            <w:pPr>
              <w:jc w:val="center"/>
              <w:rPr>
                <w:rFonts w:ascii="Arial" w:hAnsi="Arial" w:cs="Arial"/>
                <w:b/>
                <w:color w:val="auto"/>
                <w:sz w:val="24"/>
                <w:szCs w:val="24"/>
              </w:rPr>
            </w:pPr>
            <w:r w:rsidRPr="002A2D66">
              <w:rPr>
                <w:rFonts w:ascii="Arial" w:hAnsi="Arial" w:cs="Arial"/>
                <w:b/>
                <w:color w:val="auto"/>
                <w:sz w:val="24"/>
                <w:szCs w:val="24"/>
              </w:rPr>
              <w:t>Selecciono</w:t>
            </w: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DA0722" w:rsidRPr="002A2D66" w:rsidRDefault="00DA0722" w:rsidP="00E527A3">
            <w:pPr>
              <w:autoSpaceDE w:val="0"/>
              <w:autoSpaceDN w:val="0"/>
              <w:adjustRightInd w:val="0"/>
              <w:rPr>
                <w:rFonts w:ascii="Arial" w:hAnsi="Arial" w:cs="Arial"/>
                <w:color w:val="auto"/>
                <w:sz w:val="24"/>
                <w:szCs w:val="24"/>
              </w:rPr>
            </w:pPr>
          </w:p>
        </w:tc>
        <w:tc>
          <w:tcPr>
            <w:tcW w:w="3543"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DA0722" w:rsidRPr="002A2D66" w:rsidRDefault="00DA0722" w:rsidP="00195362">
            <w:pPr>
              <w:rPr>
                <w:rFonts w:ascii="Arial" w:hAnsi="Arial" w:cs="Arial"/>
                <w:color w:val="auto"/>
                <w:sz w:val="24"/>
                <w:szCs w:val="24"/>
              </w:rPr>
            </w:pPr>
          </w:p>
        </w:tc>
        <w:tc>
          <w:tcPr>
            <w:tcW w:w="3969"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DA0722" w:rsidRPr="002A2D66" w:rsidRDefault="00DA0722" w:rsidP="00195362">
            <w:pPr>
              <w:rPr>
                <w:rFonts w:ascii="Arial" w:eastAsia="Verdana" w:hAnsi="Arial" w:cs="Arial"/>
                <w:color w:val="auto"/>
                <w:sz w:val="24"/>
                <w:szCs w:val="24"/>
              </w:rPr>
            </w:pPr>
          </w:p>
        </w:tc>
        <w:tc>
          <w:tcPr>
            <w:tcW w:w="4678"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DA0722" w:rsidRPr="002A2D66" w:rsidRDefault="00DA0722" w:rsidP="00DA0722">
            <w:pPr>
              <w:autoSpaceDE w:val="0"/>
              <w:autoSpaceDN w:val="0"/>
              <w:adjustRightInd w:val="0"/>
              <w:rPr>
                <w:rFonts w:ascii="Arial" w:hAnsi="Arial" w:cs="Arial"/>
                <w:color w:val="auto"/>
                <w:sz w:val="24"/>
                <w:szCs w:val="24"/>
              </w:rPr>
            </w:pPr>
            <w:r w:rsidRPr="002A2D66">
              <w:rPr>
                <w:rFonts w:ascii="Arial" w:hAnsi="Arial" w:cs="Arial"/>
                <w:color w:val="auto"/>
                <w:sz w:val="24"/>
                <w:szCs w:val="24"/>
              </w:rPr>
              <w:t>La información obtenida a través de los medios</w:t>
            </w:r>
          </w:p>
          <w:p w:rsidR="00DA0722" w:rsidRPr="002A2D66" w:rsidRDefault="00DA0722" w:rsidP="00DA0722">
            <w:pPr>
              <w:autoSpaceDE w:val="0"/>
              <w:autoSpaceDN w:val="0"/>
              <w:adjustRightInd w:val="0"/>
              <w:rPr>
                <w:rFonts w:ascii="Arial" w:hAnsi="Arial" w:cs="Arial"/>
                <w:color w:val="auto"/>
                <w:sz w:val="24"/>
                <w:szCs w:val="24"/>
              </w:rPr>
            </w:pPr>
            <w:r w:rsidRPr="002A2D66">
              <w:rPr>
                <w:rFonts w:ascii="Arial" w:hAnsi="Arial" w:cs="Arial"/>
                <w:color w:val="auto"/>
                <w:sz w:val="24"/>
                <w:szCs w:val="24"/>
              </w:rPr>
              <w:lastRenderedPageBreak/>
              <w:t>masivos, para satisfacer mis necesidades comunicativas.</w:t>
            </w:r>
          </w:p>
          <w:p w:rsidR="00DA0722" w:rsidRPr="002A2D66" w:rsidRDefault="00DA0722" w:rsidP="00195362">
            <w:pPr>
              <w:rPr>
                <w:rFonts w:ascii="Arial" w:eastAsia="Verdana" w:hAnsi="Arial" w:cs="Arial"/>
                <w:color w:val="auto"/>
                <w:sz w:val="24"/>
                <w:szCs w:val="24"/>
              </w:rPr>
            </w:pP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DA0722" w:rsidRPr="002A2D66" w:rsidRDefault="00DA0722" w:rsidP="00195362">
            <w:pPr>
              <w:rPr>
                <w:rFonts w:ascii="Arial" w:eastAsia="Verdana" w:hAnsi="Arial" w:cs="Arial"/>
                <w:color w:val="auto"/>
                <w:sz w:val="24"/>
                <w:szCs w:val="24"/>
              </w:rPr>
            </w:pPr>
          </w:p>
        </w:tc>
      </w:tr>
      <w:tr w:rsidR="00485F53" w:rsidRPr="002A2D66" w:rsidTr="00485F53">
        <w:tc>
          <w:tcPr>
            <w:tcW w:w="1985" w:type="dxa"/>
            <w:tcBorders>
              <w:top w:val="single" w:sz="8" w:space="0" w:color="000000"/>
              <w:left w:val="single" w:sz="8" w:space="0" w:color="000000"/>
              <w:bottom w:val="single" w:sz="8" w:space="0" w:color="000000"/>
              <w:right w:val="single" w:sz="8" w:space="0" w:color="000000"/>
            </w:tcBorders>
            <w:shd w:val="clear" w:color="auto" w:fill="B8CCE4"/>
            <w:tcMar>
              <w:top w:w="0" w:type="dxa"/>
              <w:left w:w="0" w:type="dxa"/>
              <w:bottom w:w="0" w:type="dxa"/>
              <w:right w:w="0" w:type="dxa"/>
            </w:tcMar>
          </w:tcPr>
          <w:p w:rsidR="00485F53" w:rsidRPr="002A2D66" w:rsidRDefault="002243FD" w:rsidP="00195362">
            <w:pPr>
              <w:jc w:val="center"/>
              <w:rPr>
                <w:rFonts w:ascii="Arial" w:hAnsi="Arial" w:cs="Arial"/>
                <w:b/>
                <w:color w:val="auto"/>
                <w:sz w:val="24"/>
                <w:szCs w:val="24"/>
              </w:rPr>
            </w:pPr>
            <w:r w:rsidRPr="002A2D66">
              <w:rPr>
                <w:rFonts w:ascii="Arial" w:hAnsi="Arial" w:cs="Arial"/>
                <w:b/>
                <w:color w:val="auto"/>
                <w:sz w:val="24"/>
                <w:szCs w:val="24"/>
              </w:rPr>
              <w:lastRenderedPageBreak/>
              <w:t>Diseño</w:t>
            </w: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E527A3" w:rsidRPr="002A2D66" w:rsidRDefault="00E527A3" w:rsidP="00E527A3">
            <w:pPr>
              <w:autoSpaceDE w:val="0"/>
              <w:autoSpaceDN w:val="0"/>
              <w:adjustRightInd w:val="0"/>
              <w:rPr>
                <w:rFonts w:ascii="Arial" w:hAnsi="Arial" w:cs="Arial"/>
                <w:color w:val="auto"/>
                <w:sz w:val="24"/>
                <w:szCs w:val="24"/>
              </w:rPr>
            </w:pPr>
            <w:r w:rsidRPr="002A2D66">
              <w:rPr>
                <w:rFonts w:ascii="Arial" w:hAnsi="Arial" w:cs="Arial"/>
                <w:color w:val="auto"/>
                <w:sz w:val="24"/>
                <w:szCs w:val="24"/>
              </w:rPr>
              <w:t xml:space="preserve"> un plan textual para</w:t>
            </w:r>
          </w:p>
          <w:p w:rsidR="00E527A3" w:rsidRPr="002A2D66" w:rsidRDefault="00E527A3" w:rsidP="00E527A3">
            <w:pPr>
              <w:autoSpaceDE w:val="0"/>
              <w:autoSpaceDN w:val="0"/>
              <w:adjustRightInd w:val="0"/>
              <w:rPr>
                <w:rFonts w:ascii="Arial" w:hAnsi="Arial" w:cs="Arial"/>
                <w:color w:val="auto"/>
                <w:sz w:val="24"/>
                <w:szCs w:val="24"/>
              </w:rPr>
            </w:pPr>
            <w:r w:rsidRPr="002A2D66">
              <w:rPr>
                <w:rFonts w:ascii="Arial" w:hAnsi="Arial" w:cs="Arial"/>
                <w:color w:val="auto"/>
                <w:sz w:val="24"/>
                <w:szCs w:val="24"/>
              </w:rPr>
              <w:t>la presentación de mis</w:t>
            </w:r>
          </w:p>
          <w:p w:rsidR="00E527A3" w:rsidRPr="002A2D66" w:rsidRDefault="00E527A3" w:rsidP="00E527A3">
            <w:pPr>
              <w:autoSpaceDE w:val="0"/>
              <w:autoSpaceDN w:val="0"/>
              <w:adjustRightInd w:val="0"/>
              <w:rPr>
                <w:rFonts w:ascii="Arial" w:hAnsi="Arial" w:cs="Arial"/>
                <w:color w:val="auto"/>
                <w:sz w:val="24"/>
                <w:szCs w:val="24"/>
              </w:rPr>
            </w:pPr>
            <w:r w:rsidRPr="002A2D66">
              <w:rPr>
                <w:rFonts w:ascii="Arial" w:hAnsi="Arial" w:cs="Arial"/>
                <w:color w:val="auto"/>
                <w:sz w:val="24"/>
                <w:szCs w:val="24"/>
              </w:rPr>
              <w:t>ideas, pensamientos y saberes</w:t>
            </w:r>
          </w:p>
          <w:p w:rsidR="00E527A3" w:rsidRPr="002A2D66" w:rsidRDefault="00E527A3" w:rsidP="00E527A3">
            <w:pPr>
              <w:autoSpaceDE w:val="0"/>
              <w:autoSpaceDN w:val="0"/>
              <w:adjustRightInd w:val="0"/>
              <w:rPr>
                <w:rFonts w:ascii="Arial" w:hAnsi="Arial" w:cs="Arial"/>
                <w:color w:val="auto"/>
                <w:sz w:val="24"/>
                <w:szCs w:val="24"/>
              </w:rPr>
            </w:pPr>
            <w:r w:rsidRPr="002A2D66">
              <w:rPr>
                <w:rFonts w:ascii="Arial" w:hAnsi="Arial" w:cs="Arial"/>
                <w:color w:val="auto"/>
                <w:sz w:val="24"/>
                <w:szCs w:val="24"/>
              </w:rPr>
              <w:t>en los contextos en que</w:t>
            </w:r>
          </w:p>
          <w:p w:rsidR="00E527A3" w:rsidRPr="002A2D66" w:rsidRDefault="00E527A3" w:rsidP="00E527A3">
            <w:pPr>
              <w:autoSpaceDE w:val="0"/>
              <w:autoSpaceDN w:val="0"/>
              <w:adjustRightInd w:val="0"/>
              <w:rPr>
                <w:rFonts w:ascii="Arial" w:hAnsi="Arial" w:cs="Arial"/>
                <w:color w:val="auto"/>
                <w:sz w:val="24"/>
                <w:szCs w:val="24"/>
              </w:rPr>
            </w:pPr>
            <w:r w:rsidRPr="002A2D66">
              <w:rPr>
                <w:rFonts w:ascii="Arial" w:hAnsi="Arial" w:cs="Arial"/>
                <w:color w:val="auto"/>
                <w:sz w:val="24"/>
                <w:szCs w:val="24"/>
              </w:rPr>
              <w:t>así  lo requiera.</w:t>
            </w:r>
          </w:p>
          <w:p w:rsidR="00E527A3" w:rsidRPr="002A2D66" w:rsidRDefault="00E527A3" w:rsidP="00E527A3">
            <w:pPr>
              <w:autoSpaceDE w:val="0"/>
              <w:autoSpaceDN w:val="0"/>
              <w:adjustRightInd w:val="0"/>
              <w:rPr>
                <w:rFonts w:ascii="Arial" w:hAnsi="Arial" w:cs="Arial"/>
                <w:color w:val="auto"/>
                <w:sz w:val="24"/>
                <w:szCs w:val="24"/>
              </w:rPr>
            </w:pPr>
          </w:p>
          <w:p w:rsidR="00E527A3" w:rsidRPr="002A2D66" w:rsidRDefault="00E527A3" w:rsidP="00E527A3">
            <w:pPr>
              <w:autoSpaceDE w:val="0"/>
              <w:autoSpaceDN w:val="0"/>
              <w:adjustRightInd w:val="0"/>
              <w:rPr>
                <w:rFonts w:ascii="Arial" w:hAnsi="Arial" w:cs="Arial"/>
                <w:color w:val="auto"/>
                <w:sz w:val="24"/>
                <w:szCs w:val="24"/>
              </w:rPr>
            </w:pPr>
            <w:r w:rsidRPr="002A2D66">
              <w:rPr>
                <w:rFonts w:ascii="Arial" w:hAnsi="Arial" w:cs="Arial"/>
                <w:color w:val="auto"/>
                <w:sz w:val="24"/>
                <w:szCs w:val="24"/>
              </w:rPr>
              <w:t xml:space="preserve"> </w:t>
            </w:r>
          </w:p>
          <w:p w:rsidR="00E527A3" w:rsidRPr="002A2D66" w:rsidRDefault="00E527A3" w:rsidP="00E527A3">
            <w:pPr>
              <w:autoSpaceDE w:val="0"/>
              <w:autoSpaceDN w:val="0"/>
              <w:adjustRightInd w:val="0"/>
              <w:rPr>
                <w:rFonts w:ascii="Arial" w:hAnsi="Arial" w:cs="Arial"/>
                <w:color w:val="auto"/>
                <w:sz w:val="24"/>
                <w:szCs w:val="24"/>
              </w:rPr>
            </w:pPr>
            <w:r w:rsidRPr="002A2D66">
              <w:rPr>
                <w:rFonts w:ascii="Arial" w:hAnsi="Arial" w:cs="Arial"/>
                <w:color w:val="auto"/>
                <w:sz w:val="24"/>
                <w:szCs w:val="24"/>
              </w:rPr>
              <w:t>.</w:t>
            </w:r>
          </w:p>
          <w:p w:rsidR="00485F53" w:rsidRPr="002A2D66" w:rsidRDefault="00485F53" w:rsidP="00E527A3">
            <w:pPr>
              <w:rPr>
                <w:rFonts w:ascii="Arial" w:hAnsi="Arial" w:cs="Arial"/>
                <w:color w:val="auto"/>
                <w:sz w:val="24"/>
                <w:szCs w:val="24"/>
              </w:rPr>
            </w:pPr>
          </w:p>
        </w:tc>
        <w:tc>
          <w:tcPr>
            <w:tcW w:w="3543"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c>
          <w:tcPr>
            <w:tcW w:w="3969"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eastAsia="Verdana" w:hAnsi="Arial" w:cs="Arial"/>
                <w:color w:val="auto"/>
                <w:sz w:val="24"/>
                <w:szCs w:val="24"/>
              </w:rPr>
            </w:pPr>
          </w:p>
        </w:tc>
        <w:tc>
          <w:tcPr>
            <w:tcW w:w="4678"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eastAsia="Verdana" w:hAnsi="Arial" w:cs="Arial"/>
                <w:color w:val="auto"/>
                <w:sz w:val="24"/>
                <w:szCs w:val="24"/>
              </w:rPr>
            </w:pP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eastAsia="Verdana" w:hAnsi="Arial" w:cs="Arial"/>
                <w:color w:val="auto"/>
                <w:sz w:val="24"/>
                <w:szCs w:val="24"/>
              </w:rPr>
            </w:pPr>
          </w:p>
        </w:tc>
      </w:tr>
      <w:tr w:rsidR="00DA0722" w:rsidRPr="002A2D66" w:rsidTr="00485F53">
        <w:tc>
          <w:tcPr>
            <w:tcW w:w="1985" w:type="dxa"/>
            <w:tcBorders>
              <w:top w:val="single" w:sz="8" w:space="0" w:color="000000"/>
              <w:left w:val="single" w:sz="8" w:space="0" w:color="000000"/>
              <w:bottom w:val="single" w:sz="8" w:space="0" w:color="000000"/>
              <w:right w:val="single" w:sz="8" w:space="0" w:color="000000"/>
            </w:tcBorders>
            <w:shd w:val="clear" w:color="auto" w:fill="B8CCE4"/>
            <w:tcMar>
              <w:top w:w="0" w:type="dxa"/>
              <w:left w:w="0" w:type="dxa"/>
              <w:bottom w:w="0" w:type="dxa"/>
              <w:right w:w="0" w:type="dxa"/>
            </w:tcMar>
          </w:tcPr>
          <w:p w:rsidR="00DA0722" w:rsidRPr="002A2D66" w:rsidRDefault="00DA0722" w:rsidP="00195362">
            <w:pPr>
              <w:jc w:val="center"/>
              <w:rPr>
                <w:rFonts w:ascii="Arial" w:eastAsia="Verdana" w:hAnsi="Arial" w:cs="Arial"/>
                <w:b/>
                <w:color w:val="auto"/>
                <w:sz w:val="24"/>
                <w:szCs w:val="24"/>
              </w:rPr>
            </w:pPr>
            <w:r w:rsidRPr="002A2D66">
              <w:rPr>
                <w:rFonts w:ascii="Arial" w:eastAsia="Verdana" w:hAnsi="Arial" w:cs="Arial"/>
                <w:b/>
                <w:color w:val="auto"/>
                <w:sz w:val="24"/>
                <w:szCs w:val="24"/>
              </w:rPr>
              <w:t>Interpreto</w:t>
            </w: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DA0722" w:rsidRPr="002A2D66" w:rsidRDefault="00DA0722" w:rsidP="00E527A3">
            <w:pPr>
              <w:autoSpaceDE w:val="0"/>
              <w:autoSpaceDN w:val="0"/>
              <w:adjustRightInd w:val="0"/>
              <w:rPr>
                <w:rFonts w:ascii="Arial" w:hAnsi="Arial" w:cs="Arial"/>
                <w:color w:val="auto"/>
                <w:sz w:val="24"/>
                <w:szCs w:val="24"/>
              </w:rPr>
            </w:pPr>
          </w:p>
        </w:tc>
        <w:tc>
          <w:tcPr>
            <w:tcW w:w="3543"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DA0722" w:rsidRPr="002A2D66" w:rsidRDefault="00DA0722" w:rsidP="00195362">
            <w:pPr>
              <w:rPr>
                <w:rFonts w:ascii="Arial" w:hAnsi="Arial" w:cs="Arial"/>
                <w:color w:val="auto"/>
                <w:sz w:val="24"/>
                <w:szCs w:val="24"/>
              </w:rPr>
            </w:pPr>
          </w:p>
        </w:tc>
        <w:tc>
          <w:tcPr>
            <w:tcW w:w="3969"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DA0722" w:rsidRPr="002A2D66" w:rsidRDefault="00DA0722" w:rsidP="00195362">
            <w:pPr>
              <w:rPr>
                <w:rFonts w:ascii="Arial" w:hAnsi="Arial" w:cs="Arial"/>
                <w:color w:val="auto"/>
                <w:sz w:val="24"/>
                <w:szCs w:val="24"/>
              </w:rPr>
            </w:pPr>
          </w:p>
        </w:tc>
        <w:tc>
          <w:tcPr>
            <w:tcW w:w="4678"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DA0722" w:rsidRPr="002A2D66" w:rsidRDefault="00DC0FBE" w:rsidP="00DA0722">
            <w:pPr>
              <w:autoSpaceDE w:val="0"/>
              <w:autoSpaceDN w:val="0"/>
              <w:adjustRightInd w:val="0"/>
              <w:rPr>
                <w:rFonts w:ascii="Arial" w:hAnsi="Arial" w:cs="Arial"/>
                <w:color w:val="auto"/>
                <w:sz w:val="24"/>
                <w:szCs w:val="24"/>
              </w:rPr>
            </w:pPr>
            <w:r w:rsidRPr="002A2D66">
              <w:rPr>
                <w:rFonts w:ascii="Arial" w:hAnsi="Arial" w:cs="Arial"/>
                <w:color w:val="auto"/>
                <w:sz w:val="24"/>
                <w:szCs w:val="24"/>
              </w:rPr>
              <w:t>e</w:t>
            </w:r>
            <w:r w:rsidR="00DA0722" w:rsidRPr="002A2D66">
              <w:rPr>
                <w:rFonts w:ascii="Arial" w:hAnsi="Arial" w:cs="Arial"/>
                <w:color w:val="auto"/>
                <w:sz w:val="24"/>
                <w:szCs w:val="24"/>
              </w:rPr>
              <w:t>l</w:t>
            </w:r>
            <w:r w:rsidRPr="002A2D66">
              <w:rPr>
                <w:rFonts w:ascii="Arial" w:hAnsi="Arial" w:cs="Arial"/>
                <w:color w:val="auto"/>
                <w:sz w:val="24"/>
                <w:szCs w:val="24"/>
              </w:rPr>
              <w:t>e</w:t>
            </w:r>
            <w:r w:rsidR="00DA0722" w:rsidRPr="002A2D66">
              <w:rPr>
                <w:rFonts w:ascii="Arial" w:hAnsi="Arial" w:cs="Arial"/>
                <w:color w:val="auto"/>
                <w:sz w:val="24"/>
                <w:szCs w:val="24"/>
              </w:rPr>
              <w:t>mentos políticos, culturales e ideológicos que</w:t>
            </w:r>
          </w:p>
          <w:p w:rsidR="00DA0722" w:rsidRPr="002A2D66" w:rsidRDefault="00DA0722" w:rsidP="00DA0722">
            <w:pPr>
              <w:autoSpaceDE w:val="0"/>
              <w:autoSpaceDN w:val="0"/>
              <w:adjustRightInd w:val="0"/>
              <w:rPr>
                <w:rFonts w:ascii="Arial" w:hAnsi="Arial" w:cs="Arial"/>
                <w:color w:val="auto"/>
                <w:sz w:val="24"/>
                <w:szCs w:val="24"/>
              </w:rPr>
            </w:pPr>
            <w:r w:rsidRPr="002A2D66">
              <w:rPr>
                <w:rFonts w:ascii="Arial" w:hAnsi="Arial" w:cs="Arial"/>
                <w:color w:val="auto"/>
                <w:sz w:val="24"/>
                <w:szCs w:val="24"/>
              </w:rPr>
              <w:t>están presentes en la información que difunden los medios</w:t>
            </w:r>
          </w:p>
          <w:p w:rsidR="00DA0722" w:rsidRPr="002A2D66" w:rsidRDefault="00DA0722" w:rsidP="00DA0722">
            <w:pPr>
              <w:autoSpaceDE w:val="0"/>
              <w:autoSpaceDN w:val="0"/>
              <w:adjustRightInd w:val="0"/>
              <w:rPr>
                <w:rFonts w:ascii="Arial" w:hAnsi="Arial" w:cs="Arial"/>
                <w:color w:val="auto"/>
                <w:sz w:val="24"/>
                <w:szCs w:val="24"/>
              </w:rPr>
            </w:pPr>
            <w:r w:rsidRPr="002A2D66">
              <w:rPr>
                <w:rFonts w:ascii="Arial" w:hAnsi="Arial" w:cs="Arial"/>
                <w:color w:val="auto"/>
                <w:sz w:val="24"/>
                <w:szCs w:val="24"/>
              </w:rPr>
              <w:t>masivos y adopto una posición crítica frente a ellos</w:t>
            </w: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DA0722" w:rsidRPr="002A2D66" w:rsidRDefault="00DA0722" w:rsidP="00195362">
            <w:pPr>
              <w:rPr>
                <w:rFonts w:ascii="Arial" w:hAnsi="Arial" w:cs="Arial"/>
                <w:color w:val="auto"/>
                <w:sz w:val="24"/>
                <w:szCs w:val="24"/>
              </w:rPr>
            </w:pPr>
          </w:p>
        </w:tc>
      </w:tr>
      <w:tr w:rsidR="00485F53" w:rsidRPr="002A2D66" w:rsidTr="00485F53">
        <w:tc>
          <w:tcPr>
            <w:tcW w:w="1985" w:type="dxa"/>
            <w:tcBorders>
              <w:top w:val="single" w:sz="8" w:space="0" w:color="000000"/>
              <w:left w:val="single" w:sz="8" w:space="0" w:color="000000"/>
              <w:bottom w:val="single" w:sz="8" w:space="0" w:color="000000"/>
              <w:right w:val="single" w:sz="8" w:space="0" w:color="000000"/>
            </w:tcBorders>
            <w:shd w:val="clear" w:color="auto" w:fill="B8CCE4"/>
            <w:tcMar>
              <w:top w:w="0" w:type="dxa"/>
              <w:left w:w="0" w:type="dxa"/>
              <w:bottom w:w="0" w:type="dxa"/>
              <w:right w:w="0" w:type="dxa"/>
            </w:tcMar>
          </w:tcPr>
          <w:p w:rsidR="00485F53" w:rsidRPr="002A2D66" w:rsidRDefault="002243FD" w:rsidP="00195362">
            <w:pPr>
              <w:jc w:val="center"/>
              <w:rPr>
                <w:rFonts w:ascii="Arial" w:hAnsi="Arial" w:cs="Arial"/>
                <w:b/>
                <w:color w:val="auto"/>
                <w:sz w:val="24"/>
                <w:szCs w:val="24"/>
              </w:rPr>
            </w:pPr>
            <w:r w:rsidRPr="002A2D66">
              <w:rPr>
                <w:rFonts w:ascii="Arial" w:hAnsi="Arial" w:cs="Arial"/>
                <w:b/>
                <w:color w:val="auto"/>
                <w:sz w:val="24"/>
                <w:szCs w:val="24"/>
              </w:rPr>
              <w:t>Identifico</w:t>
            </w: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E527A3" w:rsidRPr="002A2D66" w:rsidRDefault="00E527A3" w:rsidP="00E527A3">
            <w:pPr>
              <w:autoSpaceDE w:val="0"/>
              <w:autoSpaceDN w:val="0"/>
              <w:adjustRightInd w:val="0"/>
              <w:rPr>
                <w:rFonts w:ascii="Arial" w:hAnsi="Arial" w:cs="Arial"/>
                <w:color w:val="auto"/>
                <w:sz w:val="24"/>
                <w:szCs w:val="24"/>
              </w:rPr>
            </w:pPr>
            <w:r w:rsidRPr="002A2D66">
              <w:rPr>
                <w:rFonts w:ascii="Arial" w:hAnsi="Arial" w:cs="Arial"/>
                <w:color w:val="auto"/>
                <w:sz w:val="24"/>
                <w:szCs w:val="24"/>
              </w:rPr>
              <w:t>estrategias que</w:t>
            </w:r>
          </w:p>
          <w:p w:rsidR="00E527A3" w:rsidRPr="002A2D66" w:rsidRDefault="00E527A3" w:rsidP="00E527A3">
            <w:pPr>
              <w:autoSpaceDE w:val="0"/>
              <w:autoSpaceDN w:val="0"/>
              <w:adjustRightInd w:val="0"/>
              <w:rPr>
                <w:rFonts w:ascii="Arial" w:hAnsi="Arial" w:cs="Arial"/>
                <w:color w:val="auto"/>
                <w:sz w:val="24"/>
                <w:szCs w:val="24"/>
              </w:rPr>
            </w:pPr>
            <w:r w:rsidRPr="002A2D66">
              <w:rPr>
                <w:rFonts w:ascii="Arial" w:hAnsi="Arial" w:cs="Arial"/>
                <w:color w:val="auto"/>
                <w:sz w:val="24"/>
                <w:szCs w:val="24"/>
              </w:rPr>
              <w:t>garantizan coherencia, cohesión</w:t>
            </w:r>
          </w:p>
          <w:p w:rsidR="00E527A3" w:rsidRPr="002A2D66" w:rsidRDefault="00E527A3" w:rsidP="00E527A3">
            <w:pPr>
              <w:autoSpaceDE w:val="0"/>
              <w:autoSpaceDN w:val="0"/>
              <w:adjustRightInd w:val="0"/>
              <w:rPr>
                <w:rFonts w:ascii="Arial" w:hAnsi="Arial" w:cs="Arial"/>
                <w:color w:val="auto"/>
                <w:sz w:val="24"/>
                <w:szCs w:val="24"/>
              </w:rPr>
            </w:pPr>
            <w:r w:rsidRPr="002A2D66">
              <w:rPr>
                <w:rFonts w:ascii="Arial" w:hAnsi="Arial" w:cs="Arial"/>
                <w:color w:val="auto"/>
                <w:sz w:val="24"/>
                <w:szCs w:val="24"/>
              </w:rPr>
              <w:t>y pertinencia del texto.</w:t>
            </w:r>
          </w:p>
          <w:p w:rsidR="00485F53" w:rsidRPr="002A2D66" w:rsidRDefault="00485F53" w:rsidP="00195362">
            <w:pPr>
              <w:rPr>
                <w:rFonts w:ascii="Arial" w:eastAsia="Verdana" w:hAnsi="Arial" w:cs="Arial"/>
                <w:color w:val="auto"/>
                <w:sz w:val="24"/>
                <w:szCs w:val="24"/>
              </w:rPr>
            </w:pPr>
          </w:p>
        </w:tc>
        <w:tc>
          <w:tcPr>
            <w:tcW w:w="3543"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c>
          <w:tcPr>
            <w:tcW w:w="3969"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c>
          <w:tcPr>
            <w:tcW w:w="4678"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64D76" w:rsidRPr="002A2D66" w:rsidRDefault="00464D76" w:rsidP="00464D76">
            <w:pPr>
              <w:autoSpaceDE w:val="0"/>
              <w:autoSpaceDN w:val="0"/>
              <w:adjustRightInd w:val="0"/>
              <w:rPr>
                <w:rFonts w:ascii="Arial" w:hAnsi="Arial" w:cs="Arial"/>
                <w:color w:val="auto"/>
                <w:sz w:val="24"/>
                <w:szCs w:val="24"/>
              </w:rPr>
            </w:pPr>
          </w:p>
          <w:p w:rsidR="00464D76" w:rsidRPr="002A2D66" w:rsidRDefault="00464D76" w:rsidP="00464D76">
            <w:pPr>
              <w:autoSpaceDE w:val="0"/>
              <w:autoSpaceDN w:val="0"/>
              <w:adjustRightInd w:val="0"/>
              <w:rPr>
                <w:rFonts w:ascii="Arial" w:hAnsi="Arial" w:cs="Arial"/>
                <w:color w:val="auto"/>
                <w:sz w:val="24"/>
                <w:szCs w:val="24"/>
              </w:rPr>
            </w:pPr>
            <w:r w:rsidRPr="002A2D66">
              <w:rPr>
                <w:rFonts w:ascii="Arial" w:hAnsi="Arial" w:cs="Arial"/>
                <w:color w:val="auto"/>
                <w:sz w:val="24"/>
                <w:szCs w:val="24"/>
              </w:rPr>
              <w:t>Rasgos culturales</w:t>
            </w:r>
          </w:p>
          <w:p w:rsidR="00464D76" w:rsidRPr="002A2D66" w:rsidRDefault="00464D76" w:rsidP="00464D76">
            <w:pPr>
              <w:autoSpaceDE w:val="0"/>
              <w:autoSpaceDN w:val="0"/>
              <w:adjustRightInd w:val="0"/>
              <w:rPr>
                <w:rFonts w:ascii="Arial" w:hAnsi="Arial" w:cs="Arial"/>
                <w:color w:val="auto"/>
                <w:sz w:val="24"/>
                <w:szCs w:val="24"/>
              </w:rPr>
            </w:pPr>
            <w:r w:rsidRPr="002A2D66">
              <w:rPr>
                <w:rFonts w:ascii="Arial" w:hAnsi="Arial" w:cs="Arial"/>
                <w:color w:val="auto"/>
                <w:sz w:val="24"/>
                <w:szCs w:val="24"/>
              </w:rPr>
              <w:t>y sociales en diversas</w:t>
            </w:r>
          </w:p>
          <w:p w:rsidR="00464D76" w:rsidRPr="002A2D66" w:rsidRDefault="00464D76" w:rsidP="00464D76">
            <w:pPr>
              <w:autoSpaceDE w:val="0"/>
              <w:autoSpaceDN w:val="0"/>
              <w:adjustRightInd w:val="0"/>
              <w:rPr>
                <w:rFonts w:ascii="Arial" w:hAnsi="Arial" w:cs="Arial"/>
                <w:color w:val="auto"/>
                <w:sz w:val="24"/>
                <w:szCs w:val="24"/>
              </w:rPr>
            </w:pPr>
            <w:r w:rsidRPr="002A2D66">
              <w:rPr>
                <w:rFonts w:ascii="Arial" w:hAnsi="Arial" w:cs="Arial"/>
                <w:color w:val="auto"/>
                <w:sz w:val="24"/>
                <w:szCs w:val="24"/>
              </w:rPr>
              <w:t>manifestaciones del</w:t>
            </w:r>
          </w:p>
          <w:p w:rsidR="00464D76" w:rsidRPr="002A2D66" w:rsidRDefault="00464D76" w:rsidP="00464D76">
            <w:pPr>
              <w:autoSpaceDE w:val="0"/>
              <w:autoSpaceDN w:val="0"/>
              <w:adjustRightInd w:val="0"/>
              <w:rPr>
                <w:rFonts w:ascii="Arial" w:hAnsi="Arial" w:cs="Arial"/>
                <w:color w:val="auto"/>
                <w:sz w:val="24"/>
                <w:szCs w:val="24"/>
              </w:rPr>
            </w:pPr>
            <w:r w:rsidRPr="002A2D66">
              <w:rPr>
                <w:rFonts w:ascii="Arial" w:hAnsi="Arial" w:cs="Arial"/>
                <w:color w:val="auto"/>
                <w:sz w:val="24"/>
                <w:szCs w:val="24"/>
              </w:rPr>
              <w:t>lenguaje no verbal: música,</w:t>
            </w:r>
          </w:p>
          <w:p w:rsidR="00464D76" w:rsidRPr="002A2D66" w:rsidRDefault="00464D76" w:rsidP="00464D76">
            <w:pPr>
              <w:autoSpaceDE w:val="0"/>
              <w:autoSpaceDN w:val="0"/>
              <w:adjustRightInd w:val="0"/>
              <w:rPr>
                <w:rFonts w:ascii="Arial" w:hAnsi="Arial" w:cs="Arial"/>
                <w:color w:val="auto"/>
                <w:sz w:val="24"/>
                <w:szCs w:val="24"/>
              </w:rPr>
            </w:pPr>
            <w:r w:rsidRPr="002A2D66">
              <w:rPr>
                <w:rFonts w:ascii="Arial" w:hAnsi="Arial" w:cs="Arial"/>
                <w:color w:val="auto"/>
                <w:sz w:val="24"/>
                <w:szCs w:val="24"/>
              </w:rPr>
              <w:t>pintura, escultura,</w:t>
            </w:r>
          </w:p>
          <w:p w:rsidR="00464D76" w:rsidRPr="002A2D66" w:rsidRDefault="00464D76" w:rsidP="00464D76">
            <w:pPr>
              <w:autoSpaceDE w:val="0"/>
              <w:autoSpaceDN w:val="0"/>
              <w:adjustRightInd w:val="0"/>
              <w:rPr>
                <w:rFonts w:ascii="Arial" w:hAnsi="Arial" w:cs="Arial"/>
                <w:color w:val="auto"/>
                <w:sz w:val="24"/>
                <w:szCs w:val="24"/>
              </w:rPr>
            </w:pPr>
            <w:r w:rsidRPr="002A2D66">
              <w:rPr>
                <w:rFonts w:ascii="Arial" w:hAnsi="Arial" w:cs="Arial"/>
                <w:color w:val="auto"/>
                <w:sz w:val="24"/>
                <w:szCs w:val="24"/>
              </w:rPr>
              <w:t>arquitectura, mapas y</w:t>
            </w:r>
          </w:p>
          <w:p w:rsidR="00464D76" w:rsidRPr="002A2D66" w:rsidRDefault="00464D76" w:rsidP="00464D76">
            <w:pPr>
              <w:autoSpaceDE w:val="0"/>
              <w:autoSpaceDN w:val="0"/>
              <w:adjustRightInd w:val="0"/>
              <w:rPr>
                <w:rFonts w:ascii="Arial" w:hAnsi="Arial" w:cs="Arial"/>
                <w:color w:val="auto"/>
                <w:sz w:val="24"/>
                <w:szCs w:val="24"/>
              </w:rPr>
            </w:pPr>
            <w:r w:rsidRPr="002A2D66">
              <w:rPr>
                <w:rFonts w:ascii="Arial" w:hAnsi="Arial" w:cs="Arial"/>
                <w:color w:val="auto"/>
                <w:sz w:val="24"/>
                <w:szCs w:val="24"/>
              </w:rPr>
              <w:t>tatuajes, entre otros.</w:t>
            </w:r>
          </w:p>
          <w:p w:rsidR="00485F53" w:rsidRPr="002A2D66" w:rsidRDefault="00485F53" w:rsidP="00195362">
            <w:pPr>
              <w:rPr>
                <w:rFonts w:ascii="Arial" w:hAnsi="Arial" w:cs="Arial"/>
                <w:color w:val="auto"/>
                <w:sz w:val="24"/>
                <w:szCs w:val="24"/>
              </w:rPr>
            </w:pP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r>
      <w:tr w:rsidR="00485F53" w:rsidRPr="002A2D66" w:rsidTr="00485F53">
        <w:tc>
          <w:tcPr>
            <w:tcW w:w="1985" w:type="dxa"/>
            <w:tcBorders>
              <w:top w:val="single" w:sz="8" w:space="0" w:color="000000"/>
              <w:left w:val="single" w:sz="8" w:space="0" w:color="000000"/>
              <w:bottom w:val="single" w:sz="8" w:space="0" w:color="000000"/>
              <w:right w:val="single" w:sz="8" w:space="0" w:color="000000"/>
            </w:tcBorders>
            <w:shd w:val="clear" w:color="auto" w:fill="B8CCE4"/>
            <w:tcMar>
              <w:top w:w="0" w:type="dxa"/>
              <w:left w:w="0" w:type="dxa"/>
              <w:bottom w:w="0" w:type="dxa"/>
              <w:right w:w="0" w:type="dxa"/>
            </w:tcMar>
          </w:tcPr>
          <w:p w:rsidR="00485F53" w:rsidRPr="002A2D66" w:rsidRDefault="00485F53" w:rsidP="00195362">
            <w:pPr>
              <w:jc w:val="center"/>
              <w:rPr>
                <w:rFonts w:ascii="Arial" w:hAnsi="Arial" w:cs="Arial"/>
                <w:b/>
                <w:color w:val="auto"/>
                <w:sz w:val="24"/>
                <w:szCs w:val="24"/>
              </w:rPr>
            </w:pPr>
            <w:r w:rsidRPr="002A2D66">
              <w:rPr>
                <w:rFonts w:ascii="Arial" w:eastAsia="Verdana" w:hAnsi="Arial" w:cs="Arial"/>
                <w:b/>
                <w:color w:val="auto"/>
                <w:sz w:val="24"/>
                <w:szCs w:val="24"/>
              </w:rPr>
              <w:t>Reescribo</w:t>
            </w: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E527A3" w:rsidRPr="002A2D66" w:rsidRDefault="00E527A3" w:rsidP="00E527A3">
            <w:pPr>
              <w:autoSpaceDE w:val="0"/>
              <w:autoSpaceDN w:val="0"/>
              <w:adjustRightInd w:val="0"/>
              <w:rPr>
                <w:rFonts w:ascii="Arial" w:hAnsi="Arial" w:cs="Arial"/>
                <w:color w:val="auto"/>
                <w:sz w:val="24"/>
                <w:szCs w:val="24"/>
              </w:rPr>
            </w:pPr>
            <w:r w:rsidRPr="002A2D66">
              <w:rPr>
                <w:rFonts w:ascii="Arial" w:hAnsi="Arial" w:cs="Arial"/>
                <w:color w:val="auto"/>
                <w:sz w:val="24"/>
                <w:szCs w:val="24"/>
              </w:rPr>
              <w:t>el texto, a partir</w:t>
            </w:r>
          </w:p>
          <w:p w:rsidR="00E527A3" w:rsidRPr="002A2D66" w:rsidRDefault="00E527A3" w:rsidP="00E527A3">
            <w:pPr>
              <w:autoSpaceDE w:val="0"/>
              <w:autoSpaceDN w:val="0"/>
              <w:adjustRightInd w:val="0"/>
              <w:rPr>
                <w:rFonts w:ascii="Arial" w:hAnsi="Arial" w:cs="Arial"/>
                <w:color w:val="auto"/>
                <w:sz w:val="24"/>
                <w:szCs w:val="24"/>
              </w:rPr>
            </w:pPr>
            <w:r w:rsidRPr="002A2D66">
              <w:rPr>
                <w:rFonts w:ascii="Arial" w:hAnsi="Arial" w:cs="Arial"/>
                <w:color w:val="auto"/>
                <w:sz w:val="24"/>
                <w:szCs w:val="24"/>
              </w:rPr>
              <w:t>de mi propia valoración y del</w:t>
            </w:r>
          </w:p>
          <w:p w:rsidR="00E527A3" w:rsidRPr="002A2D66" w:rsidRDefault="00E527A3" w:rsidP="00E527A3">
            <w:pPr>
              <w:autoSpaceDE w:val="0"/>
              <w:autoSpaceDN w:val="0"/>
              <w:adjustRightInd w:val="0"/>
              <w:rPr>
                <w:rFonts w:ascii="Arial" w:hAnsi="Arial" w:cs="Arial"/>
                <w:color w:val="auto"/>
                <w:sz w:val="24"/>
                <w:szCs w:val="24"/>
              </w:rPr>
            </w:pPr>
            <w:r w:rsidRPr="002A2D66">
              <w:rPr>
                <w:rFonts w:ascii="Arial" w:hAnsi="Arial" w:cs="Arial"/>
                <w:color w:val="auto"/>
                <w:sz w:val="24"/>
                <w:szCs w:val="24"/>
              </w:rPr>
              <w:t>efecto causado por éste en</w:t>
            </w:r>
          </w:p>
          <w:p w:rsidR="00485F53" w:rsidRPr="002A2D66" w:rsidRDefault="00E527A3" w:rsidP="00E527A3">
            <w:pPr>
              <w:rPr>
                <w:rFonts w:ascii="Arial" w:eastAsia="Verdana" w:hAnsi="Arial" w:cs="Arial"/>
                <w:color w:val="auto"/>
                <w:sz w:val="24"/>
                <w:szCs w:val="24"/>
              </w:rPr>
            </w:pPr>
            <w:r w:rsidRPr="002A2D66">
              <w:rPr>
                <w:rFonts w:ascii="Arial" w:hAnsi="Arial" w:cs="Arial"/>
                <w:color w:val="auto"/>
                <w:sz w:val="24"/>
                <w:szCs w:val="24"/>
              </w:rPr>
              <w:t>mis interlocutores.</w:t>
            </w:r>
          </w:p>
        </w:tc>
        <w:tc>
          <w:tcPr>
            <w:tcW w:w="3543"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c>
          <w:tcPr>
            <w:tcW w:w="3969"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c>
          <w:tcPr>
            <w:tcW w:w="4678"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r>
      <w:tr w:rsidR="00485F53" w:rsidRPr="002A2D66" w:rsidTr="00485F53">
        <w:tc>
          <w:tcPr>
            <w:tcW w:w="1985" w:type="dxa"/>
            <w:tcBorders>
              <w:top w:val="single" w:sz="8" w:space="0" w:color="000000"/>
              <w:left w:val="single" w:sz="8" w:space="0" w:color="000000"/>
              <w:bottom w:val="single" w:sz="8" w:space="0" w:color="000000"/>
              <w:right w:val="single" w:sz="8" w:space="0" w:color="000000"/>
            </w:tcBorders>
            <w:shd w:val="clear" w:color="auto" w:fill="B8CCE4"/>
            <w:tcMar>
              <w:top w:w="0" w:type="dxa"/>
              <w:left w:w="0" w:type="dxa"/>
              <w:bottom w:w="0" w:type="dxa"/>
              <w:right w:w="0" w:type="dxa"/>
            </w:tcMar>
          </w:tcPr>
          <w:p w:rsidR="00485F53" w:rsidRPr="002A2D66" w:rsidRDefault="002243FD" w:rsidP="00195362">
            <w:pPr>
              <w:jc w:val="center"/>
              <w:rPr>
                <w:rFonts w:ascii="Arial" w:hAnsi="Arial" w:cs="Arial"/>
                <w:b/>
                <w:color w:val="auto"/>
                <w:sz w:val="24"/>
                <w:szCs w:val="24"/>
              </w:rPr>
            </w:pPr>
            <w:r w:rsidRPr="002A2D66">
              <w:rPr>
                <w:rFonts w:ascii="Arial" w:hAnsi="Arial" w:cs="Arial"/>
                <w:b/>
                <w:color w:val="auto"/>
                <w:sz w:val="24"/>
                <w:szCs w:val="24"/>
              </w:rPr>
              <w:t>Elaboro</w:t>
            </w: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E527A3" w:rsidRPr="002A2D66" w:rsidRDefault="00E527A3" w:rsidP="00E527A3">
            <w:pPr>
              <w:autoSpaceDE w:val="0"/>
              <w:autoSpaceDN w:val="0"/>
              <w:adjustRightInd w:val="0"/>
              <w:rPr>
                <w:rFonts w:ascii="Arial" w:hAnsi="Arial" w:cs="Arial"/>
                <w:color w:val="auto"/>
                <w:sz w:val="24"/>
                <w:szCs w:val="24"/>
              </w:rPr>
            </w:pPr>
            <w:r w:rsidRPr="002A2D66">
              <w:rPr>
                <w:rFonts w:ascii="Arial" w:hAnsi="Arial" w:cs="Arial"/>
                <w:color w:val="auto"/>
                <w:sz w:val="24"/>
                <w:szCs w:val="24"/>
              </w:rPr>
              <w:t>Elaboro una primera versión</w:t>
            </w:r>
          </w:p>
          <w:p w:rsidR="00E527A3" w:rsidRPr="002A2D66" w:rsidRDefault="00E527A3" w:rsidP="00E527A3">
            <w:pPr>
              <w:autoSpaceDE w:val="0"/>
              <w:autoSpaceDN w:val="0"/>
              <w:adjustRightInd w:val="0"/>
              <w:rPr>
                <w:rFonts w:ascii="Arial" w:hAnsi="Arial" w:cs="Arial"/>
                <w:color w:val="auto"/>
                <w:sz w:val="24"/>
                <w:szCs w:val="24"/>
              </w:rPr>
            </w:pPr>
            <w:r w:rsidRPr="002A2D66">
              <w:rPr>
                <w:rFonts w:ascii="Arial" w:hAnsi="Arial" w:cs="Arial"/>
                <w:color w:val="auto"/>
                <w:sz w:val="24"/>
                <w:szCs w:val="24"/>
              </w:rPr>
              <w:t>de un texto explicativo atendiendo</w:t>
            </w:r>
          </w:p>
          <w:p w:rsidR="00E527A3" w:rsidRPr="002A2D66" w:rsidRDefault="00E527A3" w:rsidP="00E527A3">
            <w:pPr>
              <w:autoSpaceDE w:val="0"/>
              <w:autoSpaceDN w:val="0"/>
              <w:adjustRightInd w:val="0"/>
              <w:rPr>
                <w:rFonts w:ascii="Arial" w:hAnsi="Arial" w:cs="Arial"/>
                <w:color w:val="auto"/>
                <w:sz w:val="24"/>
                <w:szCs w:val="24"/>
              </w:rPr>
            </w:pPr>
            <w:r w:rsidRPr="002A2D66">
              <w:rPr>
                <w:rFonts w:ascii="Arial" w:hAnsi="Arial" w:cs="Arial"/>
                <w:color w:val="auto"/>
                <w:sz w:val="24"/>
                <w:szCs w:val="24"/>
              </w:rPr>
              <w:t>a los requerimientos estructurales, conceptuales y lingüísticos.</w:t>
            </w:r>
          </w:p>
          <w:p w:rsidR="00485F53" w:rsidRPr="002A2D66" w:rsidRDefault="00485F53" w:rsidP="00E527A3">
            <w:pPr>
              <w:autoSpaceDE w:val="0"/>
              <w:autoSpaceDN w:val="0"/>
              <w:adjustRightInd w:val="0"/>
              <w:rPr>
                <w:rFonts w:ascii="Arial" w:hAnsi="Arial" w:cs="Arial"/>
                <w:color w:val="auto"/>
                <w:sz w:val="24"/>
                <w:szCs w:val="24"/>
              </w:rPr>
            </w:pPr>
          </w:p>
        </w:tc>
        <w:tc>
          <w:tcPr>
            <w:tcW w:w="3543"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E05E73" w:rsidRPr="002A2D66" w:rsidRDefault="00E05E73" w:rsidP="00E05E73">
            <w:pPr>
              <w:autoSpaceDE w:val="0"/>
              <w:autoSpaceDN w:val="0"/>
              <w:adjustRightInd w:val="0"/>
              <w:rPr>
                <w:rFonts w:ascii="Arial" w:hAnsi="Arial" w:cs="Arial"/>
                <w:color w:val="auto"/>
                <w:sz w:val="24"/>
                <w:szCs w:val="24"/>
              </w:rPr>
            </w:pPr>
            <w:r w:rsidRPr="002A2D66">
              <w:rPr>
                <w:rFonts w:ascii="Arial" w:hAnsi="Arial" w:cs="Arial"/>
                <w:color w:val="auto"/>
                <w:sz w:val="24"/>
                <w:szCs w:val="24"/>
              </w:rPr>
              <w:t>hipótesis de lectura de</w:t>
            </w:r>
          </w:p>
          <w:p w:rsidR="00E05E73" w:rsidRPr="002A2D66" w:rsidRDefault="00E05E73" w:rsidP="00E05E73">
            <w:pPr>
              <w:autoSpaceDE w:val="0"/>
              <w:autoSpaceDN w:val="0"/>
              <w:adjustRightInd w:val="0"/>
              <w:rPr>
                <w:rFonts w:ascii="Arial" w:hAnsi="Arial" w:cs="Arial"/>
                <w:color w:val="auto"/>
                <w:sz w:val="24"/>
                <w:szCs w:val="24"/>
              </w:rPr>
            </w:pPr>
            <w:r w:rsidRPr="002A2D66">
              <w:rPr>
                <w:rFonts w:ascii="Arial" w:hAnsi="Arial" w:cs="Arial"/>
                <w:color w:val="auto"/>
                <w:sz w:val="24"/>
                <w:szCs w:val="24"/>
              </w:rPr>
              <w:t>diferentes textos, a partir de la</w:t>
            </w:r>
          </w:p>
          <w:p w:rsidR="00E05E73" w:rsidRPr="002A2D66" w:rsidRDefault="00E05E73" w:rsidP="00E05E73">
            <w:pPr>
              <w:autoSpaceDE w:val="0"/>
              <w:autoSpaceDN w:val="0"/>
              <w:adjustRightInd w:val="0"/>
              <w:rPr>
                <w:rFonts w:ascii="Arial" w:hAnsi="Arial" w:cs="Arial"/>
                <w:color w:val="auto"/>
                <w:sz w:val="24"/>
                <w:szCs w:val="24"/>
              </w:rPr>
            </w:pPr>
            <w:r w:rsidRPr="002A2D66">
              <w:rPr>
                <w:rFonts w:ascii="Arial" w:hAnsi="Arial" w:cs="Arial"/>
                <w:color w:val="auto"/>
                <w:sz w:val="24"/>
                <w:szCs w:val="24"/>
              </w:rPr>
              <w:t>revisión de sus características</w:t>
            </w:r>
          </w:p>
          <w:p w:rsidR="00E05E73" w:rsidRPr="002A2D66" w:rsidRDefault="00E05E73" w:rsidP="00E05E73">
            <w:pPr>
              <w:autoSpaceDE w:val="0"/>
              <w:autoSpaceDN w:val="0"/>
              <w:adjustRightInd w:val="0"/>
              <w:rPr>
                <w:rFonts w:ascii="Arial" w:hAnsi="Arial" w:cs="Arial"/>
                <w:color w:val="auto"/>
                <w:sz w:val="24"/>
                <w:szCs w:val="24"/>
              </w:rPr>
            </w:pPr>
            <w:r w:rsidRPr="002A2D66">
              <w:rPr>
                <w:rFonts w:ascii="Arial" w:hAnsi="Arial" w:cs="Arial"/>
                <w:color w:val="auto"/>
                <w:sz w:val="24"/>
                <w:szCs w:val="24"/>
              </w:rPr>
              <w:t>como: forma de presentación,</w:t>
            </w:r>
          </w:p>
          <w:p w:rsidR="00E05E73" w:rsidRPr="002A2D66" w:rsidRDefault="00E05E73" w:rsidP="00E05E73">
            <w:pPr>
              <w:autoSpaceDE w:val="0"/>
              <w:autoSpaceDN w:val="0"/>
              <w:adjustRightInd w:val="0"/>
              <w:rPr>
                <w:rFonts w:ascii="Arial" w:hAnsi="Arial" w:cs="Arial"/>
                <w:color w:val="auto"/>
                <w:sz w:val="24"/>
                <w:szCs w:val="24"/>
              </w:rPr>
            </w:pPr>
            <w:r w:rsidRPr="002A2D66">
              <w:rPr>
                <w:rFonts w:ascii="Arial" w:hAnsi="Arial" w:cs="Arial"/>
                <w:color w:val="auto"/>
                <w:sz w:val="24"/>
                <w:szCs w:val="24"/>
              </w:rPr>
              <w:t>títulos, graficación y manejo</w:t>
            </w:r>
          </w:p>
          <w:p w:rsidR="00E05E73" w:rsidRPr="002A2D66" w:rsidRDefault="00E05E73" w:rsidP="00E05E73">
            <w:pPr>
              <w:autoSpaceDE w:val="0"/>
              <w:autoSpaceDN w:val="0"/>
              <w:adjustRightInd w:val="0"/>
              <w:rPr>
                <w:rFonts w:ascii="Arial" w:hAnsi="Arial" w:cs="Arial"/>
                <w:color w:val="auto"/>
                <w:sz w:val="24"/>
                <w:szCs w:val="24"/>
              </w:rPr>
            </w:pPr>
            <w:r w:rsidRPr="002A2D66">
              <w:rPr>
                <w:rFonts w:ascii="Arial" w:hAnsi="Arial" w:cs="Arial"/>
                <w:color w:val="auto"/>
                <w:sz w:val="24"/>
                <w:szCs w:val="24"/>
              </w:rPr>
              <w:t>de la lengua: marcas textuales,</w:t>
            </w:r>
          </w:p>
          <w:p w:rsidR="00E05E73" w:rsidRPr="002A2D66" w:rsidRDefault="00E05E73" w:rsidP="00E05E73">
            <w:pPr>
              <w:autoSpaceDE w:val="0"/>
              <w:autoSpaceDN w:val="0"/>
              <w:adjustRightInd w:val="0"/>
              <w:rPr>
                <w:rFonts w:ascii="Arial" w:hAnsi="Arial" w:cs="Arial"/>
                <w:color w:val="auto"/>
                <w:sz w:val="24"/>
                <w:szCs w:val="24"/>
              </w:rPr>
            </w:pPr>
            <w:r w:rsidRPr="002A2D66">
              <w:rPr>
                <w:rFonts w:ascii="Arial" w:hAnsi="Arial" w:cs="Arial"/>
                <w:color w:val="auto"/>
                <w:sz w:val="24"/>
                <w:szCs w:val="24"/>
              </w:rPr>
              <w:t>organización sintáctica, uso de</w:t>
            </w:r>
          </w:p>
          <w:p w:rsidR="00E05E73" w:rsidRPr="002A2D66" w:rsidRDefault="00E05E73" w:rsidP="00E05E73">
            <w:pPr>
              <w:autoSpaceDE w:val="0"/>
              <w:autoSpaceDN w:val="0"/>
              <w:adjustRightInd w:val="0"/>
              <w:rPr>
                <w:rFonts w:ascii="Arial" w:hAnsi="Arial" w:cs="Arial"/>
                <w:color w:val="auto"/>
                <w:sz w:val="24"/>
                <w:szCs w:val="24"/>
              </w:rPr>
            </w:pPr>
            <w:r w:rsidRPr="002A2D66">
              <w:rPr>
                <w:rFonts w:ascii="Arial" w:hAnsi="Arial" w:cs="Arial"/>
                <w:color w:val="auto"/>
                <w:sz w:val="24"/>
                <w:szCs w:val="24"/>
              </w:rPr>
              <w:t>deícticos, entre otras.</w:t>
            </w:r>
          </w:p>
          <w:p w:rsidR="00485F53" w:rsidRPr="002A2D66" w:rsidRDefault="00485F53" w:rsidP="00195362">
            <w:pPr>
              <w:rPr>
                <w:rFonts w:ascii="Arial" w:hAnsi="Arial" w:cs="Arial"/>
                <w:color w:val="auto"/>
                <w:sz w:val="24"/>
                <w:szCs w:val="24"/>
              </w:rPr>
            </w:pPr>
          </w:p>
        </w:tc>
        <w:tc>
          <w:tcPr>
            <w:tcW w:w="3969"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c>
          <w:tcPr>
            <w:tcW w:w="4678"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eastAsia="Verdana" w:hAnsi="Arial" w:cs="Arial"/>
                <w:color w:val="auto"/>
                <w:sz w:val="24"/>
                <w:szCs w:val="24"/>
              </w:rPr>
            </w:pP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eastAsia="Verdana" w:hAnsi="Arial" w:cs="Arial"/>
                <w:color w:val="auto"/>
                <w:sz w:val="24"/>
                <w:szCs w:val="24"/>
              </w:rPr>
            </w:pPr>
          </w:p>
        </w:tc>
      </w:tr>
      <w:tr w:rsidR="00485F53" w:rsidRPr="002A2D66" w:rsidTr="00485F53">
        <w:tc>
          <w:tcPr>
            <w:tcW w:w="1985" w:type="dxa"/>
            <w:tcBorders>
              <w:top w:val="single" w:sz="8" w:space="0" w:color="000000"/>
              <w:left w:val="single" w:sz="8" w:space="0" w:color="000000"/>
              <w:bottom w:val="single" w:sz="8" w:space="0" w:color="000000"/>
              <w:right w:val="single" w:sz="8" w:space="0" w:color="000000"/>
            </w:tcBorders>
            <w:shd w:val="clear" w:color="auto" w:fill="B8CCE4"/>
            <w:tcMar>
              <w:top w:w="0" w:type="dxa"/>
              <w:left w:w="0" w:type="dxa"/>
              <w:bottom w:w="0" w:type="dxa"/>
              <w:right w:w="0" w:type="dxa"/>
            </w:tcMar>
          </w:tcPr>
          <w:p w:rsidR="00485F53" w:rsidRPr="002A2D66" w:rsidRDefault="00E527A3" w:rsidP="00195362">
            <w:pPr>
              <w:jc w:val="center"/>
              <w:rPr>
                <w:rFonts w:ascii="Arial" w:hAnsi="Arial" w:cs="Arial"/>
                <w:b/>
                <w:color w:val="auto"/>
                <w:sz w:val="24"/>
                <w:szCs w:val="24"/>
              </w:rPr>
            </w:pPr>
            <w:r w:rsidRPr="002A2D66">
              <w:rPr>
                <w:rFonts w:ascii="Arial" w:hAnsi="Arial" w:cs="Arial"/>
                <w:b/>
                <w:color w:val="auto"/>
                <w:sz w:val="24"/>
                <w:szCs w:val="24"/>
              </w:rPr>
              <w:t>Tengo en cuenta</w:t>
            </w: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E527A3" w:rsidRPr="002A2D66" w:rsidRDefault="00E527A3" w:rsidP="00E527A3">
            <w:pPr>
              <w:autoSpaceDE w:val="0"/>
              <w:autoSpaceDN w:val="0"/>
              <w:adjustRightInd w:val="0"/>
              <w:rPr>
                <w:rFonts w:ascii="Arial" w:hAnsi="Arial" w:cs="Arial"/>
                <w:color w:val="auto"/>
                <w:sz w:val="24"/>
                <w:szCs w:val="24"/>
              </w:rPr>
            </w:pPr>
            <w:r w:rsidRPr="002A2D66">
              <w:rPr>
                <w:rFonts w:ascii="Arial" w:hAnsi="Arial" w:cs="Arial"/>
                <w:color w:val="auto"/>
                <w:sz w:val="24"/>
                <w:szCs w:val="24"/>
              </w:rPr>
              <w:t>reglas sintácticas,</w:t>
            </w:r>
          </w:p>
          <w:p w:rsidR="00E527A3" w:rsidRPr="002A2D66" w:rsidRDefault="00E527A3" w:rsidP="00E527A3">
            <w:pPr>
              <w:autoSpaceDE w:val="0"/>
              <w:autoSpaceDN w:val="0"/>
              <w:adjustRightInd w:val="0"/>
              <w:rPr>
                <w:rFonts w:ascii="Arial" w:hAnsi="Arial" w:cs="Arial"/>
                <w:color w:val="auto"/>
                <w:sz w:val="24"/>
                <w:szCs w:val="24"/>
              </w:rPr>
            </w:pPr>
            <w:r w:rsidRPr="002A2D66">
              <w:rPr>
                <w:rFonts w:ascii="Arial" w:hAnsi="Arial" w:cs="Arial"/>
                <w:color w:val="auto"/>
                <w:sz w:val="24"/>
                <w:szCs w:val="24"/>
              </w:rPr>
              <w:t>semánticas y pragmáticas</w:t>
            </w:r>
          </w:p>
          <w:p w:rsidR="00E527A3" w:rsidRPr="002A2D66" w:rsidRDefault="00E527A3" w:rsidP="00E527A3">
            <w:pPr>
              <w:autoSpaceDE w:val="0"/>
              <w:autoSpaceDN w:val="0"/>
              <w:adjustRightInd w:val="0"/>
              <w:rPr>
                <w:rFonts w:ascii="Arial" w:hAnsi="Arial" w:cs="Arial"/>
                <w:color w:val="auto"/>
                <w:sz w:val="24"/>
                <w:szCs w:val="24"/>
              </w:rPr>
            </w:pPr>
            <w:r w:rsidRPr="002A2D66">
              <w:rPr>
                <w:rFonts w:ascii="Arial" w:hAnsi="Arial" w:cs="Arial"/>
                <w:color w:val="auto"/>
                <w:sz w:val="24"/>
                <w:szCs w:val="24"/>
              </w:rPr>
              <w:t>para la producción</w:t>
            </w:r>
          </w:p>
          <w:p w:rsidR="00E527A3" w:rsidRPr="002A2D66" w:rsidRDefault="00E527A3" w:rsidP="00E527A3">
            <w:pPr>
              <w:autoSpaceDE w:val="0"/>
              <w:autoSpaceDN w:val="0"/>
              <w:adjustRightInd w:val="0"/>
              <w:rPr>
                <w:rFonts w:ascii="Arial" w:hAnsi="Arial" w:cs="Arial"/>
                <w:color w:val="auto"/>
                <w:sz w:val="24"/>
                <w:szCs w:val="24"/>
              </w:rPr>
            </w:pPr>
            <w:r w:rsidRPr="002A2D66">
              <w:rPr>
                <w:rFonts w:ascii="Arial" w:hAnsi="Arial" w:cs="Arial"/>
                <w:color w:val="auto"/>
                <w:sz w:val="24"/>
                <w:szCs w:val="24"/>
              </w:rPr>
              <w:t>de un texto.</w:t>
            </w:r>
          </w:p>
          <w:p w:rsidR="00485F53" w:rsidRPr="002A2D66" w:rsidRDefault="00485F53" w:rsidP="00195362">
            <w:pPr>
              <w:rPr>
                <w:rFonts w:ascii="Arial" w:hAnsi="Arial" w:cs="Arial"/>
                <w:color w:val="auto"/>
                <w:sz w:val="24"/>
                <w:szCs w:val="24"/>
              </w:rPr>
            </w:pPr>
          </w:p>
        </w:tc>
        <w:tc>
          <w:tcPr>
            <w:tcW w:w="3543"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r w:rsidRPr="002A2D66">
              <w:rPr>
                <w:rFonts w:ascii="Arial" w:eastAsia="Verdana" w:hAnsi="Arial" w:cs="Arial"/>
                <w:color w:val="auto"/>
                <w:sz w:val="24"/>
                <w:szCs w:val="24"/>
              </w:rPr>
              <w:lastRenderedPageBreak/>
              <w:t>Hipótesis de interpretación para cada uno de los tipos de texto que he leído.</w:t>
            </w:r>
          </w:p>
        </w:tc>
        <w:tc>
          <w:tcPr>
            <w:tcW w:w="3969"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c>
          <w:tcPr>
            <w:tcW w:w="4678"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eastAsia="Verdana" w:hAnsi="Arial" w:cs="Arial"/>
                <w:color w:val="auto"/>
                <w:sz w:val="24"/>
                <w:szCs w:val="24"/>
              </w:rPr>
            </w:pP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r>
      <w:tr w:rsidR="00485F53" w:rsidRPr="002A2D66" w:rsidTr="00485F53">
        <w:tc>
          <w:tcPr>
            <w:tcW w:w="1985" w:type="dxa"/>
            <w:tcBorders>
              <w:top w:val="single" w:sz="8" w:space="0" w:color="000000"/>
              <w:left w:val="single" w:sz="8" w:space="0" w:color="000000"/>
              <w:bottom w:val="single" w:sz="8" w:space="0" w:color="000000"/>
              <w:right w:val="single" w:sz="8" w:space="0" w:color="000000"/>
            </w:tcBorders>
            <w:shd w:val="clear" w:color="auto" w:fill="B8CCE4"/>
            <w:tcMar>
              <w:top w:w="0" w:type="dxa"/>
              <w:left w:w="0" w:type="dxa"/>
              <w:bottom w:w="0" w:type="dxa"/>
              <w:right w:w="0" w:type="dxa"/>
            </w:tcMar>
          </w:tcPr>
          <w:p w:rsidR="00485F53" w:rsidRPr="002A2D66" w:rsidRDefault="001B26C1" w:rsidP="00195362">
            <w:pPr>
              <w:jc w:val="center"/>
              <w:rPr>
                <w:rFonts w:ascii="Arial" w:hAnsi="Arial" w:cs="Arial"/>
                <w:b/>
                <w:color w:val="auto"/>
                <w:sz w:val="24"/>
                <w:szCs w:val="24"/>
              </w:rPr>
            </w:pPr>
            <w:r w:rsidRPr="002A2D66">
              <w:rPr>
                <w:rFonts w:ascii="Arial" w:hAnsi="Arial" w:cs="Arial"/>
                <w:b/>
                <w:color w:val="auto"/>
                <w:sz w:val="24"/>
                <w:szCs w:val="24"/>
              </w:rPr>
              <w:lastRenderedPageBreak/>
              <w:t>Reconozco</w:t>
            </w: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c>
          <w:tcPr>
            <w:tcW w:w="3543"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eastAsia="Verdana" w:hAnsi="Arial" w:cs="Arial"/>
                <w:color w:val="auto"/>
                <w:sz w:val="24"/>
                <w:szCs w:val="24"/>
              </w:rPr>
            </w:pPr>
          </w:p>
        </w:tc>
        <w:tc>
          <w:tcPr>
            <w:tcW w:w="3969"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eastAsia="Verdana" w:hAnsi="Arial" w:cs="Arial"/>
                <w:color w:val="auto"/>
                <w:sz w:val="24"/>
                <w:szCs w:val="24"/>
              </w:rPr>
            </w:pPr>
          </w:p>
        </w:tc>
        <w:tc>
          <w:tcPr>
            <w:tcW w:w="4678"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1B26C1" w:rsidRPr="002A2D66" w:rsidRDefault="001B26C1" w:rsidP="001B26C1">
            <w:pPr>
              <w:autoSpaceDE w:val="0"/>
              <w:autoSpaceDN w:val="0"/>
              <w:adjustRightInd w:val="0"/>
              <w:rPr>
                <w:rFonts w:ascii="Arial" w:hAnsi="Arial" w:cs="Arial"/>
                <w:color w:val="auto"/>
                <w:sz w:val="24"/>
                <w:szCs w:val="24"/>
              </w:rPr>
            </w:pPr>
            <w:r w:rsidRPr="002A2D66">
              <w:rPr>
                <w:rFonts w:ascii="Arial" w:hAnsi="Arial" w:cs="Arial"/>
                <w:color w:val="auto"/>
                <w:sz w:val="24"/>
                <w:szCs w:val="24"/>
              </w:rPr>
              <w:t>El lenguaje</w:t>
            </w:r>
          </w:p>
          <w:p w:rsidR="001B26C1" w:rsidRPr="002A2D66" w:rsidRDefault="001B26C1" w:rsidP="001B26C1">
            <w:pPr>
              <w:autoSpaceDE w:val="0"/>
              <w:autoSpaceDN w:val="0"/>
              <w:adjustRightInd w:val="0"/>
              <w:rPr>
                <w:rFonts w:ascii="Arial" w:hAnsi="Arial" w:cs="Arial"/>
                <w:color w:val="auto"/>
                <w:sz w:val="24"/>
                <w:szCs w:val="24"/>
              </w:rPr>
            </w:pPr>
            <w:r w:rsidRPr="002A2D66">
              <w:rPr>
                <w:rFonts w:ascii="Arial" w:hAnsi="Arial" w:cs="Arial"/>
                <w:color w:val="auto"/>
                <w:sz w:val="24"/>
                <w:szCs w:val="24"/>
              </w:rPr>
              <w:t>como capacidad humana</w:t>
            </w:r>
          </w:p>
          <w:p w:rsidR="001B26C1" w:rsidRPr="002A2D66" w:rsidRDefault="001B26C1" w:rsidP="001B26C1">
            <w:pPr>
              <w:autoSpaceDE w:val="0"/>
              <w:autoSpaceDN w:val="0"/>
              <w:adjustRightInd w:val="0"/>
              <w:rPr>
                <w:rFonts w:ascii="Arial" w:hAnsi="Arial" w:cs="Arial"/>
                <w:color w:val="auto"/>
                <w:sz w:val="24"/>
                <w:szCs w:val="24"/>
              </w:rPr>
            </w:pPr>
            <w:r w:rsidRPr="002A2D66">
              <w:rPr>
                <w:rFonts w:ascii="Arial" w:hAnsi="Arial" w:cs="Arial"/>
                <w:color w:val="auto"/>
                <w:sz w:val="24"/>
                <w:szCs w:val="24"/>
              </w:rPr>
              <w:t>que configura múltiples</w:t>
            </w:r>
          </w:p>
          <w:p w:rsidR="001B26C1" w:rsidRPr="002A2D66" w:rsidRDefault="001B26C1" w:rsidP="001B26C1">
            <w:pPr>
              <w:autoSpaceDE w:val="0"/>
              <w:autoSpaceDN w:val="0"/>
              <w:adjustRightInd w:val="0"/>
              <w:rPr>
                <w:rFonts w:ascii="Arial" w:hAnsi="Arial" w:cs="Arial"/>
                <w:color w:val="auto"/>
                <w:sz w:val="24"/>
                <w:szCs w:val="24"/>
              </w:rPr>
            </w:pPr>
            <w:r w:rsidRPr="002A2D66">
              <w:rPr>
                <w:rFonts w:ascii="Arial" w:hAnsi="Arial" w:cs="Arial"/>
                <w:color w:val="auto"/>
                <w:sz w:val="24"/>
                <w:szCs w:val="24"/>
              </w:rPr>
              <w:t>sistemas simbólicos y posibilita</w:t>
            </w:r>
          </w:p>
          <w:p w:rsidR="001B26C1" w:rsidRPr="002A2D66" w:rsidRDefault="001B26C1" w:rsidP="001B26C1">
            <w:pPr>
              <w:autoSpaceDE w:val="0"/>
              <w:autoSpaceDN w:val="0"/>
              <w:adjustRightInd w:val="0"/>
              <w:rPr>
                <w:rFonts w:ascii="Arial" w:hAnsi="Arial" w:cs="Arial"/>
                <w:color w:val="auto"/>
                <w:sz w:val="24"/>
                <w:szCs w:val="24"/>
              </w:rPr>
            </w:pPr>
            <w:r w:rsidRPr="002A2D66">
              <w:rPr>
                <w:rFonts w:ascii="Arial" w:hAnsi="Arial" w:cs="Arial"/>
                <w:color w:val="auto"/>
                <w:sz w:val="24"/>
                <w:szCs w:val="24"/>
              </w:rPr>
              <w:t>los procesos de</w:t>
            </w:r>
          </w:p>
          <w:p w:rsidR="001B26C1" w:rsidRPr="002A2D66" w:rsidRDefault="001B26C1" w:rsidP="001B26C1">
            <w:pPr>
              <w:autoSpaceDE w:val="0"/>
              <w:autoSpaceDN w:val="0"/>
              <w:adjustRightInd w:val="0"/>
              <w:rPr>
                <w:rFonts w:ascii="Arial" w:hAnsi="Arial" w:cs="Arial"/>
                <w:color w:val="auto"/>
                <w:sz w:val="24"/>
                <w:szCs w:val="24"/>
              </w:rPr>
            </w:pPr>
            <w:r w:rsidRPr="002A2D66">
              <w:rPr>
                <w:rFonts w:ascii="Arial" w:hAnsi="Arial" w:cs="Arial"/>
                <w:color w:val="auto"/>
                <w:sz w:val="24"/>
                <w:szCs w:val="24"/>
              </w:rPr>
              <w:t>significar y comunicar.</w:t>
            </w:r>
          </w:p>
          <w:p w:rsidR="00485F53" w:rsidRPr="002A2D66" w:rsidRDefault="00485F53" w:rsidP="001B26C1">
            <w:pPr>
              <w:rPr>
                <w:rFonts w:ascii="Arial" w:eastAsia="Verdana" w:hAnsi="Arial" w:cs="Arial"/>
                <w:color w:val="auto"/>
                <w:sz w:val="24"/>
                <w:szCs w:val="24"/>
              </w:rPr>
            </w:pPr>
          </w:p>
        </w:tc>
      </w:tr>
      <w:tr w:rsidR="00485F53" w:rsidRPr="002A2D66" w:rsidTr="00485F53">
        <w:tc>
          <w:tcPr>
            <w:tcW w:w="1985" w:type="dxa"/>
            <w:tcBorders>
              <w:top w:val="single" w:sz="8" w:space="0" w:color="000000"/>
              <w:left w:val="single" w:sz="8" w:space="0" w:color="000000"/>
              <w:bottom w:val="single" w:sz="8" w:space="0" w:color="000000"/>
              <w:right w:val="single" w:sz="8" w:space="0" w:color="000000"/>
            </w:tcBorders>
            <w:shd w:val="clear" w:color="auto" w:fill="B8CCE4"/>
            <w:tcMar>
              <w:top w:w="0" w:type="dxa"/>
              <w:left w:w="0" w:type="dxa"/>
              <w:bottom w:w="0" w:type="dxa"/>
              <w:right w:w="0" w:type="dxa"/>
            </w:tcMar>
          </w:tcPr>
          <w:p w:rsidR="00485F53" w:rsidRPr="002A2D66" w:rsidRDefault="00485F53" w:rsidP="00195362">
            <w:pPr>
              <w:jc w:val="center"/>
              <w:rPr>
                <w:rFonts w:ascii="Arial" w:hAnsi="Arial" w:cs="Arial"/>
                <w:b/>
                <w:color w:val="auto"/>
                <w:sz w:val="24"/>
                <w:szCs w:val="24"/>
              </w:rPr>
            </w:pPr>
            <w:r w:rsidRPr="002A2D66">
              <w:rPr>
                <w:rFonts w:ascii="Arial" w:eastAsia="Verdana" w:hAnsi="Arial" w:cs="Arial"/>
                <w:b/>
                <w:color w:val="auto"/>
                <w:sz w:val="24"/>
                <w:szCs w:val="24"/>
              </w:rPr>
              <w:t>Establezco</w:t>
            </w: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c>
          <w:tcPr>
            <w:tcW w:w="3543"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622333" w:rsidP="00195362">
            <w:pPr>
              <w:rPr>
                <w:rFonts w:ascii="Arial" w:eastAsia="Verdana" w:hAnsi="Arial" w:cs="Arial"/>
                <w:color w:val="auto"/>
                <w:sz w:val="24"/>
                <w:szCs w:val="24"/>
              </w:rPr>
            </w:pPr>
            <w:r>
              <w:rPr>
                <w:rFonts w:ascii="Arial" w:eastAsia="Verdana" w:hAnsi="Arial" w:cs="Arial"/>
                <w:color w:val="auto"/>
                <w:sz w:val="24"/>
                <w:szCs w:val="24"/>
              </w:rPr>
              <w:t>R</w:t>
            </w:r>
            <w:r w:rsidR="00485F53" w:rsidRPr="002A2D66">
              <w:rPr>
                <w:rFonts w:ascii="Arial" w:eastAsia="Verdana" w:hAnsi="Arial" w:cs="Arial"/>
                <w:color w:val="auto"/>
                <w:sz w:val="24"/>
                <w:szCs w:val="24"/>
              </w:rPr>
              <w:t>elaciones de semejanza y diferencia entre los diversos tipos de texto que he leído.</w:t>
            </w:r>
          </w:p>
        </w:tc>
        <w:tc>
          <w:tcPr>
            <w:tcW w:w="3969"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eastAsia="Verdana" w:hAnsi="Arial" w:cs="Arial"/>
                <w:color w:val="auto"/>
                <w:sz w:val="24"/>
                <w:szCs w:val="24"/>
              </w:rPr>
            </w:pPr>
          </w:p>
        </w:tc>
        <w:tc>
          <w:tcPr>
            <w:tcW w:w="4678"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r>
      <w:tr w:rsidR="00485F53" w:rsidRPr="002A2D66" w:rsidTr="00485F53">
        <w:tc>
          <w:tcPr>
            <w:tcW w:w="1985" w:type="dxa"/>
            <w:tcBorders>
              <w:top w:val="single" w:sz="8" w:space="0" w:color="000000"/>
              <w:left w:val="single" w:sz="8" w:space="0" w:color="000000"/>
              <w:bottom w:val="single" w:sz="8" w:space="0" w:color="000000"/>
              <w:right w:val="single" w:sz="8" w:space="0" w:color="000000"/>
            </w:tcBorders>
            <w:shd w:val="clear" w:color="auto" w:fill="B8CCE4"/>
            <w:tcMar>
              <w:top w:w="0" w:type="dxa"/>
              <w:left w:w="0" w:type="dxa"/>
              <w:bottom w:w="0" w:type="dxa"/>
              <w:right w:w="0" w:type="dxa"/>
            </w:tcMar>
          </w:tcPr>
          <w:p w:rsidR="00485F53" w:rsidRPr="002A2D66" w:rsidRDefault="00464D76" w:rsidP="00195362">
            <w:pPr>
              <w:jc w:val="center"/>
              <w:rPr>
                <w:rFonts w:ascii="Arial" w:hAnsi="Arial" w:cs="Arial"/>
                <w:b/>
                <w:color w:val="auto"/>
                <w:sz w:val="24"/>
                <w:szCs w:val="24"/>
              </w:rPr>
            </w:pPr>
            <w:r w:rsidRPr="002A2D66">
              <w:rPr>
                <w:rFonts w:ascii="Arial" w:hAnsi="Arial" w:cs="Arial"/>
                <w:b/>
                <w:color w:val="auto"/>
                <w:sz w:val="24"/>
                <w:szCs w:val="24"/>
              </w:rPr>
              <w:t>Relaciono</w:t>
            </w: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c>
          <w:tcPr>
            <w:tcW w:w="3543"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c>
          <w:tcPr>
            <w:tcW w:w="3969"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eastAsia="Verdana" w:hAnsi="Arial" w:cs="Arial"/>
                <w:color w:val="auto"/>
                <w:sz w:val="24"/>
                <w:szCs w:val="24"/>
              </w:rPr>
            </w:pPr>
          </w:p>
        </w:tc>
        <w:tc>
          <w:tcPr>
            <w:tcW w:w="4678"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64D76" w:rsidRPr="002A2D66" w:rsidRDefault="00464D76" w:rsidP="00464D76">
            <w:pPr>
              <w:autoSpaceDE w:val="0"/>
              <w:autoSpaceDN w:val="0"/>
              <w:adjustRightInd w:val="0"/>
              <w:rPr>
                <w:rFonts w:ascii="Arial" w:hAnsi="Arial" w:cs="Arial"/>
                <w:color w:val="auto"/>
                <w:sz w:val="24"/>
                <w:szCs w:val="24"/>
              </w:rPr>
            </w:pPr>
            <w:r w:rsidRPr="002A2D66">
              <w:rPr>
                <w:rFonts w:ascii="Arial" w:hAnsi="Arial" w:cs="Arial"/>
                <w:color w:val="auto"/>
                <w:sz w:val="24"/>
                <w:szCs w:val="24"/>
              </w:rPr>
              <w:t>Manifestaciones</w:t>
            </w:r>
          </w:p>
          <w:p w:rsidR="00464D76" w:rsidRPr="002A2D66" w:rsidRDefault="00464D76" w:rsidP="00464D76">
            <w:pPr>
              <w:autoSpaceDE w:val="0"/>
              <w:autoSpaceDN w:val="0"/>
              <w:adjustRightInd w:val="0"/>
              <w:rPr>
                <w:rFonts w:ascii="Arial" w:hAnsi="Arial" w:cs="Arial"/>
                <w:color w:val="auto"/>
                <w:sz w:val="24"/>
                <w:szCs w:val="24"/>
              </w:rPr>
            </w:pPr>
            <w:r w:rsidRPr="002A2D66">
              <w:rPr>
                <w:rFonts w:ascii="Arial" w:hAnsi="Arial" w:cs="Arial"/>
                <w:color w:val="auto"/>
                <w:sz w:val="24"/>
                <w:szCs w:val="24"/>
              </w:rPr>
              <w:t>artísticas no verbales</w:t>
            </w:r>
          </w:p>
          <w:p w:rsidR="00464D76" w:rsidRPr="002A2D66" w:rsidRDefault="00464D76" w:rsidP="00464D76">
            <w:pPr>
              <w:autoSpaceDE w:val="0"/>
              <w:autoSpaceDN w:val="0"/>
              <w:adjustRightInd w:val="0"/>
              <w:rPr>
                <w:rFonts w:ascii="Arial" w:hAnsi="Arial" w:cs="Arial"/>
                <w:color w:val="auto"/>
                <w:sz w:val="24"/>
                <w:szCs w:val="24"/>
              </w:rPr>
            </w:pPr>
            <w:r w:rsidRPr="002A2D66">
              <w:rPr>
                <w:rFonts w:ascii="Arial" w:hAnsi="Arial" w:cs="Arial"/>
                <w:color w:val="auto"/>
                <w:sz w:val="24"/>
                <w:szCs w:val="24"/>
              </w:rPr>
              <w:t>con las personas y</w:t>
            </w:r>
          </w:p>
          <w:p w:rsidR="00464D76" w:rsidRPr="002A2D66" w:rsidRDefault="00464D76" w:rsidP="00464D76">
            <w:pPr>
              <w:autoSpaceDE w:val="0"/>
              <w:autoSpaceDN w:val="0"/>
              <w:adjustRightInd w:val="0"/>
              <w:rPr>
                <w:rFonts w:ascii="Arial" w:hAnsi="Arial" w:cs="Arial"/>
                <w:color w:val="auto"/>
                <w:sz w:val="24"/>
                <w:szCs w:val="24"/>
              </w:rPr>
            </w:pPr>
            <w:r w:rsidRPr="002A2D66">
              <w:rPr>
                <w:rFonts w:ascii="Arial" w:hAnsi="Arial" w:cs="Arial"/>
                <w:color w:val="auto"/>
                <w:sz w:val="24"/>
                <w:szCs w:val="24"/>
              </w:rPr>
              <w:t>las comunidades humanas</w:t>
            </w:r>
          </w:p>
          <w:p w:rsidR="00464D76" w:rsidRPr="002A2D66" w:rsidRDefault="00464D76" w:rsidP="00464D76">
            <w:pPr>
              <w:autoSpaceDE w:val="0"/>
              <w:autoSpaceDN w:val="0"/>
              <w:adjustRightInd w:val="0"/>
              <w:rPr>
                <w:rFonts w:ascii="Arial" w:hAnsi="Arial" w:cs="Arial"/>
                <w:color w:val="auto"/>
                <w:sz w:val="24"/>
                <w:szCs w:val="24"/>
              </w:rPr>
            </w:pPr>
            <w:r w:rsidRPr="002A2D66">
              <w:rPr>
                <w:rFonts w:ascii="Arial" w:hAnsi="Arial" w:cs="Arial"/>
                <w:color w:val="auto"/>
                <w:sz w:val="24"/>
                <w:szCs w:val="24"/>
              </w:rPr>
              <w:t>que las produjeron.</w:t>
            </w:r>
          </w:p>
          <w:p w:rsidR="00485F53" w:rsidRPr="002A2D66" w:rsidRDefault="00485F53" w:rsidP="00195362">
            <w:pPr>
              <w:rPr>
                <w:rFonts w:ascii="Arial" w:hAnsi="Arial" w:cs="Arial"/>
                <w:color w:val="auto"/>
                <w:sz w:val="24"/>
                <w:szCs w:val="24"/>
              </w:rPr>
            </w:pP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r>
      <w:tr w:rsidR="00485F53" w:rsidRPr="002A2D66" w:rsidTr="00485F53">
        <w:tc>
          <w:tcPr>
            <w:tcW w:w="1985" w:type="dxa"/>
            <w:tcBorders>
              <w:top w:val="single" w:sz="8" w:space="0" w:color="000000"/>
              <w:left w:val="single" w:sz="8" w:space="0" w:color="000000"/>
              <w:bottom w:val="single" w:sz="8" w:space="0" w:color="000000"/>
              <w:right w:val="single" w:sz="8" w:space="0" w:color="000000"/>
            </w:tcBorders>
            <w:shd w:val="clear" w:color="auto" w:fill="B8CCE4"/>
            <w:tcMar>
              <w:top w:w="0" w:type="dxa"/>
              <w:left w:w="0" w:type="dxa"/>
              <w:bottom w:w="0" w:type="dxa"/>
              <w:right w:w="0" w:type="dxa"/>
            </w:tcMar>
          </w:tcPr>
          <w:p w:rsidR="00485F53" w:rsidRPr="002A2D66" w:rsidRDefault="001B26C1" w:rsidP="00195362">
            <w:pPr>
              <w:jc w:val="center"/>
              <w:rPr>
                <w:rFonts w:ascii="Arial" w:hAnsi="Arial" w:cs="Arial"/>
                <w:b/>
                <w:color w:val="auto"/>
                <w:sz w:val="24"/>
                <w:szCs w:val="24"/>
              </w:rPr>
            </w:pPr>
            <w:r w:rsidRPr="002A2D66">
              <w:rPr>
                <w:rFonts w:ascii="Arial" w:hAnsi="Arial" w:cs="Arial"/>
                <w:b/>
                <w:color w:val="auto"/>
                <w:sz w:val="24"/>
                <w:szCs w:val="24"/>
              </w:rPr>
              <w:t>Entiendo</w:t>
            </w: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c>
          <w:tcPr>
            <w:tcW w:w="3543"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c>
          <w:tcPr>
            <w:tcW w:w="3969"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eastAsia="Verdana" w:hAnsi="Arial" w:cs="Arial"/>
                <w:color w:val="auto"/>
                <w:sz w:val="24"/>
                <w:szCs w:val="24"/>
              </w:rPr>
            </w:pPr>
          </w:p>
        </w:tc>
        <w:tc>
          <w:tcPr>
            <w:tcW w:w="4678"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1B26C1" w:rsidRPr="002A2D66" w:rsidRDefault="001B26C1" w:rsidP="001B26C1">
            <w:pPr>
              <w:autoSpaceDE w:val="0"/>
              <w:autoSpaceDN w:val="0"/>
              <w:adjustRightInd w:val="0"/>
              <w:rPr>
                <w:rFonts w:ascii="Arial" w:hAnsi="Arial" w:cs="Arial"/>
                <w:color w:val="auto"/>
                <w:sz w:val="24"/>
                <w:szCs w:val="24"/>
              </w:rPr>
            </w:pPr>
            <w:r w:rsidRPr="002A2D66">
              <w:rPr>
                <w:rFonts w:ascii="Arial" w:hAnsi="Arial" w:cs="Arial"/>
                <w:color w:val="auto"/>
                <w:sz w:val="24"/>
                <w:szCs w:val="24"/>
              </w:rPr>
              <w:t>La lengua como</w:t>
            </w:r>
          </w:p>
          <w:p w:rsidR="001B26C1" w:rsidRPr="002A2D66" w:rsidRDefault="001B26C1" w:rsidP="001B26C1">
            <w:pPr>
              <w:autoSpaceDE w:val="0"/>
              <w:autoSpaceDN w:val="0"/>
              <w:adjustRightInd w:val="0"/>
              <w:rPr>
                <w:rFonts w:ascii="Arial" w:hAnsi="Arial" w:cs="Arial"/>
                <w:color w:val="auto"/>
                <w:sz w:val="24"/>
                <w:szCs w:val="24"/>
              </w:rPr>
            </w:pPr>
            <w:r w:rsidRPr="002A2D66">
              <w:rPr>
                <w:rFonts w:ascii="Arial" w:hAnsi="Arial" w:cs="Arial"/>
                <w:color w:val="auto"/>
                <w:sz w:val="24"/>
                <w:szCs w:val="24"/>
              </w:rPr>
              <w:t>uno de los sistemas simbólicos</w:t>
            </w:r>
          </w:p>
          <w:p w:rsidR="001B26C1" w:rsidRPr="002A2D66" w:rsidRDefault="001B26C1" w:rsidP="001B26C1">
            <w:pPr>
              <w:autoSpaceDE w:val="0"/>
              <w:autoSpaceDN w:val="0"/>
              <w:adjustRightInd w:val="0"/>
              <w:rPr>
                <w:rFonts w:ascii="Arial" w:hAnsi="Arial" w:cs="Arial"/>
                <w:color w:val="auto"/>
                <w:sz w:val="24"/>
                <w:szCs w:val="24"/>
              </w:rPr>
            </w:pPr>
            <w:r w:rsidRPr="002A2D66">
              <w:rPr>
                <w:rFonts w:ascii="Arial" w:hAnsi="Arial" w:cs="Arial"/>
                <w:color w:val="auto"/>
                <w:sz w:val="24"/>
                <w:szCs w:val="24"/>
              </w:rPr>
              <w:t>producto del lenguaje</w:t>
            </w:r>
          </w:p>
          <w:p w:rsidR="001B26C1" w:rsidRPr="002A2D66" w:rsidRDefault="001B26C1" w:rsidP="001B26C1">
            <w:pPr>
              <w:autoSpaceDE w:val="0"/>
              <w:autoSpaceDN w:val="0"/>
              <w:adjustRightInd w:val="0"/>
              <w:rPr>
                <w:rFonts w:ascii="Arial" w:hAnsi="Arial" w:cs="Arial"/>
                <w:color w:val="auto"/>
                <w:sz w:val="24"/>
                <w:szCs w:val="24"/>
              </w:rPr>
            </w:pPr>
            <w:r w:rsidRPr="002A2D66">
              <w:rPr>
                <w:rFonts w:ascii="Arial" w:hAnsi="Arial" w:cs="Arial"/>
                <w:color w:val="auto"/>
                <w:sz w:val="24"/>
                <w:szCs w:val="24"/>
              </w:rPr>
              <w:t>y la caracterizo en</w:t>
            </w:r>
          </w:p>
          <w:p w:rsidR="001B26C1" w:rsidRPr="002A2D66" w:rsidRDefault="001B26C1" w:rsidP="001B26C1">
            <w:pPr>
              <w:autoSpaceDE w:val="0"/>
              <w:autoSpaceDN w:val="0"/>
              <w:adjustRightInd w:val="0"/>
              <w:rPr>
                <w:rFonts w:ascii="Arial" w:hAnsi="Arial" w:cs="Arial"/>
                <w:color w:val="auto"/>
                <w:sz w:val="24"/>
                <w:szCs w:val="24"/>
              </w:rPr>
            </w:pPr>
            <w:r w:rsidRPr="002A2D66">
              <w:rPr>
                <w:rFonts w:ascii="Arial" w:hAnsi="Arial" w:cs="Arial"/>
                <w:color w:val="auto"/>
                <w:sz w:val="24"/>
                <w:szCs w:val="24"/>
              </w:rPr>
              <w:t>sus aspectos convencionales</w:t>
            </w:r>
          </w:p>
          <w:p w:rsidR="001B26C1" w:rsidRPr="002A2D66" w:rsidRDefault="001B26C1" w:rsidP="001B26C1">
            <w:pPr>
              <w:autoSpaceDE w:val="0"/>
              <w:autoSpaceDN w:val="0"/>
              <w:adjustRightInd w:val="0"/>
              <w:rPr>
                <w:rFonts w:ascii="Arial" w:hAnsi="Arial" w:cs="Arial"/>
                <w:color w:val="auto"/>
                <w:sz w:val="24"/>
                <w:szCs w:val="24"/>
              </w:rPr>
            </w:pPr>
            <w:r w:rsidRPr="002A2D66">
              <w:rPr>
                <w:rFonts w:ascii="Arial" w:hAnsi="Arial" w:cs="Arial"/>
                <w:color w:val="auto"/>
                <w:sz w:val="24"/>
                <w:szCs w:val="24"/>
              </w:rPr>
              <w:t>y arbitrarios.</w:t>
            </w:r>
          </w:p>
          <w:p w:rsidR="00485F53" w:rsidRPr="002A2D66" w:rsidRDefault="00485F53" w:rsidP="00195362">
            <w:pPr>
              <w:rPr>
                <w:rFonts w:ascii="Arial" w:hAnsi="Arial" w:cs="Arial"/>
                <w:color w:val="auto"/>
                <w:sz w:val="24"/>
                <w:szCs w:val="24"/>
              </w:rPr>
            </w:pPr>
          </w:p>
        </w:tc>
      </w:tr>
      <w:tr w:rsidR="00485F53" w:rsidRPr="002A2D66" w:rsidTr="00485F53">
        <w:tc>
          <w:tcPr>
            <w:tcW w:w="1985" w:type="dxa"/>
            <w:tcBorders>
              <w:top w:val="single" w:sz="8" w:space="0" w:color="000000"/>
              <w:left w:val="single" w:sz="8" w:space="0" w:color="000000"/>
              <w:bottom w:val="single" w:sz="8" w:space="0" w:color="000000"/>
              <w:right w:val="single" w:sz="8" w:space="0" w:color="000000"/>
            </w:tcBorders>
            <w:shd w:val="clear" w:color="auto" w:fill="B8CCE4"/>
            <w:tcMar>
              <w:top w:w="0" w:type="dxa"/>
              <w:left w:w="0" w:type="dxa"/>
              <w:bottom w:w="0" w:type="dxa"/>
              <w:right w:w="0" w:type="dxa"/>
            </w:tcMar>
          </w:tcPr>
          <w:p w:rsidR="00485F53" w:rsidRPr="002A2D66" w:rsidRDefault="001B26C1" w:rsidP="00195362">
            <w:pPr>
              <w:jc w:val="center"/>
              <w:rPr>
                <w:rFonts w:ascii="Arial" w:hAnsi="Arial" w:cs="Arial"/>
                <w:b/>
                <w:color w:val="auto"/>
                <w:sz w:val="24"/>
                <w:szCs w:val="24"/>
              </w:rPr>
            </w:pPr>
            <w:r w:rsidRPr="002A2D66">
              <w:rPr>
                <w:rFonts w:ascii="Arial" w:hAnsi="Arial" w:cs="Arial"/>
                <w:b/>
                <w:color w:val="auto"/>
                <w:sz w:val="24"/>
                <w:szCs w:val="24"/>
              </w:rPr>
              <w:t>Explico</w:t>
            </w: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c>
          <w:tcPr>
            <w:tcW w:w="3543"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c>
          <w:tcPr>
            <w:tcW w:w="3969"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c>
          <w:tcPr>
            <w:tcW w:w="4678"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1B26C1" w:rsidRPr="002A2D66" w:rsidRDefault="002A2D66" w:rsidP="001B26C1">
            <w:pPr>
              <w:autoSpaceDE w:val="0"/>
              <w:autoSpaceDN w:val="0"/>
              <w:adjustRightInd w:val="0"/>
              <w:rPr>
                <w:rFonts w:ascii="Arial" w:hAnsi="Arial" w:cs="Arial"/>
                <w:color w:val="auto"/>
                <w:sz w:val="24"/>
                <w:szCs w:val="24"/>
              </w:rPr>
            </w:pPr>
            <w:r w:rsidRPr="002A2D66">
              <w:rPr>
                <w:rFonts w:ascii="Arial" w:hAnsi="Arial" w:cs="Arial"/>
                <w:color w:val="auto"/>
                <w:sz w:val="24"/>
                <w:szCs w:val="24"/>
              </w:rPr>
              <w:t xml:space="preserve">El </w:t>
            </w:r>
            <w:r w:rsidR="001B26C1" w:rsidRPr="002A2D66">
              <w:rPr>
                <w:rFonts w:ascii="Arial" w:hAnsi="Arial" w:cs="Arial"/>
                <w:color w:val="auto"/>
                <w:sz w:val="24"/>
                <w:szCs w:val="24"/>
              </w:rPr>
              <w:t xml:space="preserve"> proceso de comunicación</w:t>
            </w:r>
          </w:p>
          <w:p w:rsidR="001B26C1" w:rsidRPr="002A2D66" w:rsidRDefault="001B26C1" w:rsidP="001B26C1">
            <w:pPr>
              <w:autoSpaceDE w:val="0"/>
              <w:autoSpaceDN w:val="0"/>
              <w:adjustRightInd w:val="0"/>
              <w:rPr>
                <w:rFonts w:ascii="Arial" w:hAnsi="Arial" w:cs="Arial"/>
                <w:color w:val="auto"/>
                <w:sz w:val="24"/>
                <w:szCs w:val="24"/>
              </w:rPr>
            </w:pPr>
            <w:r w:rsidRPr="002A2D66">
              <w:rPr>
                <w:rFonts w:ascii="Arial" w:hAnsi="Arial" w:cs="Arial"/>
                <w:color w:val="auto"/>
                <w:sz w:val="24"/>
                <w:szCs w:val="24"/>
              </w:rPr>
              <w:t>y doy cuenta</w:t>
            </w:r>
          </w:p>
          <w:p w:rsidR="001B26C1" w:rsidRPr="002A2D66" w:rsidRDefault="001B26C1" w:rsidP="001B26C1">
            <w:pPr>
              <w:autoSpaceDE w:val="0"/>
              <w:autoSpaceDN w:val="0"/>
              <w:adjustRightInd w:val="0"/>
              <w:rPr>
                <w:rFonts w:ascii="Arial" w:hAnsi="Arial" w:cs="Arial"/>
                <w:color w:val="auto"/>
                <w:sz w:val="24"/>
                <w:szCs w:val="24"/>
              </w:rPr>
            </w:pPr>
            <w:r w:rsidRPr="002A2D66">
              <w:rPr>
                <w:rFonts w:ascii="Arial" w:hAnsi="Arial" w:cs="Arial"/>
                <w:color w:val="auto"/>
                <w:sz w:val="24"/>
                <w:szCs w:val="24"/>
              </w:rPr>
              <w:t>de los aspectos e individuos</w:t>
            </w:r>
          </w:p>
          <w:p w:rsidR="001B26C1" w:rsidRPr="002A2D66" w:rsidRDefault="001B26C1" w:rsidP="001B26C1">
            <w:pPr>
              <w:autoSpaceDE w:val="0"/>
              <w:autoSpaceDN w:val="0"/>
              <w:adjustRightInd w:val="0"/>
              <w:rPr>
                <w:rFonts w:ascii="Arial" w:hAnsi="Arial" w:cs="Arial"/>
                <w:color w:val="auto"/>
                <w:sz w:val="24"/>
                <w:szCs w:val="24"/>
              </w:rPr>
            </w:pPr>
            <w:r w:rsidRPr="002A2D66">
              <w:rPr>
                <w:rFonts w:ascii="Arial" w:hAnsi="Arial" w:cs="Arial"/>
                <w:color w:val="auto"/>
                <w:sz w:val="24"/>
                <w:szCs w:val="24"/>
              </w:rPr>
              <w:t>que intervienen en</w:t>
            </w:r>
          </w:p>
          <w:p w:rsidR="001B26C1" w:rsidRPr="002A2D66" w:rsidRDefault="001B26C1" w:rsidP="001B26C1">
            <w:pPr>
              <w:autoSpaceDE w:val="0"/>
              <w:autoSpaceDN w:val="0"/>
              <w:adjustRightInd w:val="0"/>
              <w:rPr>
                <w:rFonts w:ascii="Arial" w:hAnsi="Arial" w:cs="Arial"/>
                <w:color w:val="auto"/>
                <w:sz w:val="24"/>
                <w:szCs w:val="24"/>
              </w:rPr>
            </w:pPr>
            <w:r w:rsidRPr="002A2D66">
              <w:rPr>
                <w:rFonts w:ascii="Arial" w:hAnsi="Arial" w:cs="Arial"/>
                <w:color w:val="auto"/>
                <w:sz w:val="24"/>
                <w:szCs w:val="24"/>
              </w:rPr>
              <w:t>su dinámica.</w:t>
            </w:r>
          </w:p>
          <w:p w:rsidR="00485F53" w:rsidRPr="002A2D66" w:rsidRDefault="00485F53" w:rsidP="00195362">
            <w:pPr>
              <w:rPr>
                <w:rFonts w:ascii="Arial" w:hAnsi="Arial" w:cs="Arial"/>
                <w:color w:val="auto"/>
                <w:sz w:val="24"/>
                <w:szCs w:val="24"/>
              </w:rPr>
            </w:pPr>
          </w:p>
        </w:tc>
      </w:tr>
      <w:tr w:rsidR="00485F53" w:rsidRPr="002A2D66" w:rsidTr="00485F53">
        <w:tc>
          <w:tcPr>
            <w:tcW w:w="1985" w:type="dxa"/>
            <w:tcBorders>
              <w:top w:val="single" w:sz="8" w:space="0" w:color="000000"/>
              <w:left w:val="single" w:sz="8" w:space="0" w:color="000000"/>
              <w:bottom w:val="single" w:sz="8" w:space="0" w:color="000000"/>
              <w:right w:val="single" w:sz="8" w:space="0" w:color="000000"/>
            </w:tcBorders>
            <w:shd w:val="clear" w:color="auto" w:fill="B8CCE4"/>
            <w:tcMar>
              <w:top w:w="0" w:type="dxa"/>
              <w:left w:w="0" w:type="dxa"/>
              <w:bottom w:w="0" w:type="dxa"/>
              <w:right w:w="0" w:type="dxa"/>
            </w:tcMar>
          </w:tcPr>
          <w:p w:rsidR="00485F53" w:rsidRPr="002A2D66" w:rsidRDefault="002A2D66" w:rsidP="00195362">
            <w:pPr>
              <w:jc w:val="center"/>
              <w:rPr>
                <w:rFonts w:ascii="Arial" w:hAnsi="Arial" w:cs="Arial"/>
                <w:b/>
                <w:color w:val="auto"/>
                <w:sz w:val="24"/>
                <w:szCs w:val="24"/>
              </w:rPr>
            </w:pPr>
            <w:r w:rsidRPr="002A2D66">
              <w:rPr>
                <w:rFonts w:ascii="Arial" w:hAnsi="Arial" w:cs="Arial"/>
                <w:b/>
                <w:color w:val="auto"/>
                <w:sz w:val="24"/>
                <w:szCs w:val="24"/>
              </w:rPr>
              <w:t>Valoro, entiendo y adopto</w:t>
            </w: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c>
          <w:tcPr>
            <w:tcW w:w="3543"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c>
          <w:tcPr>
            <w:tcW w:w="3969"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c>
          <w:tcPr>
            <w:tcW w:w="4678"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485F53" w:rsidRPr="002A2D66" w:rsidRDefault="00485F53" w:rsidP="00195362">
            <w:pPr>
              <w:rPr>
                <w:rFonts w:ascii="Arial" w:hAnsi="Arial" w:cs="Arial"/>
                <w:color w:val="auto"/>
                <w:sz w:val="24"/>
                <w:szCs w:val="24"/>
              </w:rPr>
            </w:pPr>
          </w:p>
        </w:tc>
        <w:tc>
          <w:tcPr>
            <w:tcW w:w="4111" w:type="dxa"/>
            <w:tcBorders>
              <w:top w:val="single" w:sz="8" w:space="0" w:color="000000"/>
              <w:left w:val="single" w:sz="8" w:space="0" w:color="000000"/>
              <w:bottom w:val="single" w:sz="8" w:space="0" w:color="000000"/>
              <w:right w:val="single" w:sz="8" w:space="0" w:color="000000"/>
            </w:tcBorders>
            <w:shd w:val="clear" w:color="auto" w:fill="F2F2F2"/>
            <w:tcMar>
              <w:top w:w="0" w:type="dxa"/>
              <w:left w:w="0" w:type="dxa"/>
              <w:bottom w:w="0" w:type="dxa"/>
              <w:right w:w="0" w:type="dxa"/>
            </w:tcMar>
          </w:tcPr>
          <w:p w:rsidR="002A2D66" w:rsidRPr="002A2D66" w:rsidRDefault="002A2D66" w:rsidP="002A2D66">
            <w:pPr>
              <w:autoSpaceDE w:val="0"/>
              <w:autoSpaceDN w:val="0"/>
              <w:adjustRightInd w:val="0"/>
              <w:rPr>
                <w:rFonts w:ascii="Arial" w:hAnsi="Arial" w:cs="Arial"/>
                <w:color w:val="auto"/>
                <w:sz w:val="24"/>
                <w:szCs w:val="24"/>
              </w:rPr>
            </w:pPr>
            <w:r w:rsidRPr="002A2D66">
              <w:rPr>
                <w:rFonts w:ascii="Arial" w:hAnsi="Arial" w:cs="Arial"/>
                <w:color w:val="auto"/>
                <w:sz w:val="24"/>
                <w:szCs w:val="24"/>
              </w:rPr>
              <w:t>Los aportes de la ortografía</w:t>
            </w:r>
          </w:p>
          <w:p w:rsidR="002A2D66" w:rsidRPr="002A2D66" w:rsidRDefault="002A2D66" w:rsidP="002A2D66">
            <w:pPr>
              <w:autoSpaceDE w:val="0"/>
              <w:autoSpaceDN w:val="0"/>
              <w:adjustRightInd w:val="0"/>
              <w:rPr>
                <w:rFonts w:ascii="Arial" w:hAnsi="Arial" w:cs="Arial"/>
                <w:color w:val="auto"/>
                <w:sz w:val="24"/>
                <w:szCs w:val="24"/>
              </w:rPr>
            </w:pPr>
            <w:r w:rsidRPr="002A2D66">
              <w:rPr>
                <w:rFonts w:ascii="Arial" w:hAnsi="Arial" w:cs="Arial"/>
                <w:color w:val="auto"/>
                <w:sz w:val="24"/>
                <w:szCs w:val="24"/>
              </w:rPr>
              <w:t>para la comprensión y producción</w:t>
            </w:r>
          </w:p>
          <w:p w:rsidR="00485F53" w:rsidRPr="002A2D66" w:rsidRDefault="002A2D66" w:rsidP="002A2D66">
            <w:pPr>
              <w:rPr>
                <w:rFonts w:ascii="Arial" w:hAnsi="Arial" w:cs="Arial"/>
                <w:color w:val="auto"/>
                <w:sz w:val="24"/>
                <w:szCs w:val="24"/>
              </w:rPr>
            </w:pPr>
            <w:r w:rsidRPr="002A2D66">
              <w:rPr>
                <w:rFonts w:ascii="Arial" w:hAnsi="Arial" w:cs="Arial"/>
                <w:color w:val="auto"/>
                <w:sz w:val="24"/>
                <w:szCs w:val="24"/>
              </w:rPr>
              <w:t>de textos.</w:t>
            </w:r>
          </w:p>
        </w:tc>
      </w:tr>
    </w:tbl>
    <w:p w:rsidR="00485F53" w:rsidRPr="002A2D66" w:rsidRDefault="00485F53" w:rsidP="0007471C">
      <w:pPr>
        <w:jc w:val="center"/>
        <w:rPr>
          <w:rFonts w:ascii="Arial" w:hAnsi="Arial" w:cs="Arial"/>
          <w:b/>
          <w:bCs/>
          <w:color w:val="auto"/>
          <w:sz w:val="24"/>
          <w:szCs w:val="24"/>
        </w:rPr>
      </w:pPr>
    </w:p>
    <w:p w:rsidR="00485F53" w:rsidRPr="002A2D66" w:rsidRDefault="00485F53" w:rsidP="0007471C">
      <w:pPr>
        <w:jc w:val="center"/>
        <w:rPr>
          <w:rFonts w:ascii="Arial" w:hAnsi="Arial" w:cs="Arial"/>
          <w:b/>
          <w:bCs/>
          <w:color w:val="auto"/>
          <w:sz w:val="24"/>
          <w:szCs w:val="24"/>
        </w:rPr>
      </w:pPr>
    </w:p>
    <w:p w:rsidR="00E51E94" w:rsidRPr="002A2D66" w:rsidRDefault="00E51E94">
      <w:pPr>
        <w:rPr>
          <w:rFonts w:ascii="Arial" w:hAnsi="Arial" w:cs="Arial"/>
          <w:color w:val="auto"/>
          <w:sz w:val="24"/>
          <w:szCs w:val="24"/>
        </w:rPr>
      </w:pPr>
    </w:p>
    <w:p w:rsidR="00987BCA" w:rsidRPr="002A2D66" w:rsidRDefault="00987BCA" w:rsidP="00E51E94">
      <w:pPr>
        <w:jc w:val="center"/>
        <w:rPr>
          <w:rFonts w:ascii="Arial" w:hAnsi="Arial" w:cs="Arial"/>
          <w:b/>
          <w:bCs/>
          <w:color w:val="auto"/>
          <w:sz w:val="24"/>
          <w:szCs w:val="24"/>
        </w:rPr>
      </w:pPr>
    </w:p>
    <w:p w:rsidR="00987BCA" w:rsidRPr="002A2D66" w:rsidRDefault="00987BCA" w:rsidP="00E51E94">
      <w:pPr>
        <w:jc w:val="center"/>
        <w:rPr>
          <w:rFonts w:ascii="Arial" w:hAnsi="Arial" w:cs="Arial"/>
          <w:b/>
          <w:bCs/>
          <w:color w:val="auto"/>
          <w:sz w:val="24"/>
          <w:szCs w:val="24"/>
        </w:rPr>
      </w:pPr>
    </w:p>
    <w:p w:rsidR="00987BCA" w:rsidRPr="002A2D66" w:rsidRDefault="00987BCA" w:rsidP="00E51E94">
      <w:pPr>
        <w:jc w:val="center"/>
        <w:rPr>
          <w:rFonts w:ascii="Arial" w:hAnsi="Arial" w:cs="Arial"/>
          <w:b/>
          <w:bCs/>
          <w:color w:val="auto"/>
          <w:sz w:val="24"/>
          <w:szCs w:val="24"/>
        </w:rPr>
      </w:pPr>
    </w:p>
    <w:p w:rsidR="00485F53" w:rsidRPr="002A2D66" w:rsidRDefault="00485F53" w:rsidP="00E51E94">
      <w:pPr>
        <w:jc w:val="center"/>
        <w:rPr>
          <w:rFonts w:ascii="Arial" w:hAnsi="Arial" w:cs="Arial"/>
          <w:b/>
          <w:bCs/>
          <w:color w:val="auto"/>
          <w:sz w:val="24"/>
          <w:szCs w:val="24"/>
        </w:rPr>
      </w:pPr>
    </w:p>
    <w:p w:rsidR="00485F53" w:rsidRPr="002A2D66" w:rsidRDefault="00485F53" w:rsidP="00E51E94">
      <w:pPr>
        <w:jc w:val="center"/>
        <w:rPr>
          <w:rFonts w:ascii="Arial" w:hAnsi="Arial" w:cs="Arial"/>
          <w:b/>
          <w:bCs/>
          <w:color w:val="auto"/>
          <w:sz w:val="24"/>
          <w:szCs w:val="24"/>
        </w:rPr>
      </w:pPr>
    </w:p>
    <w:p w:rsidR="00485F53" w:rsidRPr="002A2D66" w:rsidRDefault="00485F53" w:rsidP="00E51E94">
      <w:pPr>
        <w:jc w:val="center"/>
        <w:rPr>
          <w:rFonts w:ascii="Arial" w:hAnsi="Arial" w:cs="Arial"/>
          <w:b/>
          <w:bCs/>
          <w:color w:val="auto"/>
          <w:sz w:val="24"/>
          <w:szCs w:val="24"/>
        </w:rPr>
      </w:pPr>
    </w:p>
    <w:p w:rsidR="00485F53" w:rsidRPr="002A2D66" w:rsidRDefault="00485F53" w:rsidP="00E51E94">
      <w:pPr>
        <w:jc w:val="center"/>
        <w:rPr>
          <w:rFonts w:ascii="Arial" w:hAnsi="Arial" w:cs="Arial"/>
          <w:b/>
          <w:bCs/>
          <w:color w:val="auto"/>
          <w:sz w:val="24"/>
          <w:szCs w:val="24"/>
        </w:rPr>
      </w:pPr>
    </w:p>
    <w:p w:rsidR="00056A25" w:rsidRDefault="00056A25" w:rsidP="008115EC">
      <w:pPr>
        <w:jc w:val="center"/>
        <w:rPr>
          <w:b/>
          <w:sz w:val="28"/>
          <w:szCs w:val="28"/>
          <w:lang w:val="es-ES"/>
        </w:rPr>
      </w:pPr>
      <w:r>
        <w:rPr>
          <w:b/>
          <w:sz w:val="28"/>
          <w:szCs w:val="28"/>
          <w:lang w:val="es-ES"/>
        </w:rPr>
        <w:t>TAXONOMÍA DE BLOOM</w:t>
      </w:r>
    </w:p>
    <w:p w:rsidR="008115EC" w:rsidRPr="002D1203" w:rsidRDefault="008115EC" w:rsidP="008115EC">
      <w:pPr>
        <w:jc w:val="center"/>
        <w:rPr>
          <w:b/>
          <w:sz w:val="28"/>
          <w:szCs w:val="28"/>
          <w:lang w:val="es-ES"/>
        </w:rPr>
      </w:pPr>
      <w:r w:rsidRPr="002D1203">
        <w:rPr>
          <w:b/>
          <w:sz w:val="28"/>
          <w:szCs w:val="28"/>
          <w:lang w:val="es-ES"/>
        </w:rPr>
        <w:lastRenderedPageBreak/>
        <w:t>CICLO 4</w:t>
      </w:r>
    </w:p>
    <w:p w:rsidR="008115EC" w:rsidRPr="00CA2CF1" w:rsidRDefault="008115EC" w:rsidP="008115EC">
      <w:pPr>
        <w:rPr>
          <w:rFonts w:ascii="Arial" w:hAnsi="Arial" w:cs="Arial"/>
          <w:b/>
        </w:rPr>
      </w:pPr>
    </w:p>
    <w:tbl>
      <w:tblPr>
        <w:tblW w:w="20271" w:type="dxa"/>
        <w:tblInd w:w="18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237"/>
        <w:gridCol w:w="7513"/>
        <w:gridCol w:w="6521"/>
      </w:tblGrid>
      <w:tr w:rsidR="008115EC" w:rsidRPr="00CA2CF1" w:rsidTr="008115EC">
        <w:tc>
          <w:tcPr>
            <w:tcW w:w="6237" w:type="dxa"/>
          </w:tcPr>
          <w:p w:rsidR="008115EC" w:rsidRPr="008115EC" w:rsidRDefault="008115EC" w:rsidP="00D94CB2">
            <w:pPr>
              <w:rPr>
                <w:rFonts w:ascii="Arial" w:hAnsi="Arial" w:cs="Arial"/>
                <w:b/>
              </w:rPr>
            </w:pPr>
            <w:r w:rsidRPr="008115EC">
              <w:rPr>
                <w:rFonts w:ascii="Arial" w:hAnsi="Arial" w:cs="Arial"/>
                <w:b/>
              </w:rPr>
              <w:t xml:space="preserve">CONCEPTUALES  SABER </w:t>
            </w:r>
          </w:p>
        </w:tc>
        <w:tc>
          <w:tcPr>
            <w:tcW w:w="7513" w:type="dxa"/>
          </w:tcPr>
          <w:p w:rsidR="008115EC" w:rsidRPr="008115EC" w:rsidRDefault="008115EC" w:rsidP="00D94CB2">
            <w:pPr>
              <w:rPr>
                <w:rFonts w:ascii="Arial" w:hAnsi="Arial" w:cs="Arial"/>
                <w:b/>
              </w:rPr>
            </w:pPr>
            <w:r w:rsidRPr="008115EC">
              <w:rPr>
                <w:rFonts w:ascii="Arial" w:hAnsi="Arial" w:cs="Arial"/>
                <w:b/>
              </w:rPr>
              <w:t xml:space="preserve">PROCEDIMENTALES  HACER </w:t>
            </w:r>
          </w:p>
        </w:tc>
        <w:tc>
          <w:tcPr>
            <w:tcW w:w="6521" w:type="dxa"/>
          </w:tcPr>
          <w:p w:rsidR="008115EC" w:rsidRPr="008115EC" w:rsidRDefault="008115EC" w:rsidP="00D94CB2">
            <w:pPr>
              <w:rPr>
                <w:rFonts w:ascii="Arial" w:hAnsi="Arial" w:cs="Arial"/>
                <w:b/>
              </w:rPr>
            </w:pPr>
            <w:r w:rsidRPr="008115EC">
              <w:rPr>
                <w:rFonts w:ascii="Arial" w:hAnsi="Arial" w:cs="Arial"/>
                <w:b/>
              </w:rPr>
              <w:t xml:space="preserve">ACTITUDINALES SER </w:t>
            </w:r>
          </w:p>
        </w:tc>
      </w:tr>
      <w:tr w:rsidR="008115EC" w:rsidRPr="00CA2CF1" w:rsidTr="008115EC">
        <w:tc>
          <w:tcPr>
            <w:tcW w:w="6237" w:type="dxa"/>
          </w:tcPr>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Organizo previamente</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las ideas que deseo exponer</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y me documento</w:t>
            </w:r>
          </w:p>
          <w:p w:rsidR="008115EC" w:rsidRPr="008115EC" w:rsidRDefault="008115EC" w:rsidP="00D94CB2">
            <w:pPr>
              <w:rPr>
                <w:rFonts w:ascii="Arial" w:hAnsi="Arial" w:cs="Arial"/>
                <w:b/>
              </w:rPr>
            </w:pPr>
            <w:r w:rsidRPr="008115EC">
              <w:rPr>
                <w:rFonts w:ascii="Arial" w:hAnsi="Arial" w:cs="Arial"/>
                <w:b/>
                <w:color w:val="58595B"/>
              </w:rPr>
              <w:t>para sustentarlas.</w:t>
            </w:r>
          </w:p>
        </w:tc>
        <w:tc>
          <w:tcPr>
            <w:tcW w:w="7513" w:type="dxa"/>
          </w:tcPr>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Caracterizo:</w:t>
            </w:r>
          </w:p>
          <w:p w:rsidR="008115EC" w:rsidRPr="008115EC" w:rsidRDefault="008115EC" w:rsidP="008115EC">
            <w:pPr>
              <w:pStyle w:val="Prrafodelista"/>
              <w:numPr>
                <w:ilvl w:val="0"/>
                <w:numId w:val="27"/>
              </w:numPr>
              <w:autoSpaceDE w:val="0"/>
              <w:autoSpaceDN w:val="0"/>
              <w:adjustRightInd w:val="0"/>
              <w:spacing w:after="0" w:line="240" w:lineRule="auto"/>
              <w:rPr>
                <w:rFonts w:ascii="Arial" w:hAnsi="Arial" w:cs="Arial"/>
                <w:b/>
              </w:rPr>
            </w:pPr>
            <w:r w:rsidRPr="008115EC">
              <w:rPr>
                <w:rFonts w:ascii="Arial" w:hAnsi="Arial" w:cs="Arial"/>
                <w:b/>
                <w:color w:val="58595B"/>
              </w:rPr>
              <w:t>y utilizo estrategias descriptivas y explicativas para argumentar mis ideas, valorando y respetando las normas básicas de la comunicación.</w:t>
            </w:r>
          </w:p>
          <w:p w:rsidR="008115EC" w:rsidRPr="008115EC" w:rsidRDefault="008115EC" w:rsidP="008115EC">
            <w:pPr>
              <w:pStyle w:val="Prrafodelista"/>
              <w:numPr>
                <w:ilvl w:val="0"/>
                <w:numId w:val="27"/>
              </w:numPr>
              <w:autoSpaceDE w:val="0"/>
              <w:autoSpaceDN w:val="0"/>
              <w:adjustRightInd w:val="0"/>
              <w:spacing w:after="0" w:line="240" w:lineRule="auto"/>
              <w:rPr>
                <w:rFonts w:ascii="Arial" w:hAnsi="Arial" w:cs="Arial"/>
                <w:b/>
              </w:rPr>
            </w:pPr>
            <w:r w:rsidRPr="008115EC">
              <w:rPr>
                <w:rFonts w:ascii="Arial" w:hAnsi="Arial" w:cs="Arial"/>
                <w:b/>
              </w:rPr>
              <w:t xml:space="preserve">Los textos de acuerdo con la intención comunicativa </w:t>
            </w:r>
            <w:r w:rsidRPr="008115EC">
              <w:rPr>
                <w:rFonts w:ascii="Arial" w:hAnsi="Arial" w:cs="Arial"/>
                <w:b/>
                <w:color w:val="58595B"/>
              </w:rPr>
              <w:t xml:space="preserve"> de quien los produce.</w:t>
            </w:r>
          </w:p>
          <w:p w:rsidR="008115EC" w:rsidRPr="008115EC" w:rsidRDefault="008115EC" w:rsidP="008115EC">
            <w:pPr>
              <w:pStyle w:val="Prrafodelista"/>
              <w:numPr>
                <w:ilvl w:val="0"/>
                <w:numId w:val="27"/>
              </w:numPr>
              <w:autoSpaceDE w:val="0"/>
              <w:autoSpaceDN w:val="0"/>
              <w:adjustRightInd w:val="0"/>
              <w:spacing w:after="0" w:line="240" w:lineRule="auto"/>
              <w:rPr>
                <w:rFonts w:ascii="Arial" w:hAnsi="Arial" w:cs="Arial"/>
                <w:b/>
              </w:rPr>
            </w:pPr>
            <w:r w:rsidRPr="008115EC">
              <w:rPr>
                <w:rFonts w:ascii="Arial" w:hAnsi="Arial" w:cs="Arial"/>
                <w:b/>
                <w:color w:val="58595B"/>
              </w:rPr>
              <w:t xml:space="preserve">Los principales momentos de la literatura latinoamericana, tendiendo a particularidades temporales, geográficas, de género, de autor, etc. </w:t>
            </w:r>
          </w:p>
          <w:p w:rsidR="008115EC" w:rsidRPr="008115EC" w:rsidRDefault="008115EC" w:rsidP="008115EC">
            <w:pPr>
              <w:pStyle w:val="Prrafodelista"/>
              <w:numPr>
                <w:ilvl w:val="0"/>
                <w:numId w:val="27"/>
              </w:numPr>
              <w:autoSpaceDE w:val="0"/>
              <w:autoSpaceDN w:val="0"/>
              <w:adjustRightInd w:val="0"/>
              <w:spacing w:after="0" w:line="240" w:lineRule="auto"/>
              <w:rPr>
                <w:rFonts w:ascii="Arial" w:hAnsi="Arial" w:cs="Arial"/>
                <w:b/>
                <w:color w:val="58595B"/>
              </w:rPr>
            </w:pPr>
            <w:r w:rsidRPr="008115EC">
              <w:rPr>
                <w:rFonts w:ascii="Arial" w:hAnsi="Arial" w:cs="Arial"/>
                <w:b/>
                <w:color w:val="58595B"/>
              </w:rPr>
              <w:t>Los medios de comunicación masiva a partir de</w:t>
            </w:r>
          </w:p>
          <w:p w:rsidR="008115EC" w:rsidRPr="008115EC" w:rsidRDefault="008115EC" w:rsidP="008115EC">
            <w:pPr>
              <w:pStyle w:val="Prrafodelista"/>
              <w:autoSpaceDE w:val="0"/>
              <w:autoSpaceDN w:val="0"/>
              <w:adjustRightInd w:val="0"/>
              <w:rPr>
                <w:rFonts w:ascii="Arial" w:hAnsi="Arial" w:cs="Arial"/>
                <w:b/>
                <w:color w:val="58595B"/>
              </w:rPr>
            </w:pPr>
            <w:r w:rsidRPr="008115EC">
              <w:rPr>
                <w:rFonts w:ascii="Arial" w:hAnsi="Arial" w:cs="Arial"/>
                <w:b/>
                <w:color w:val="58595B"/>
              </w:rPr>
              <w:t>aspectos como: de qué manera(s) difunden la información,</w:t>
            </w:r>
          </w:p>
          <w:p w:rsidR="008115EC" w:rsidRPr="008115EC" w:rsidRDefault="008115EC" w:rsidP="008115EC">
            <w:pPr>
              <w:pStyle w:val="Prrafodelista"/>
              <w:autoSpaceDE w:val="0"/>
              <w:autoSpaceDN w:val="0"/>
              <w:adjustRightInd w:val="0"/>
              <w:rPr>
                <w:rFonts w:ascii="Arial" w:hAnsi="Arial" w:cs="Arial"/>
                <w:b/>
                <w:color w:val="58595B"/>
              </w:rPr>
            </w:pPr>
            <w:r w:rsidRPr="008115EC">
              <w:rPr>
                <w:rFonts w:ascii="Arial" w:hAnsi="Arial" w:cs="Arial"/>
                <w:b/>
                <w:color w:val="58595B"/>
              </w:rPr>
              <w:t>cuál es su cobertura y alcance, y a qué tipo de audiencia se</w:t>
            </w:r>
          </w:p>
          <w:p w:rsidR="008115EC" w:rsidRPr="008115EC" w:rsidRDefault="008115EC" w:rsidP="008115EC">
            <w:pPr>
              <w:pStyle w:val="Prrafodelista"/>
              <w:autoSpaceDE w:val="0"/>
              <w:autoSpaceDN w:val="0"/>
              <w:adjustRightInd w:val="0"/>
              <w:rPr>
                <w:rFonts w:ascii="Arial" w:hAnsi="Arial" w:cs="Arial"/>
                <w:b/>
                <w:color w:val="58595B"/>
              </w:rPr>
            </w:pPr>
            <w:r w:rsidRPr="008115EC">
              <w:rPr>
                <w:rFonts w:ascii="Arial" w:hAnsi="Arial" w:cs="Arial"/>
                <w:b/>
                <w:color w:val="58595B"/>
              </w:rPr>
              <w:t>dirigen, entre otros.</w:t>
            </w:r>
          </w:p>
          <w:p w:rsidR="008115EC" w:rsidRPr="008115EC" w:rsidRDefault="008115EC" w:rsidP="008115EC">
            <w:pPr>
              <w:pStyle w:val="Prrafodelista"/>
              <w:autoSpaceDE w:val="0"/>
              <w:autoSpaceDN w:val="0"/>
              <w:adjustRightInd w:val="0"/>
              <w:rPr>
                <w:rFonts w:ascii="Arial" w:hAnsi="Arial" w:cs="Arial"/>
                <w:b/>
              </w:rPr>
            </w:pPr>
          </w:p>
        </w:tc>
        <w:tc>
          <w:tcPr>
            <w:tcW w:w="6521" w:type="dxa"/>
          </w:tcPr>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Interpreto elementos políticos, culturales e ideológicos que</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están presentes en la información que difunden los medios</w:t>
            </w:r>
          </w:p>
          <w:p w:rsidR="008115EC" w:rsidRPr="008115EC" w:rsidRDefault="008115EC" w:rsidP="00D94CB2">
            <w:pPr>
              <w:rPr>
                <w:rFonts w:ascii="Arial" w:hAnsi="Arial" w:cs="Arial"/>
                <w:b/>
              </w:rPr>
            </w:pPr>
            <w:r w:rsidRPr="008115EC">
              <w:rPr>
                <w:rFonts w:ascii="Arial" w:hAnsi="Arial" w:cs="Arial"/>
                <w:b/>
                <w:color w:val="58595B"/>
              </w:rPr>
              <w:t>masivos y adopto una posición crítica frente a ellos.</w:t>
            </w:r>
          </w:p>
        </w:tc>
      </w:tr>
      <w:tr w:rsidR="008115EC" w:rsidRPr="00CA2CF1" w:rsidTr="008115EC">
        <w:trPr>
          <w:trHeight w:val="2825"/>
        </w:trPr>
        <w:tc>
          <w:tcPr>
            <w:tcW w:w="6237" w:type="dxa"/>
          </w:tcPr>
          <w:p w:rsidR="008115EC" w:rsidRPr="008115EC" w:rsidRDefault="008115EC" w:rsidP="008115EC">
            <w:pPr>
              <w:autoSpaceDE w:val="0"/>
              <w:autoSpaceDN w:val="0"/>
              <w:adjustRightInd w:val="0"/>
              <w:rPr>
                <w:rFonts w:ascii="Arial" w:hAnsi="Arial" w:cs="Arial"/>
                <w:b/>
                <w:color w:val="58595B"/>
              </w:rPr>
            </w:pPr>
          </w:p>
        </w:tc>
        <w:tc>
          <w:tcPr>
            <w:tcW w:w="7513" w:type="dxa"/>
          </w:tcPr>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Utilizo</w:t>
            </w:r>
          </w:p>
          <w:p w:rsidR="008115EC" w:rsidRPr="008115EC" w:rsidRDefault="008115EC" w:rsidP="008115EC">
            <w:pPr>
              <w:pStyle w:val="Prrafodelista"/>
              <w:numPr>
                <w:ilvl w:val="0"/>
                <w:numId w:val="28"/>
              </w:numPr>
              <w:autoSpaceDE w:val="0"/>
              <w:autoSpaceDN w:val="0"/>
              <w:adjustRightInd w:val="0"/>
              <w:spacing w:after="0" w:line="240" w:lineRule="auto"/>
              <w:rPr>
                <w:rFonts w:ascii="Arial" w:hAnsi="Arial" w:cs="Arial"/>
                <w:b/>
                <w:color w:val="58595B"/>
              </w:rPr>
            </w:pPr>
            <w:r w:rsidRPr="008115EC">
              <w:rPr>
                <w:rFonts w:ascii="Arial" w:hAnsi="Arial" w:cs="Arial"/>
                <w:b/>
                <w:color w:val="58595B"/>
              </w:rPr>
              <w:t>El discurso oral para establecer acuerdos a partir del reconocimiento de los argumentos de mis interlocutores y la fuerza de mis propios argumentos.</w:t>
            </w:r>
          </w:p>
          <w:p w:rsidR="008115EC" w:rsidRPr="008115EC" w:rsidRDefault="008115EC" w:rsidP="008115EC">
            <w:pPr>
              <w:pStyle w:val="Prrafodelista"/>
              <w:numPr>
                <w:ilvl w:val="0"/>
                <w:numId w:val="28"/>
              </w:numPr>
              <w:autoSpaceDE w:val="0"/>
              <w:autoSpaceDN w:val="0"/>
              <w:adjustRightInd w:val="0"/>
              <w:spacing w:after="0" w:line="240" w:lineRule="auto"/>
              <w:rPr>
                <w:rFonts w:ascii="Arial" w:hAnsi="Arial" w:cs="Arial"/>
                <w:b/>
                <w:color w:val="58595B"/>
              </w:rPr>
            </w:pPr>
            <w:r w:rsidRPr="008115EC">
              <w:rPr>
                <w:rFonts w:ascii="Arial" w:hAnsi="Arial" w:cs="Arial"/>
                <w:b/>
                <w:color w:val="58595B"/>
              </w:rPr>
              <w:t>un texto explicativo</w:t>
            </w:r>
          </w:p>
          <w:p w:rsidR="008115EC" w:rsidRPr="008115EC" w:rsidRDefault="008115EC" w:rsidP="008115EC">
            <w:pPr>
              <w:pStyle w:val="Prrafodelista"/>
              <w:autoSpaceDE w:val="0"/>
              <w:autoSpaceDN w:val="0"/>
              <w:adjustRightInd w:val="0"/>
              <w:rPr>
                <w:rFonts w:ascii="Arial" w:hAnsi="Arial" w:cs="Arial"/>
                <w:b/>
                <w:color w:val="58595B"/>
              </w:rPr>
            </w:pPr>
            <w:r w:rsidRPr="008115EC">
              <w:rPr>
                <w:rFonts w:ascii="Arial" w:hAnsi="Arial" w:cs="Arial"/>
                <w:b/>
                <w:color w:val="58595B"/>
              </w:rPr>
              <w:t>para la presentación de</w:t>
            </w:r>
          </w:p>
          <w:p w:rsidR="008115EC" w:rsidRPr="008115EC" w:rsidRDefault="008115EC" w:rsidP="008115EC">
            <w:pPr>
              <w:pStyle w:val="Prrafodelista"/>
              <w:autoSpaceDE w:val="0"/>
              <w:autoSpaceDN w:val="0"/>
              <w:adjustRightInd w:val="0"/>
              <w:rPr>
                <w:rFonts w:ascii="Arial" w:hAnsi="Arial" w:cs="Arial"/>
                <w:b/>
                <w:color w:val="58595B"/>
              </w:rPr>
            </w:pPr>
            <w:r w:rsidRPr="008115EC">
              <w:rPr>
                <w:rFonts w:ascii="Arial" w:hAnsi="Arial" w:cs="Arial"/>
                <w:b/>
                <w:color w:val="58595B"/>
              </w:rPr>
              <w:t>mis ideas, pensamientos y</w:t>
            </w:r>
          </w:p>
          <w:p w:rsidR="008115EC" w:rsidRPr="008115EC" w:rsidRDefault="008115EC" w:rsidP="008115EC">
            <w:pPr>
              <w:pStyle w:val="Prrafodelista"/>
              <w:autoSpaceDE w:val="0"/>
              <w:autoSpaceDN w:val="0"/>
              <w:adjustRightInd w:val="0"/>
              <w:rPr>
                <w:rFonts w:ascii="Arial" w:hAnsi="Arial" w:cs="Arial"/>
                <w:b/>
                <w:color w:val="58595B"/>
              </w:rPr>
            </w:pPr>
            <w:r w:rsidRPr="008115EC">
              <w:rPr>
                <w:rFonts w:ascii="Arial" w:hAnsi="Arial" w:cs="Arial"/>
                <w:b/>
                <w:color w:val="58595B"/>
              </w:rPr>
              <w:t>saberes, de acuerdo con las</w:t>
            </w:r>
          </w:p>
          <w:p w:rsidR="008115EC" w:rsidRPr="008115EC" w:rsidRDefault="008115EC" w:rsidP="008115EC">
            <w:pPr>
              <w:pStyle w:val="Prrafodelista"/>
              <w:autoSpaceDE w:val="0"/>
              <w:autoSpaceDN w:val="0"/>
              <w:adjustRightInd w:val="0"/>
              <w:rPr>
                <w:rFonts w:ascii="Arial" w:hAnsi="Arial" w:cs="Arial"/>
                <w:b/>
                <w:color w:val="58595B"/>
              </w:rPr>
            </w:pPr>
            <w:r w:rsidRPr="008115EC">
              <w:rPr>
                <w:rFonts w:ascii="Arial" w:hAnsi="Arial" w:cs="Arial"/>
                <w:b/>
                <w:color w:val="58595B"/>
              </w:rPr>
              <w:t>características de mi interlocutor</w:t>
            </w:r>
          </w:p>
          <w:p w:rsidR="008115EC" w:rsidRPr="008115EC" w:rsidRDefault="008115EC" w:rsidP="008115EC">
            <w:pPr>
              <w:pStyle w:val="Prrafodelista"/>
              <w:autoSpaceDE w:val="0"/>
              <w:autoSpaceDN w:val="0"/>
              <w:adjustRightInd w:val="0"/>
              <w:rPr>
                <w:rFonts w:ascii="Arial" w:hAnsi="Arial" w:cs="Arial"/>
                <w:b/>
                <w:color w:val="58595B"/>
              </w:rPr>
            </w:pPr>
            <w:r w:rsidRPr="008115EC">
              <w:rPr>
                <w:rFonts w:ascii="Arial" w:hAnsi="Arial" w:cs="Arial"/>
                <w:b/>
                <w:color w:val="58595B"/>
              </w:rPr>
              <w:t>y con la intención</w:t>
            </w:r>
            <w:r w:rsidR="00D363CB">
              <w:rPr>
                <w:rFonts w:ascii="Arial" w:hAnsi="Arial" w:cs="Arial"/>
                <w:b/>
                <w:color w:val="58595B"/>
              </w:rPr>
              <w:t xml:space="preserve"> </w:t>
            </w:r>
            <w:r w:rsidRPr="008115EC">
              <w:rPr>
                <w:rFonts w:ascii="Arial" w:hAnsi="Arial" w:cs="Arial"/>
                <w:b/>
                <w:color w:val="58595B"/>
              </w:rPr>
              <w:t>que persigo al producir el</w:t>
            </w:r>
            <w:r w:rsidR="00D363CB">
              <w:rPr>
                <w:rFonts w:ascii="Arial" w:hAnsi="Arial" w:cs="Arial"/>
                <w:b/>
                <w:color w:val="58595B"/>
              </w:rPr>
              <w:t xml:space="preserve"> </w:t>
            </w:r>
            <w:r w:rsidRPr="008115EC">
              <w:rPr>
                <w:rFonts w:ascii="Arial" w:hAnsi="Arial" w:cs="Arial"/>
                <w:b/>
                <w:color w:val="58595B"/>
              </w:rPr>
              <w:t>texto.</w:t>
            </w:r>
          </w:p>
          <w:p w:rsidR="008115EC" w:rsidRPr="008115EC" w:rsidRDefault="008115EC" w:rsidP="008115EC">
            <w:pPr>
              <w:pStyle w:val="Prrafodelista"/>
              <w:numPr>
                <w:ilvl w:val="0"/>
                <w:numId w:val="29"/>
              </w:numPr>
              <w:autoSpaceDE w:val="0"/>
              <w:autoSpaceDN w:val="0"/>
              <w:adjustRightInd w:val="0"/>
              <w:spacing w:after="0" w:line="240" w:lineRule="auto"/>
              <w:rPr>
                <w:rFonts w:ascii="Arial" w:hAnsi="Arial" w:cs="Arial"/>
                <w:b/>
                <w:color w:val="58595B"/>
              </w:rPr>
            </w:pPr>
            <w:r w:rsidRPr="008115EC">
              <w:rPr>
                <w:rFonts w:ascii="Arial" w:hAnsi="Arial" w:cs="Arial"/>
                <w:b/>
                <w:color w:val="58595B"/>
              </w:rPr>
              <w:t>estrategias para la búsqueda, organización, almacenamiento</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y recuperación de información que circula en</w:t>
            </w:r>
          </w:p>
          <w:p w:rsidR="008115EC" w:rsidRPr="008115EC" w:rsidRDefault="008115EC" w:rsidP="00D94CB2">
            <w:pPr>
              <w:rPr>
                <w:rFonts w:ascii="Arial" w:hAnsi="Arial" w:cs="Arial"/>
                <w:b/>
                <w:color w:val="58595B"/>
              </w:rPr>
            </w:pPr>
            <w:r w:rsidRPr="008115EC">
              <w:rPr>
                <w:rFonts w:ascii="Arial" w:hAnsi="Arial" w:cs="Arial"/>
                <w:b/>
                <w:color w:val="58595B"/>
              </w:rPr>
              <w:t>diferentes medios de comunicación masiva.</w:t>
            </w:r>
          </w:p>
          <w:p w:rsidR="008115EC" w:rsidRPr="008115EC" w:rsidRDefault="008115EC" w:rsidP="00D94CB2">
            <w:pPr>
              <w:rPr>
                <w:rFonts w:ascii="Arial" w:hAnsi="Arial" w:cs="Arial"/>
                <w:b/>
                <w:color w:val="58595B"/>
              </w:rPr>
            </w:pPr>
          </w:p>
          <w:p w:rsidR="008115EC" w:rsidRPr="008115EC" w:rsidRDefault="008115EC" w:rsidP="008115EC">
            <w:pPr>
              <w:pStyle w:val="Prrafodelista"/>
              <w:numPr>
                <w:ilvl w:val="0"/>
                <w:numId w:val="29"/>
              </w:numPr>
              <w:autoSpaceDE w:val="0"/>
              <w:autoSpaceDN w:val="0"/>
              <w:adjustRightInd w:val="0"/>
              <w:spacing w:after="0" w:line="240" w:lineRule="auto"/>
              <w:rPr>
                <w:rFonts w:ascii="Arial" w:hAnsi="Arial" w:cs="Arial"/>
                <w:b/>
                <w:color w:val="58595B"/>
              </w:rPr>
            </w:pPr>
            <w:r w:rsidRPr="008115EC">
              <w:rPr>
                <w:rFonts w:ascii="Arial" w:hAnsi="Arial" w:cs="Arial"/>
                <w:b/>
                <w:color w:val="58595B"/>
              </w:rPr>
              <w:t>estrategias para la búsqueda, organización, almacenamiento</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y recuperación de la información que proporcionan</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fuentes bibliográficas y la que se produce en los</w:t>
            </w:r>
          </w:p>
          <w:p w:rsidR="008115EC" w:rsidRPr="008115EC" w:rsidRDefault="008115EC" w:rsidP="00D94CB2">
            <w:pPr>
              <w:rPr>
                <w:rFonts w:ascii="Arial" w:hAnsi="Arial" w:cs="Arial"/>
                <w:b/>
                <w:color w:val="58595B"/>
              </w:rPr>
            </w:pPr>
            <w:r w:rsidRPr="008115EC">
              <w:rPr>
                <w:rFonts w:ascii="Arial" w:hAnsi="Arial" w:cs="Arial"/>
                <w:b/>
                <w:color w:val="58595B"/>
              </w:rPr>
              <w:t>contextos en los que interactúo.</w:t>
            </w:r>
          </w:p>
          <w:p w:rsidR="008115EC" w:rsidRPr="008115EC" w:rsidRDefault="008115EC" w:rsidP="00D94CB2">
            <w:pPr>
              <w:rPr>
                <w:rFonts w:ascii="Arial" w:hAnsi="Arial" w:cs="Arial"/>
                <w:b/>
                <w:color w:val="58595B"/>
              </w:rPr>
            </w:pPr>
          </w:p>
          <w:p w:rsidR="008115EC" w:rsidRPr="008115EC" w:rsidRDefault="008115EC" w:rsidP="00D94CB2">
            <w:pPr>
              <w:rPr>
                <w:rFonts w:ascii="Arial" w:hAnsi="Arial" w:cs="Arial"/>
                <w:b/>
                <w:color w:val="58595B"/>
              </w:rPr>
            </w:pPr>
          </w:p>
          <w:p w:rsidR="008115EC" w:rsidRPr="008115EC" w:rsidRDefault="008115EC" w:rsidP="00D94CB2">
            <w:pPr>
              <w:rPr>
                <w:rFonts w:ascii="Arial" w:hAnsi="Arial" w:cs="Arial"/>
                <w:b/>
                <w:color w:val="58595B"/>
              </w:rPr>
            </w:pPr>
          </w:p>
          <w:p w:rsidR="008115EC" w:rsidRPr="008115EC" w:rsidRDefault="008115EC" w:rsidP="00D94CB2">
            <w:pPr>
              <w:rPr>
                <w:rFonts w:ascii="Arial" w:hAnsi="Arial" w:cs="Arial"/>
                <w:b/>
              </w:rPr>
            </w:pPr>
          </w:p>
        </w:tc>
        <w:tc>
          <w:tcPr>
            <w:tcW w:w="6521" w:type="dxa"/>
          </w:tcPr>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Valoro, entiendo y adopto</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los aportes de la ortografía</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para la comprensión y producción</w:t>
            </w:r>
          </w:p>
          <w:p w:rsidR="008115EC" w:rsidRPr="008115EC" w:rsidRDefault="008115EC" w:rsidP="00D94CB2">
            <w:pPr>
              <w:rPr>
                <w:rFonts w:ascii="Arial" w:hAnsi="Arial" w:cs="Arial"/>
                <w:b/>
              </w:rPr>
            </w:pPr>
            <w:r w:rsidRPr="008115EC">
              <w:rPr>
                <w:rFonts w:ascii="Arial" w:hAnsi="Arial" w:cs="Arial"/>
                <w:b/>
                <w:color w:val="58595B"/>
              </w:rPr>
              <w:t>de textos.</w:t>
            </w:r>
          </w:p>
        </w:tc>
      </w:tr>
      <w:tr w:rsidR="008115EC" w:rsidRPr="00CA2CF1" w:rsidTr="008115EC">
        <w:tc>
          <w:tcPr>
            <w:tcW w:w="6237" w:type="dxa"/>
          </w:tcPr>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Identifico estrategias que</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garantizan coherencia, cohesión</w:t>
            </w:r>
          </w:p>
          <w:p w:rsidR="008115EC" w:rsidRPr="008115EC" w:rsidRDefault="008115EC" w:rsidP="00D94CB2">
            <w:pPr>
              <w:rPr>
                <w:rFonts w:ascii="Arial" w:hAnsi="Arial" w:cs="Arial"/>
                <w:b/>
              </w:rPr>
            </w:pPr>
            <w:r w:rsidRPr="008115EC">
              <w:rPr>
                <w:rFonts w:ascii="Arial" w:hAnsi="Arial" w:cs="Arial"/>
                <w:b/>
                <w:color w:val="58595B"/>
              </w:rPr>
              <w:t>y pertinencia del texto.</w:t>
            </w:r>
          </w:p>
        </w:tc>
        <w:tc>
          <w:tcPr>
            <w:tcW w:w="7513" w:type="dxa"/>
          </w:tcPr>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Diseño un plan textual para</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la presentación de mis</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ideas, pensamientos y saberes</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en los contextos en que</w:t>
            </w:r>
          </w:p>
          <w:p w:rsidR="008115EC" w:rsidRPr="008115EC" w:rsidRDefault="008115EC" w:rsidP="00D94CB2">
            <w:pPr>
              <w:rPr>
                <w:rFonts w:ascii="Arial" w:hAnsi="Arial" w:cs="Arial"/>
                <w:b/>
              </w:rPr>
            </w:pPr>
            <w:r w:rsidRPr="008115EC">
              <w:rPr>
                <w:rFonts w:ascii="Arial" w:hAnsi="Arial" w:cs="Arial"/>
                <w:b/>
                <w:color w:val="58595B"/>
              </w:rPr>
              <w:t>así lo requiera.</w:t>
            </w:r>
          </w:p>
        </w:tc>
        <w:tc>
          <w:tcPr>
            <w:tcW w:w="6521" w:type="dxa"/>
          </w:tcPr>
          <w:p w:rsidR="008115EC" w:rsidRPr="00FA00C7" w:rsidRDefault="008115EC" w:rsidP="00D94CB2">
            <w:pPr>
              <w:rPr>
                <w:rFonts w:ascii="Arial" w:hAnsi="Arial" w:cs="Arial"/>
              </w:rPr>
            </w:pPr>
            <w:r w:rsidRPr="00FA00C7">
              <w:rPr>
                <w:rFonts w:ascii="Arial" w:hAnsi="Arial" w:cs="Arial"/>
              </w:rPr>
              <w:t>Valoro el uso de la lengua como un instrumento para adquisición de nuevos aprendizajes y la regulación de la propia actividad comunicativa.</w:t>
            </w:r>
          </w:p>
        </w:tc>
      </w:tr>
      <w:tr w:rsidR="008115EC" w:rsidRPr="00CA2CF1" w:rsidTr="008115EC">
        <w:tc>
          <w:tcPr>
            <w:tcW w:w="6237" w:type="dxa"/>
          </w:tcPr>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lastRenderedPageBreak/>
              <w:t>Comprendo el sentido global</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de cada uno de los textos que</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leo, la intención de quien lo</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produce y las características</w:t>
            </w:r>
          </w:p>
          <w:p w:rsidR="008115EC" w:rsidRPr="008115EC" w:rsidRDefault="008115EC" w:rsidP="00D94CB2">
            <w:pPr>
              <w:rPr>
                <w:rFonts w:ascii="Arial" w:hAnsi="Arial" w:cs="Arial"/>
                <w:b/>
              </w:rPr>
            </w:pPr>
            <w:r w:rsidRPr="008115EC">
              <w:rPr>
                <w:rFonts w:ascii="Arial" w:hAnsi="Arial" w:cs="Arial"/>
                <w:b/>
                <w:color w:val="58595B"/>
              </w:rPr>
              <w:t>del contexto en el que se produce.</w:t>
            </w:r>
          </w:p>
        </w:tc>
        <w:tc>
          <w:tcPr>
            <w:tcW w:w="7513" w:type="dxa"/>
          </w:tcPr>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Tengo en cuenta reglas sintácticas,</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semánticas y pragmáticas</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para la producción</w:t>
            </w:r>
          </w:p>
          <w:p w:rsidR="008115EC" w:rsidRPr="008115EC" w:rsidRDefault="008115EC" w:rsidP="008115EC">
            <w:pPr>
              <w:autoSpaceDE w:val="0"/>
              <w:autoSpaceDN w:val="0"/>
              <w:adjustRightInd w:val="0"/>
              <w:rPr>
                <w:rFonts w:ascii="Arial" w:hAnsi="Arial" w:cs="Arial"/>
                <w:b/>
              </w:rPr>
            </w:pPr>
            <w:r w:rsidRPr="008115EC">
              <w:rPr>
                <w:rFonts w:ascii="Arial" w:hAnsi="Arial" w:cs="Arial"/>
                <w:b/>
                <w:color w:val="58595B"/>
              </w:rPr>
              <w:t>de un texto.</w:t>
            </w:r>
          </w:p>
        </w:tc>
        <w:tc>
          <w:tcPr>
            <w:tcW w:w="6521" w:type="dxa"/>
          </w:tcPr>
          <w:p w:rsidR="008115EC" w:rsidRPr="00FA00C7" w:rsidRDefault="008115EC" w:rsidP="00D94CB2">
            <w:pPr>
              <w:rPr>
                <w:rFonts w:ascii="Arial" w:hAnsi="Arial" w:cs="Arial"/>
              </w:rPr>
            </w:pPr>
            <w:r w:rsidRPr="00FA00C7">
              <w:rPr>
                <w:rFonts w:ascii="Arial" w:hAnsi="Arial" w:cs="Arial"/>
              </w:rPr>
              <w:t xml:space="preserve">Disfruto autónomamente de la lectura y la escritura como formas de comunicación y como fuentes de enriquecimiento cultural y de placer personal. </w:t>
            </w:r>
          </w:p>
        </w:tc>
      </w:tr>
      <w:tr w:rsidR="008115EC" w:rsidRPr="00CA2CF1" w:rsidTr="008115EC">
        <w:tc>
          <w:tcPr>
            <w:tcW w:w="6237" w:type="dxa"/>
          </w:tcPr>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Analizo los aspectos textuales,</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conceptuales y formales de</w:t>
            </w:r>
          </w:p>
          <w:p w:rsidR="008115EC" w:rsidRPr="008115EC" w:rsidRDefault="008115EC" w:rsidP="00D94CB2">
            <w:pPr>
              <w:rPr>
                <w:rFonts w:ascii="Arial" w:hAnsi="Arial" w:cs="Arial"/>
                <w:b/>
              </w:rPr>
            </w:pPr>
            <w:r w:rsidRPr="008115EC">
              <w:rPr>
                <w:rFonts w:ascii="Arial" w:hAnsi="Arial" w:cs="Arial"/>
                <w:b/>
                <w:color w:val="58595B"/>
              </w:rPr>
              <w:t>cada uno de los textos que leo.</w:t>
            </w:r>
          </w:p>
        </w:tc>
        <w:tc>
          <w:tcPr>
            <w:tcW w:w="7513" w:type="dxa"/>
          </w:tcPr>
          <w:p w:rsidR="008115EC" w:rsidRPr="008115EC" w:rsidRDefault="008115EC" w:rsidP="008115EC">
            <w:pPr>
              <w:autoSpaceDE w:val="0"/>
              <w:autoSpaceDN w:val="0"/>
              <w:adjustRightInd w:val="0"/>
              <w:ind w:left="360"/>
              <w:rPr>
                <w:rFonts w:ascii="Arial" w:hAnsi="Arial" w:cs="Arial"/>
                <w:b/>
                <w:color w:val="58595B"/>
              </w:rPr>
            </w:pPr>
            <w:r w:rsidRPr="008115EC">
              <w:rPr>
                <w:rFonts w:ascii="Arial" w:hAnsi="Arial" w:cs="Arial"/>
                <w:b/>
                <w:color w:val="58595B"/>
              </w:rPr>
              <w:t xml:space="preserve">Elaboro </w:t>
            </w:r>
          </w:p>
          <w:p w:rsidR="008115EC" w:rsidRPr="008115EC" w:rsidRDefault="008115EC" w:rsidP="008115EC">
            <w:pPr>
              <w:pStyle w:val="Prrafodelista"/>
              <w:numPr>
                <w:ilvl w:val="0"/>
                <w:numId w:val="28"/>
              </w:numPr>
              <w:autoSpaceDE w:val="0"/>
              <w:autoSpaceDN w:val="0"/>
              <w:adjustRightInd w:val="0"/>
              <w:spacing w:after="0" w:line="240" w:lineRule="auto"/>
              <w:rPr>
                <w:rFonts w:ascii="Arial" w:hAnsi="Arial" w:cs="Arial"/>
                <w:b/>
                <w:color w:val="58595B"/>
              </w:rPr>
            </w:pPr>
            <w:r w:rsidRPr="008115EC">
              <w:rPr>
                <w:rFonts w:ascii="Arial" w:hAnsi="Arial" w:cs="Arial"/>
                <w:b/>
                <w:color w:val="58595B"/>
              </w:rPr>
              <w:t>hipótesis de lectura de</w:t>
            </w:r>
          </w:p>
          <w:p w:rsidR="008115EC" w:rsidRPr="008115EC" w:rsidRDefault="008115EC" w:rsidP="008115EC">
            <w:pPr>
              <w:pStyle w:val="Prrafodelista"/>
              <w:autoSpaceDE w:val="0"/>
              <w:autoSpaceDN w:val="0"/>
              <w:adjustRightInd w:val="0"/>
              <w:rPr>
                <w:rFonts w:ascii="Arial" w:hAnsi="Arial" w:cs="Arial"/>
                <w:b/>
                <w:color w:val="58595B"/>
              </w:rPr>
            </w:pPr>
            <w:r w:rsidRPr="008115EC">
              <w:rPr>
                <w:rFonts w:ascii="Arial" w:hAnsi="Arial" w:cs="Arial"/>
                <w:b/>
                <w:color w:val="58595B"/>
              </w:rPr>
              <w:t>diferentes textos, a partir de la</w:t>
            </w:r>
          </w:p>
          <w:p w:rsidR="008115EC" w:rsidRPr="008115EC" w:rsidRDefault="008115EC" w:rsidP="008115EC">
            <w:pPr>
              <w:pStyle w:val="Prrafodelista"/>
              <w:autoSpaceDE w:val="0"/>
              <w:autoSpaceDN w:val="0"/>
              <w:adjustRightInd w:val="0"/>
              <w:rPr>
                <w:rFonts w:ascii="Arial" w:hAnsi="Arial" w:cs="Arial"/>
                <w:b/>
                <w:color w:val="58595B"/>
              </w:rPr>
            </w:pPr>
            <w:r w:rsidRPr="008115EC">
              <w:rPr>
                <w:rFonts w:ascii="Arial" w:hAnsi="Arial" w:cs="Arial"/>
                <w:b/>
                <w:color w:val="58595B"/>
              </w:rPr>
              <w:t>revisión de sus características</w:t>
            </w:r>
          </w:p>
          <w:p w:rsidR="008115EC" w:rsidRPr="008115EC" w:rsidRDefault="008115EC" w:rsidP="008115EC">
            <w:pPr>
              <w:pStyle w:val="Prrafodelista"/>
              <w:autoSpaceDE w:val="0"/>
              <w:autoSpaceDN w:val="0"/>
              <w:adjustRightInd w:val="0"/>
              <w:rPr>
                <w:rFonts w:ascii="Arial" w:hAnsi="Arial" w:cs="Arial"/>
                <w:b/>
                <w:color w:val="58595B"/>
              </w:rPr>
            </w:pPr>
            <w:r w:rsidRPr="008115EC">
              <w:rPr>
                <w:rFonts w:ascii="Arial" w:hAnsi="Arial" w:cs="Arial"/>
                <w:b/>
                <w:color w:val="58595B"/>
              </w:rPr>
              <w:t>como: forma de presentación,</w:t>
            </w:r>
          </w:p>
          <w:p w:rsidR="008115EC" w:rsidRPr="008115EC" w:rsidRDefault="008115EC" w:rsidP="008115EC">
            <w:pPr>
              <w:pStyle w:val="Prrafodelista"/>
              <w:autoSpaceDE w:val="0"/>
              <w:autoSpaceDN w:val="0"/>
              <w:adjustRightInd w:val="0"/>
              <w:rPr>
                <w:rFonts w:ascii="Arial" w:hAnsi="Arial" w:cs="Arial"/>
                <w:b/>
                <w:color w:val="58595B"/>
              </w:rPr>
            </w:pPr>
            <w:r w:rsidRPr="008115EC">
              <w:rPr>
                <w:rFonts w:ascii="Arial" w:hAnsi="Arial" w:cs="Arial"/>
                <w:b/>
                <w:color w:val="58595B"/>
              </w:rPr>
              <w:t>títulos</w:t>
            </w:r>
            <w:r w:rsidR="00FA00C7">
              <w:rPr>
                <w:rFonts w:ascii="Arial" w:hAnsi="Arial" w:cs="Arial"/>
                <w:b/>
                <w:color w:val="58595B"/>
              </w:rPr>
              <w:t xml:space="preserve">, </w:t>
            </w:r>
            <w:r w:rsidRPr="008115EC">
              <w:rPr>
                <w:rFonts w:ascii="Arial" w:hAnsi="Arial" w:cs="Arial"/>
                <w:b/>
                <w:color w:val="58595B"/>
              </w:rPr>
              <w:t>graficación y manejo</w:t>
            </w:r>
          </w:p>
          <w:p w:rsidR="008115EC" w:rsidRPr="008115EC" w:rsidRDefault="008115EC" w:rsidP="008115EC">
            <w:pPr>
              <w:pStyle w:val="Prrafodelista"/>
              <w:autoSpaceDE w:val="0"/>
              <w:autoSpaceDN w:val="0"/>
              <w:adjustRightInd w:val="0"/>
              <w:rPr>
                <w:rFonts w:ascii="Arial" w:hAnsi="Arial" w:cs="Arial"/>
                <w:b/>
                <w:color w:val="58595B"/>
              </w:rPr>
            </w:pPr>
            <w:r w:rsidRPr="008115EC">
              <w:rPr>
                <w:rFonts w:ascii="Arial" w:hAnsi="Arial" w:cs="Arial"/>
                <w:b/>
                <w:color w:val="58595B"/>
              </w:rPr>
              <w:t>de la lengua: marcas textuales,</w:t>
            </w:r>
          </w:p>
          <w:p w:rsidR="008115EC" w:rsidRPr="008115EC" w:rsidRDefault="008115EC" w:rsidP="008115EC">
            <w:pPr>
              <w:pStyle w:val="Prrafodelista"/>
              <w:autoSpaceDE w:val="0"/>
              <w:autoSpaceDN w:val="0"/>
              <w:adjustRightInd w:val="0"/>
              <w:rPr>
                <w:rFonts w:ascii="Arial" w:hAnsi="Arial" w:cs="Arial"/>
                <w:b/>
                <w:color w:val="58595B"/>
              </w:rPr>
            </w:pPr>
            <w:r w:rsidRPr="008115EC">
              <w:rPr>
                <w:rFonts w:ascii="Arial" w:hAnsi="Arial" w:cs="Arial"/>
                <w:b/>
                <w:color w:val="58595B"/>
              </w:rPr>
              <w:t>organización sintáctica, uso de</w:t>
            </w:r>
          </w:p>
          <w:p w:rsidR="008115EC" w:rsidRPr="008115EC" w:rsidRDefault="008115EC" w:rsidP="008115EC">
            <w:pPr>
              <w:pStyle w:val="Prrafodelista"/>
              <w:autoSpaceDE w:val="0"/>
              <w:autoSpaceDN w:val="0"/>
              <w:adjustRightInd w:val="0"/>
              <w:rPr>
                <w:rFonts w:ascii="Arial" w:hAnsi="Arial" w:cs="Arial"/>
                <w:b/>
                <w:color w:val="58595B"/>
              </w:rPr>
            </w:pPr>
            <w:r w:rsidRPr="008115EC">
              <w:rPr>
                <w:rFonts w:ascii="Arial" w:hAnsi="Arial" w:cs="Arial"/>
                <w:b/>
                <w:color w:val="58595B"/>
              </w:rPr>
              <w:t>deícticos, entre otras.</w:t>
            </w:r>
          </w:p>
          <w:p w:rsidR="008115EC" w:rsidRPr="008115EC" w:rsidRDefault="008115EC" w:rsidP="008115EC">
            <w:pPr>
              <w:pStyle w:val="Prrafodelista"/>
              <w:numPr>
                <w:ilvl w:val="0"/>
                <w:numId w:val="28"/>
              </w:numPr>
              <w:autoSpaceDE w:val="0"/>
              <w:autoSpaceDN w:val="0"/>
              <w:adjustRightInd w:val="0"/>
              <w:spacing w:after="0" w:line="240" w:lineRule="auto"/>
              <w:rPr>
                <w:rFonts w:ascii="Arial" w:hAnsi="Arial" w:cs="Arial"/>
                <w:b/>
                <w:color w:val="58595B"/>
              </w:rPr>
            </w:pPr>
            <w:r w:rsidRPr="008115EC">
              <w:rPr>
                <w:rFonts w:ascii="Arial" w:hAnsi="Arial" w:cs="Arial"/>
                <w:b/>
                <w:color w:val="58595B"/>
              </w:rPr>
              <w:t>una primera versión</w:t>
            </w:r>
          </w:p>
          <w:p w:rsidR="008115EC" w:rsidRPr="008115EC" w:rsidRDefault="008115EC" w:rsidP="008115EC">
            <w:pPr>
              <w:pStyle w:val="Prrafodelista"/>
              <w:autoSpaceDE w:val="0"/>
              <w:autoSpaceDN w:val="0"/>
              <w:adjustRightInd w:val="0"/>
              <w:rPr>
                <w:rFonts w:ascii="Arial" w:hAnsi="Arial" w:cs="Arial"/>
                <w:b/>
                <w:color w:val="58595B"/>
              </w:rPr>
            </w:pPr>
            <w:r w:rsidRPr="008115EC">
              <w:rPr>
                <w:rFonts w:ascii="Arial" w:hAnsi="Arial" w:cs="Arial"/>
                <w:b/>
                <w:color w:val="58595B"/>
              </w:rPr>
              <w:t>de un texto explicativo atendiendo</w:t>
            </w:r>
          </w:p>
          <w:p w:rsidR="008115EC" w:rsidRPr="008115EC" w:rsidRDefault="008115EC" w:rsidP="008115EC">
            <w:pPr>
              <w:pStyle w:val="Prrafodelista"/>
              <w:autoSpaceDE w:val="0"/>
              <w:autoSpaceDN w:val="0"/>
              <w:adjustRightInd w:val="0"/>
              <w:rPr>
                <w:rFonts w:ascii="Arial" w:hAnsi="Arial" w:cs="Arial"/>
                <w:b/>
                <w:color w:val="58595B"/>
              </w:rPr>
            </w:pPr>
            <w:r w:rsidRPr="008115EC">
              <w:rPr>
                <w:rFonts w:ascii="Arial" w:hAnsi="Arial" w:cs="Arial"/>
                <w:b/>
                <w:color w:val="58595B"/>
              </w:rPr>
              <w:t>a los requerimientos</w:t>
            </w:r>
          </w:p>
          <w:p w:rsidR="008115EC" w:rsidRPr="008115EC" w:rsidRDefault="008115EC" w:rsidP="008115EC">
            <w:pPr>
              <w:pStyle w:val="Prrafodelista"/>
              <w:autoSpaceDE w:val="0"/>
              <w:autoSpaceDN w:val="0"/>
              <w:adjustRightInd w:val="0"/>
              <w:rPr>
                <w:rFonts w:ascii="Arial" w:hAnsi="Arial" w:cs="Arial"/>
                <w:b/>
                <w:color w:val="58595B"/>
              </w:rPr>
            </w:pPr>
            <w:r w:rsidRPr="008115EC">
              <w:rPr>
                <w:rFonts w:ascii="Arial" w:hAnsi="Arial" w:cs="Arial"/>
                <w:b/>
                <w:color w:val="58595B"/>
              </w:rPr>
              <w:t>estructurales, conceptuales</w:t>
            </w:r>
          </w:p>
          <w:p w:rsidR="008115EC" w:rsidRPr="008115EC" w:rsidRDefault="008115EC" w:rsidP="008115EC">
            <w:pPr>
              <w:pStyle w:val="Prrafodelista"/>
              <w:autoSpaceDE w:val="0"/>
              <w:autoSpaceDN w:val="0"/>
              <w:adjustRightInd w:val="0"/>
              <w:rPr>
                <w:rFonts w:ascii="Arial" w:hAnsi="Arial" w:cs="Arial"/>
                <w:b/>
              </w:rPr>
            </w:pPr>
            <w:r w:rsidRPr="008115EC">
              <w:rPr>
                <w:rFonts w:ascii="Arial" w:hAnsi="Arial" w:cs="Arial"/>
                <w:b/>
                <w:color w:val="58595B"/>
              </w:rPr>
              <w:t>y lingüísticos.</w:t>
            </w:r>
          </w:p>
        </w:tc>
        <w:tc>
          <w:tcPr>
            <w:tcW w:w="6521" w:type="dxa"/>
          </w:tcPr>
          <w:p w:rsidR="008115EC" w:rsidRPr="00FA00C7" w:rsidRDefault="008115EC" w:rsidP="00D94CB2">
            <w:pPr>
              <w:rPr>
                <w:rFonts w:ascii="Arial" w:hAnsi="Arial" w:cs="Arial"/>
              </w:rPr>
            </w:pPr>
            <w:r w:rsidRPr="00FA00C7">
              <w:rPr>
                <w:rFonts w:ascii="Arial" w:hAnsi="Arial" w:cs="Arial"/>
              </w:rPr>
              <w:t>Respeto los puntos de vista y criterios de los compañeros mediante la exposición de ideas dadas a conocer en la interacción comunicativa.</w:t>
            </w:r>
          </w:p>
        </w:tc>
      </w:tr>
      <w:tr w:rsidR="008115EC" w:rsidRPr="00CA2CF1" w:rsidTr="008115EC">
        <w:tc>
          <w:tcPr>
            <w:tcW w:w="6237" w:type="dxa"/>
          </w:tcPr>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Infiero otros sentidos en cada</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uno de los textos que leo, relacionándolos</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con su sentido</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global y con el contexto en el</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cual se han producido, reconociendo</w:t>
            </w:r>
          </w:p>
          <w:p w:rsidR="008115EC" w:rsidRPr="008115EC" w:rsidRDefault="008115EC" w:rsidP="00D363CB">
            <w:pPr>
              <w:autoSpaceDE w:val="0"/>
              <w:autoSpaceDN w:val="0"/>
              <w:adjustRightInd w:val="0"/>
              <w:rPr>
                <w:rFonts w:ascii="Arial" w:hAnsi="Arial" w:cs="Arial"/>
                <w:b/>
              </w:rPr>
            </w:pPr>
            <w:r w:rsidRPr="008115EC">
              <w:rPr>
                <w:rFonts w:ascii="Arial" w:hAnsi="Arial" w:cs="Arial"/>
                <w:b/>
                <w:color w:val="58595B"/>
              </w:rPr>
              <w:t>rasgos sociológicos,</w:t>
            </w:r>
            <w:r w:rsidR="00D363CB">
              <w:rPr>
                <w:rFonts w:ascii="Arial" w:hAnsi="Arial" w:cs="Arial"/>
                <w:b/>
                <w:color w:val="58595B"/>
              </w:rPr>
              <w:t xml:space="preserve"> </w:t>
            </w:r>
            <w:r w:rsidRPr="008115EC">
              <w:rPr>
                <w:rFonts w:ascii="Arial" w:hAnsi="Arial" w:cs="Arial"/>
                <w:b/>
                <w:color w:val="58595B"/>
              </w:rPr>
              <w:t>ideológicos</w:t>
            </w:r>
            <w:r w:rsidR="00D363CB">
              <w:rPr>
                <w:rFonts w:ascii="Arial" w:hAnsi="Arial" w:cs="Arial"/>
                <w:b/>
                <w:color w:val="58595B"/>
              </w:rPr>
              <w:t xml:space="preserve"> </w:t>
            </w:r>
            <w:r w:rsidRPr="008115EC">
              <w:rPr>
                <w:rFonts w:ascii="Arial" w:hAnsi="Arial" w:cs="Arial"/>
                <w:b/>
                <w:color w:val="58595B"/>
              </w:rPr>
              <w:t>, científicos y culturales.</w:t>
            </w:r>
          </w:p>
        </w:tc>
        <w:tc>
          <w:tcPr>
            <w:tcW w:w="7513" w:type="dxa"/>
          </w:tcPr>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Explico el proceso de comunicación</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y doy cuenta</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de los aspectos e individuos</w:t>
            </w:r>
          </w:p>
          <w:p w:rsidR="008115EC" w:rsidRPr="008115EC" w:rsidRDefault="008115EC" w:rsidP="008115EC">
            <w:pPr>
              <w:autoSpaceDE w:val="0"/>
              <w:autoSpaceDN w:val="0"/>
              <w:adjustRightInd w:val="0"/>
              <w:rPr>
                <w:rFonts w:ascii="Arial" w:hAnsi="Arial" w:cs="Arial"/>
                <w:b/>
              </w:rPr>
            </w:pPr>
            <w:r w:rsidRPr="008115EC">
              <w:rPr>
                <w:rFonts w:ascii="Arial" w:hAnsi="Arial" w:cs="Arial"/>
                <w:b/>
                <w:color w:val="58595B"/>
              </w:rPr>
              <w:t>que intervienen en</w:t>
            </w:r>
            <w:r w:rsidR="00D363CB">
              <w:rPr>
                <w:rFonts w:ascii="Arial" w:hAnsi="Arial" w:cs="Arial"/>
                <w:b/>
                <w:color w:val="58595B"/>
              </w:rPr>
              <w:t xml:space="preserve"> </w:t>
            </w:r>
            <w:r w:rsidRPr="008115EC">
              <w:rPr>
                <w:rFonts w:ascii="Arial" w:hAnsi="Arial" w:cs="Arial"/>
                <w:b/>
                <w:color w:val="58595B"/>
              </w:rPr>
              <w:t>su dinámica.</w:t>
            </w:r>
          </w:p>
          <w:p w:rsidR="008115EC" w:rsidRPr="008115EC" w:rsidRDefault="008115EC" w:rsidP="00D94CB2">
            <w:pPr>
              <w:rPr>
                <w:rFonts w:ascii="Arial" w:hAnsi="Arial" w:cs="Arial"/>
                <w:b/>
              </w:rPr>
            </w:pPr>
          </w:p>
        </w:tc>
        <w:tc>
          <w:tcPr>
            <w:tcW w:w="6521" w:type="dxa"/>
          </w:tcPr>
          <w:p w:rsidR="008115EC" w:rsidRPr="00FA00C7" w:rsidRDefault="008115EC" w:rsidP="00D94CB2">
            <w:pPr>
              <w:rPr>
                <w:rFonts w:ascii="Arial" w:hAnsi="Arial" w:cs="Arial"/>
              </w:rPr>
            </w:pPr>
            <w:r w:rsidRPr="00FA00C7">
              <w:rPr>
                <w:rFonts w:ascii="Arial" w:hAnsi="Arial" w:cs="Arial"/>
              </w:rPr>
              <w:t>Valoro el aporte de las creaciones literarias en la configuración del pensamiento latinoamericano.</w:t>
            </w:r>
          </w:p>
        </w:tc>
      </w:tr>
      <w:tr w:rsidR="008115EC" w:rsidRPr="00CA2CF1" w:rsidTr="008115EC">
        <w:tc>
          <w:tcPr>
            <w:tcW w:w="6237" w:type="dxa"/>
          </w:tcPr>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Conozco y caracterizo producciones</w:t>
            </w:r>
          </w:p>
          <w:p w:rsidR="008115EC" w:rsidRPr="008115EC" w:rsidRDefault="008115EC" w:rsidP="00D363CB">
            <w:pPr>
              <w:autoSpaceDE w:val="0"/>
              <w:autoSpaceDN w:val="0"/>
              <w:adjustRightInd w:val="0"/>
              <w:rPr>
                <w:rFonts w:ascii="Arial" w:hAnsi="Arial" w:cs="Arial"/>
                <w:b/>
              </w:rPr>
            </w:pPr>
            <w:r w:rsidRPr="008115EC">
              <w:rPr>
                <w:rFonts w:ascii="Arial" w:hAnsi="Arial" w:cs="Arial"/>
                <w:b/>
                <w:color w:val="58595B"/>
              </w:rPr>
              <w:t>literarias de la</w:t>
            </w:r>
            <w:r w:rsidR="00D363CB">
              <w:rPr>
                <w:rFonts w:ascii="Arial" w:hAnsi="Arial" w:cs="Arial"/>
                <w:b/>
                <w:color w:val="58595B"/>
              </w:rPr>
              <w:t xml:space="preserve"> </w:t>
            </w:r>
            <w:r w:rsidRPr="008115EC">
              <w:rPr>
                <w:rFonts w:ascii="Arial" w:hAnsi="Arial" w:cs="Arial"/>
                <w:b/>
                <w:color w:val="58595B"/>
              </w:rPr>
              <w:t>tradición oral latinoamericana.</w:t>
            </w:r>
          </w:p>
        </w:tc>
        <w:tc>
          <w:tcPr>
            <w:tcW w:w="7513" w:type="dxa"/>
          </w:tcPr>
          <w:p w:rsidR="008115EC" w:rsidRPr="008115EC" w:rsidRDefault="008115EC" w:rsidP="00D363CB">
            <w:pPr>
              <w:autoSpaceDE w:val="0"/>
              <w:autoSpaceDN w:val="0"/>
              <w:adjustRightInd w:val="0"/>
              <w:rPr>
                <w:rFonts w:ascii="Arial" w:hAnsi="Arial" w:cs="Arial"/>
                <w:b/>
              </w:rPr>
            </w:pPr>
            <w:r w:rsidRPr="008115EC">
              <w:rPr>
                <w:rFonts w:ascii="Arial" w:hAnsi="Arial" w:cs="Arial"/>
                <w:b/>
                <w:color w:val="58595B"/>
              </w:rPr>
              <w:t>Reescribo el texto, a partir</w:t>
            </w:r>
            <w:r w:rsidR="00D363CB">
              <w:rPr>
                <w:rFonts w:ascii="Arial" w:hAnsi="Arial" w:cs="Arial"/>
                <w:b/>
                <w:color w:val="58595B"/>
              </w:rPr>
              <w:t xml:space="preserve"> de </w:t>
            </w:r>
            <w:r w:rsidRPr="008115EC">
              <w:rPr>
                <w:rFonts w:ascii="Arial" w:hAnsi="Arial" w:cs="Arial"/>
                <w:b/>
                <w:color w:val="58595B"/>
              </w:rPr>
              <w:t xml:space="preserve"> mi propia valoración y del</w:t>
            </w:r>
            <w:r w:rsidR="00D363CB">
              <w:rPr>
                <w:rFonts w:ascii="Arial" w:hAnsi="Arial" w:cs="Arial"/>
                <w:b/>
                <w:color w:val="58595B"/>
              </w:rPr>
              <w:t xml:space="preserve"> </w:t>
            </w:r>
            <w:r w:rsidRPr="008115EC">
              <w:rPr>
                <w:rFonts w:ascii="Arial" w:hAnsi="Arial" w:cs="Arial"/>
                <w:b/>
                <w:color w:val="58595B"/>
              </w:rPr>
              <w:t>efecto causado por éste en</w:t>
            </w:r>
            <w:r w:rsidR="00D363CB">
              <w:rPr>
                <w:rFonts w:ascii="Arial" w:hAnsi="Arial" w:cs="Arial"/>
                <w:b/>
                <w:color w:val="58595B"/>
              </w:rPr>
              <w:t xml:space="preserve"> </w:t>
            </w:r>
            <w:r w:rsidRPr="008115EC">
              <w:rPr>
                <w:rFonts w:ascii="Arial" w:hAnsi="Arial" w:cs="Arial"/>
                <w:b/>
                <w:color w:val="58595B"/>
              </w:rPr>
              <w:t>mis interlocutores.</w:t>
            </w:r>
          </w:p>
        </w:tc>
        <w:tc>
          <w:tcPr>
            <w:tcW w:w="6521" w:type="dxa"/>
          </w:tcPr>
          <w:p w:rsidR="008115EC" w:rsidRPr="008115EC" w:rsidRDefault="008115EC" w:rsidP="00D94CB2">
            <w:pPr>
              <w:rPr>
                <w:rFonts w:ascii="Arial" w:hAnsi="Arial" w:cs="Arial"/>
                <w:b/>
              </w:rPr>
            </w:pPr>
          </w:p>
        </w:tc>
      </w:tr>
      <w:tr w:rsidR="008115EC" w:rsidRPr="00CA2CF1" w:rsidTr="008115EC">
        <w:tc>
          <w:tcPr>
            <w:tcW w:w="6237" w:type="dxa"/>
          </w:tcPr>
          <w:p w:rsidR="008115EC" w:rsidRPr="008115EC" w:rsidRDefault="008115EC" w:rsidP="00D94CB2">
            <w:pPr>
              <w:rPr>
                <w:rFonts w:ascii="Arial" w:hAnsi="Arial" w:cs="Arial"/>
                <w:b/>
              </w:rPr>
            </w:pPr>
          </w:p>
        </w:tc>
        <w:tc>
          <w:tcPr>
            <w:tcW w:w="7513" w:type="dxa"/>
          </w:tcPr>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Selecciono la información obtenida a través de los medios</w:t>
            </w:r>
          </w:p>
          <w:p w:rsidR="008115EC" w:rsidRPr="008115EC" w:rsidRDefault="008115EC" w:rsidP="00D94CB2">
            <w:pPr>
              <w:rPr>
                <w:rFonts w:ascii="Arial" w:hAnsi="Arial" w:cs="Arial"/>
                <w:b/>
              </w:rPr>
            </w:pPr>
            <w:r w:rsidRPr="008115EC">
              <w:rPr>
                <w:rFonts w:ascii="Arial" w:hAnsi="Arial" w:cs="Arial"/>
                <w:b/>
                <w:color w:val="58595B"/>
              </w:rPr>
              <w:t xml:space="preserve">masivos, </w:t>
            </w:r>
            <w:r w:rsidR="00D363CB">
              <w:rPr>
                <w:rFonts w:ascii="Arial" w:hAnsi="Arial" w:cs="Arial"/>
                <w:b/>
                <w:color w:val="58595B"/>
              </w:rPr>
              <w:t xml:space="preserve"> </w:t>
            </w:r>
            <w:r w:rsidRPr="008115EC">
              <w:rPr>
                <w:rFonts w:ascii="Arial" w:hAnsi="Arial" w:cs="Arial"/>
                <w:b/>
                <w:color w:val="58595B"/>
              </w:rPr>
              <w:t>para satisfacer mis necesidades comunicativas.</w:t>
            </w:r>
          </w:p>
        </w:tc>
        <w:tc>
          <w:tcPr>
            <w:tcW w:w="6521" w:type="dxa"/>
          </w:tcPr>
          <w:p w:rsidR="008115EC" w:rsidRPr="008115EC" w:rsidRDefault="008115EC" w:rsidP="00D94CB2">
            <w:pPr>
              <w:rPr>
                <w:rFonts w:ascii="Arial" w:hAnsi="Arial" w:cs="Arial"/>
                <w:b/>
              </w:rPr>
            </w:pPr>
          </w:p>
        </w:tc>
      </w:tr>
      <w:tr w:rsidR="008115EC" w:rsidRPr="00CA2CF1" w:rsidTr="008115EC">
        <w:tc>
          <w:tcPr>
            <w:tcW w:w="6237" w:type="dxa"/>
          </w:tcPr>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Establezco relaciones</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entre obras literarias latinoamericanas,</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procedentes</w:t>
            </w:r>
          </w:p>
          <w:p w:rsidR="008115EC" w:rsidRPr="008115EC" w:rsidRDefault="008115EC" w:rsidP="00D363CB">
            <w:pPr>
              <w:autoSpaceDE w:val="0"/>
              <w:autoSpaceDN w:val="0"/>
              <w:adjustRightInd w:val="0"/>
              <w:rPr>
                <w:rFonts w:ascii="Arial" w:hAnsi="Arial" w:cs="Arial"/>
                <w:b/>
              </w:rPr>
            </w:pPr>
            <w:r w:rsidRPr="008115EC">
              <w:rPr>
                <w:rFonts w:ascii="Arial" w:hAnsi="Arial" w:cs="Arial"/>
                <w:b/>
                <w:color w:val="58595B"/>
              </w:rPr>
              <w:t>de fuentes escritas y</w:t>
            </w:r>
            <w:r w:rsidR="00D363CB">
              <w:rPr>
                <w:rFonts w:ascii="Arial" w:hAnsi="Arial" w:cs="Arial"/>
                <w:b/>
                <w:color w:val="58595B"/>
              </w:rPr>
              <w:t xml:space="preserve"> </w:t>
            </w:r>
            <w:r w:rsidRPr="008115EC">
              <w:rPr>
                <w:rFonts w:ascii="Arial" w:hAnsi="Arial" w:cs="Arial"/>
                <w:b/>
                <w:color w:val="58595B"/>
              </w:rPr>
              <w:t>orales.</w:t>
            </w:r>
          </w:p>
        </w:tc>
        <w:tc>
          <w:tcPr>
            <w:tcW w:w="7513" w:type="dxa"/>
          </w:tcPr>
          <w:p w:rsidR="008115EC" w:rsidRPr="008115EC" w:rsidRDefault="008115EC" w:rsidP="00D363CB">
            <w:pPr>
              <w:autoSpaceDE w:val="0"/>
              <w:autoSpaceDN w:val="0"/>
              <w:adjustRightInd w:val="0"/>
              <w:rPr>
                <w:rFonts w:ascii="Arial" w:hAnsi="Arial" w:cs="Arial"/>
                <w:b/>
              </w:rPr>
            </w:pPr>
            <w:r w:rsidRPr="008115EC">
              <w:rPr>
                <w:rFonts w:ascii="Arial" w:hAnsi="Arial" w:cs="Arial"/>
                <w:b/>
                <w:color w:val="58595B"/>
              </w:rPr>
              <w:t>Leo con sentido crítico</w:t>
            </w:r>
            <w:r w:rsidR="00D363CB">
              <w:rPr>
                <w:rFonts w:ascii="Arial" w:hAnsi="Arial" w:cs="Arial"/>
                <w:b/>
                <w:color w:val="58595B"/>
              </w:rPr>
              <w:t xml:space="preserve"> </w:t>
            </w:r>
            <w:r w:rsidRPr="008115EC">
              <w:rPr>
                <w:rFonts w:ascii="Arial" w:hAnsi="Arial" w:cs="Arial"/>
                <w:b/>
                <w:color w:val="58595B"/>
              </w:rPr>
              <w:t>obras literarias de autores</w:t>
            </w:r>
            <w:r w:rsidR="00D363CB">
              <w:rPr>
                <w:rFonts w:ascii="Arial" w:hAnsi="Arial" w:cs="Arial"/>
                <w:b/>
                <w:color w:val="58595B"/>
              </w:rPr>
              <w:t xml:space="preserve"> </w:t>
            </w:r>
            <w:r w:rsidRPr="008115EC">
              <w:rPr>
                <w:rFonts w:ascii="Arial" w:hAnsi="Arial" w:cs="Arial"/>
                <w:b/>
                <w:color w:val="58595B"/>
              </w:rPr>
              <w:t>latinoamericanos.</w:t>
            </w:r>
          </w:p>
        </w:tc>
        <w:tc>
          <w:tcPr>
            <w:tcW w:w="6521" w:type="dxa"/>
          </w:tcPr>
          <w:p w:rsidR="008115EC" w:rsidRPr="008115EC" w:rsidRDefault="008115EC" w:rsidP="00D94CB2">
            <w:pPr>
              <w:rPr>
                <w:rFonts w:ascii="Arial" w:hAnsi="Arial" w:cs="Arial"/>
                <w:b/>
              </w:rPr>
            </w:pPr>
          </w:p>
        </w:tc>
      </w:tr>
      <w:tr w:rsidR="008115EC" w:rsidRPr="00CA2CF1" w:rsidTr="008115EC">
        <w:tc>
          <w:tcPr>
            <w:tcW w:w="6237" w:type="dxa"/>
          </w:tcPr>
          <w:p w:rsidR="008115EC" w:rsidRPr="008115EC" w:rsidRDefault="008115EC" w:rsidP="008115EC">
            <w:pPr>
              <w:autoSpaceDE w:val="0"/>
              <w:autoSpaceDN w:val="0"/>
              <w:adjustRightInd w:val="0"/>
              <w:rPr>
                <w:rFonts w:ascii="Arial" w:hAnsi="Arial" w:cs="Arial"/>
                <w:b/>
                <w:color w:val="58595B"/>
              </w:rPr>
            </w:pP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Identifico los recursos del</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lenguaje empleados por</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autores latinoamericanos</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de diferentes épocas y los</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comparo con los empleados</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por autores de otros</w:t>
            </w:r>
          </w:p>
          <w:p w:rsidR="008115EC" w:rsidRPr="008115EC" w:rsidRDefault="008115EC" w:rsidP="00D363CB">
            <w:pPr>
              <w:autoSpaceDE w:val="0"/>
              <w:autoSpaceDN w:val="0"/>
              <w:adjustRightInd w:val="0"/>
              <w:rPr>
                <w:rFonts w:ascii="Arial" w:hAnsi="Arial" w:cs="Arial"/>
                <w:b/>
              </w:rPr>
            </w:pPr>
            <w:r w:rsidRPr="008115EC">
              <w:rPr>
                <w:rFonts w:ascii="Arial" w:hAnsi="Arial" w:cs="Arial"/>
                <w:b/>
                <w:color w:val="58595B"/>
              </w:rPr>
              <w:t>contextos temporales y</w:t>
            </w:r>
            <w:r w:rsidR="00D363CB">
              <w:rPr>
                <w:rFonts w:ascii="Arial" w:hAnsi="Arial" w:cs="Arial"/>
                <w:b/>
                <w:color w:val="58595B"/>
              </w:rPr>
              <w:t xml:space="preserve"> </w:t>
            </w:r>
            <w:r w:rsidRPr="008115EC">
              <w:rPr>
                <w:rFonts w:ascii="Arial" w:hAnsi="Arial" w:cs="Arial"/>
                <w:b/>
                <w:color w:val="58595B"/>
              </w:rPr>
              <w:t xml:space="preserve">espaciales, </w:t>
            </w:r>
            <w:r w:rsidR="00D363CB">
              <w:rPr>
                <w:rFonts w:ascii="Arial" w:hAnsi="Arial" w:cs="Arial"/>
                <w:b/>
                <w:color w:val="58595B"/>
              </w:rPr>
              <w:t xml:space="preserve"> </w:t>
            </w:r>
            <w:r w:rsidRPr="008115EC">
              <w:rPr>
                <w:rFonts w:ascii="Arial" w:hAnsi="Arial" w:cs="Arial"/>
                <w:b/>
                <w:color w:val="58595B"/>
              </w:rPr>
              <w:t>cuando sea</w:t>
            </w:r>
            <w:r w:rsidR="00D363CB">
              <w:rPr>
                <w:rFonts w:ascii="Arial" w:hAnsi="Arial" w:cs="Arial"/>
                <w:b/>
                <w:color w:val="58595B"/>
              </w:rPr>
              <w:t xml:space="preserve"> </w:t>
            </w:r>
            <w:r w:rsidRPr="008115EC">
              <w:rPr>
                <w:rFonts w:ascii="Arial" w:hAnsi="Arial" w:cs="Arial"/>
                <w:b/>
                <w:color w:val="58595B"/>
              </w:rPr>
              <w:t>pertinente.</w:t>
            </w:r>
          </w:p>
        </w:tc>
        <w:tc>
          <w:tcPr>
            <w:tcW w:w="7513" w:type="dxa"/>
          </w:tcPr>
          <w:p w:rsidR="008115EC" w:rsidRPr="008115EC" w:rsidRDefault="008115EC" w:rsidP="00D94CB2">
            <w:pPr>
              <w:rPr>
                <w:rFonts w:ascii="Arial" w:hAnsi="Arial" w:cs="Arial"/>
                <w:b/>
              </w:rPr>
            </w:pPr>
          </w:p>
        </w:tc>
        <w:tc>
          <w:tcPr>
            <w:tcW w:w="6521" w:type="dxa"/>
          </w:tcPr>
          <w:p w:rsidR="008115EC" w:rsidRPr="008115EC" w:rsidRDefault="008115EC" w:rsidP="00D94CB2">
            <w:pPr>
              <w:rPr>
                <w:rFonts w:ascii="Arial" w:hAnsi="Arial" w:cs="Arial"/>
                <w:b/>
              </w:rPr>
            </w:pPr>
          </w:p>
        </w:tc>
      </w:tr>
      <w:tr w:rsidR="008115EC" w:rsidRPr="00CA2CF1" w:rsidTr="008115EC">
        <w:tc>
          <w:tcPr>
            <w:tcW w:w="6237" w:type="dxa"/>
          </w:tcPr>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Diferencio los medios de comunicación masiva de acuerdo</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 xml:space="preserve">con sus características formales y conceptuales, </w:t>
            </w:r>
            <w:r w:rsidRPr="008115EC">
              <w:rPr>
                <w:rFonts w:ascii="Arial" w:hAnsi="Arial" w:cs="Arial"/>
                <w:b/>
                <w:color w:val="58595B"/>
              </w:rPr>
              <w:lastRenderedPageBreak/>
              <w:t>haciendo</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énfasis en el código, los recursos técnicos, el manejo de</w:t>
            </w:r>
          </w:p>
          <w:p w:rsidR="008115EC" w:rsidRPr="008115EC" w:rsidRDefault="008115EC" w:rsidP="00D363CB">
            <w:pPr>
              <w:autoSpaceDE w:val="0"/>
              <w:autoSpaceDN w:val="0"/>
              <w:adjustRightInd w:val="0"/>
              <w:rPr>
                <w:rFonts w:ascii="Arial" w:hAnsi="Arial" w:cs="Arial"/>
                <w:b/>
                <w:color w:val="58595B"/>
              </w:rPr>
            </w:pPr>
            <w:r w:rsidRPr="008115EC">
              <w:rPr>
                <w:rFonts w:ascii="Arial" w:hAnsi="Arial" w:cs="Arial"/>
                <w:b/>
                <w:color w:val="58595B"/>
              </w:rPr>
              <w:t>la información y los potenciales mecanismos de participación</w:t>
            </w:r>
            <w:r w:rsidR="00D363CB">
              <w:rPr>
                <w:rFonts w:ascii="Arial" w:hAnsi="Arial" w:cs="Arial"/>
                <w:b/>
                <w:color w:val="58595B"/>
              </w:rPr>
              <w:t xml:space="preserve"> </w:t>
            </w:r>
            <w:r w:rsidRPr="008115EC">
              <w:rPr>
                <w:rFonts w:ascii="Arial" w:hAnsi="Arial" w:cs="Arial"/>
                <w:b/>
                <w:color w:val="58595B"/>
              </w:rPr>
              <w:t>de la audiencia.</w:t>
            </w:r>
          </w:p>
        </w:tc>
        <w:tc>
          <w:tcPr>
            <w:tcW w:w="7513" w:type="dxa"/>
          </w:tcPr>
          <w:p w:rsidR="008115EC" w:rsidRPr="008115EC" w:rsidRDefault="008115EC" w:rsidP="008115EC">
            <w:pPr>
              <w:autoSpaceDE w:val="0"/>
              <w:autoSpaceDN w:val="0"/>
              <w:adjustRightInd w:val="0"/>
              <w:rPr>
                <w:rFonts w:ascii="Arial" w:hAnsi="Arial" w:cs="Arial"/>
                <w:b/>
                <w:color w:val="58595B"/>
              </w:rPr>
            </w:pPr>
          </w:p>
        </w:tc>
        <w:tc>
          <w:tcPr>
            <w:tcW w:w="6521" w:type="dxa"/>
          </w:tcPr>
          <w:p w:rsidR="008115EC" w:rsidRPr="008115EC" w:rsidRDefault="008115EC" w:rsidP="00D94CB2">
            <w:pPr>
              <w:rPr>
                <w:rFonts w:ascii="Arial" w:hAnsi="Arial" w:cs="Arial"/>
                <w:b/>
              </w:rPr>
            </w:pPr>
          </w:p>
        </w:tc>
      </w:tr>
      <w:tr w:rsidR="008115EC" w:rsidRPr="00CA2CF1" w:rsidTr="008115EC">
        <w:tc>
          <w:tcPr>
            <w:tcW w:w="6237" w:type="dxa"/>
          </w:tcPr>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lastRenderedPageBreak/>
              <w:t>Establezco relaciones entre la información seleccionada en</w:t>
            </w:r>
          </w:p>
          <w:p w:rsidR="008115EC" w:rsidRPr="008115EC" w:rsidRDefault="008115EC" w:rsidP="00D363CB">
            <w:pPr>
              <w:autoSpaceDE w:val="0"/>
              <w:autoSpaceDN w:val="0"/>
              <w:adjustRightInd w:val="0"/>
              <w:rPr>
                <w:rFonts w:ascii="Arial" w:hAnsi="Arial" w:cs="Arial"/>
                <w:b/>
                <w:color w:val="58595B"/>
              </w:rPr>
            </w:pPr>
            <w:r w:rsidRPr="008115EC">
              <w:rPr>
                <w:rFonts w:ascii="Arial" w:hAnsi="Arial" w:cs="Arial"/>
                <w:b/>
                <w:color w:val="58595B"/>
              </w:rPr>
              <w:t>los medios de difusión masiva y la contrasto críticamente con</w:t>
            </w:r>
            <w:r w:rsidR="00D363CB">
              <w:rPr>
                <w:rFonts w:ascii="Arial" w:hAnsi="Arial" w:cs="Arial"/>
                <w:b/>
                <w:color w:val="58595B"/>
              </w:rPr>
              <w:t xml:space="preserve"> </w:t>
            </w:r>
            <w:r w:rsidRPr="008115EC">
              <w:rPr>
                <w:rFonts w:ascii="Arial" w:hAnsi="Arial" w:cs="Arial"/>
                <w:b/>
                <w:color w:val="58595B"/>
              </w:rPr>
              <w:t xml:space="preserve">la </w:t>
            </w:r>
            <w:r w:rsidR="00D363CB">
              <w:rPr>
                <w:rFonts w:ascii="Arial" w:hAnsi="Arial" w:cs="Arial"/>
                <w:b/>
                <w:color w:val="58595B"/>
              </w:rPr>
              <w:t xml:space="preserve"> </w:t>
            </w:r>
            <w:r w:rsidRPr="008115EC">
              <w:rPr>
                <w:rFonts w:ascii="Arial" w:hAnsi="Arial" w:cs="Arial"/>
                <w:b/>
                <w:color w:val="58595B"/>
              </w:rPr>
              <w:t>que recojo de los contextos en los cuales intervengo.</w:t>
            </w:r>
          </w:p>
        </w:tc>
        <w:tc>
          <w:tcPr>
            <w:tcW w:w="7513" w:type="dxa"/>
          </w:tcPr>
          <w:p w:rsidR="008115EC" w:rsidRPr="008115EC" w:rsidRDefault="008115EC" w:rsidP="008115EC">
            <w:pPr>
              <w:autoSpaceDE w:val="0"/>
              <w:autoSpaceDN w:val="0"/>
              <w:adjustRightInd w:val="0"/>
              <w:rPr>
                <w:rFonts w:ascii="Arial" w:hAnsi="Arial" w:cs="Arial"/>
                <w:b/>
                <w:color w:val="58595B"/>
              </w:rPr>
            </w:pPr>
          </w:p>
        </w:tc>
        <w:tc>
          <w:tcPr>
            <w:tcW w:w="6521" w:type="dxa"/>
          </w:tcPr>
          <w:p w:rsidR="008115EC" w:rsidRPr="008115EC" w:rsidRDefault="008115EC" w:rsidP="00D94CB2">
            <w:pPr>
              <w:rPr>
                <w:rFonts w:ascii="Arial" w:hAnsi="Arial" w:cs="Arial"/>
                <w:b/>
              </w:rPr>
            </w:pPr>
          </w:p>
        </w:tc>
      </w:tr>
      <w:tr w:rsidR="008115EC" w:rsidRPr="00CA2CF1" w:rsidTr="008115EC">
        <w:tc>
          <w:tcPr>
            <w:tcW w:w="6237" w:type="dxa"/>
          </w:tcPr>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Determino características, funciones e intenciones de los</w:t>
            </w:r>
          </w:p>
          <w:p w:rsidR="008115EC" w:rsidRPr="008115EC" w:rsidRDefault="00D363CB" w:rsidP="00D363CB">
            <w:pPr>
              <w:autoSpaceDE w:val="0"/>
              <w:autoSpaceDN w:val="0"/>
              <w:adjustRightInd w:val="0"/>
              <w:rPr>
                <w:rFonts w:ascii="Arial" w:hAnsi="Arial" w:cs="Arial"/>
                <w:b/>
                <w:color w:val="58595B"/>
              </w:rPr>
            </w:pPr>
            <w:r>
              <w:rPr>
                <w:rFonts w:ascii="Arial" w:hAnsi="Arial" w:cs="Arial"/>
                <w:b/>
                <w:color w:val="58595B"/>
              </w:rPr>
              <w:t>d</w:t>
            </w:r>
            <w:r w:rsidR="008115EC" w:rsidRPr="008115EC">
              <w:rPr>
                <w:rFonts w:ascii="Arial" w:hAnsi="Arial" w:cs="Arial"/>
                <w:b/>
                <w:color w:val="58595B"/>
              </w:rPr>
              <w:t>iscursos</w:t>
            </w:r>
            <w:r>
              <w:rPr>
                <w:rFonts w:ascii="Arial" w:hAnsi="Arial" w:cs="Arial"/>
                <w:b/>
                <w:color w:val="58595B"/>
              </w:rPr>
              <w:t xml:space="preserve">  </w:t>
            </w:r>
            <w:r w:rsidR="008115EC" w:rsidRPr="008115EC">
              <w:rPr>
                <w:rFonts w:ascii="Arial" w:hAnsi="Arial" w:cs="Arial"/>
                <w:b/>
                <w:color w:val="58595B"/>
              </w:rPr>
              <w:t xml:space="preserve"> que circulan a través de los medios de comunicación</w:t>
            </w:r>
            <w:r>
              <w:rPr>
                <w:rFonts w:ascii="Arial" w:hAnsi="Arial" w:cs="Arial"/>
                <w:b/>
                <w:color w:val="58595B"/>
              </w:rPr>
              <w:t xml:space="preserve"> </w:t>
            </w:r>
            <w:r w:rsidR="008115EC" w:rsidRPr="008115EC">
              <w:rPr>
                <w:rFonts w:ascii="Arial" w:hAnsi="Arial" w:cs="Arial"/>
                <w:b/>
                <w:color w:val="58595B"/>
              </w:rPr>
              <w:t>masiva.</w:t>
            </w:r>
          </w:p>
        </w:tc>
        <w:tc>
          <w:tcPr>
            <w:tcW w:w="7513" w:type="dxa"/>
          </w:tcPr>
          <w:p w:rsidR="008115EC" w:rsidRPr="008115EC" w:rsidRDefault="008115EC" w:rsidP="008115EC">
            <w:pPr>
              <w:autoSpaceDE w:val="0"/>
              <w:autoSpaceDN w:val="0"/>
              <w:adjustRightInd w:val="0"/>
              <w:rPr>
                <w:rFonts w:ascii="Arial" w:hAnsi="Arial" w:cs="Arial"/>
                <w:b/>
                <w:color w:val="58595B"/>
              </w:rPr>
            </w:pPr>
          </w:p>
        </w:tc>
        <w:tc>
          <w:tcPr>
            <w:tcW w:w="6521" w:type="dxa"/>
          </w:tcPr>
          <w:p w:rsidR="008115EC" w:rsidRPr="008115EC" w:rsidRDefault="008115EC" w:rsidP="00D94CB2">
            <w:pPr>
              <w:rPr>
                <w:rFonts w:ascii="Arial" w:hAnsi="Arial" w:cs="Arial"/>
                <w:b/>
              </w:rPr>
            </w:pPr>
          </w:p>
        </w:tc>
      </w:tr>
      <w:tr w:rsidR="008115EC" w:rsidRPr="00CA2CF1" w:rsidTr="008115EC">
        <w:tc>
          <w:tcPr>
            <w:tcW w:w="6237" w:type="dxa"/>
          </w:tcPr>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Determino características, funciones e intenciones de los</w:t>
            </w:r>
          </w:p>
          <w:p w:rsidR="008115EC" w:rsidRPr="008115EC" w:rsidRDefault="008115EC" w:rsidP="00D363CB">
            <w:pPr>
              <w:autoSpaceDE w:val="0"/>
              <w:autoSpaceDN w:val="0"/>
              <w:adjustRightInd w:val="0"/>
              <w:rPr>
                <w:rFonts w:ascii="Arial" w:hAnsi="Arial" w:cs="Arial"/>
                <w:b/>
                <w:color w:val="58595B"/>
              </w:rPr>
            </w:pPr>
            <w:r w:rsidRPr="008115EC">
              <w:rPr>
                <w:rFonts w:ascii="Arial" w:hAnsi="Arial" w:cs="Arial"/>
                <w:b/>
                <w:color w:val="58595B"/>
              </w:rPr>
              <w:t xml:space="preserve">discursos </w:t>
            </w:r>
            <w:r w:rsidR="00D363CB">
              <w:rPr>
                <w:rFonts w:ascii="Arial" w:hAnsi="Arial" w:cs="Arial"/>
                <w:b/>
                <w:color w:val="58595B"/>
              </w:rPr>
              <w:t xml:space="preserve"> </w:t>
            </w:r>
            <w:r w:rsidRPr="008115EC">
              <w:rPr>
                <w:rFonts w:ascii="Arial" w:hAnsi="Arial" w:cs="Arial"/>
                <w:b/>
                <w:color w:val="58595B"/>
              </w:rPr>
              <w:t>que circulan a través de los medios de comunicación</w:t>
            </w:r>
            <w:r w:rsidR="00D363CB">
              <w:rPr>
                <w:rFonts w:ascii="Arial" w:hAnsi="Arial" w:cs="Arial"/>
                <w:b/>
                <w:color w:val="58595B"/>
              </w:rPr>
              <w:t xml:space="preserve"> </w:t>
            </w:r>
            <w:r w:rsidRPr="008115EC">
              <w:rPr>
                <w:rFonts w:ascii="Arial" w:hAnsi="Arial" w:cs="Arial"/>
                <w:b/>
                <w:color w:val="58595B"/>
              </w:rPr>
              <w:t>masiva.</w:t>
            </w:r>
          </w:p>
        </w:tc>
        <w:tc>
          <w:tcPr>
            <w:tcW w:w="7513" w:type="dxa"/>
          </w:tcPr>
          <w:p w:rsidR="008115EC" w:rsidRPr="008115EC" w:rsidRDefault="008115EC" w:rsidP="008115EC">
            <w:pPr>
              <w:autoSpaceDE w:val="0"/>
              <w:autoSpaceDN w:val="0"/>
              <w:adjustRightInd w:val="0"/>
              <w:rPr>
                <w:rFonts w:ascii="Arial" w:hAnsi="Arial" w:cs="Arial"/>
                <w:b/>
                <w:color w:val="58595B"/>
              </w:rPr>
            </w:pPr>
          </w:p>
        </w:tc>
        <w:tc>
          <w:tcPr>
            <w:tcW w:w="6521" w:type="dxa"/>
          </w:tcPr>
          <w:p w:rsidR="008115EC" w:rsidRPr="008115EC" w:rsidRDefault="008115EC" w:rsidP="00D94CB2">
            <w:pPr>
              <w:rPr>
                <w:rFonts w:ascii="Arial" w:hAnsi="Arial" w:cs="Arial"/>
                <w:b/>
              </w:rPr>
            </w:pPr>
          </w:p>
          <w:p w:rsidR="008115EC" w:rsidRPr="008115EC" w:rsidRDefault="008115EC" w:rsidP="00D94CB2">
            <w:pPr>
              <w:rPr>
                <w:rFonts w:ascii="Arial" w:hAnsi="Arial" w:cs="Arial"/>
                <w:b/>
              </w:rPr>
            </w:pPr>
          </w:p>
        </w:tc>
      </w:tr>
      <w:tr w:rsidR="008115EC" w:rsidRPr="00CA2CF1" w:rsidTr="008115EC">
        <w:tc>
          <w:tcPr>
            <w:tcW w:w="6237" w:type="dxa"/>
          </w:tcPr>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Caracterizo diversas</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manifestaciones del</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lenguaje no verbal: música,</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pintura, escultura,</w:t>
            </w:r>
          </w:p>
          <w:p w:rsidR="008115EC" w:rsidRPr="008115EC" w:rsidRDefault="008115EC" w:rsidP="00D363CB">
            <w:pPr>
              <w:autoSpaceDE w:val="0"/>
              <w:autoSpaceDN w:val="0"/>
              <w:adjustRightInd w:val="0"/>
              <w:rPr>
                <w:rFonts w:ascii="Arial" w:hAnsi="Arial" w:cs="Arial"/>
                <w:b/>
                <w:color w:val="58595B"/>
              </w:rPr>
            </w:pPr>
            <w:r w:rsidRPr="008115EC">
              <w:rPr>
                <w:rFonts w:ascii="Arial" w:hAnsi="Arial" w:cs="Arial"/>
                <w:b/>
                <w:color w:val="58595B"/>
              </w:rPr>
              <w:t>arquitectura, mapas y</w:t>
            </w:r>
            <w:r w:rsidR="00D363CB">
              <w:rPr>
                <w:rFonts w:ascii="Arial" w:hAnsi="Arial" w:cs="Arial"/>
                <w:b/>
                <w:color w:val="58595B"/>
              </w:rPr>
              <w:t xml:space="preserve"> </w:t>
            </w:r>
            <w:r w:rsidRPr="008115EC">
              <w:rPr>
                <w:rFonts w:ascii="Arial" w:hAnsi="Arial" w:cs="Arial"/>
                <w:b/>
                <w:color w:val="58595B"/>
              </w:rPr>
              <w:t>tatuajes, entre otras.</w:t>
            </w:r>
          </w:p>
        </w:tc>
        <w:tc>
          <w:tcPr>
            <w:tcW w:w="7513" w:type="dxa"/>
          </w:tcPr>
          <w:p w:rsidR="008115EC" w:rsidRPr="008115EC" w:rsidRDefault="008115EC" w:rsidP="008115EC">
            <w:pPr>
              <w:autoSpaceDE w:val="0"/>
              <w:autoSpaceDN w:val="0"/>
              <w:adjustRightInd w:val="0"/>
              <w:rPr>
                <w:rFonts w:ascii="Arial" w:hAnsi="Arial" w:cs="Arial"/>
                <w:b/>
                <w:color w:val="58595B"/>
              </w:rPr>
            </w:pPr>
          </w:p>
        </w:tc>
        <w:tc>
          <w:tcPr>
            <w:tcW w:w="6521" w:type="dxa"/>
          </w:tcPr>
          <w:p w:rsidR="008115EC" w:rsidRPr="008115EC" w:rsidRDefault="008115EC" w:rsidP="00D94CB2">
            <w:pPr>
              <w:rPr>
                <w:rFonts w:ascii="Arial" w:hAnsi="Arial" w:cs="Arial"/>
                <w:b/>
              </w:rPr>
            </w:pPr>
          </w:p>
        </w:tc>
      </w:tr>
      <w:tr w:rsidR="008115EC" w:rsidRPr="00CA2CF1" w:rsidTr="008115EC">
        <w:tc>
          <w:tcPr>
            <w:tcW w:w="6237" w:type="dxa"/>
          </w:tcPr>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Identifico rasgos culturales</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y sociales en diversas</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manifestaciones del</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lenguaje no verbal: música,</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pintura, escultura,</w:t>
            </w:r>
          </w:p>
          <w:p w:rsidR="008115EC" w:rsidRPr="008115EC" w:rsidRDefault="008115EC" w:rsidP="00D363CB">
            <w:pPr>
              <w:autoSpaceDE w:val="0"/>
              <w:autoSpaceDN w:val="0"/>
              <w:adjustRightInd w:val="0"/>
              <w:rPr>
                <w:rFonts w:ascii="Arial" w:hAnsi="Arial" w:cs="Arial"/>
                <w:b/>
                <w:color w:val="58595B"/>
              </w:rPr>
            </w:pPr>
            <w:r w:rsidRPr="008115EC">
              <w:rPr>
                <w:rFonts w:ascii="Arial" w:hAnsi="Arial" w:cs="Arial"/>
                <w:b/>
                <w:color w:val="58595B"/>
              </w:rPr>
              <w:t>arquitectura, mapas y</w:t>
            </w:r>
            <w:r w:rsidR="00D363CB">
              <w:rPr>
                <w:rFonts w:ascii="Arial" w:hAnsi="Arial" w:cs="Arial"/>
                <w:b/>
                <w:color w:val="58595B"/>
              </w:rPr>
              <w:t xml:space="preserve"> </w:t>
            </w:r>
            <w:r w:rsidRPr="008115EC">
              <w:rPr>
                <w:rFonts w:ascii="Arial" w:hAnsi="Arial" w:cs="Arial"/>
                <w:b/>
                <w:color w:val="58595B"/>
              </w:rPr>
              <w:t>tatuajes, entre otros.</w:t>
            </w:r>
          </w:p>
        </w:tc>
        <w:tc>
          <w:tcPr>
            <w:tcW w:w="7513" w:type="dxa"/>
          </w:tcPr>
          <w:p w:rsidR="008115EC" w:rsidRPr="008115EC" w:rsidRDefault="008115EC" w:rsidP="008115EC">
            <w:pPr>
              <w:autoSpaceDE w:val="0"/>
              <w:autoSpaceDN w:val="0"/>
              <w:adjustRightInd w:val="0"/>
              <w:rPr>
                <w:rFonts w:ascii="Arial" w:hAnsi="Arial" w:cs="Arial"/>
                <w:b/>
                <w:color w:val="58595B"/>
              </w:rPr>
            </w:pPr>
          </w:p>
        </w:tc>
        <w:tc>
          <w:tcPr>
            <w:tcW w:w="6521" w:type="dxa"/>
          </w:tcPr>
          <w:p w:rsidR="008115EC" w:rsidRPr="008115EC" w:rsidRDefault="008115EC" w:rsidP="00D94CB2">
            <w:pPr>
              <w:rPr>
                <w:rFonts w:ascii="Arial" w:hAnsi="Arial" w:cs="Arial"/>
                <w:b/>
              </w:rPr>
            </w:pPr>
          </w:p>
        </w:tc>
      </w:tr>
      <w:tr w:rsidR="008115EC" w:rsidRPr="00CA2CF1" w:rsidTr="008115EC">
        <w:tc>
          <w:tcPr>
            <w:tcW w:w="6237" w:type="dxa"/>
          </w:tcPr>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Interpreto manifestaciones</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artísticas no</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verbales y las relaciono</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con otras producciones</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humanas, ya sean artísticas</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o no.</w:t>
            </w:r>
          </w:p>
        </w:tc>
        <w:tc>
          <w:tcPr>
            <w:tcW w:w="7513" w:type="dxa"/>
          </w:tcPr>
          <w:p w:rsidR="008115EC" w:rsidRPr="008115EC" w:rsidRDefault="008115EC" w:rsidP="008115EC">
            <w:pPr>
              <w:autoSpaceDE w:val="0"/>
              <w:autoSpaceDN w:val="0"/>
              <w:adjustRightInd w:val="0"/>
              <w:rPr>
                <w:rFonts w:ascii="Arial" w:hAnsi="Arial" w:cs="Arial"/>
                <w:b/>
                <w:color w:val="58595B"/>
              </w:rPr>
            </w:pPr>
          </w:p>
        </w:tc>
        <w:tc>
          <w:tcPr>
            <w:tcW w:w="6521" w:type="dxa"/>
          </w:tcPr>
          <w:p w:rsidR="008115EC" w:rsidRPr="008115EC" w:rsidRDefault="008115EC" w:rsidP="00D94CB2">
            <w:pPr>
              <w:rPr>
                <w:rFonts w:ascii="Arial" w:hAnsi="Arial" w:cs="Arial"/>
                <w:b/>
              </w:rPr>
            </w:pPr>
          </w:p>
        </w:tc>
      </w:tr>
      <w:tr w:rsidR="008115EC" w:rsidRPr="00CA2CF1" w:rsidTr="008115EC">
        <w:tc>
          <w:tcPr>
            <w:tcW w:w="6237" w:type="dxa"/>
          </w:tcPr>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Reconozco el lenguaje</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como capacidad humana</w:t>
            </w:r>
          </w:p>
          <w:p w:rsidR="008115EC" w:rsidRPr="008115EC" w:rsidRDefault="008115EC" w:rsidP="00D363CB">
            <w:pPr>
              <w:autoSpaceDE w:val="0"/>
              <w:autoSpaceDN w:val="0"/>
              <w:adjustRightInd w:val="0"/>
              <w:rPr>
                <w:rFonts w:ascii="Arial" w:hAnsi="Arial" w:cs="Arial"/>
                <w:b/>
                <w:color w:val="58595B"/>
              </w:rPr>
            </w:pPr>
            <w:r w:rsidRPr="008115EC">
              <w:rPr>
                <w:rFonts w:ascii="Arial" w:hAnsi="Arial" w:cs="Arial"/>
                <w:b/>
                <w:color w:val="58595B"/>
              </w:rPr>
              <w:t>que configura múltiples</w:t>
            </w:r>
            <w:r w:rsidR="00D363CB">
              <w:rPr>
                <w:rFonts w:ascii="Arial" w:hAnsi="Arial" w:cs="Arial"/>
                <w:b/>
                <w:color w:val="58595B"/>
              </w:rPr>
              <w:t xml:space="preserve"> </w:t>
            </w:r>
            <w:r w:rsidRPr="008115EC">
              <w:rPr>
                <w:rFonts w:ascii="Arial" w:hAnsi="Arial" w:cs="Arial"/>
                <w:b/>
                <w:color w:val="58595B"/>
              </w:rPr>
              <w:t>sistemas simbólicos y posibilita</w:t>
            </w:r>
            <w:r w:rsidR="00D363CB">
              <w:rPr>
                <w:rFonts w:ascii="Arial" w:hAnsi="Arial" w:cs="Arial"/>
                <w:b/>
                <w:color w:val="58595B"/>
              </w:rPr>
              <w:t xml:space="preserve"> </w:t>
            </w:r>
            <w:r w:rsidRPr="008115EC">
              <w:rPr>
                <w:rFonts w:ascii="Arial" w:hAnsi="Arial" w:cs="Arial"/>
                <w:b/>
                <w:color w:val="58595B"/>
              </w:rPr>
              <w:t>los procesos de</w:t>
            </w:r>
            <w:r w:rsidR="00D363CB">
              <w:rPr>
                <w:rFonts w:ascii="Arial" w:hAnsi="Arial" w:cs="Arial"/>
                <w:b/>
                <w:color w:val="58595B"/>
              </w:rPr>
              <w:t xml:space="preserve"> </w:t>
            </w:r>
            <w:r w:rsidRPr="008115EC">
              <w:rPr>
                <w:rFonts w:ascii="Arial" w:hAnsi="Arial" w:cs="Arial"/>
                <w:b/>
                <w:color w:val="58595B"/>
              </w:rPr>
              <w:t>significar y comunicar.</w:t>
            </w:r>
          </w:p>
        </w:tc>
        <w:tc>
          <w:tcPr>
            <w:tcW w:w="7513" w:type="dxa"/>
          </w:tcPr>
          <w:p w:rsidR="008115EC" w:rsidRPr="008115EC" w:rsidRDefault="008115EC" w:rsidP="008115EC">
            <w:pPr>
              <w:autoSpaceDE w:val="0"/>
              <w:autoSpaceDN w:val="0"/>
              <w:adjustRightInd w:val="0"/>
              <w:rPr>
                <w:rFonts w:ascii="Arial" w:hAnsi="Arial" w:cs="Arial"/>
                <w:b/>
                <w:color w:val="58595B"/>
              </w:rPr>
            </w:pPr>
          </w:p>
        </w:tc>
        <w:tc>
          <w:tcPr>
            <w:tcW w:w="6521" w:type="dxa"/>
          </w:tcPr>
          <w:p w:rsidR="008115EC" w:rsidRPr="008115EC" w:rsidRDefault="008115EC" w:rsidP="00D94CB2">
            <w:pPr>
              <w:rPr>
                <w:rFonts w:ascii="Arial" w:hAnsi="Arial" w:cs="Arial"/>
                <w:b/>
              </w:rPr>
            </w:pPr>
          </w:p>
        </w:tc>
      </w:tr>
      <w:tr w:rsidR="008115EC" w:rsidRPr="00CA2CF1" w:rsidTr="008115EC">
        <w:tc>
          <w:tcPr>
            <w:tcW w:w="6237" w:type="dxa"/>
          </w:tcPr>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Entiendo la lengua como</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uno de los sistemas simbólicos</w:t>
            </w:r>
          </w:p>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producto del lenguaje</w:t>
            </w:r>
          </w:p>
          <w:p w:rsidR="008115EC" w:rsidRPr="008115EC" w:rsidRDefault="008115EC" w:rsidP="00D363CB">
            <w:pPr>
              <w:autoSpaceDE w:val="0"/>
              <w:autoSpaceDN w:val="0"/>
              <w:adjustRightInd w:val="0"/>
              <w:rPr>
                <w:rFonts w:ascii="Arial" w:hAnsi="Arial" w:cs="Arial"/>
                <w:b/>
                <w:color w:val="58595B"/>
              </w:rPr>
            </w:pPr>
            <w:r w:rsidRPr="008115EC">
              <w:rPr>
                <w:rFonts w:ascii="Arial" w:hAnsi="Arial" w:cs="Arial"/>
                <w:b/>
                <w:color w:val="58595B"/>
              </w:rPr>
              <w:t>y la caracterizo en</w:t>
            </w:r>
            <w:r w:rsidR="00D363CB">
              <w:rPr>
                <w:rFonts w:ascii="Arial" w:hAnsi="Arial" w:cs="Arial"/>
                <w:b/>
                <w:color w:val="58595B"/>
              </w:rPr>
              <w:t xml:space="preserve"> </w:t>
            </w:r>
            <w:r w:rsidRPr="008115EC">
              <w:rPr>
                <w:rFonts w:ascii="Arial" w:hAnsi="Arial" w:cs="Arial"/>
                <w:b/>
                <w:color w:val="58595B"/>
              </w:rPr>
              <w:t>sus aspectos convencionales</w:t>
            </w:r>
            <w:r w:rsidR="00D363CB">
              <w:rPr>
                <w:rFonts w:ascii="Arial" w:hAnsi="Arial" w:cs="Arial"/>
                <w:b/>
                <w:color w:val="58595B"/>
              </w:rPr>
              <w:t xml:space="preserve"> </w:t>
            </w:r>
            <w:r w:rsidRPr="008115EC">
              <w:rPr>
                <w:rFonts w:ascii="Arial" w:hAnsi="Arial" w:cs="Arial"/>
                <w:b/>
                <w:color w:val="58595B"/>
              </w:rPr>
              <w:t>y arbitrarios.</w:t>
            </w:r>
          </w:p>
        </w:tc>
        <w:tc>
          <w:tcPr>
            <w:tcW w:w="7513" w:type="dxa"/>
          </w:tcPr>
          <w:p w:rsidR="008115EC" w:rsidRPr="008115EC" w:rsidRDefault="008115EC" w:rsidP="008115EC">
            <w:pPr>
              <w:autoSpaceDE w:val="0"/>
              <w:autoSpaceDN w:val="0"/>
              <w:adjustRightInd w:val="0"/>
              <w:rPr>
                <w:rFonts w:ascii="Arial" w:hAnsi="Arial" w:cs="Arial"/>
                <w:b/>
                <w:color w:val="58595B"/>
              </w:rPr>
            </w:pPr>
          </w:p>
        </w:tc>
        <w:tc>
          <w:tcPr>
            <w:tcW w:w="6521" w:type="dxa"/>
          </w:tcPr>
          <w:p w:rsidR="008115EC" w:rsidRPr="008115EC" w:rsidRDefault="008115EC" w:rsidP="00D94CB2">
            <w:pPr>
              <w:rPr>
                <w:rFonts w:ascii="Arial" w:hAnsi="Arial" w:cs="Arial"/>
                <w:b/>
              </w:rPr>
            </w:pPr>
          </w:p>
        </w:tc>
      </w:tr>
      <w:tr w:rsidR="008115EC" w:rsidRPr="00CA2CF1" w:rsidTr="008115EC">
        <w:tc>
          <w:tcPr>
            <w:tcW w:w="6237" w:type="dxa"/>
          </w:tcPr>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Comprendo el concepto</w:t>
            </w:r>
          </w:p>
          <w:p w:rsidR="008115EC" w:rsidRPr="008115EC" w:rsidRDefault="008115EC" w:rsidP="00D363CB">
            <w:pPr>
              <w:autoSpaceDE w:val="0"/>
              <w:autoSpaceDN w:val="0"/>
              <w:adjustRightInd w:val="0"/>
              <w:rPr>
                <w:rFonts w:ascii="Arial" w:hAnsi="Arial" w:cs="Arial"/>
                <w:b/>
                <w:color w:val="58595B"/>
              </w:rPr>
            </w:pPr>
            <w:r w:rsidRPr="008115EC">
              <w:rPr>
                <w:rFonts w:ascii="Arial" w:hAnsi="Arial" w:cs="Arial"/>
                <w:b/>
                <w:color w:val="58595B"/>
              </w:rPr>
              <w:t>de coherencia y distingo</w:t>
            </w:r>
            <w:r w:rsidR="00D363CB">
              <w:rPr>
                <w:rFonts w:ascii="Arial" w:hAnsi="Arial" w:cs="Arial"/>
                <w:b/>
                <w:color w:val="58595B"/>
              </w:rPr>
              <w:t xml:space="preserve"> </w:t>
            </w:r>
            <w:r w:rsidRPr="008115EC">
              <w:rPr>
                <w:rFonts w:ascii="Arial" w:hAnsi="Arial" w:cs="Arial"/>
                <w:b/>
                <w:color w:val="58595B"/>
              </w:rPr>
              <w:t>entre coherencia local y</w:t>
            </w:r>
            <w:r w:rsidR="00D363CB">
              <w:rPr>
                <w:rFonts w:ascii="Arial" w:hAnsi="Arial" w:cs="Arial"/>
                <w:b/>
                <w:color w:val="58595B"/>
              </w:rPr>
              <w:t xml:space="preserve"> </w:t>
            </w:r>
            <w:r w:rsidRPr="008115EC">
              <w:rPr>
                <w:rFonts w:ascii="Arial" w:hAnsi="Arial" w:cs="Arial"/>
                <w:b/>
                <w:color w:val="58595B"/>
              </w:rPr>
              <w:t>global, en textos míos o de</w:t>
            </w:r>
            <w:r w:rsidR="00D363CB">
              <w:rPr>
                <w:rFonts w:ascii="Arial" w:hAnsi="Arial" w:cs="Arial"/>
                <w:b/>
                <w:color w:val="58595B"/>
              </w:rPr>
              <w:t xml:space="preserve"> </w:t>
            </w:r>
            <w:r w:rsidRPr="008115EC">
              <w:rPr>
                <w:rFonts w:ascii="Arial" w:hAnsi="Arial" w:cs="Arial"/>
                <w:b/>
                <w:color w:val="58595B"/>
              </w:rPr>
              <w:t>mis compañeros.</w:t>
            </w:r>
          </w:p>
        </w:tc>
        <w:tc>
          <w:tcPr>
            <w:tcW w:w="7513" w:type="dxa"/>
          </w:tcPr>
          <w:p w:rsidR="008115EC" w:rsidRPr="008115EC" w:rsidRDefault="008115EC" w:rsidP="008115EC">
            <w:pPr>
              <w:autoSpaceDE w:val="0"/>
              <w:autoSpaceDN w:val="0"/>
              <w:adjustRightInd w:val="0"/>
              <w:rPr>
                <w:rFonts w:ascii="Arial" w:hAnsi="Arial" w:cs="Arial"/>
                <w:b/>
                <w:color w:val="58595B"/>
              </w:rPr>
            </w:pPr>
          </w:p>
        </w:tc>
        <w:tc>
          <w:tcPr>
            <w:tcW w:w="6521" w:type="dxa"/>
          </w:tcPr>
          <w:p w:rsidR="008115EC" w:rsidRPr="008115EC" w:rsidRDefault="008115EC" w:rsidP="00D94CB2">
            <w:pPr>
              <w:rPr>
                <w:rFonts w:ascii="Arial" w:hAnsi="Arial" w:cs="Arial"/>
                <w:b/>
              </w:rPr>
            </w:pPr>
          </w:p>
        </w:tc>
      </w:tr>
      <w:tr w:rsidR="008115EC" w:rsidRPr="00CA2CF1" w:rsidTr="008115EC">
        <w:tc>
          <w:tcPr>
            <w:tcW w:w="6237" w:type="dxa"/>
          </w:tcPr>
          <w:p w:rsidR="008115EC" w:rsidRPr="008115EC" w:rsidRDefault="008115EC" w:rsidP="008115EC">
            <w:pPr>
              <w:autoSpaceDE w:val="0"/>
              <w:autoSpaceDN w:val="0"/>
              <w:adjustRightInd w:val="0"/>
              <w:rPr>
                <w:rFonts w:ascii="Arial" w:hAnsi="Arial" w:cs="Arial"/>
                <w:b/>
                <w:color w:val="58595B"/>
              </w:rPr>
            </w:pPr>
            <w:r w:rsidRPr="008115EC">
              <w:rPr>
                <w:rFonts w:ascii="Arial" w:hAnsi="Arial" w:cs="Arial"/>
                <w:b/>
                <w:color w:val="58595B"/>
              </w:rPr>
              <w:t>Relaciono manifestaciones</w:t>
            </w:r>
            <w:r w:rsidR="00D363CB">
              <w:rPr>
                <w:rFonts w:ascii="Arial" w:hAnsi="Arial" w:cs="Arial"/>
                <w:b/>
                <w:color w:val="58595B"/>
              </w:rPr>
              <w:t xml:space="preserve"> </w:t>
            </w:r>
            <w:r w:rsidRPr="008115EC">
              <w:rPr>
                <w:rFonts w:ascii="Arial" w:hAnsi="Arial" w:cs="Arial"/>
                <w:b/>
                <w:color w:val="58595B"/>
              </w:rPr>
              <w:t>artísticas no verbales</w:t>
            </w:r>
          </w:p>
          <w:p w:rsidR="008115EC" w:rsidRPr="008115EC" w:rsidRDefault="008115EC" w:rsidP="00D363CB">
            <w:pPr>
              <w:autoSpaceDE w:val="0"/>
              <w:autoSpaceDN w:val="0"/>
              <w:adjustRightInd w:val="0"/>
              <w:rPr>
                <w:rFonts w:ascii="Arial" w:hAnsi="Arial" w:cs="Arial"/>
                <w:b/>
                <w:color w:val="58595B"/>
              </w:rPr>
            </w:pPr>
            <w:r w:rsidRPr="008115EC">
              <w:rPr>
                <w:rFonts w:ascii="Arial" w:hAnsi="Arial" w:cs="Arial"/>
                <w:b/>
                <w:color w:val="58595B"/>
              </w:rPr>
              <w:t>con las personas y</w:t>
            </w:r>
            <w:r w:rsidR="00D363CB">
              <w:rPr>
                <w:rFonts w:ascii="Arial" w:hAnsi="Arial" w:cs="Arial"/>
                <w:b/>
                <w:color w:val="58595B"/>
              </w:rPr>
              <w:t xml:space="preserve"> </w:t>
            </w:r>
            <w:r w:rsidRPr="008115EC">
              <w:rPr>
                <w:rFonts w:ascii="Arial" w:hAnsi="Arial" w:cs="Arial"/>
                <w:b/>
                <w:color w:val="58595B"/>
              </w:rPr>
              <w:t>las comunidades humanas</w:t>
            </w:r>
            <w:r w:rsidR="00D363CB">
              <w:rPr>
                <w:rFonts w:ascii="Arial" w:hAnsi="Arial" w:cs="Arial"/>
                <w:b/>
                <w:color w:val="58595B"/>
              </w:rPr>
              <w:t xml:space="preserve"> </w:t>
            </w:r>
            <w:r w:rsidRPr="008115EC">
              <w:rPr>
                <w:rFonts w:ascii="Arial" w:hAnsi="Arial" w:cs="Arial"/>
                <w:b/>
                <w:color w:val="58595B"/>
              </w:rPr>
              <w:t>que las produjeron.</w:t>
            </w:r>
          </w:p>
        </w:tc>
        <w:tc>
          <w:tcPr>
            <w:tcW w:w="7513" w:type="dxa"/>
          </w:tcPr>
          <w:p w:rsidR="008115EC" w:rsidRPr="008115EC" w:rsidRDefault="008115EC" w:rsidP="008115EC">
            <w:pPr>
              <w:autoSpaceDE w:val="0"/>
              <w:autoSpaceDN w:val="0"/>
              <w:adjustRightInd w:val="0"/>
              <w:rPr>
                <w:rFonts w:ascii="Arial" w:hAnsi="Arial" w:cs="Arial"/>
                <w:b/>
                <w:color w:val="58595B"/>
              </w:rPr>
            </w:pPr>
          </w:p>
        </w:tc>
        <w:tc>
          <w:tcPr>
            <w:tcW w:w="6521" w:type="dxa"/>
          </w:tcPr>
          <w:p w:rsidR="008115EC" w:rsidRPr="008115EC" w:rsidRDefault="008115EC" w:rsidP="00D94CB2">
            <w:pPr>
              <w:rPr>
                <w:rFonts w:ascii="Arial" w:hAnsi="Arial" w:cs="Arial"/>
                <w:b/>
              </w:rPr>
            </w:pPr>
          </w:p>
        </w:tc>
      </w:tr>
    </w:tbl>
    <w:p w:rsidR="008115EC" w:rsidRDefault="008115EC" w:rsidP="008115EC"/>
    <w:p w:rsidR="008115EC" w:rsidRDefault="008115EC" w:rsidP="008115EC"/>
    <w:p w:rsidR="008115EC" w:rsidRDefault="008115EC" w:rsidP="008115EC"/>
    <w:p w:rsidR="008115EC" w:rsidRDefault="008115EC" w:rsidP="008115EC"/>
    <w:p w:rsidR="008115EC" w:rsidRDefault="008115EC" w:rsidP="008115EC"/>
    <w:p w:rsidR="008115EC" w:rsidRDefault="008115EC" w:rsidP="008115EC"/>
    <w:p w:rsidR="008115EC" w:rsidRDefault="008115EC" w:rsidP="008115EC"/>
    <w:p w:rsidR="008115EC" w:rsidRDefault="008115EC" w:rsidP="008115EC"/>
    <w:p w:rsidR="00DF6308" w:rsidRDefault="00DF6308" w:rsidP="008115EC"/>
    <w:p w:rsidR="00DF6308" w:rsidRDefault="00DF6308" w:rsidP="008115EC"/>
    <w:p w:rsidR="00DF6308" w:rsidRDefault="00DF6308" w:rsidP="008115EC"/>
    <w:p w:rsidR="00DF6308" w:rsidRDefault="00DF6308" w:rsidP="008115EC"/>
    <w:p w:rsidR="00DF6308" w:rsidRDefault="00DF6308" w:rsidP="008115EC"/>
    <w:p w:rsidR="00DF6308" w:rsidRDefault="00DF6308" w:rsidP="008115EC"/>
    <w:p w:rsidR="00DF6308" w:rsidRDefault="00DF6308" w:rsidP="008115EC"/>
    <w:p w:rsidR="00DF6308" w:rsidRDefault="00DF6308" w:rsidP="008115EC"/>
    <w:p w:rsidR="00DF6308" w:rsidRDefault="00DF6308" w:rsidP="008115EC"/>
    <w:p w:rsidR="00DF6308" w:rsidRDefault="00DF6308" w:rsidP="008115EC"/>
    <w:p w:rsidR="00DF6308" w:rsidRDefault="00DF6308" w:rsidP="008115EC"/>
    <w:p w:rsidR="008115EC" w:rsidRDefault="008115EC" w:rsidP="008115EC"/>
    <w:p w:rsidR="008115EC" w:rsidRDefault="008115EC" w:rsidP="008115EC">
      <w:pPr>
        <w:jc w:val="center"/>
        <w:rPr>
          <w:b/>
          <w:sz w:val="28"/>
          <w:szCs w:val="28"/>
        </w:rPr>
      </w:pPr>
    </w:p>
    <w:p w:rsidR="008115EC" w:rsidRDefault="008115EC" w:rsidP="008115EC">
      <w:pPr>
        <w:jc w:val="center"/>
        <w:rPr>
          <w:b/>
          <w:sz w:val="28"/>
          <w:szCs w:val="28"/>
        </w:rPr>
      </w:pPr>
    </w:p>
    <w:p w:rsidR="00485F53" w:rsidRPr="002A2D66" w:rsidRDefault="00485F53" w:rsidP="000D7658">
      <w:pPr>
        <w:jc w:val="center"/>
        <w:rPr>
          <w:rFonts w:ascii="Arial" w:hAnsi="Arial" w:cs="Arial"/>
          <w:b/>
          <w:bCs/>
          <w:color w:val="auto"/>
          <w:sz w:val="24"/>
          <w:szCs w:val="24"/>
        </w:rPr>
      </w:pPr>
    </w:p>
    <w:p w:rsidR="00987BCA" w:rsidRDefault="00987BCA" w:rsidP="00987BCA">
      <w:pPr>
        <w:rPr>
          <w:rFonts w:ascii="Arial" w:eastAsia="Verdana" w:hAnsi="Arial" w:cs="Arial"/>
          <w:color w:val="58595B"/>
          <w:sz w:val="24"/>
          <w:szCs w:val="24"/>
        </w:rPr>
      </w:pPr>
    </w:p>
    <w:p w:rsidR="0007471C" w:rsidRPr="0019797A" w:rsidRDefault="0007471C" w:rsidP="00987BCA">
      <w:pPr>
        <w:jc w:val="center"/>
        <w:rPr>
          <w:rFonts w:ascii="Arial" w:hAnsi="Arial" w:cs="Arial"/>
          <w:b/>
          <w:sz w:val="36"/>
          <w:szCs w:val="36"/>
        </w:rPr>
      </w:pPr>
      <w:r w:rsidRPr="0019797A">
        <w:rPr>
          <w:rFonts w:ascii="Arial" w:hAnsi="Arial" w:cs="Arial"/>
          <w:b/>
          <w:sz w:val="36"/>
          <w:szCs w:val="36"/>
        </w:rPr>
        <w:t>PLAN DE ESTUDIO</w:t>
      </w:r>
      <w:r w:rsidR="00FA00C7">
        <w:rPr>
          <w:rFonts w:ascii="Arial" w:hAnsi="Arial" w:cs="Arial"/>
          <w:b/>
          <w:sz w:val="36"/>
          <w:szCs w:val="36"/>
        </w:rPr>
        <w:t>S</w:t>
      </w:r>
      <w:r w:rsidR="00622333">
        <w:rPr>
          <w:rFonts w:ascii="Arial" w:hAnsi="Arial" w:cs="Arial"/>
          <w:b/>
          <w:sz w:val="36"/>
          <w:szCs w:val="36"/>
        </w:rPr>
        <w:t xml:space="preserve"> GRADOS 8º-9º </w:t>
      </w:r>
    </w:p>
    <w:p w:rsidR="000E40E2" w:rsidRPr="0019797A" w:rsidRDefault="000E40E2" w:rsidP="0007471C">
      <w:pPr>
        <w:jc w:val="center"/>
        <w:rPr>
          <w:rFonts w:ascii="Arial" w:hAnsi="Arial" w:cs="Arial"/>
          <w:b/>
          <w:sz w:val="24"/>
          <w:szCs w:val="24"/>
        </w:rPr>
      </w:pPr>
    </w:p>
    <w:tbl>
      <w:tblPr>
        <w:tblW w:w="5000" w:type="pct"/>
        <w:tblLook w:val="04A0"/>
      </w:tblPr>
      <w:tblGrid>
        <w:gridCol w:w="2955"/>
        <w:gridCol w:w="3008"/>
        <w:gridCol w:w="3472"/>
        <w:gridCol w:w="1395"/>
        <w:gridCol w:w="1850"/>
        <w:gridCol w:w="2776"/>
        <w:gridCol w:w="3472"/>
        <w:gridCol w:w="2855"/>
        <w:gridCol w:w="79"/>
      </w:tblGrid>
      <w:tr w:rsidR="0019797A" w:rsidRPr="00195362" w:rsidTr="00195362">
        <w:tc>
          <w:tcPr>
            <w:tcW w:w="676" w:type="pct"/>
            <w:tcBorders>
              <w:top w:val="single" w:sz="4" w:space="0" w:color="auto"/>
              <w:left w:val="single" w:sz="4" w:space="0" w:color="auto"/>
              <w:bottom w:val="single" w:sz="4" w:space="0" w:color="auto"/>
              <w:right w:val="single" w:sz="4" w:space="0" w:color="auto"/>
            </w:tcBorders>
            <w:shd w:val="solid" w:color="C0C0C0" w:fill="FFFFFF"/>
          </w:tcPr>
          <w:p w:rsidR="0007471C" w:rsidRPr="00195362" w:rsidRDefault="0007471C" w:rsidP="000E40E2">
            <w:pPr>
              <w:rPr>
                <w:rFonts w:ascii="Arial" w:eastAsia="Calibri" w:hAnsi="Arial" w:cs="Arial"/>
                <w:b/>
                <w:bCs/>
                <w:sz w:val="24"/>
                <w:szCs w:val="24"/>
              </w:rPr>
            </w:pPr>
            <w:r w:rsidRPr="00195362">
              <w:rPr>
                <w:rFonts w:ascii="Arial" w:eastAsia="Calibri" w:hAnsi="Arial" w:cs="Arial"/>
                <w:b/>
                <w:bCs/>
                <w:sz w:val="24"/>
                <w:szCs w:val="24"/>
              </w:rPr>
              <w:t>CICLOS</w:t>
            </w:r>
          </w:p>
        </w:tc>
        <w:tc>
          <w:tcPr>
            <w:tcW w:w="4324" w:type="pct"/>
            <w:gridSpan w:val="8"/>
            <w:tcBorders>
              <w:top w:val="single" w:sz="4" w:space="0" w:color="auto"/>
              <w:left w:val="single" w:sz="4" w:space="0" w:color="auto"/>
              <w:bottom w:val="single" w:sz="4" w:space="0" w:color="auto"/>
              <w:right w:val="single" w:sz="4" w:space="0" w:color="auto"/>
            </w:tcBorders>
            <w:shd w:val="solid" w:color="C0C0C0" w:fill="FFFFFF"/>
          </w:tcPr>
          <w:p w:rsidR="0007471C" w:rsidRPr="00195362" w:rsidRDefault="0007471C" w:rsidP="00056A25">
            <w:pPr>
              <w:rPr>
                <w:rFonts w:ascii="Arial" w:eastAsia="Calibri" w:hAnsi="Arial" w:cs="Arial"/>
                <w:b/>
                <w:bCs/>
                <w:sz w:val="24"/>
                <w:szCs w:val="24"/>
              </w:rPr>
            </w:pPr>
            <w:r w:rsidRPr="00195362">
              <w:rPr>
                <w:rFonts w:ascii="Arial" w:hAnsi="Arial" w:cs="Arial"/>
                <w:b/>
                <w:bCs/>
                <w:sz w:val="24"/>
                <w:szCs w:val="24"/>
              </w:rPr>
              <w:t>Cic</w:t>
            </w:r>
            <w:r w:rsidR="00536571" w:rsidRPr="00195362">
              <w:rPr>
                <w:rFonts w:ascii="Arial" w:hAnsi="Arial" w:cs="Arial"/>
                <w:b/>
                <w:bCs/>
                <w:sz w:val="24"/>
                <w:szCs w:val="24"/>
              </w:rPr>
              <w:t xml:space="preserve">lo </w:t>
            </w:r>
            <w:r w:rsidR="00056A25">
              <w:rPr>
                <w:rFonts w:ascii="Arial" w:hAnsi="Arial" w:cs="Arial"/>
                <w:b/>
                <w:bCs/>
                <w:sz w:val="24"/>
                <w:szCs w:val="24"/>
              </w:rPr>
              <w:t>4</w:t>
            </w:r>
            <w:r w:rsidR="00536571" w:rsidRPr="00195362">
              <w:rPr>
                <w:rFonts w:ascii="Arial" w:hAnsi="Arial" w:cs="Arial"/>
                <w:b/>
                <w:bCs/>
                <w:sz w:val="24"/>
                <w:szCs w:val="24"/>
              </w:rPr>
              <w:t xml:space="preserve"> (</w:t>
            </w:r>
            <w:r w:rsidR="00056A25">
              <w:rPr>
                <w:rFonts w:ascii="Arial" w:hAnsi="Arial" w:cs="Arial"/>
                <w:b/>
                <w:bCs/>
                <w:sz w:val="24"/>
                <w:szCs w:val="24"/>
              </w:rPr>
              <w:t>8-9º)</w:t>
            </w:r>
            <w:r w:rsidRPr="00195362">
              <w:rPr>
                <w:rFonts w:ascii="Arial" w:hAnsi="Arial" w:cs="Arial"/>
                <w:b/>
                <w:bCs/>
                <w:sz w:val="24"/>
                <w:szCs w:val="24"/>
              </w:rPr>
              <w:t>)</w:t>
            </w:r>
          </w:p>
        </w:tc>
      </w:tr>
      <w:tr w:rsidR="0019797A" w:rsidRPr="00195362" w:rsidTr="00195362">
        <w:tc>
          <w:tcPr>
            <w:tcW w:w="676" w:type="pct"/>
            <w:tcBorders>
              <w:top w:val="single" w:sz="4" w:space="0" w:color="auto"/>
              <w:left w:val="single" w:sz="4" w:space="0" w:color="auto"/>
              <w:bottom w:val="single" w:sz="4" w:space="0" w:color="auto"/>
              <w:right w:val="single" w:sz="4" w:space="0" w:color="auto"/>
            </w:tcBorders>
            <w:shd w:val="solid" w:color="C0C0C0" w:fill="FFFFFF"/>
          </w:tcPr>
          <w:p w:rsidR="0007471C" w:rsidRPr="00195362" w:rsidRDefault="0007471C" w:rsidP="000E40E2">
            <w:pPr>
              <w:rPr>
                <w:rFonts w:ascii="Arial" w:eastAsia="Calibri" w:hAnsi="Arial" w:cs="Arial"/>
                <w:b/>
                <w:sz w:val="24"/>
                <w:szCs w:val="24"/>
              </w:rPr>
            </w:pPr>
            <w:r w:rsidRPr="00195362">
              <w:rPr>
                <w:rFonts w:ascii="Arial" w:eastAsia="Calibri" w:hAnsi="Arial" w:cs="Arial"/>
                <w:b/>
                <w:sz w:val="24"/>
                <w:szCs w:val="24"/>
              </w:rPr>
              <w:t>Meta por ciclo</w:t>
            </w:r>
          </w:p>
        </w:tc>
        <w:tc>
          <w:tcPr>
            <w:tcW w:w="4324" w:type="pct"/>
            <w:gridSpan w:val="8"/>
            <w:tcBorders>
              <w:top w:val="single" w:sz="4" w:space="0" w:color="auto"/>
              <w:left w:val="single" w:sz="4" w:space="0" w:color="auto"/>
              <w:bottom w:val="single" w:sz="4" w:space="0" w:color="auto"/>
              <w:right w:val="single" w:sz="4" w:space="0" w:color="auto"/>
            </w:tcBorders>
            <w:shd w:val="solid" w:color="C0C0C0" w:fill="FFFFFF"/>
          </w:tcPr>
          <w:p w:rsidR="0007471C" w:rsidRPr="00195362" w:rsidRDefault="0007471C" w:rsidP="000E40E2">
            <w:pPr>
              <w:rPr>
                <w:rFonts w:ascii="Arial" w:eastAsia="Calibri" w:hAnsi="Arial" w:cs="Arial"/>
                <w:sz w:val="24"/>
                <w:szCs w:val="24"/>
              </w:rPr>
            </w:pPr>
          </w:p>
        </w:tc>
      </w:tr>
      <w:tr w:rsidR="0019797A" w:rsidRPr="00195362" w:rsidTr="00195362">
        <w:tc>
          <w:tcPr>
            <w:tcW w:w="676" w:type="pct"/>
            <w:tcBorders>
              <w:top w:val="single" w:sz="4" w:space="0" w:color="auto"/>
              <w:left w:val="single" w:sz="4" w:space="0" w:color="auto"/>
              <w:bottom w:val="single" w:sz="4" w:space="0" w:color="auto"/>
              <w:right w:val="single" w:sz="4" w:space="0" w:color="auto"/>
            </w:tcBorders>
            <w:shd w:val="solid" w:color="C0C0C0" w:fill="FFFFFF"/>
          </w:tcPr>
          <w:p w:rsidR="0007471C" w:rsidRPr="00195362" w:rsidRDefault="0007471C" w:rsidP="000E40E2">
            <w:pPr>
              <w:rPr>
                <w:rFonts w:ascii="Arial" w:eastAsia="Calibri" w:hAnsi="Arial" w:cs="Arial"/>
                <w:b/>
                <w:sz w:val="24"/>
                <w:szCs w:val="24"/>
              </w:rPr>
            </w:pPr>
            <w:r w:rsidRPr="00195362">
              <w:rPr>
                <w:rFonts w:ascii="Arial" w:eastAsia="Calibri" w:hAnsi="Arial" w:cs="Arial"/>
                <w:b/>
                <w:sz w:val="24"/>
                <w:szCs w:val="24"/>
              </w:rPr>
              <w:t>Objetivo específico por grado</w:t>
            </w:r>
          </w:p>
        </w:tc>
        <w:tc>
          <w:tcPr>
            <w:tcW w:w="1801" w:type="pct"/>
            <w:gridSpan w:val="3"/>
            <w:tcBorders>
              <w:top w:val="single" w:sz="4" w:space="0" w:color="auto"/>
              <w:left w:val="single" w:sz="4" w:space="0" w:color="auto"/>
              <w:bottom w:val="single" w:sz="4" w:space="0" w:color="auto"/>
              <w:right w:val="single" w:sz="4" w:space="0" w:color="auto"/>
            </w:tcBorders>
            <w:shd w:val="solid" w:color="C0C0C0" w:fill="FFFFFF"/>
          </w:tcPr>
          <w:p w:rsidR="0007471C" w:rsidRPr="00195362" w:rsidRDefault="00056A25" w:rsidP="000E40E2">
            <w:pPr>
              <w:rPr>
                <w:rFonts w:ascii="Arial" w:eastAsia="Calibri" w:hAnsi="Arial" w:cs="Arial"/>
                <w:sz w:val="24"/>
                <w:szCs w:val="24"/>
              </w:rPr>
            </w:pPr>
            <w:r>
              <w:rPr>
                <w:rFonts w:ascii="Arial" w:eastAsia="Calibri" w:hAnsi="Arial" w:cs="Arial"/>
                <w:sz w:val="24"/>
                <w:szCs w:val="24"/>
              </w:rPr>
              <w:t>8o</w:t>
            </w:r>
            <w:r w:rsidR="0007471C" w:rsidRPr="00195362">
              <w:rPr>
                <w:rFonts w:ascii="Arial" w:eastAsia="Calibri" w:hAnsi="Arial" w:cs="Arial"/>
                <w:sz w:val="24"/>
                <w:szCs w:val="24"/>
              </w:rPr>
              <w:t xml:space="preserve"> </w:t>
            </w:r>
          </w:p>
          <w:p w:rsidR="0007471C" w:rsidRPr="003B19BB" w:rsidRDefault="0007471C" w:rsidP="000E40E2">
            <w:pPr>
              <w:rPr>
                <w:rFonts w:ascii="Arial" w:eastAsia="Calibri" w:hAnsi="Arial" w:cs="Arial"/>
                <w:color w:val="FF0000"/>
                <w:sz w:val="24"/>
                <w:szCs w:val="24"/>
              </w:rPr>
            </w:pPr>
          </w:p>
          <w:p w:rsidR="000D6CC3" w:rsidRPr="009F0572" w:rsidRDefault="000D6CC3" w:rsidP="000D6CC3">
            <w:pPr>
              <w:pStyle w:val="Ttulo"/>
              <w:rPr>
                <w:b/>
                <w:sz w:val="22"/>
                <w:szCs w:val="22"/>
              </w:rPr>
            </w:pPr>
            <w:r w:rsidRPr="003B19BB">
              <w:rPr>
                <w:rFonts w:ascii="Arial" w:hAnsi="Arial" w:cs="Arial"/>
                <w:b/>
                <w:color w:val="auto"/>
                <w:sz w:val="22"/>
                <w:szCs w:val="22"/>
              </w:rPr>
              <w:t>Identificar las características del lenguaje  oral y escrito  para comunicarse   eficientemente en el ámbito de la diversidad cult</w:t>
            </w:r>
            <w:r w:rsidRPr="003B19BB">
              <w:rPr>
                <w:rFonts w:ascii="Arial" w:hAnsi="Arial" w:cs="Arial"/>
                <w:b/>
                <w:sz w:val="22"/>
                <w:szCs w:val="22"/>
              </w:rPr>
              <w:t>ural</w:t>
            </w:r>
            <w:r w:rsidRPr="009F0572">
              <w:rPr>
                <w:b/>
                <w:sz w:val="22"/>
                <w:szCs w:val="22"/>
              </w:rPr>
              <w:t>.</w:t>
            </w:r>
          </w:p>
          <w:p w:rsidR="000D6CC3" w:rsidRPr="009F0572" w:rsidRDefault="000D6CC3" w:rsidP="000D6CC3">
            <w:pPr>
              <w:rPr>
                <w:rFonts w:ascii="Arial" w:hAnsi="Arial" w:cs="Arial"/>
                <w:lang w:val="es-ES"/>
              </w:rPr>
            </w:pPr>
          </w:p>
          <w:p w:rsidR="0007471C" w:rsidRPr="000D6CC3" w:rsidRDefault="0007471C" w:rsidP="000E40E2">
            <w:pPr>
              <w:rPr>
                <w:rFonts w:ascii="Arial" w:eastAsia="Calibri" w:hAnsi="Arial" w:cs="Arial"/>
                <w:sz w:val="24"/>
                <w:szCs w:val="24"/>
                <w:lang w:val="es-ES"/>
              </w:rPr>
            </w:pPr>
          </w:p>
        </w:tc>
        <w:tc>
          <w:tcPr>
            <w:tcW w:w="2523" w:type="pct"/>
            <w:gridSpan w:val="5"/>
            <w:tcBorders>
              <w:top w:val="single" w:sz="4" w:space="0" w:color="auto"/>
              <w:left w:val="single" w:sz="4" w:space="0" w:color="auto"/>
              <w:bottom w:val="single" w:sz="4" w:space="0" w:color="auto"/>
              <w:right w:val="single" w:sz="4" w:space="0" w:color="auto"/>
            </w:tcBorders>
            <w:shd w:val="solid" w:color="C0C0C0" w:fill="FFFFFF"/>
          </w:tcPr>
          <w:p w:rsidR="0007471C" w:rsidRPr="0090078B" w:rsidRDefault="00056A25" w:rsidP="000E40E2">
            <w:pPr>
              <w:rPr>
                <w:rFonts w:ascii="Arial" w:eastAsia="Calibri" w:hAnsi="Arial" w:cs="Arial"/>
                <w:sz w:val="24"/>
                <w:szCs w:val="24"/>
              </w:rPr>
            </w:pPr>
            <w:r>
              <w:rPr>
                <w:rFonts w:ascii="Arial" w:eastAsia="Calibri" w:hAnsi="Arial" w:cs="Arial"/>
                <w:sz w:val="24"/>
                <w:szCs w:val="24"/>
              </w:rPr>
              <w:t>9o</w:t>
            </w:r>
            <w:r w:rsidR="0007471C" w:rsidRPr="00195362">
              <w:rPr>
                <w:rFonts w:ascii="Arial" w:eastAsia="Calibri" w:hAnsi="Arial" w:cs="Arial"/>
                <w:sz w:val="24"/>
                <w:szCs w:val="24"/>
              </w:rPr>
              <w:t>º</w:t>
            </w:r>
          </w:p>
          <w:p w:rsidR="0007471C" w:rsidRPr="0090078B" w:rsidRDefault="0007471C" w:rsidP="000E40E2">
            <w:pPr>
              <w:rPr>
                <w:rFonts w:ascii="Arial" w:eastAsia="Calibri" w:hAnsi="Arial" w:cs="Arial"/>
                <w:sz w:val="24"/>
                <w:szCs w:val="24"/>
              </w:rPr>
            </w:pPr>
          </w:p>
          <w:p w:rsidR="0090078B" w:rsidRPr="0090078B" w:rsidRDefault="0090078B" w:rsidP="0090078B">
            <w:pPr>
              <w:pStyle w:val="Ttulo"/>
              <w:rPr>
                <w:rFonts w:ascii="Arial" w:hAnsi="Arial" w:cs="Arial"/>
                <w:b/>
                <w:color w:val="auto"/>
                <w:sz w:val="18"/>
                <w:szCs w:val="18"/>
              </w:rPr>
            </w:pPr>
            <w:r w:rsidRPr="0090078B">
              <w:rPr>
                <w:rFonts w:ascii="Arial" w:hAnsi="Arial" w:cs="Arial"/>
                <w:color w:val="auto"/>
                <w:sz w:val="18"/>
                <w:szCs w:val="18"/>
              </w:rPr>
              <w:t>I</w:t>
            </w:r>
            <w:r w:rsidRPr="0090078B">
              <w:rPr>
                <w:rFonts w:ascii="Arial" w:hAnsi="Arial" w:cs="Arial"/>
                <w:color w:val="auto"/>
                <w:sz w:val="22"/>
                <w:szCs w:val="22"/>
              </w:rPr>
              <w:t>dentificar las características de la lengua y los aspectos relevantes de la comunicación en el marco de la  diversidad cultural</w:t>
            </w:r>
            <w:r w:rsidRPr="0090078B">
              <w:rPr>
                <w:rFonts w:ascii="Arial" w:hAnsi="Arial" w:cs="Arial"/>
                <w:color w:val="auto"/>
                <w:sz w:val="18"/>
                <w:szCs w:val="18"/>
              </w:rPr>
              <w:t>.</w:t>
            </w:r>
          </w:p>
          <w:p w:rsidR="0090078B" w:rsidRPr="0090078B" w:rsidRDefault="0090078B" w:rsidP="0090078B">
            <w:pPr>
              <w:pStyle w:val="Encabezado"/>
              <w:spacing w:line="360" w:lineRule="auto"/>
              <w:rPr>
                <w:rFonts w:ascii="Arial" w:hAnsi="Arial" w:cs="Arial"/>
                <w:lang w:val="es-ES"/>
              </w:rPr>
            </w:pPr>
          </w:p>
          <w:p w:rsidR="0007471C" w:rsidRPr="0090078B" w:rsidRDefault="0007471C" w:rsidP="000E40E2">
            <w:pPr>
              <w:rPr>
                <w:rFonts w:ascii="Arial" w:eastAsia="Calibri" w:hAnsi="Arial" w:cs="Arial"/>
                <w:sz w:val="24"/>
                <w:szCs w:val="24"/>
                <w:lang w:val="es-ES"/>
              </w:rPr>
            </w:pPr>
          </w:p>
        </w:tc>
      </w:tr>
      <w:tr w:rsidR="00C83846" w:rsidRPr="00195362" w:rsidTr="00195362">
        <w:trPr>
          <w:gridAfter w:val="1"/>
          <w:wAfter w:w="79" w:type="dxa"/>
        </w:trPr>
        <w:tc>
          <w:tcPr>
            <w:tcW w:w="676" w:type="pct"/>
            <w:tcBorders>
              <w:top w:val="single" w:sz="4" w:space="0" w:color="auto"/>
              <w:left w:val="single" w:sz="4" w:space="0" w:color="auto"/>
              <w:bottom w:val="single" w:sz="4" w:space="0" w:color="auto"/>
              <w:right w:val="single" w:sz="4" w:space="0" w:color="auto"/>
            </w:tcBorders>
            <w:shd w:val="solid" w:color="C0C0C0" w:fill="FFFFFF"/>
          </w:tcPr>
          <w:p w:rsidR="0007471C" w:rsidRPr="00195362" w:rsidRDefault="00382925" w:rsidP="00382925">
            <w:pPr>
              <w:rPr>
                <w:rFonts w:ascii="Arial" w:eastAsia="Calibri" w:hAnsi="Arial" w:cs="Arial"/>
                <w:b/>
                <w:sz w:val="24"/>
                <w:szCs w:val="24"/>
              </w:rPr>
            </w:pPr>
            <w:r w:rsidRPr="00195362">
              <w:rPr>
                <w:rFonts w:ascii="Arial" w:eastAsia="Calibri" w:hAnsi="Arial" w:cs="Arial"/>
                <w:b/>
                <w:sz w:val="24"/>
                <w:szCs w:val="24"/>
              </w:rPr>
              <w:t>COMPETENCIAS</w:t>
            </w:r>
          </w:p>
        </w:tc>
        <w:tc>
          <w:tcPr>
            <w:tcW w:w="688" w:type="pct"/>
            <w:tcBorders>
              <w:top w:val="single" w:sz="4" w:space="0" w:color="auto"/>
              <w:left w:val="single" w:sz="4" w:space="0" w:color="auto"/>
              <w:bottom w:val="single" w:sz="4" w:space="0" w:color="auto"/>
              <w:right w:val="single" w:sz="4" w:space="0" w:color="auto"/>
            </w:tcBorders>
            <w:shd w:val="solid" w:color="C0C0C0" w:fill="FFFFFF"/>
          </w:tcPr>
          <w:p w:rsidR="0007471C" w:rsidRPr="00195362" w:rsidRDefault="00382925" w:rsidP="00195362">
            <w:pPr>
              <w:numPr>
                <w:ilvl w:val="0"/>
                <w:numId w:val="8"/>
              </w:numPr>
              <w:rPr>
                <w:rFonts w:ascii="Arial" w:eastAsia="Calibri" w:hAnsi="Arial" w:cs="Arial"/>
                <w:b/>
                <w:sz w:val="24"/>
                <w:szCs w:val="24"/>
              </w:rPr>
            </w:pPr>
            <w:r w:rsidRPr="00195362">
              <w:rPr>
                <w:rFonts w:ascii="Arial" w:eastAsia="Calibri" w:hAnsi="Arial" w:cs="Arial"/>
                <w:b/>
                <w:sz w:val="24"/>
                <w:szCs w:val="24"/>
              </w:rPr>
              <w:t>PRAGMÁTICA</w:t>
            </w:r>
          </w:p>
          <w:p w:rsidR="0007471C" w:rsidRPr="00195362" w:rsidRDefault="008F120E" w:rsidP="008F120E">
            <w:pPr>
              <w:rPr>
                <w:rFonts w:ascii="Arial" w:eastAsia="Calibri" w:hAnsi="Arial" w:cs="Arial"/>
                <w:color w:val="FF0000"/>
                <w:sz w:val="24"/>
                <w:szCs w:val="24"/>
              </w:rPr>
            </w:pPr>
            <w:r w:rsidRPr="00195362">
              <w:rPr>
                <w:rFonts w:ascii="Arial" w:eastAsia="Calibri" w:hAnsi="Arial" w:cs="Arial"/>
                <w:sz w:val="24"/>
                <w:szCs w:val="24"/>
              </w:rPr>
              <w:t>Se busca ante todo e</w:t>
            </w:r>
            <w:r w:rsidR="0007471C" w:rsidRPr="00195362">
              <w:rPr>
                <w:rFonts w:ascii="Arial" w:eastAsia="Calibri" w:hAnsi="Arial" w:cs="Arial"/>
                <w:sz w:val="24"/>
                <w:szCs w:val="24"/>
              </w:rPr>
              <w:t xml:space="preserve">stablecer con precisión qué factores determinan sistemáticamente el modo en que funcionan nuestros intercambios comunicativos. Lo socio-cultural, referida al conocimiento y al uso de </w:t>
            </w:r>
            <w:r w:rsidR="0007471C" w:rsidRPr="00195362">
              <w:rPr>
                <w:rFonts w:ascii="Arial" w:eastAsia="Calibri" w:hAnsi="Arial" w:cs="Arial"/>
                <w:sz w:val="24"/>
                <w:szCs w:val="24"/>
              </w:rPr>
              <w:lastRenderedPageBreak/>
              <w:t>reglas contextuales de la comunicación.  Los códigos sociolingüísticos presentes en los actos comunicativos son también elementos de este componente</w:t>
            </w:r>
          </w:p>
        </w:tc>
        <w:tc>
          <w:tcPr>
            <w:tcW w:w="794" w:type="pct"/>
            <w:tcBorders>
              <w:top w:val="single" w:sz="4" w:space="0" w:color="auto"/>
              <w:left w:val="single" w:sz="4" w:space="0" w:color="auto"/>
              <w:bottom w:val="single" w:sz="4" w:space="0" w:color="auto"/>
              <w:right w:val="single" w:sz="4" w:space="0" w:color="auto"/>
            </w:tcBorders>
            <w:shd w:val="solid" w:color="C0C0C0" w:fill="FFFFFF"/>
          </w:tcPr>
          <w:p w:rsidR="0007471C" w:rsidRPr="00195362" w:rsidRDefault="00382925" w:rsidP="00195362">
            <w:pPr>
              <w:numPr>
                <w:ilvl w:val="0"/>
                <w:numId w:val="8"/>
              </w:numPr>
              <w:rPr>
                <w:rFonts w:ascii="Arial" w:eastAsia="Calibri" w:hAnsi="Arial" w:cs="Arial"/>
                <w:b/>
                <w:sz w:val="24"/>
                <w:szCs w:val="24"/>
              </w:rPr>
            </w:pPr>
            <w:r w:rsidRPr="00195362">
              <w:rPr>
                <w:rFonts w:ascii="Arial" w:eastAsia="Calibri" w:hAnsi="Arial" w:cs="Arial"/>
                <w:b/>
                <w:sz w:val="24"/>
                <w:szCs w:val="24"/>
              </w:rPr>
              <w:lastRenderedPageBreak/>
              <w:t>ENCICLOPÈDICA</w:t>
            </w:r>
          </w:p>
          <w:p w:rsidR="0007471C" w:rsidRPr="00195362" w:rsidRDefault="008F120E" w:rsidP="00195362">
            <w:pPr>
              <w:spacing w:line="240" w:lineRule="exact"/>
              <w:jc w:val="both"/>
              <w:rPr>
                <w:rFonts w:ascii="Arial" w:hAnsi="Arial" w:cs="Arial"/>
                <w:sz w:val="24"/>
                <w:szCs w:val="24"/>
              </w:rPr>
            </w:pPr>
            <w:r w:rsidRPr="00195362">
              <w:rPr>
                <w:rFonts w:ascii="Arial" w:eastAsia="Calibri" w:hAnsi="Arial" w:cs="Arial"/>
                <w:sz w:val="24"/>
                <w:szCs w:val="24"/>
                <w:lang w:val="es-ES"/>
              </w:rPr>
              <w:t xml:space="preserve">Se refiere al </w:t>
            </w:r>
            <w:r w:rsidR="0007471C" w:rsidRPr="00195362">
              <w:rPr>
                <w:rFonts w:ascii="Arial" w:eastAsia="Calibri" w:hAnsi="Arial" w:cs="Arial"/>
                <w:sz w:val="24"/>
                <w:szCs w:val="24"/>
                <w:lang w:val="es-ES"/>
              </w:rPr>
              <w:t xml:space="preserve">conocimiento de las cosas y del mundo, de todas las realidades que conforman nuestro universo físico y mental (especialmente de los entornos espaciales, temporales y culturales en los que se inscribe el texto original —en la lengua meta—, y los entornos espaciales y culturales de la lengua destino </w:t>
            </w:r>
            <w:r w:rsidR="0007471C" w:rsidRPr="00195362">
              <w:rPr>
                <w:rFonts w:ascii="Arial" w:eastAsia="Calibri" w:hAnsi="Arial" w:cs="Arial"/>
                <w:sz w:val="24"/>
                <w:szCs w:val="24"/>
                <w:lang w:val="es-ES"/>
              </w:rPr>
              <w:lastRenderedPageBreak/>
              <w:t>en la misma época del texto original).</w:t>
            </w:r>
          </w:p>
          <w:p w:rsidR="0007471C" w:rsidRPr="00195362" w:rsidRDefault="0007471C" w:rsidP="00195362">
            <w:pPr>
              <w:spacing w:line="240" w:lineRule="exact"/>
              <w:jc w:val="both"/>
              <w:rPr>
                <w:rFonts w:ascii="Arial" w:hAnsi="Arial" w:cs="Arial"/>
                <w:sz w:val="24"/>
                <w:szCs w:val="24"/>
              </w:rPr>
            </w:pPr>
          </w:p>
          <w:p w:rsidR="0007471C" w:rsidRPr="00195362" w:rsidRDefault="0007471C" w:rsidP="000E40E2">
            <w:pPr>
              <w:rPr>
                <w:rFonts w:ascii="Arial" w:eastAsia="Calibri" w:hAnsi="Arial" w:cs="Arial"/>
                <w:sz w:val="24"/>
                <w:szCs w:val="24"/>
              </w:rPr>
            </w:pPr>
          </w:p>
        </w:tc>
        <w:tc>
          <w:tcPr>
            <w:tcW w:w="742" w:type="pct"/>
            <w:gridSpan w:val="2"/>
            <w:tcBorders>
              <w:top w:val="single" w:sz="4" w:space="0" w:color="auto"/>
              <w:left w:val="single" w:sz="4" w:space="0" w:color="auto"/>
              <w:bottom w:val="single" w:sz="4" w:space="0" w:color="auto"/>
              <w:right w:val="single" w:sz="4" w:space="0" w:color="auto"/>
            </w:tcBorders>
            <w:shd w:val="solid" w:color="C0C0C0" w:fill="FFFFFF"/>
          </w:tcPr>
          <w:p w:rsidR="0007471C" w:rsidRPr="00195362" w:rsidRDefault="0019797A" w:rsidP="00195362">
            <w:pPr>
              <w:numPr>
                <w:ilvl w:val="0"/>
                <w:numId w:val="8"/>
              </w:numPr>
              <w:rPr>
                <w:rFonts w:ascii="Arial" w:eastAsia="Calibri" w:hAnsi="Arial" w:cs="Arial"/>
                <w:b/>
                <w:sz w:val="24"/>
                <w:szCs w:val="24"/>
              </w:rPr>
            </w:pPr>
            <w:r w:rsidRPr="00195362">
              <w:rPr>
                <w:rFonts w:ascii="Arial" w:eastAsia="Calibri" w:hAnsi="Arial" w:cs="Arial"/>
                <w:b/>
                <w:sz w:val="24"/>
                <w:szCs w:val="24"/>
              </w:rPr>
              <w:lastRenderedPageBreak/>
              <w:t>T</w:t>
            </w:r>
            <w:r w:rsidR="008F120E" w:rsidRPr="00195362">
              <w:rPr>
                <w:rFonts w:ascii="Arial" w:eastAsia="Calibri" w:hAnsi="Arial" w:cs="Arial"/>
                <w:b/>
                <w:sz w:val="24"/>
                <w:szCs w:val="24"/>
              </w:rPr>
              <w:t>EXTUAL</w:t>
            </w:r>
          </w:p>
          <w:p w:rsidR="0007471C" w:rsidRPr="00195362" w:rsidRDefault="008F120E" w:rsidP="00195362">
            <w:pPr>
              <w:spacing w:line="240" w:lineRule="exact"/>
              <w:jc w:val="both"/>
              <w:rPr>
                <w:rFonts w:ascii="Arial" w:hAnsi="Arial" w:cs="Arial"/>
                <w:sz w:val="24"/>
                <w:szCs w:val="24"/>
                <w:lang w:val="es-ES"/>
              </w:rPr>
            </w:pPr>
            <w:r w:rsidRPr="00195362">
              <w:rPr>
                <w:rFonts w:ascii="Arial" w:hAnsi="Arial" w:cs="Arial"/>
                <w:sz w:val="24"/>
                <w:szCs w:val="24"/>
              </w:rPr>
              <w:t>Es la capacidad con la que cuenta un hablante para entender l</w:t>
            </w:r>
            <w:r w:rsidR="0007471C" w:rsidRPr="00195362">
              <w:rPr>
                <w:rFonts w:ascii="Arial" w:eastAsia="Calibri" w:hAnsi="Arial" w:cs="Arial"/>
                <w:sz w:val="24"/>
                <w:szCs w:val="24"/>
              </w:rPr>
              <w:t xml:space="preserve">os mecanismos que garantizan coherencia y cohesión  a los enunciados (nivel micro) y a los textos (nivel macro).  Este componente está relacionado con el aspecto estructural del discurso, las jerarquías semánticas de </w:t>
            </w:r>
            <w:r w:rsidR="0007471C" w:rsidRPr="00195362">
              <w:rPr>
                <w:rFonts w:ascii="Arial" w:eastAsia="Calibri" w:hAnsi="Arial" w:cs="Arial"/>
                <w:sz w:val="24"/>
                <w:szCs w:val="24"/>
              </w:rPr>
              <w:lastRenderedPageBreak/>
              <w:t>los enunciados, por ejemplo el uso constante de los conectores y la posibilidad de reconocer y seleccionar según las prioridades e intencionalidades discursivas, diferentes tipos de textos.</w:t>
            </w:r>
          </w:p>
          <w:p w:rsidR="0007471C" w:rsidRPr="00195362" w:rsidRDefault="0007471C" w:rsidP="000E40E2">
            <w:pPr>
              <w:rPr>
                <w:rFonts w:ascii="Arial" w:eastAsia="Calibri" w:hAnsi="Arial" w:cs="Arial"/>
                <w:sz w:val="24"/>
                <w:szCs w:val="24"/>
                <w:lang w:val="es-ES"/>
              </w:rPr>
            </w:pPr>
          </w:p>
        </w:tc>
        <w:tc>
          <w:tcPr>
            <w:tcW w:w="635" w:type="pct"/>
            <w:tcBorders>
              <w:top w:val="single" w:sz="4" w:space="0" w:color="auto"/>
              <w:left w:val="single" w:sz="4" w:space="0" w:color="auto"/>
              <w:bottom w:val="single" w:sz="4" w:space="0" w:color="auto"/>
              <w:right w:val="single" w:sz="4" w:space="0" w:color="auto"/>
            </w:tcBorders>
            <w:shd w:val="solid" w:color="C0C0C0" w:fill="FFFFFF"/>
          </w:tcPr>
          <w:p w:rsidR="0007471C" w:rsidRPr="00195362" w:rsidRDefault="008F120E" w:rsidP="000E40E2">
            <w:pPr>
              <w:rPr>
                <w:rFonts w:ascii="Arial" w:eastAsia="Calibri" w:hAnsi="Arial" w:cs="Arial"/>
                <w:b/>
                <w:sz w:val="24"/>
                <w:szCs w:val="24"/>
              </w:rPr>
            </w:pPr>
            <w:r w:rsidRPr="00195362">
              <w:rPr>
                <w:rFonts w:ascii="Arial" w:eastAsia="Calibri" w:hAnsi="Arial" w:cs="Arial"/>
                <w:b/>
                <w:sz w:val="24"/>
                <w:szCs w:val="24"/>
              </w:rPr>
              <w:lastRenderedPageBreak/>
              <w:t>LITERARIA</w:t>
            </w:r>
          </w:p>
          <w:p w:rsidR="0007471C" w:rsidRPr="00195362" w:rsidRDefault="0007471C" w:rsidP="00195362">
            <w:pPr>
              <w:pStyle w:val="Sinespaciado"/>
              <w:jc w:val="both"/>
              <w:rPr>
                <w:rFonts w:ascii="Arial" w:eastAsia="Calibri" w:hAnsi="Arial" w:cs="Arial"/>
                <w:color w:val="000000"/>
                <w:lang w:val="es-CO" w:eastAsia="en-US"/>
              </w:rPr>
            </w:pPr>
            <w:r w:rsidRPr="00195362">
              <w:rPr>
                <w:rFonts w:ascii="Arial" w:eastAsia="Calibri" w:hAnsi="Arial" w:cs="Arial"/>
                <w:color w:val="000000"/>
                <w:lang w:val="es-CO" w:eastAsia="en-US"/>
              </w:rPr>
              <w:t>La capacidad de poner en juego todos los procesos de lectura y escritura.</w:t>
            </w:r>
          </w:p>
          <w:p w:rsidR="0007471C" w:rsidRPr="00195362" w:rsidRDefault="0007471C" w:rsidP="000E40E2">
            <w:pPr>
              <w:rPr>
                <w:rFonts w:ascii="Arial" w:eastAsia="Calibri" w:hAnsi="Arial" w:cs="Arial"/>
                <w:sz w:val="24"/>
                <w:szCs w:val="24"/>
                <w:lang w:val="es-ES"/>
              </w:rPr>
            </w:pPr>
            <w:r w:rsidRPr="00195362">
              <w:rPr>
                <w:rFonts w:ascii="Arial" w:eastAsia="Calibri" w:hAnsi="Arial" w:cs="Arial"/>
                <w:sz w:val="24"/>
                <w:szCs w:val="24"/>
              </w:rPr>
              <w:t>La capacidad para inventar mundos posibles a través del lenguaje e innovar el uso de los mismos.</w:t>
            </w:r>
          </w:p>
        </w:tc>
        <w:tc>
          <w:tcPr>
            <w:tcW w:w="794" w:type="pct"/>
            <w:tcBorders>
              <w:top w:val="single" w:sz="4" w:space="0" w:color="auto"/>
              <w:left w:val="single" w:sz="4" w:space="0" w:color="auto"/>
              <w:bottom w:val="single" w:sz="4" w:space="0" w:color="auto"/>
              <w:right w:val="single" w:sz="4" w:space="0" w:color="auto"/>
            </w:tcBorders>
            <w:shd w:val="solid" w:color="C0C0C0" w:fill="FFFFFF"/>
          </w:tcPr>
          <w:p w:rsidR="0007471C" w:rsidRPr="00195362" w:rsidRDefault="008F120E" w:rsidP="000E40E2">
            <w:pPr>
              <w:rPr>
                <w:rFonts w:ascii="Arial" w:eastAsia="Calibri" w:hAnsi="Arial" w:cs="Arial"/>
                <w:b/>
                <w:sz w:val="24"/>
                <w:szCs w:val="24"/>
              </w:rPr>
            </w:pPr>
            <w:r w:rsidRPr="00195362">
              <w:rPr>
                <w:rFonts w:ascii="Arial" w:eastAsia="Calibri" w:hAnsi="Arial" w:cs="Arial"/>
                <w:b/>
                <w:sz w:val="24"/>
                <w:szCs w:val="24"/>
              </w:rPr>
              <w:t>GRAMATICAL</w:t>
            </w:r>
          </w:p>
          <w:p w:rsidR="0007471C" w:rsidRPr="00195362" w:rsidRDefault="0007471C" w:rsidP="00195362">
            <w:pPr>
              <w:spacing w:line="240" w:lineRule="exact"/>
              <w:jc w:val="both"/>
              <w:rPr>
                <w:rFonts w:ascii="Arial" w:eastAsia="Calibri" w:hAnsi="Arial" w:cs="Arial"/>
                <w:sz w:val="24"/>
                <w:szCs w:val="24"/>
              </w:rPr>
            </w:pPr>
            <w:r w:rsidRPr="00195362">
              <w:rPr>
                <w:rFonts w:ascii="Arial" w:eastAsia="Calibri" w:hAnsi="Arial" w:cs="Arial"/>
                <w:sz w:val="24"/>
                <w:szCs w:val="24"/>
                <w:lang w:val="es-ES"/>
              </w:rPr>
              <w:t xml:space="preserve">Consiste en el dominio del código lingüístico convencional de la lengua usada: vocabulario (repertorio léxico), reglas de formación de palabras (morfología), de construcción de sintagmas y oraciones (morfosintaxis y sintaxis), significado (semántica), y reglas de representación gráfica </w:t>
            </w:r>
            <w:r w:rsidRPr="00195362">
              <w:rPr>
                <w:rFonts w:ascii="Arial" w:eastAsia="Calibri" w:hAnsi="Arial" w:cs="Arial"/>
                <w:sz w:val="24"/>
                <w:szCs w:val="24"/>
                <w:lang w:val="es-ES"/>
              </w:rPr>
              <w:lastRenderedPageBreak/>
              <w:t>(ortografía). La competencia gramatical del autor/emisor permite al lector/receptor una comprensión precisa del significado literal de las expresiones lingüísticas.</w:t>
            </w:r>
            <w:r w:rsidRPr="00195362">
              <w:rPr>
                <w:rFonts w:ascii="Arial" w:eastAsia="Calibri" w:hAnsi="Arial" w:cs="Arial"/>
                <w:sz w:val="24"/>
                <w:szCs w:val="24"/>
              </w:rPr>
              <w:t xml:space="preserve"> Referida a las reglas sintácticas, morfológicas, fonológicas y fonéticas que rigen la producción de enunciados lingüísticos.</w:t>
            </w:r>
          </w:p>
          <w:p w:rsidR="0007471C" w:rsidRPr="00195362" w:rsidRDefault="0007471C" w:rsidP="000E40E2">
            <w:pPr>
              <w:rPr>
                <w:rFonts w:ascii="Arial" w:eastAsia="Calibri" w:hAnsi="Arial" w:cs="Arial"/>
                <w:sz w:val="24"/>
                <w:szCs w:val="24"/>
              </w:rPr>
            </w:pPr>
          </w:p>
        </w:tc>
        <w:tc>
          <w:tcPr>
            <w:tcW w:w="653" w:type="pct"/>
            <w:tcBorders>
              <w:top w:val="single" w:sz="4" w:space="0" w:color="auto"/>
              <w:left w:val="single" w:sz="4" w:space="0" w:color="auto"/>
              <w:bottom w:val="single" w:sz="4" w:space="0" w:color="auto"/>
              <w:right w:val="single" w:sz="4" w:space="0" w:color="auto"/>
            </w:tcBorders>
            <w:shd w:val="solid" w:color="C0C0C0" w:fill="FFFFFF"/>
          </w:tcPr>
          <w:p w:rsidR="0007471C" w:rsidRPr="00195362" w:rsidRDefault="008F120E" w:rsidP="000E40E2">
            <w:pPr>
              <w:rPr>
                <w:rFonts w:ascii="Arial" w:eastAsia="Calibri" w:hAnsi="Arial" w:cs="Arial"/>
                <w:sz w:val="24"/>
                <w:szCs w:val="24"/>
              </w:rPr>
            </w:pPr>
            <w:r w:rsidRPr="00195362">
              <w:rPr>
                <w:rFonts w:ascii="Arial" w:eastAsia="Calibri" w:hAnsi="Arial" w:cs="Arial"/>
                <w:b/>
                <w:sz w:val="24"/>
                <w:szCs w:val="24"/>
              </w:rPr>
              <w:lastRenderedPageBreak/>
              <w:t>SEMÁNTICA</w:t>
            </w:r>
            <w:r w:rsidR="0007471C" w:rsidRPr="00195362">
              <w:rPr>
                <w:rFonts w:ascii="Arial" w:eastAsia="Calibri" w:hAnsi="Arial" w:cs="Arial"/>
                <w:sz w:val="24"/>
                <w:szCs w:val="24"/>
              </w:rPr>
              <w:t xml:space="preserve"> </w:t>
            </w:r>
          </w:p>
          <w:p w:rsidR="0007471C" w:rsidRPr="00195362" w:rsidRDefault="0007471C" w:rsidP="000E40E2">
            <w:pPr>
              <w:rPr>
                <w:rFonts w:ascii="Arial" w:eastAsia="Calibri" w:hAnsi="Arial" w:cs="Arial"/>
                <w:sz w:val="24"/>
                <w:szCs w:val="24"/>
              </w:rPr>
            </w:pPr>
            <w:r w:rsidRPr="00195362">
              <w:rPr>
                <w:rFonts w:ascii="Arial" w:eastAsia="Calibri" w:hAnsi="Arial" w:cs="Arial"/>
                <w:sz w:val="24"/>
                <w:szCs w:val="24"/>
              </w:rPr>
              <w:t>Se refiere a la capacidad de reconocer el significado léxico, a los idiolectos y al eje o hilo temático en la producción discursiva.</w:t>
            </w:r>
          </w:p>
        </w:tc>
      </w:tr>
      <w:tr w:rsidR="00C83846" w:rsidRPr="00195362" w:rsidTr="00195362">
        <w:trPr>
          <w:gridAfter w:val="1"/>
          <w:wAfter w:w="79" w:type="dxa"/>
          <w:trHeight w:val="248"/>
        </w:trPr>
        <w:tc>
          <w:tcPr>
            <w:tcW w:w="676" w:type="pct"/>
            <w:tcBorders>
              <w:top w:val="single" w:sz="4" w:space="0" w:color="auto"/>
              <w:right w:val="single" w:sz="4" w:space="0" w:color="auto"/>
            </w:tcBorders>
            <w:shd w:val="solid" w:color="C0C0C0" w:fill="FFFFFF"/>
          </w:tcPr>
          <w:p w:rsidR="0007471C" w:rsidRPr="00195362" w:rsidRDefault="00987BCA" w:rsidP="000E40E2">
            <w:pPr>
              <w:rPr>
                <w:rFonts w:ascii="Arial" w:eastAsia="Calibri" w:hAnsi="Arial" w:cs="Arial"/>
                <w:b/>
                <w:sz w:val="24"/>
                <w:szCs w:val="24"/>
              </w:rPr>
            </w:pPr>
            <w:r w:rsidRPr="00195362">
              <w:rPr>
                <w:rFonts w:ascii="Arial" w:eastAsia="Calibri" w:hAnsi="Arial" w:cs="Arial"/>
                <w:b/>
                <w:sz w:val="24"/>
                <w:szCs w:val="24"/>
              </w:rPr>
              <w:lastRenderedPageBreak/>
              <w:t>NIVEL DE DESARROLLO DE LA COMPETENCIA</w:t>
            </w:r>
          </w:p>
        </w:tc>
        <w:tc>
          <w:tcPr>
            <w:tcW w:w="688" w:type="pct"/>
            <w:tcBorders>
              <w:top w:val="single" w:sz="4" w:space="0" w:color="auto"/>
              <w:left w:val="single" w:sz="4" w:space="0" w:color="auto"/>
              <w:bottom w:val="single" w:sz="4" w:space="0" w:color="auto"/>
              <w:right w:val="single" w:sz="4" w:space="0" w:color="auto"/>
            </w:tcBorders>
            <w:shd w:val="solid" w:color="C0C0C0" w:fill="FFFFFF"/>
          </w:tcPr>
          <w:p w:rsidR="0007471C" w:rsidRPr="00195362" w:rsidRDefault="00056A25" w:rsidP="000E40E2">
            <w:pPr>
              <w:rPr>
                <w:rFonts w:ascii="Arial" w:eastAsia="Calibri" w:hAnsi="Arial" w:cs="Arial"/>
                <w:sz w:val="24"/>
                <w:szCs w:val="24"/>
              </w:rPr>
            </w:pPr>
            <w:r>
              <w:rPr>
                <w:rFonts w:ascii="Arial" w:eastAsia="Calibri" w:hAnsi="Arial" w:cs="Arial"/>
                <w:sz w:val="24"/>
                <w:szCs w:val="24"/>
              </w:rPr>
              <w:t>8</w:t>
            </w:r>
            <w:r w:rsidR="0072778B" w:rsidRPr="00195362">
              <w:rPr>
                <w:rFonts w:ascii="Arial" w:eastAsia="Calibri" w:hAnsi="Arial" w:cs="Arial"/>
                <w:sz w:val="24"/>
                <w:szCs w:val="24"/>
              </w:rPr>
              <w:t xml:space="preserve">º  y </w:t>
            </w:r>
            <w:r>
              <w:rPr>
                <w:rFonts w:ascii="Arial" w:eastAsia="Calibri" w:hAnsi="Arial" w:cs="Arial"/>
                <w:sz w:val="24"/>
                <w:szCs w:val="24"/>
              </w:rPr>
              <w:t>9</w:t>
            </w:r>
            <w:r w:rsidR="0007471C" w:rsidRPr="00195362">
              <w:rPr>
                <w:rFonts w:ascii="Arial" w:eastAsia="Calibri" w:hAnsi="Arial" w:cs="Arial"/>
                <w:sz w:val="24"/>
                <w:szCs w:val="24"/>
              </w:rPr>
              <w:t>º</w:t>
            </w:r>
          </w:p>
          <w:p w:rsidR="0072778B" w:rsidRPr="00195362" w:rsidRDefault="0072778B" w:rsidP="0072778B">
            <w:pPr>
              <w:rPr>
                <w:rFonts w:ascii="Arial" w:hAnsi="Arial" w:cs="Arial"/>
                <w:sz w:val="24"/>
                <w:szCs w:val="24"/>
              </w:rPr>
            </w:pPr>
          </w:p>
          <w:p w:rsidR="00EF62F3" w:rsidRDefault="00E40231" w:rsidP="0072778B">
            <w:pPr>
              <w:rPr>
                <w:rFonts w:ascii="Arial" w:hAnsi="Arial" w:cs="Arial"/>
                <w:sz w:val="24"/>
                <w:szCs w:val="24"/>
              </w:rPr>
            </w:pPr>
            <w:r w:rsidRPr="00195362">
              <w:rPr>
                <w:rFonts w:ascii="Arial" w:hAnsi="Arial" w:cs="Arial"/>
                <w:sz w:val="24"/>
                <w:szCs w:val="24"/>
              </w:rPr>
              <w:t>N</w:t>
            </w:r>
            <w:r w:rsidR="00EF62F3">
              <w:rPr>
                <w:rFonts w:ascii="Arial" w:hAnsi="Arial" w:cs="Arial"/>
                <w:sz w:val="24"/>
                <w:szCs w:val="24"/>
              </w:rPr>
              <w:t>1</w:t>
            </w:r>
          </w:p>
          <w:p w:rsidR="00EF62F3" w:rsidRDefault="00EF62F3" w:rsidP="0072778B">
            <w:pPr>
              <w:rPr>
                <w:rFonts w:ascii="Arial" w:hAnsi="Arial" w:cs="Arial"/>
                <w:sz w:val="24"/>
                <w:szCs w:val="24"/>
              </w:rPr>
            </w:pPr>
            <w:r>
              <w:rPr>
                <w:rFonts w:ascii="Arial" w:hAnsi="Arial" w:cs="Arial"/>
                <w:sz w:val="24"/>
                <w:szCs w:val="24"/>
              </w:rPr>
              <w:t>Reconoce la estructura de la  oración simple y compuesta</w:t>
            </w:r>
          </w:p>
          <w:p w:rsidR="00E40231" w:rsidRPr="00195362" w:rsidRDefault="00E40231" w:rsidP="0072778B">
            <w:pPr>
              <w:rPr>
                <w:rFonts w:ascii="Arial" w:hAnsi="Arial" w:cs="Arial"/>
                <w:sz w:val="24"/>
                <w:szCs w:val="24"/>
              </w:rPr>
            </w:pPr>
            <w:r w:rsidRPr="00195362">
              <w:rPr>
                <w:rFonts w:ascii="Arial" w:hAnsi="Arial" w:cs="Arial"/>
                <w:sz w:val="24"/>
                <w:szCs w:val="24"/>
              </w:rPr>
              <w:t>N2</w:t>
            </w:r>
          </w:p>
          <w:p w:rsidR="0072778B" w:rsidRDefault="00215EF9" w:rsidP="0072778B">
            <w:pPr>
              <w:rPr>
                <w:rFonts w:ascii="Arial" w:hAnsi="Arial" w:cs="Arial"/>
                <w:sz w:val="24"/>
                <w:szCs w:val="24"/>
              </w:rPr>
            </w:pPr>
            <w:r>
              <w:rPr>
                <w:rFonts w:ascii="Arial" w:hAnsi="Arial" w:cs="Arial"/>
                <w:sz w:val="24"/>
                <w:szCs w:val="24"/>
              </w:rPr>
              <w:t xml:space="preserve">N2 Reconoce la estructura de  la oración en diversos </w:t>
            </w:r>
            <w:r w:rsidR="0072778B" w:rsidRPr="00195362">
              <w:rPr>
                <w:rFonts w:ascii="Arial" w:hAnsi="Arial" w:cs="Arial"/>
                <w:sz w:val="24"/>
                <w:szCs w:val="24"/>
              </w:rPr>
              <w:t xml:space="preserve"> textos </w:t>
            </w:r>
            <w:r>
              <w:rPr>
                <w:rFonts w:ascii="Arial" w:hAnsi="Arial" w:cs="Arial"/>
                <w:sz w:val="24"/>
                <w:szCs w:val="24"/>
              </w:rPr>
              <w:t>.</w:t>
            </w:r>
          </w:p>
          <w:p w:rsidR="00215EF9" w:rsidRPr="00195362" w:rsidRDefault="00215EF9" w:rsidP="0072778B">
            <w:pPr>
              <w:rPr>
                <w:rFonts w:ascii="Arial" w:hAnsi="Arial" w:cs="Arial"/>
                <w:sz w:val="24"/>
                <w:szCs w:val="24"/>
              </w:rPr>
            </w:pPr>
          </w:p>
          <w:p w:rsidR="0072778B" w:rsidRPr="00195362" w:rsidRDefault="0072778B" w:rsidP="0072778B">
            <w:pPr>
              <w:rPr>
                <w:rFonts w:ascii="Arial" w:hAnsi="Arial" w:cs="Arial"/>
                <w:sz w:val="24"/>
                <w:szCs w:val="24"/>
              </w:rPr>
            </w:pPr>
          </w:p>
          <w:p w:rsidR="00E40231" w:rsidRPr="00195362" w:rsidRDefault="00E40231" w:rsidP="0072778B">
            <w:pPr>
              <w:rPr>
                <w:rFonts w:ascii="Arial" w:hAnsi="Arial" w:cs="Arial"/>
                <w:sz w:val="24"/>
                <w:szCs w:val="24"/>
              </w:rPr>
            </w:pPr>
            <w:r w:rsidRPr="00195362">
              <w:rPr>
                <w:rFonts w:ascii="Arial" w:hAnsi="Arial" w:cs="Arial"/>
                <w:sz w:val="24"/>
                <w:szCs w:val="24"/>
              </w:rPr>
              <w:t>N3</w:t>
            </w:r>
          </w:p>
          <w:p w:rsidR="0072778B" w:rsidRPr="00195362" w:rsidRDefault="005763E2" w:rsidP="0072778B">
            <w:pPr>
              <w:rPr>
                <w:rFonts w:ascii="Arial" w:hAnsi="Arial" w:cs="Arial"/>
                <w:sz w:val="24"/>
                <w:szCs w:val="24"/>
              </w:rPr>
            </w:pPr>
            <w:r>
              <w:rPr>
                <w:rFonts w:ascii="Arial" w:hAnsi="Arial" w:cs="Arial"/>
                <w:sz w:val="24"/>
                <w:szCs w:val="24"/>
              </w:rPr>
              <w:t>Elabora</w:t>
            </w:r>
            <w:r w:rsidR="0072778B" w:rsidRPr="00195362">
              <w:rPr>
                <w:rFonts w:ascii="Arial" w:hAnsi="Arial" w:cs="Arial"/>
                <w:sz w:val="24"/>
                <w:szCs w:val="24"/>
              </w:rPr>
              <w:t xml:space="preserve"> oraci</w:t>
            </w:r>
            <w:r>
              <w:rPr>
                <w:rFonts w:ascii="Arial" w:hAnsi="Arial" w:cs="Arial"/>
                <w:sz w:val="24"/>
                <w:szCs w:val="24"/>
              </w:rPr>
              <w:t>ones simples y compuestas en forma lógica.</w:t>
            </w:r>
            <w:r w:rsidR="00E40231" w:rsidRPr="00195362">
              <w:rPr>
                <w:rFonts w:ascii="Arial" w:hAnsi="Arial" w:cs="Arial"/>
                <w:sz w:val="24"/>
                <w:szCs w:val="24"/>
              </w:rPr>
              <w:t xml:space="preserve"> </w:t>
            </w:r>
          </w:p>
          <w:p w:rsidR="0072778B" w:rsidRPr="00195362" w:rsidRDefault="0072778B" w:rsidP="0072778B">
            <w:pPr>
              <w:rPr>
                <w:rFonts w:ascii="Arial" w:hAnsi="Arial" w:cs="Arial"/>
                <w:sz w:val="24"/>
                <w:szCs w:val="24"/>
              </w:rPr>
            </w:pPr>
          </w:p>
          <w:p w:rsidR="00E40231" w:rsidRPr="00195362" w:rsidRDefault="00E40231" w:rsidP="0072778B">
            <w:pPr>
              <w:rPr>
                <w:rFonts w:ascii="Arial" w:hAnsi="Arial" w:cs="Arial"/>
                <w:sz w:val="24"/>
                <w:szCs w:val="24"/>
              </w:rPr>
            </w:pPr>
            <w:r w:rsidRPr="00195362">
              <w:rPr>
                <w:rFonts w:ascii="Arial" w:hAnsi="Arial" w:cs="Arial"/>
                <w:sz w:val="24"/>
                <w:szCs w:val="24"/>
              </w:rPr>
              <w:t>N4</w:t>
            </w:r>
          </w:p>
          <w:p w:rsidR="0072778B" w:rsidRPr="00195362" w:rsidRDefault="0072778B" w:rsidP="0072778B">
            <w:pPr>
              <w:rPr>
                <w:rFonts w:ascii="Arial" w:hAnsi="Arial" w:cs="Arial"/>
                <w:sz w:val="24"/>
                <w:szCs w:val="24"/>
              </w:rPr>
            </w:pPr>
            <w:r w:rsidRPr="00195362">
              <w:rPr>
                <w:rFonts w:ascii="Arial" w:hAnsi="Arial" w:cs="Arial"/>
                <w:sz w:val="24"/>
                <w:szCs w:val="24"/>
              </w:rPr>
              <w:t>Identifica las categorías gramaticales en</w:t>
            </w:r>
            <w:r w:rsidR="00E40231" w:rsidRPr="00195362">
              <w:rPr>
                <w:rFonts w:ascii="Arial" w:hAnsi="Arial" w:cs="Arial"/>
                <w:sz w:val="24"/>
                <w:szCs w:val="24"/>
              </w:rPr>
              <w:t xml:space="preserve"> la oración. </w:t>
            </w:r>
          </w:p>
          <w:p w:rsidR="0072778B" w:rsidRPr="00195362" w:rsidRDefault="0072778B" w:rsidP="0072778B">
            <w:pPr>
              <w:rPr>
                <w:rFonts w:ascii="Arial" w:hAnsi="Arial" w:cs="Arial"/>
                <w:sz w:val="24"/>
                <w:szCs w:val="24"/>
              </w:rPr>
            </w:pPr>
          </w:p>
          <w:p w:rsidR="00E40231" w:rsidRPr="00195362" w:rsidRDefault="00E40231" w:rsidP="0072778B">
            <w:pPr>
              <w:rPr>
                <w:rFonts w:ascii="Arial" w:hAnsi="Arial" w:cs="Arial"/>
                <w:sz w:val="24"/>
                <w:szCs w:val="24"/>
              </w:rPr>
            </w:pPr>
            <w:r w:rsidRPr="00195362">
              <w:rPr>
                <w:rFonts w:ascii="Arial" w:hAnsi="Arial" w:cs="Arial"/>
                <w:sz w:val="24"/>
                <w:szCs w:val="24"/>
              </w:rPr>
              <w:t>N5</w:t>
            </w:r>
          </w:p>
          <w:p w:rsidR="0072778B" w:rsidRPr="00195362" w:rsidRDefault="009C0043" w:rsidP="0072778B">
            <w:pPr>
              <w:rPr>
                <w:rFonts w:ascii="Arial" w:hAnsi="Arial" w:cs="Arial"/>
                <w:sz w:val="24"/>
                <w:szCs w:val="24"/>
              </w:rPr>
            </w:pPr>
            <w:r>
              <w:rPr>
                <w:rFonts w:ascii="Arial" w:hAnsi="Arial" w:cs="Arial"/>
                <w:sz w:val="24"/>
                <w:szCs w:val="24"/>
              </w:rPr>
              <w:t>Crea</w:t>
            </w:r>
            <w:r w:rsidR="0072778B" w:rsidRPr="00195362">
              <w:rPr>
                <w:rFonts w:ascii="Arial" w:hAnsi="Arial" w:cs="Arial"/>
                <w:sz w:val="24"/>
                <w:szCs w:val="24"/>
              </w:rPr>
              <w:t xml:space="preserve"> textos escritos coherentes,  teniendo en cuenta  </w:t>
            </w:r>
            <w:r>
              <w:rPr>
                <w:rFonts w:ascii="Arial" w:hAnsi="Arial" w:cs="Arial"/>
                <w:sz w:val="24"/>
                <w:szCs w:val="24"/>
              </w:rPr>
              <w:t xml:space="preserve">los procesos de coherencia y cohesión textual </w:t>
            </w:r>
          </w:p>
          <w:p w:rsidR="00E40231" w:rsidRPr="00195362" w:rsidRDefault="00E40231" w:rsidP="0072778B">
            <w:pPr>
              <w:rPr>
                <w:rFonts w:ascii="Arial" w:hAnsi="Arial" w:cs="Arial"/>
                <w:sz w:val="24"/>
                <w:szCs w:val="24"/>
              </w:rPr>
            </w:pPr>
            <w:r w:rsidRPr="00195362">
              <w:rPr>
                <w:rFonts w:ascii="Arial" w:hAnsi="Arial" w:cs="Arial"/>
                <w:sz w:val="24"/>
                <w:szCs w:val="24"/>
              </w:rPr>
              <w:t>N6</w:t>
            </w:r>
          </w:p>
          <w:p w:rsidR="0072778B" w:rsidRPr="00195362" w:rsidRDefault="004F4927" w:rsidP="0072778B">
            <w:pPr>
              <w:rPr>
                <w:rFonts w:ascii="Arial" w:hAnsi="Arial" w:cs="Arial"/>
                <w:sz w:val="24"/>
                <w:szCs w:val="24"/>
              </w:rPr>
            </w:pPr>
            <w:r>
              <w:rPr>
                <w:rFonts w:ascii="Arial" w:hAnsi="Arial" w:cs="Arial"/>
                <w:sz w:val="24"/>
                <w:szCs w:val="24"/>
              </w:rPr>
              <w:t>Comunica</w:t>
            </w:r>
            <w:r w:rsidR="0072778B" w:rsidRPr="00195362">
              <w:rPr>
                <w:rFonts w:ascii="Arial" w:hAnsi="Arial" w:cs="Arial"/>
                <w:sz w:val="24"/>
                <w:szCs w:val="24"/>
              </w:rPr>
              <w:t xml:space="preserve">  claramente</w:t>
            </w:r>
            <w:r w:rsidR="00E40231" w:rsidRPr="00195362">
              <w:rPr>
                <w:rFonts w:ascii="Arial" w:hAnsi="Arial" w:cs="Arial"/>
                <w:sz w:val="24"/>
                <w:szCs w:val="24"/>
              </w:rPr>
              <w:t xml:space="preserve"> textos orales y escritos.</w:t>
            </w:r>
          </w:p>
          <w:p w:rsidR="0072778B" w:rsidRPr="00195362" w:rsidRDefault="0072778B" w:rsidP="0072778B">
            <w:pPr>
              <w:rPr>
                <w:rFonts w:ascii="Arial" w:hAnsi="Arial" w:cs="Arial"/>
                <w:sz w:val="24"/>
                <w:szCs w:val="24"/>
              </w:rPr>
            </w:pPr>
          </w:p>
          <w:p w:rsidR="0072778B" w:rsidRPr="00195362" w:rsidRDefault="0072778B" w:rsidP="000E40E2">
            <w:pPr>
              <w:rPr>
                <w:rFonts w:ascii="Arial" w:eastAsia="Calibri" w:hAnsi="Arial" w:cs="Arial"/>
                <w:b/>
                <w:sz w:val="24"/>
                <w:szCs w:val="24"/>
              </w:rPr>
            </w:pPr>
          </w:p>
          <w:p w:rsidR="0072778B" w:rsidRPr="00195362" w:rsidRDefault="0072778B" w:rsidP="000E40E2">
            <w:pPr>
              <w:rPr>
                <w:rFonts w:ascii="Arial" w:eastAsia="Calibri" w:hAnsi="Arial" w:cs="Arial"/>
                <w:b/>
                <w:sz w:val="24"/>
                <w:szCs w:val="24"/>
              </w:rPr>
            </w:pPr>
          </w:p>
          <w:p w:rsidR="0072778B" w:rsidRPr="00195362" w:rsidRDefault="0072778B" w:rsidP="000E40E2">
            <w:pPr>
              <w:rPr>
                <w:rFonts w:ascii="Arial" w:eastAsia="Calibri" w:hAnsi="Arial" w:cs="Arial"/>
                <w:b/>
                <w:sz w:val="24"/>
                <w:szCs w:val="24"/>
              </w:rPr>
            </w:pPr>
          </w:p>
          <w:p w:rsidR="0007471C" w:rsidRPr="00195362" w:rsidRDefault="0007471C" w:rsidP="000E40E2">
            <w:pPr>
              <w:rPr>
                <w:rFonts w:ascii="Arial" w:eastAsia="Calibri" w:hAnsi="Arial" w:cs="Arial"/>
                <w:sz w:val="24"/>
                <w:szCs w:val="24"/>
              </w:rPr>
            </w:pPr>
          </w:p>
          <w:p w:rsidR="0007471C" w:rsidRPr="00195362" w:rsidRDefault="0007471C" w:rsidP="000E40E2">
            <w:pPr>
              <w:rPr>
                <w:rFonts w:ascii="Arial" w:eastAsia="Calibri" w:hAnsi="Arial" w:cs="Arial"/>
                <w:sz w:val="24"/>
                <w:szCs w:val="24"/>
              </w:rPr>
            </w:pPr>
          </w:p>
        </w:tc>
        <w:tc>
          <w:tcPr>
            <w:tcW w:w="794" w:type="pct"/>
            <w:tcBorders>
              <w:top w:val="single" w:sz="4" w:space="0" w:color="auto"/>
              <w:left w:val="single" w:sz="4" w:space="0" w:color="auto"/>
              <w:bottom w:val="single" w:sz="4" w:space="0" w:color="auto"/>
              <w:right w:val="single" w:sz="4" w:space="0" w:color="auto"/>
            </w:tcBorders>
            <w:shd w:val="solid" w:color="C0C0C0" w:fill="FFFFFF"/>
          </w:tcPr>
          <w:p w:rsidR="0007471C" w:rsidRPr="00195362" w:rsidRDefault="00056A25" w:rsidP="000E40E2">
            <w:pPr>
              <w:rPr>
                <w:rFonts w:ascii="Arial" w:eastAsia="Calibri" w:hAnsi="Arial" w:cs="Arial"/>
                <w:sz w:val="24"/>
                <w:szCs w:val="24"/>
              </w:rPr>
            </w:pPr>
            <w:r>
              <w:rPr>
                <w:rFonts w:ascii="Arial" w:eastAsia="Calibri" w:hAnsi="Arial" w:cs="Arial"/>
                <w:sz w:val="24"/>
                <w:szCs w:val="24"/>
              </w:rPr>
              <w:lastRenderedPageBreak/>
              <w:t>8o</w:t>
            </w:r>
            <w:r w:rsidR="0072778B" w:rsidRPr="00195362">
              <w:rPr>
                <w:rFonts w:ascii="Arial" w:eastAsia="Calibri" w:hAnsi="Arial" w:cs="Arial"/>
                <w:sz w:val="24"/>
                <w:szCs w:val="24"/>
              </w:rPr>
              <w:t xml:space="preserve"> y</w:t>
            </w:r>
            <w:r>
              <w:rPr>
                <w:rFonts w:ascii="Arial" w:eastAsia="Calibri" w:hAnsi="Arial" w:cs="Arial"/>
                <w:sz w:val="24"/>
                <w:szCs w:val="24"/>
              </w:rPr>
              <w:t>9o</w:t>
            </w:r>
            <w:r w:rsidR="0007471C" w:rsidRPr="00195362">
              <w:rPr>
                <w:rFonts w:ascii="Arial" w:eastAsia="Calibri" w:hAnsi="Arial" w:cs="Arial"/>
                <w:sz w:val="24"/>
                <w:szCs w:val="24"/>
              </w:rPr>
              <w:t>º</w:t>
            </w:r>
          </w:p>
          <w:p w:rsidR="0007471C" w:rsidRPr="00195362" w:rsidRDefault="0007471C" w:rsidP="000E40E2">
            <w:pPr>
              <w:rPr>
                <w:rFonts w:ascii="Arial" w:eastAsia="Calibri" w:hAnsi="Arial" w:cs="Arial"/>
                <w:sz w:val="24"/>
                <w:szCs w:val="24"/>
              </w:rPr>
            </w:pPr>
          </w:p>
          <w:p w:rsidR="00E40231" w:rsidRPr="00195362" w:rsidRDefault="00E40231" w:rsidP="000E40E2">
            <w:pPr>
              <w:rPr>
                <w:rFonts w:ascii="Arial" w:eastAsia="Calibri" w:hAnsi="Arial" w:cs="Arial"/>
                <w:sz w:val="24"/>
                <w:szCs w:val="24"/>
              </w:rPr>
            </w:pPr>
            <w:r w:rsidRPr="00195362">
              <w:rPr>
                <w:rFonts w:ascii="Arial" w:eastAsia="Calibri" w:hAnsi="Arial" w:cs="Arial"/>
                <w:sz w:val="24"/>
                <w:szCs w:val="24"/>
              </w:rPr>
              <w:t>N1</w:t>
            </w:r>
          </w:p>
          <w:p w:rsidR="0072778B" w:rsidRPr="00195362" w:rsidRDefault="0072778B" w:rsidP="0072778B">
            <w:pPr>
              <w:rPr>
                <w:rFonts w:ascii="Arial" w:hAnsi="Arial" w:cs="Arial"/>
                <w:sz w:val="24"/>
                <w:szCs w:val="24"/>
              </w:rPr>
            </w:pPr>
            <w:r w:rsidRPr="00195362">
              <w:rPr>
                <w:rFonts w:ascii="Arial" w:hAnsi="Arial" w:cs="Arial"/>
                <w:sz w:val="24"/>
                <w:szCs w:val="24"/>
              </w:rPr>
              <w:t xml:space="preserve">Identifica </w:t>
            </w:r>
            <w:r w:rsidR="00EE0309">
              <w:rPr>
                <w:rFonts w:ascii="Arial" w:hAnsi="Arial" w:cs="Arial"/>
                <w:sz w:val="24"/>
                <w:szCs w:val="24"/>
              </w:rPr>
              <w:t xml:space="preserve"> los principales</w:t>
            </w:r>
            <w:r w:rsidRPr="00195362">
              <w:rPr>
                <w:rFonts w:ascii="Arial" w:hAnsi="Arial" w:cs="Arial"/>
                <w:sz w:val="24"/>
                <w:szCs w:val="24"/>
              </w:rPr>
              <w:t xml:space="preserve"> géneros</w:t>
            </w:r>
            <w:r w:rsidR="00E40231" w:rsidRPr="00195362">
              <w:rPr>
                <w:rFonts w:ascii="Arial" w:hAnsi="Arial" w:cs="Arial"/>
                <w:sz w:val="24"/>
                <w:szCs w:val="24"/>
              </w:rPr>
              <w:t xml:space="preserve"> literarios</w:t>
            </w:r>
            <w:r w:rsidR="00EE0309">
              <w:rPr>
                <w:rFonts w:ascii="Arial" w:hAnsi="Arial" w:cs="Arial"/>
                <w:sz w:val="24"/>
                <w:szCs w:val="24"/>
              </w:rPr>
              <w:t>: narrativo, lírico, ensayístico</w:t>
            </w:r>
            <w:r w:rsidR="00E40231" w:rsidRPr="00195362">
              <w:rPr>
                <w:rFonts w:ascii="Arial" w:hAnsi="Arial" w:cs="Arial"/>
                <w:sz w:val="24"/>
                <w:szCs w:val="24"/>
              </w:rPr>
              <w:t xml:space="preserve"> </w:t>
            </w:r>
          </w:p>
          <w:p w:rsidR="0072778B" w:rsidRPr="00195362" w:rsidRDefault="0072778B" w:rsidP="0072778B">
            <w:pPr>
              <w:rPr>
                <w:rFonts w:ascii="Arial" w:hAnsi="Arial" w:cs="Arial"/>
                <w:sz w:val="24"/>
                <w:szCs w:val="24"/>
              </w:rPr>
            </w:pPr>
          </w:p>
          <w:p w:rsidR="00E40231" w:rsidRPr="00195362" w:rsidRDefault="00E40231" w:rsidP="0072778B">
            <w:pPr>
              <w:rPr>
                <w:rFonts w:ascii="Arial" w:hAnsi="Arial" w:cs="Arial"/>
                <w:sz w:val="24"/>
                <w:szCs w:val="24"/>
              </w:rPr>
            </w:pPr>
            <w:r w:rsidRPr="00195362">
              <w:rPr>
                <w:rFonts w:ascii="Arial" w:hAnsi="Arial" w:cs="Arial"/>
                <w:sz w:val="24"/>
                <w:szCs w:val="24"/>
              </w:rPr>
              <w:t>N2</w:t>
            </w:r>
            <w:r w:rsidR="00EE0309">
              <w:rPr>
                <w:rFonts w:ascii="Arial" w:hAnsi="Arial" w:cs="Arial"/>
                <w:sz w:val="24"/>
                <w:szCs w:val="24"/>
              </w:rPr>
              <w:t xml:space="preserve"> </w:t>
            </w:r>
          </w:p>
          <w:p w:rsidR="0072778B" w:rsidRPr="00195362" w:rsidRDefault="00215EF9" w:rsidP="0072778B">
            <w:pPr>
              <w:rPr>
                <w:rFonts w:ascii="Arial" w:hAnsi="Arial" w:cs="Arial"/>
                <w:sz w:val="24"/>
                <w:szCs w:val="24"/>
              </w:rPr>
            </w:pPr>
            <w:r>
              <w:rPr>
                <w:rFonts w:ascii="Arial" w:hAnsi="Arial" w:cs="Arial"/>
                <w:sz w:val="24"/>
                <w:szCs w:val="24"/>
              </w:rPr>
              <w:t>Recon</w:t>
            </w:r>
            <w:r w:rsidR="00090D2F">
              <w:rPr>
                <w:rFonts w:ascii="Arial" w:hAnsi="Arial" w:cs="Arial"/>
                <w:sz w:val="24"/>
                <w:szCs w:val="24"/>
              </w:rPr>
              <w:t>oce</w:t>
            </w:r>
            <w:r w:rsidR="0072778B" w:rsidRPr="00195362">
              <w:rPr>
                <w:rFonts w:ascii="Arial" w:hAnsi="Arial" w:cs="Arial"/>
                <w:sz w:val="24"/>
                <w:szCs w:val="24"/>
              </w:rPr>
              <w:t xml:space="preserve"> los géneros literarios </w:t>
            </w:r>
            <w:r>
              <w:rPr>
                <w:rFonts w:ascii="Arial" w:hAnsi="Arial" w:cs="Arial"/>
                <w:sz w:val="24"/>
                <w:szCs w:val="24"/>
              </w:rPr>
              <w:t xml:space="preserve"> en </w:t>
            </w:r>
            <w:r w:rsidR="00387587">
              <w:rPr>
                <w:rFonts w:ascii="Arial" w:hAnsi="Arial" w:cs="Arial"/>
                <w:sz w:val="24"/>
                <w:szCs w:val="24"/>
              </w:rPr>
              <w:t xml:space="preserve">diferentes textos </w:t>
            </w:r>
            <w:r w:rsidR="0072778B" w:rsidRPr="00195362">
              <w:rPr>
                <w:rFonts w:ascii="Arial" w:hAnsi="Arial" w:cs="Arial"/>
                <w:sz w:val="24"/>
                <w:szCs w:val="24"/>
              </w:rPr>
              <w:t>(N2).</w:t>
            </w:r>
          </w:p>
          <w:p w:rsidR="0072778B" w:rsidRPr="00195362" w:rsidRDefault="00215EF9" w:rsidP="0072778B">
            <w:pPr>
              <w:rPr>
                <w:rFonts w:ascii="Arial" w:hAnsi="Arial" w:cs="Arial"/>
                <w:sz w:val="24"/>
                <w:szCs w:val="24"/>
              </w:rPr>
            </w:pPr>
            <w:r>
              <w:rPr>
                <w:rFonts w:ascii="Arial" w:hAnsi="Arial" w:cs="Arial"/>
                <w:sz w:val="24"/>
                <w:szCs w:val="24"/>
              </w:rPr>
              <w:t xml:space="preserve">En diferentes textos. </w:t>
            </w:r>
          </w:p>
          <w:p w:rsidR="00E40231" w:rsidRPr="00195362" w:rsidRDefault="00E40231" w:rsidP="0072778B">
            <w:pPr>
              <w:rPr>
                <w:rFonts w:ascii="Arial" w:hAnsi="Arial" w:cs="Arial"/>
                <w:sz w:val="24"/>
                <w:szCs w:val="24"/>
              </w:rPr>
            </w:pPr>
            <w:r w:rsidRPr="00195362">
              <w:rPr>
                <w:rFonts w:ascii="Arial" w:hAnsi="Arial" w:cs="Arial"/>
                <w:sz w:val="24"/>
                <w:szCs w:val="24"/>
              </w:rPr>
              <w:t>N3</w:t>
            </w:r>
          </w:p>
          <w:p w:rsidR="0072778B" w:rsidRPr="00195362" w:rsidRDefault="005763E2" w:rsidP="0072778B">
            <w:pPr>
              <w:rPr>
                <w:rFonts w:ascii="Arial" w:hAnsi="Arial" w:cs="Arial"/>
                <w:sz w:val="24"/>
                <w:szCs w:val="24"/>
              </w:rPr>
            </w:pPr>
            <w:r>
              <w:rPr>
                <w:rFonts w:ascii="Arial" w:hAnsi="Arial" w:cs="Arial"/>
                <w:sz w:val="24"/>
                <w:szCs w:val="24"/>
              </w:rPr>
              <w:t>Aplica</w:t>
            </w:r>
            <w:r w:rsidR="0072778B" w:rsidRPr="00195362">
              <w:rPr>
                <w:rFonts w:ascii="Arial" w:hAnsi="Arial" w:cs="Arial"/>
                <w:sz w:val="24"/>
                <w:szCs w:val="24"/>
              </w:rPr>
              <w:t xml:space="preserve"> géneros li</w:t>
            </w:r>
            <w:r w:rsidR="00E40231" w:rsidRPr="00195362">
              <w:rPr>
                <w:rFonts w:ascii="Arial" w:hAnsi="Arial" w:cs="Arial"/>
                <w:sz w:val="24"/>
                <w:szCs w:val="24"/>
              </w:rPr>
              <w:t xml:space="preserve">terarios en textos leídos. </w:t>
            </w:r>
          </w:p>
          <w:p w:rsidR="0072778B" w:rsidRPr="00195362" w:rsidRDefault="0072778B" w:rsidP="0072778B">
            <w:pPr>
              <w:rPr>
                <w:rFonts w:ascii="Arial" w:hAnsi="Arial" w:cs="Arial"/>
                <w:sz w:val="24"/>
                <w:szCs w:val="24"/>
              </w:rPr>
            </w:pPr>
          </w:p>
          <w:p w:rsidR="00E40231" w:rsidRPr="00195362" w:rsidRDefault="00E40231" w:rsidP="0072778B">
            <w:pPr>
              <w:rPr>
                <w:rFonts w:ascii="Arial" w:hAnsi="Arial" w:cs="Arial"/>
                <w:sz w:val="24"/>
                <w:szCs w:val="24"/>
              </w:rPr>
            </w:pPr>
            <w:r w:rsidRPr="00195362">
              <w:rPr>
                <w:rFonts w:ascii="Arial" w:hAnsi="Arial" w:cs="Arial"/>
                <w:sz w:val="24"/>
                <w:szCs w:val="24"/>
              </w:rPr>
              <w:t>N4</w:t>
            </w:r>
          </w:p>
          <w:p w:rsidR="0072778B" w:rsidRPr="00195362" w:rsidRDefault="00530306" w:rsidP="0072778B">
            <w:pPr>
              <w:rPr>
                <w:rFonts w:ascii="Arial" w:hAnsi="Arial" w:cs="Arial"/>
                <w:sz w:val="24"/>
                <w:szCs w:val="24"/>
              </w:rPr>
            </w:pPr>
            <w:r>
              <w:rPr>
                <w:rFonts w:ascii="Arial" w:hAnsi="Arial" w:cs="Arial"/>
                <w:sz w:val="24"/>
                <w:szCs w:val="24"/>
              </w:rPr>
              <w:t>Consulta</w:t>
            </w:r>
            <w:r w:rsidR="0072778B" w:rsidRPr="00195362">
              <w:rPr>
                <w:rFonts w:ascii="Arial" w:hAnsi="Arial" w:cs="Arial"/>
                <w:sz w:val="24"/>
                <w:szCs w:val="24"/>
              </w:rPr>
              <w:t xml:space="preserve"> las diferentes características de los dife</w:t>
            </w:r>
            <w:r w:rsidR="00E40231" w:rsidRPr="00195362">
              <w:rPr>
                <w:rFonts w:ascii="Arial" w:hAnsi="Arial" w:cs="Arial"/>
                <w:sz w:val="24"/>
                <w:szCs w:val="24"/>
              </w:rPr>
              <w:t xml:space="preserve">rentes géneros literarios. </w:t>
            </w:r>
          </w:p>
          <w:p w:rsidR="0072778B" w:rsidRPr="00195362" w:rsidRDefault="0072778B" w:rsidP="0072778B">
            <w:pPr>
              <w:rPr>
                <w:rFonts w:ascii="Arial" w:hAnsi="Arial" w:cs="Arial"/>
                <w:sz w:val="24"/>
                <w:szCs w:val="24"/>
              </w:rPr>
            </w:pPr>
          </w:p>
          <w:p w:rsidR="00E40231" w:rsidRPr="00195362" w:rsidRDefault="00E40231" w:rsidP="0072778B">
            <w:pPr>
              <w:rPr>
                <w:rFonts w:ascii="Arial" w:hAnsi="Arial" w:cs="Arial"/>
                <w:sz w:val="24"/>
                <w:szCs w:val="24"/>
              </w:rPr>
            </w:pPr>
            <w:r w:rsidRPr="00195362">
              <w:rPr>
                <w:rFonts w:ascii="Arial" w:hAnsi="Arial" w:cs="Arial"/>
                <w:sz w:val="24"/>
                <w:szCs w:val="24"/>
              </w:rPr>
              <w:t>N5</w:t>
            </w:r>
          </w:p>
          <w:p w:rsidR="0072778B" w:rsidRPr="00195362" w:rsidRDefault="009C0043" w:rsidP="0072778B">
            <w:pPr>
              <w:rPr>
                <w:rFonts w:ascii="Arial" w:hAnsi="Arial" w:cs="Arial"/>
                <w:sz w:val="24"/>
                <w:szCs w:val="24"/>
              </w:rPr>
            </w:pPr>
            <w:r>
              <w:rPr>
                <w:rFonts w:ascii="Arial" w:hAnsi="Arial" w:cs="Arial"/>
                <w:sz w:val="24"/>
                <w:szCs w:val="24"/>
              </w:rPr>
              <w:t>Elabora</w:t>
            </w:r>
            <w:r w:rsidR="0072778B" w:rsidRPr="00195362">
              <w:rPr>
                <w:rFonts w:ascii="Arial" w:hAnsi="Arial" w:cs="Arial"/>
                <w:sz w:val="24"/>
                <w:szCs w:val="24"/>
              </w:rPr>
              <w:t xml:space="preserve"> textos literarios de acuerdo</w:t>
            </w:r>
            <w:r w:rsidR="00E40231" w:rsidRPr="00195362">
              <w:rPr>
                <w:rFonts w:ascii="Arial" w:hAnsi="Arial" w:cs="Arial"/>
                <w:sz w:val="24"/>
                <w:szCs w:val="24"/>
              </w:rPr>
              <w:t xml:space="preserve"> al aprendizaje adquirido. </w:t>
            </w:r>
          </w:p>
          <w:p w:rsidR="0072778B" w:rsidRPr="00195362" w:rsidRDefault="0072778B" w:rsidP="0072778B">
            <w:pPr>
              <w:rPr>
                <w:rFonts w:ascii="Arial" w:hAnsi="Arial" w:cs="Arial"/>
                <w:sz w:val="24"/>
                <w:szCs w:val="24"/>
              </w:rPr>
            </w:pPr>
          </w:p>
          <w:p w:rsidR="00E40231" w:rsidRPr="00195362" w:rsidRDefault="00E40231" w:rsidP="0072778B">
            <w:pPr>
              <w:rPr>
                <w:rFonts w:ascii="Arial" w:hAnsi="Arial" w:cs="Arial"/>
                <w:sz w:val="24"/>
                <w:szCs w:val="24"/>
              </w:rPr>
            </w:pPr>
            <w:r w:rsidRPr="00195362">
              <w:rPr>
                <w:rFonts w:ascii="Arial" w:hAnsi="Arial" w:cs="Arial"/>
                <w:sz w:val="24"/>
                <w:szCs w:val="24"/>
              </w:rPr>
              <w:t>N6</w:t>
            </w:r>
          </w:p>
          <w:p w:rsidR="0072778B" w:rsidRPr="00195362" w:rsidRDefault="0072778B" w:rsidP="0072778B">
            <w:pPr>
              <w:rPr>
                <w:rFonts w:ascii="Arial" w:hAnsi="Arial" w:cs="Arial"/>
                <w:sz w:val="24"/>
                <w:szCs w:val="24"/>
              </w:rPr>
            </w:pPr>
            <w:r w:rsidRPr="00195362">
              <w:rPr>
                <w:rFonts w:ascii="Arial" w:hAnsi="Arial" w:cs="Arial"/>
                <w:sz w:val="24"/>
                <w:szCs w:val="24"/>
              </w:rPr>
              <w:t>Valora</w:t>
            </w:r>
            <w:r w:rsidR="004F4927">
              <w:rPr>
                <w:rFonts w:ascii="Arial" w:hAnsi="Arial" w:cs="Arial"/>
                <w:sz w:val="24"/>
                <w:szCs w:val="24"/>
              </w:rPr>
              <w:t xml:space="preserve"> y usa</w:t>
            </w:r>
            <w:r w:rsidRPr="00195362">
              <w:rPr>
                <w:rFonts w:ascii="Arial" w:hAnsi="Arial" w:cs="Arial"/>
                <w:sz w:val="24"/>
                <w:szCs w:val="24"/>
              </w:rPr>
              <w:t xml:space="preserve"> los diferentes géneros literarios locales</w:t>
            </w:r>
            <w:r w:rsidR="00E40231" w:rsidRPr="00195362">
              <w:rPr>
                <w:rFonts w:ascii="Arial" w:hAnsi="Arial" w:cs="Arial"/>
                <w:sz w:val="24"/>
                <w:szCs w:val="24"/>
              </w:rPr>
              <w:t xml:space="preserve">, regionales y nacionales. </w:t>
            </w:r>
          </w:p>
          <w:p w:rsidR="0007471C" w:rsidRPr="00195362" w:rsidRDefault="0007471C" w:rsidP="000E40E2">
            <w:pPr>
              <w:rPr>
                <w:rFonts w:ascii="Arial" w:eastAsia="Calibri" w:hAnsi="Arial" w:cs="Arial"/>
                <w:sz w:val="24"/>
                <w:szCs w:val="24"/>
              </w:rPr>
            </w:pPr>
          </w:p>
        </w:tc>
        <w:tc>
          <w:tcPr>
            <w:tcW w:w="742" w:type="pct"/>
            <w:gridSpan w:val="2"/>
            <w:tcBorders>
              <w:top w:val="single" w:sz="4" w:space="0" w:color="auto"/>
              <w:left w:val="single" w:sz="4" w:space="0" w:color="auto"/>
              <w:bottom w:val="single" w:sz="4" w:space="0" w:color="auto"/>
              <w:right w:val="single" w:sz="4" w:space="0" w:color="auto"/>
            </w:tcBorders>
            <w:shd w:val="solid" w:color="C0C0C0" w:fill="FFFFFF"/>
          </w:tcPr>
          <w:p w:rsidR="0007471C" w:rsidRDefault="00EE0309" w:rsidP="00EE0309">
            <w:pPr>
              <w:rPr>
                <w:rFonts w:ascii="Arial" w:eastAsia="Calibri" w:hAnsi="Arial" w:cs="Arial"/>
                <w:sz w:val="24"/>
                <w:szCs w:val="24"/>
              </w:rPr>
            </w:pPr>
            <w:r>
              <w:rPr>
                <w:rFonts w:ascii="Arial" w:eastAsia="Calibri" w:hAnsi="Arial" w:cs="Arial"/>
                <w:sz w:val="24"/>
                <w:szCs w:val="24"/>
              </w:rPr>
              <w:t>Selecciona adecuadamente</w:t>
            </w:r>
          </w:p>
          <w:p w:rsidR="00EE0309" w:rsidRDefault="00EE0309" w:rsidP="00EE0309">
            <w:pPr>
              <w:tabs>
                <w:tab w:val="right" w:pos="3029"/>
              </w:tabs>
              <w:rPr>
                <w:rFonts w:ascii="Arial" w:eastAsia="Calibri" w:hAnsi="Arial" w:cs="Arial"/>
                <w:sz w:val="24"/>
                <w:szCs w:val="24"/>
              </w:rPr>
            </w:pPr>
            <w:r>
              <w:rPr>
                <w:rFonts w:ascii="Arial" w:eastAsia="Calibri" w:hAnsi="Arial" w:cs="Arial"/>
                <w:sz w:val="24"/>
                <w:szCs w:val="24"/>
              </w:rPr>
              <w:t xml:space="preserve">Categorías gramaticales </w:t>
            </w:r>
          </w:p>
          <w:p w:rsidR="00EE0309" w:rsidRDefault="00EE0309" w:rsidP="00EE0309">
            <w:pPr>
              <w:tabs>
                <w:tab w:val="right" w:pos="3029"/>
              </w:tabs>
              <w:rPr>
                <w:rFonts w:ascii="Arial" w:eastAsia="Calibri" w:hAnsi="Arial" w:cs="Arial"/>
                <w:sz w:val="24"/>
                <w:szCs w:val="24"/>
              </w:rPr>
            </w:pPr>
            <w:r>
              <w:rPr>
                <w:rFonts w:ascii="Arial" w:eastAsia="Calibri" w:hAnsi="Arial" w:cs="Arial"/>
                <w:sz w:val="24"/>
                <w:szCs w:val="24"/>
              </w:rPr>
              <w:t xml:space="preserve"> Para construir mensajes coherentes.</w:t>
            </w:r>
          </w:p>
          <w:p w:rsidR="00215EF9" w:rsidRDefault="00215EF9" w:rsidP="00EE0309">
            <w:pPr>
              <w:tabs>
                <w:tab w:val="right" w:pos="3029"/>
              </w:tabs>
              <w:rPr>
                <w:rFonts w:ascii="Arial" w:eastAsia="Calibri" w:hAnsi="Arial" w:cs="Arial"/>
                <w:sz w:val="24"/>
                <w:szCs w:val="24"/>
              </w:rPr>
            </w:pPr>
          </w:p>
          <w:p w:rsidR="00215EF9" w:rsidRDefault="00215EF9" w:rsidP="00EE0309">
            <w:pPr>
              <w:tabs>
                <w:tab w:val="right" w:pos="3029"/>
              </w:tabs>
              <w:rPr>
                <w:rFonts w:ascii="Arial" w:eastAsia="Calibri" w:hAnsi="Arial" w:cs="Arial"/>
                <w:sz w:val="24"/>
                <w:szCs w:val="24"/>
              </w:rPr>
            </w:pPr>
          </w:p>
          <w:p w:rsidR="00215EF9" w:rsidRDefault="00215EF9" w:rsidP="00EE0309">
            <w:pPr>
              <w:tabs>
                <w:tab w:val="right" w:pos="3029"/>
              </w:tabs>
              <w:rPr>
                <w:rFonts w:ascii="Arial" w:eastAsia="Calibri" w:hAnsi="Arial" w:cs="Arial"/>
                <w:sz w:val="24"/>
                <w:szCs w:val="24"/>
              </w:rPr>
            </w:pPr>
          </w:p>
          <w:p w:rsidR="00215EF9" w:rsidRDefault="00215EF9" w:rsidP="00EE0309">
            <w:pPr>
              <w:tabs>
                <w:tab w:val="right" w:pos="3029"/>
              </w:tabs>
              <w:rPr>
                <w:rFonts w:ascii="Arial" w:eastAsia="Calibri" w:hAnsi="Arial" w:cs="Arial"/>
                <w:sz w:val="24"/>
                <w:szCs w:val="24"/>
              </w:rPr>
            </w:pPr>
            <w:r>
              <w:rPr>
                <w:rFonts w:ascii="Arial" w:eastAsia="Calibri" w:hAnsi="Arial" w:cs="Arial"/>
                <w:sz w:val="24"/>
                <w:szCs w:val="24"/>
              </w:rPr>
              <w:t>N2</w:t>
            </w:r>
          </w:p>
          <w:p w:rsidR="00215EF9" w:rsidRDefault="00215EF9" w:rsidP="00EE0309">
            <w:pPr>
              <w:tabs>
                <w:tab w:val="right" w:pos="3029"/>
              </w:tabs>
              <w:rPr>
                <w:rFonts w:ascii="Arial" w:eastAsia="Calibri" w:hAnsi="Arial" w:cs="Arial"/>
                <w:sz w:val="24"/>
                <w:szCs w:val="24"/>
              </w:rPr>
            </w:pPr>
            <w:r>
              <w:rPr>
                <w:rFonts w:ascii="Arial" w:eastAsia="Calibri" w:hAnsi="Arial" w:cs="Arial"/>
                <w:sz w:val="24"/>
                <w:szCs w:val="24"/>
              </w:rPr>
              <w:t>Caracteriza los textos</w:t>
            </w:r>
          </w:p>
          <w:p w:rsidR="005763E2" w:rsidRDefault="005763E2" w:rsidP="00EE0309">
            <w:pPr>
              <w:tabs>
                <w:tab w:val="right" w:pos="3029"/>
              </w:tabs>
              <w:rPr>
                <w:rFonts w:ascii="Arial" w:eastAsia="Calibri" w:hAnsi="Arial" w:cs="Arial"/>
                <w:sz w:val="24"/>
                <w:szCs w:val="24"/>
              </w:rPr>
            </w:pPr>
            <w:r>
              <w:rPr>
                <w:rFonts w:ascii="Arial" w:eastAsia="Calibri" w:hAnsi="Arial" w:cs="Arial"/>
                <w:sz w:val="24"/>
                <w:szCs w:val="24"/>
              </w:rPr>
              <w:t>Que lee</w:t>
            </w:r>
          </w:p>
          <w:p w:rsidR="005763E2" w:rsidRDefault="005763E2" w:rsidP="00EE0309">
            <w:pPr>
              <w:tabs>
                <w:tab w:val="right" w:pos="3029"/>
              </w:tabs>
              <w:rPr>
                <w:rFonts w:ascii="Arial" w:eastAsia="Calibri" w:hAnsi="Arial" w:cs="Arial"/>
                <w:sz w:val="24"/>
                <w:szCs w:val="24"/>
              </w:rPr>
            </w:pPr>
          </w:p>
          <w:p w:rsidR="005763E2" w:rsidRDefault="005763E2" w:rsidP="00EE0309">
            <w:pPr>
              <w:tabs>
                <w:tab w:val="right" w:pos="3029"/>
              </w:tabs>
              <w:rPr>
                <w:rFonts w:ascii="Arial" w:eastAsia="Calibri" w:hAnsi="Arial" w:cs="Arial"/>
                <w:sz w:val="24"/>
                <w:szCs w:val="24"/>
              </w:rPr>
            </w:pPr>
            <w:r>
              <w:rPr>
                <w:rFonts w:ascii="Arial" w:eastAsia="Calibri" w:hAnsi="Arial" w:cs="Arial"/>
                <w:sz w:val="24"/>
                <w:szCs w:val="24"/>
              </w:rPr>
              <w:t>N3</w:t>
            </w:r>
          </w:p>
          <w:p w:rsidR="005763E2" w:rsidRDefault="005763E2" w:rsidP="00EE0309">
            <w:pPr>
              <w:tabs>
                <w:tab w:val="right" w:pos="3029"/>
              </w:tabs>
              <w:rPr>
                <w:rFonts w:ascii="Arial" w:eastAsia="Calibri" w:hAnsi="Arial" w:cs="Arial"/>
                <w:sz w:val="24"/>
                <w:szCs w:val="24"/>
              </w:rPr>
            </w:pPr>
            <w:r>
              <w:rPr>
                <w:rFonts w:ascii="Arial" w:eastAsia="Calibri" w:hAnsi="Arial" w:cs="Arial"/>
                <w:sz w:val="24"/>
                <w:szCs w:val="24"/>
              </w:rPr>
              <w:t>Comprende los textos leídos</w:t>
            </w:r>
          </w:p>
          <w:p w:rsidR="00530306" w:rsidRDefault="00530306" w:rsidP="00EE0309">
            <w:pPr>
              <w:tabs>
                <w:tab w:val="right" w:pos="3029"/>
              </w:tabs>
              <w:rPr>
                <w:rFonts w:ascii="Arial" w:eastAsia="Calibri" w:hAnsi="Arial" w:cs="Arial"/>
                <w:sz w:val="24"/>
                <w:szCs w:val="24"/>
              </w:rPr>
            </w:pPr>
            <w:r>
              <w:rPr>
                <w:rFonts w:ascii="Arial" w:eastAsia="Calibri" w:hAnsi="Arial" w:cs="Arial"/>
                <w:sz w:val="24"/>
                <w:szCs w:val="24"/>
              </w:rPr>
              <w:t xml:space="preserve"> </w:t>
            </w:r>
          </w:p>
          <w:p w:rsidR="00530306" w:rsidRDefault="00530306" w:rsidP="00EE0309">
            <w:pPr>
              <w:tabs>
                <w:tab w:val="right" w:pos="3029"/>
              </w:tabs>
              <w:rPr>
                <w:rFonts w:ascii="Arial" w:eastAsia="Calibri" w:hAnsi="Arial" w:cs="Arial"/>
                <w:sz w:val="24"/>
                <w:szCs w:val="24"/>
              </w:rPr>
            </w:pPr>
            <w:r>
              <w:rPr>
                <w:rFonts w:ascii="Arial" w:eastAsia="Calibri" w:hAnsi="Arial" w:cs="Arial"/>
                <w:sz w:val="24"/>
                <w:szCs w:val="24"/>
              </w:rPr>
              <w:t>N4</w:t>
            </w:r>
          </w:p>
          <w:p w:rsidR="00530306" w:rsidRDefault="00530306" w:rsidP="00EE0309">
            <w:pPr>
              <w:tabs>
                <w:tab w:val="right" w:pos="3029"/>
              </w:tabs>
              <w:rPr>
                <w:rFonts w:ascii="Arial" w:eastAsia="Calibri" w:hAnsi="Arial" w:cs="Arial"/>
                <w:sz w:val="24"/>
                <w:szCs w:val="24"/>
              </w:rPr>
            </w:pPr>
            <w:r>
              <w:rPr>
                <w:rFonts w:ascii="Arial" w:eastAsia="Calibri" w:hAnsi="Arial" w:cs="Arial"/>
                <w:sz w:val="24"/>
                <w:szCs w:val="24"/>
              </w:rPr>
              <w:t>Emplea su conocimiento en la creación de diversos textos.</w:t>
            </w:r>
          </w:p>
          <w:p w:rsidR="009C0043" w:rsidRDefault="009C0043" w:rsidP="00EE0309">
            <w:pPr>
              <w:tabs>
                <w:tab w:val="right" w:pos="3029"/>
              </w:tabs>
              <w:rPr>
                <w:rFonts w:ascii="Arial" w:eastAsia="Calibri" w:hAnsi="Arial" w:cs="Arial"/>
                <w:sz w:val="24"/>
                <w:szCs w:val="24"/>
              </w:rPr>
            </w:pPr>
          </w:p>
          <w:p w:rsidR="009C0043" w:rsidRDefault="009C0043" w:rsidP="00EE0309">
            <w:pPr>
              <w:tabs>
                <w:tab w:val="right" w:pos="3029"/>
              </w:tabs>
              <w:rPr>
                <w:rFonts w:ascii="Arial" w:eastAsia="Calibri" w:hAnsi="Arial" w:cs="Arial"/>
                <w:sz w:val="24"/>
                <w:szCs w:val="24"/>
              </w:rPr>
            </w:pPr>
            <w:r>
              <w:rPr>
                <w:rFonts w:ascii="Arial" w:eastAsia="Calibri" w:hAnsi="Arial" w:cs="Arial"/>
                <w:sz w:val="24"/>
                <w:szCs w:val="24"/>
              </w:rPr>
              <w:t>N5</w:t>
            </w:r>
          </w:p>
          <w:p w:rsidR="009C0043" w:rsidRDefault="009C0043" w:rsidP="00EE0309">
            <w:pPr>
              <w:tabs>
                <w:tab w:val="right" w:pos="3029"/>
              </w:tabs>
              <w:rPr>
                <w:rFonts w:ascii="Arial" w:eastAsia="Calibri" w:hAnsi="Arial" w:cs="Arial"/>
                <w:sz w:val="24"/>
                <w:szCs w:val="24"/>
              </w:rPr>
            </w:pPr>
            <w:r>
              <w:rPr>
                <w:rFonts w:ascii="Arial" w:eastAsia="Calibri" w:hAnsi="Arial" w:cs="Arial"/>
                <w:sz w:val="24"/>
                <w:szCs w:val="24"/>
              </w:rPr>
              <w:t>Infiere el significado contextual de los textos que lee.</w:t>
            </w:r>
          </w:p>
          <w:p w:rsidR="004F4927" w:rsidRDefault="004F4927" w:rsidP="00EE0309">
            <w:pPr>
              <w:tabs>
                <w:tab w:val="right" w:pos="3029"/>
              </w:tabs>
              <w:rPr>
                <w:rFonts w:ascii="Arial" w:eastAsia="Calibri" w:hAnsi="Arial" w:cs="Arial"/>
                <w:sz w:val="24"/>
                <w:szCs w:val="24"/>
              </w:rPr>
            </w:pPr>
          </w:p>
          <w:p w:rsidR="004F4927" w:rsidRDefault="004F4927" w:rsidP="00EE0309">
            <w:pPr>
              <w:tabs>
                <w:tab w:val="right" w:pos="3029"/>
              </w:tabs>
              <w:rPr>
                <w:rFonts w:ascii="Arial" w:eastAsia="Calibri" w:hAnsi="Arial" w:cs="Arial"/>
                <w:sz w:val="24"/>
                <w:szCs w:val="24"/>
              </w:rPr>
            </w:pPr>
            <w:r>
              <w:rPr>
                <w:rFonts w:ascii="Arial" w:eastAsia="Calibri" w:hAnsi="Arial" w:cs="Arial"/>
                <w:sz w:val="24"/>
                <w:szCs w:val="24"/>
              </w:rPr>
              <w:t>N6</w:t>
            </w:r>
          </w:p>
          <w:p w:rsidR="004F4927" w:rsidRDefault="004F4927" w:rsidP="00EE0309">
            <w:pPr>
              <w:tabs>
                <w:tab w:val="right" w:pos="3029"/>
              </w:tabs>
              <w:rPr>
                <w:rFonts w:ascii="Arial" w:eastAsia="Calibri" w:hAnsi="Arial" w:cs="Arial"/>
                <w:sz w:val="24"/>
                <w:szCs w:val="24"/>
              </w:rPr>
            </w:pPr>
            <w:r>
              <w:rPr>
                <w:rFonts w:ascii="Arial" w:eastAsia="Calibri" w:hAnsi="Arial" w:cs="Arial"/>
                <w:sz w:val="24"/>
                <w:szCs w:val="24"/>
              </w:rPr>
              <w:t xml:space="preserve">Disfruta del lenguaje en los </w:t>
            </w:r>
          </w:p>
          <w:p w:rsidR="004F4927" w:rsidRPr="00195362" w:rsidRDefault="004F4927" w:rsidP="00EE0309">
            <w:pPr>
              <w:tabs>
                <w:tab w:val="right" w:pos="3029"/>
              </w:tabs>
              <w:rPr>
                <w:rFonts w:ascii="Arial" w:eastAsia="Calibri" w:hAnsi="Arial" w:cs="Arial"/>
                <w:sz w:val="24"/>
                <w:szCs w:val="24"/>
              </w:rPr>
            </w:pPr>
            <w:r>
              <w:rPr>
                <w:rFonts w:ascii="Arial" w:eastAsia="Calibri" w:hAnsi="Arial" w:cs="Arial"/>
                <w:sz w:val="24"/>
                <w:szCs w:val="24"/>
              </w:rPr>
              <w:t>ámbitos cognoscitivo-creativo.</w:t>
            </w:r>
          </w:p>
        </w:tc>
        <w:tc>
          <w:tcPr>
            <w:tcW w:w="635" w:type="pct"/>
            <w:tcBorders>
              <w:top w:val="single" w:sz="4" w:space="0" w:color="auto"/>
              <w:left w:val="single" w:sz="4" w:space="0" w:color="auto"/>
              <w:bottom w:val="single" w:sz="4" w:space="0" w:color="auto"/>
              <w:right w:val="single" w:sz="4" w:space="0" w:color="auto"/>
            </w:tcBorders>
            <w:shd w:val="solid" w:color="C0C0C0" w:fill="FFFFFF"/>
          </w:tcPr>
          <w:p w:rsidR="0007471C" w:rsidRPr="00195362" w:rsidRDefault="00056A25" w:rsidP="000E40E2">
            <w:pPr>
              <w:rPr>
                <w:rFonts w:ascii="Arial" w:eastAsia="Calibri" w:hAnsi="Arial" w:cs="Arial"/>
                <w:sz w:val="24"/>
                <w:szCs w:val="24"/>
              </w:rPr>
            </w:pPr>
            <w:r>
              <w:rPr>
                <w:rFonts w:ascii="Arial" w:eastAsia="Calibri" w:hAnsi="Arial" w:cs="Arial"/>
                <w:sz w:val="24"/>
                <w:szCs w:val="24"/>
              </w:rPr>
              <w:t>8o</w:t>
            </w:r>
            <w:r w:rsidR="0072778B" w:rsidRPr="00195362">
              <w:rPr>
                <w:rFonts w:ascii="Arial" w:eastAsia="Calibri" w:hAnsi="Arial" w:cs="Arial"/>
                <w:sz w:val="24"/>
                <w:szCs w:val="24"/>
              </w:rPr>
              <w:t xml:space="preserve"> y</w:t>
            </w:r>
            <w:r w:rsidR="00090D2F">
              <w:rPr>
                <w:rFonts w:ascii="Arial" w:eastAsia="Calibri" w:hAnsi="Arial" w:cs="Arial"/>
                <w:sz w:val="24"/>
                <w:szCs w:val="24"/>
              </w:rPr>
              <w:t xml:space="preserve"> </w:t>
            </w:r>
            <w:r>
              <w:rPr>
                <w:rFonts w:ascii="Arial" w:eastAsia="Calibri" w:hAnsi="Arial" w:cs="Arial"/>
                <w:sz w:val="24"/>
                <w:szCs w:val="24"/>
              </w:rPr>
              <w:t>9o</w:t>
            </w:r>
            <w:r w:rsidR="0007471C" w:rsidRPr="00195362">
              <w:rPr>
                <w:rFonts w:ascii="Arial" w:eastAsia="Calibri" w:hAnsi="Arial" w:cs="Arial"/>
                <w:sz w:val="24"/>
                <w:szCs w:val="24"/>
              </w:rPr>
              <w:t>º</w:t>
            </w:r>
            <w:r w:rsidR="00917162">
              <w:rPr>
                <w:rFonts w:ascii="Arial" w:eastAsia="Calibri" w:hAnsi="Arial" w:cs="Arial"/>
                <w:sz w:val="24"/>
                <w:szCs w:val="24"/>
              </w:rPr>
              <w:t>o</w:t>
            </w:r>
          </w:p>
          <w:p w:rsidR="00E40231" w:rsidRPr="00195362" w:rsidRDefault="00E40231" w:rsidP="000E40E2">
            <w:pPr>
              <w:rPr>
                <w:rFonts w:ascii="Arial" w:eastAsia="Calibri" w:hAnsi="Arial" w:cs="Arial"/>
                <w:sz w:val="24"/>
                <w:szCs w:val="24"/>
              </w:rPr>
            </w:pPr>
            <w:r w:rsidRPr="00195362">
              <w:rPr>
                <w:rFonts w:ascii="Arial" w:eastAsia="Calibri" w:hAnsi="Arial" w:cs="Arial"/>
                <w:sz w:val="24"/>
                <w:szCs w:val="24"/>
              </w:rPr>
              <w:t>N</w:t>
            </w:r>
            <w:r w:rsidR="00917162">
              <w:rPr>
                <w:rFonts w:ascii="Arial" w:eastAsia="Calibri" w:hAnsi="Arial" w:cs="Arial"/>
                <w:sz w:val="24"/>
                <w:szCs w:val="24"/>
              </w:rPr>
              <w:t>1</w:t>
            </w:r>
          </w:p>
          <w:p w:rsidR="004247C6" w:rsidRPr="00195362" w:rsidRDefault="00917162" w:rsidP="004247C6">
            <w:pPr>
              <w:rPr>
                <w:rFonts w:ascii="Arial" w:hAnsi="Arial" w:cs="Arial"/>
                <w:sz w:val="24"/>
                <w:szCs w:val="24"/>
              </w:rPr>
            </w:pPr>
            <w:r>
              <w:rPr>
                <w:rFonts w:ascii="Arial" w:hAnsi="Arial" w:cs="Arial"/>
                <w:sz w:val="24"/>
                <w:szCs w:val="24"/>
              </w:rPr>
              <w:t xml:space="preserve">Escoge </w:t>
            </w:r>
            <w:r w:rsidR="004247C6" w:rsidRPr="00195362">
              <w:rPr>
                <w:rFonts w:ascii="Arial" w:hAnsi="Arial" w:cs="Arial"/>
                <w:sz w:val="24"/>
                <w:szCs w:val="24"/>
              </w:rPr>
              <w:t xml:space="preserve"> l</w:t>
            </w:r>
            <w:r>
              <w:rPr>
                <w:rFonts w:ascii="Arial" w:hAnsi="Arial" w:cs="Arial"/>
                <w:sz w:val="24"/>
                <w:szCs w:val="24"/>
              </w:rPr>
              <w:t>os texto</w:t>
            </w:r>
            <w:r w:rsidR="00B61AA5">
              <w:rPr>
                <w:rFonts w:ascii="Arial" w:hAnsi="Arial" w:cs="Arial"/>
                <w:sz w:val="24"/>
                <w:szCs w:val="24"/>
              </w:rPr>
              <w:t>s</w:t>
            </w:r>
            <w:r>
              <w:rPr>
                <w:rFonts w:ascii="Arial" w:hAnsi="Arial" w:cs="Arial"/>
                <w:sz w:val="24"/>
                <w:szCs w:val="24"/>
              </w:rPr>
              <w:t xml:space="preserve"> requeridos de acuerdo a su nivel de  </w:t>
            </w:r>
            <w:r w:rsidR="00E40231" w:rsidRPr="00195362">
              <w:rPr>
                <w:rFonts w:ascii="Arial" w:hAnsi="Arial" w:cs="Arial"/>
                <w:sz w:val="24"/>
                <w:szCs w:val="24"/>
              </w:rPr>
              <w:t>conocimiento.</w:t>
            </w:r>
          </w:p>
          <w:p w:rsidR="004247C6" w:rsidRPr="00195362" w:rsidRDefault="004247C6" w:rsidP="004247C6">
            <w:pPr>
              <w:rPr>
                <w:rFonts w:ascii="Arial" w:hAnsi="Arial" w:cs="Arial"/>
                <w:sz w:val="24"/>
                <w:szCs w:val="24"/>
              </w:rPr>
            </w:pPr>
          </w:p>
          <w:p w:rsidR="00E40231" w:rsidRPr="00195362" w:rsidRDefault="00E40231" w:rsidP="004247C6">
            <w:pPr>
              <w:rPr>
                <w:rFonts w:ascii="Arial" w:hAnsi="Arial" w:cs="Arial"/>
                <w:sz w:val="24"/>
                <w:szCs w:val="24"/>
              </w:rPr>
            </w:pPr>
            <w:r w:rsidRPr="00195362">
              <w:rPr>
                <w:rFonts w:ascii="Arial" w:hAnsi="Arial" w:cs="Arial"/>
                <w:sz w:val="24"/>
                <w:szCs w:val="24"/>
              </w:rPr>
              <w:t>N2</w:t>
            </w:r>
          </w:p>
          <w:p w:rsidR="004247C6" w:rsidRPr="00195362" w:rsidRDefault="005763E2" w:rsidP="004247C6">
            <w:pPr>
              <w:rPr>
                <w:rFonts w:ascii="Arial" w:hAnsi="Arial" w:cs="Arial"/>
                <w:sz w:val="24"/>
                <w:szCs w:val="24"/>
              </w:rPr>
            </w:pPr>
            <w:r>
              <w:rPr>
                <w:rFonts w:ascii="Arial" w:hAnsi="Arial" w:cs="Arial"/>
                <w:sz w:val="24"/>
                <w:szCs w:val="24"/>
              </w:rPr>
              <w:t xml:space="preserve">Expresa </w:t>
            </w:r>
            <w:r w:rsidR="004247C6" w:rsidRPr="00195362">
              <w:rPr>
                <w:rFonts w:ascii="Arial" w:hAnsi="Arial" w:cs="Arial"/>
                <w:sz w:val="24"/>
                <w:szCs w:val="24"/>
              </w:rPr>
              <w:t xml:space="preserve"> los términos de acuerdo a la intención comunicativa.</w:t>
            </w:r>
          </w:p>
          <w:p w:rsidR="004247C6" w:rsidRPr="00195362" w:rsidRDefault="005763E2" w:rsidP="004247C6">
            <w:pPr>
              <w:rPr>
                <w:rFonts w:ascii="Arial" w:hAnsi="Arial" w:cs="Arial"/>
                <w:sz w:val="24"/>
                <w:szCs w:val="24"/>
              </w:rPr>
            </w:pPr>
            <w:r>
              <w:rPr>
                <w:rFonts w:ascii="Arial" w:hAnsi="Arial" w:cs="Arial"/>
                <w:sz w:val="24"/>
                <w:szCs w:val="24"/>
              </w:rPr>
              <w:t xml:space="preserve"> </w:t>
            </w:r>
          </w:p>
          <w:p w:rsidR="00E40231" w:rsidRPr="00195362" w:rsidRDefault="00E40231" w:rsidP="004247C6">
            <w:pPr>
              <w:rPr>
                <w:rFonts w:ascii="Arial" w:hAnsi="Arial" w:cs="Arial"/>
                <w:sz w:val="24"/>
                <w:szCs w:val="24"/>
              </w:rPr>
            </w:pPr>
            <w:r w:rsidRPr="00195362">
              <w:rPr>
                <w:rFonts w:ascii="Arial" w:hAnsi="Arial" w:cs="Arial"/>
                <w:sz w:val="24"/>
                <w:szCs w:val="24"/>
              </w:rPr>
              <w:t>N3</w:t>
            </w:r>
          </w:p>
          <w:p w:rsidR="004247C6" w:rsidRPr="00195362" w:rsidRDefault="005763E2" w:rsidP="004247C6">
            <w:pPr>
              <w:rPr>
                <w:rFonts w:ascii="Arial" w:hAnsi="Arial" w:cs="Arial"/>
                <w:sz w:val="24"/>
                <w:szCs w:val="24"/>
              </w:rPr>
            </w:pPr>
            <w:r>
              <w:rPr>
                <w:rFonts w:ascii="Arial" w:hAnsi="Arial" w:cs="Arial"/>
                <w:sz w:val="24"/>
                <w:szCs w:val="24"/>
              </w:rPr>
              <w:t>Compara el léxico literario de</w:t>
            </w:r>
            <w:r w:rsidR="004247C6" w:rsidRPr="00195362">
              <w:rPr>
                <w:rFonts w:ascii="Arial" w:hAnsi="Arial" w:cs="Arial"/>
                <w:sz w:val="24"/>
                <w:szCs w:val="24"/>
              </w:rPr>
              <w:t xml:space="preserve"> acuerdo a la intención comunicativa</w:t>
            </w:r>
            <w:r w:rsidR="00E40231" w:rsidRPr="00195362">
              <w:rPr>
                <w:rFonts w:ascii="Arial" w:hAnsi="Arial" w:cs="Arial"/>
                <w:sz w:val="24"/>
                <w:szCs w:val="24"/>
              </w:rPr>
              <w:t xml:space="preserve"> </w:t>
            </w:r>
            <w:r>
              <w:rPr>
                <w:rFonts w:ascii="Arial" w:hAnsi="Arial" w:cs="Arial"/>
                <w:sz w:val="24"/>
                <w:szCs w:val="24"/>
              </w:rPr>
              <w:t>del autor y a su experiencia personal.</w:t>
            </w:r>
          </w:p>
          <w:p w:rsidR="004247C6" w:rsidRPr="00195362" w:rsidRDefault="004247C6" w:rsidP="004247C6">
            <w:pPr>
              <w:rPr>
                <w:rFonts w:ascii="Arial" w:hAnsi="Arial" w:cs="Arial"/>
                <w:sz w:val="24"/>
                <w:szCs w:val="24"/>
              </w:rPr>
            </w:pPr>
          </w:p>
          <w:p w:rsidR="00E40231" w:rsidRPr="00195362" w:rsidRDefault="00E40231" w:rsidP="004247C6">
            <w:pPr>
              <w:rPr>
                <w:rFonts w:ascii="Arial" w:hAnsi="Arial" w:cs="Arial"/>
                <w:sz w:val="24"/>
                <w:szCs w:val="24"/>
              </w:rPr>
            </w:pPr>
            <w:r w:rsidRPr="00195362">
              <w:rPr>
                <w:rFonts w:ascii="Arial" w:hAnsi="Arial" w:cs="Arial"/>
                <w:sz w:val="24"/>
                <w:szCs w:val="24"/>
              </w:rPr>
              <w:t>N4</w:t>
            </w:r>
          </w:p>
          <w:p w:rsidR="004247C6" w:rsidRPr="00195362" w:rsidRDefault="00530306" w:rsidP="004247C6">
            <w:pPr>
              <w:rPr>
                <w:rFonts w:ascii="Arial" w:hAnsi="Arial" w:cs="Arial"/>
                <w:sz w:val="24"/>
                <w:szCs w:val="24"/>
              </w:rPr>
            </w:pPr>
            <w:r>
              <w:rPr>
                <w:rFonts w:ascii="Arial" w:hAnsi="Arial" w:cs="Arial"/>
                <w:sz w:val="24"/>
                <w:szCs w:val="24"/>
              </w:rPr>
              <w:t>Construye</w:t>
            </w:r>
            <w:r w:rsidR="004247C6" w:rsidRPr="00195362">
              <w:rPr>
                <w:rFonts w:ascii="Arial" w:hAnsi="Arial" w:cs="Arial"/>
                <w:sz w:val="24"/>
                <w:szCs w:val="24"/>
              </w:rPr>
              <w:t xml:space="preserve"> </w:t>
            </w:r>
            <w:r>
              <w:rPr>
                <w:rFonts w:ascii="Arial" w:hAnsi="Arial" w:cs="Arial"/>
                <w:sz w:val="24"/>
                <w:szCs w:val="24"/>
              </w:rPr>
              <w:t>textos</w:t>
            </w:r>
            <w:r w:rsidR="004247C6" w:rsidRPr="00195362">
              <w:rPr>
                <w:rFonts w:ascii="Arial" w:hAnsi="Arial" w:cs="Arial"/>
                <w:sz w:val="24"/>
                <w:szCs w:val="24"/>
              </w:rPr>
              <w:t xml:space="preserve"> </w:t>
            </w:r>
            <w:r>
              <w:rPr>
                <w:rFonts w:ascii="Arial" w:hAnsi="Arial" w:cs="Arial"/>
                <w:sz w:val="24"/>
                <w:szCs w:val="24"/>
              </w:rPr>
              <w:t xml:space="preserve">coherentes </w:t>
            </w:r>
            <w:r w:rsidR="004247C6" w:rsidRPr="00195362">
              <w:rPr>
                <w:rFonts w:ascii="Arial" w:hAnsi="Arial" w:cs="Arial"/>
                <w:sz w:val="24"/>
                <w:szCs w:val="24"/>
              </w:rPr>
              <w:t>teniendo en cuenta el significado de los</w:t>
            </w:r>
            <w:r w:rsidR="00E40231" w:rsidRPr="00195362">
              <w:rPr>
                <w:rFonts w:ascii="Arial" w:hAnsi="Arial" w:cs="Arial"/>
                <w:sz w:val="24"/>
                <w:szCs w:val="24"/>
              </w:rPr>
              <w:t xml:space="preserve"> términos ya relacionados. </w:t>
            </w:r>
          </w:p>
          <w:p w:rsidR="004247C6" w:rsidRPr="00195362" w:rsidRDefault="004247C6" w:rsidP="004247C6">
            <w:pPr>
              <w:rPr>
                <w:rFonts w:ascii="Arial" w:hAnsi="Arial" w:cs="Arial"/>
                <w:sz w:val="24"/>
                <w:szCs w:val="24"/>
              </w:rPr>
            </w:pPr>
          </w:p>
          <w:p w:rsidR="00E40231" w:rsidRPr="00195362" w:rsidRDefault="00E40231" w:rsidP="004247C6">
            <w:pPr>
              <w:rPr>
                <w:rFonts w:ascii="Arial" w:hAnsi="Arial" w:cs="Arial"/>
                <w:sz w:val="24"/>
                <w:szCs w:val="24"/>
              </w:rPr>
            </w:pPr>
            <w:r w:rsidRPr="00195362">
              <w:rPr>
                <w:rFonts w:ascii="Arial" w:hAnsi="Arial" w:cs="Arial"/>
                <w:sz w:val="24"/>
                <w:szCs w:val="24"/>
              </w:rPr>
              <w:t>N5</w:t>
            </w:r>
          </w:p>
          <w:p w:rsidR="004247C6" w:rsidRPr="00195362" w:rsidRDefault="009C0043" w:rsidP="004247C6">
            <w:pPr>
              <w:rPr>
                <w:rFonts w:ascii="Arial" w:hAnsi="Arial" w:cs="Arial"/>
                <w:sz w:val="24"/>
                <w:szCs w:val="24"/>
              </w:rPr>
            </w:pPr>
            <w:r>
              <w:rPr>
                <w:rFonts w:ascii="Arial" w:hAnsi="Arial" w:cs="Arial"/>
                <w:sz w:val="24"/>
                <w:szCs w:val="24"/>
              </w:rPr>
              <w:t xml:space="preserve">Recrea </w:t>
            </w:r>
            <w:r w:rsidR="004247C6" w:rsidRPr="00195362">
              <w:rPr>
                <w:rFonts w:ascii="Arial" w:hAnsi="Arial" w:cs="Arial"/>
                <w:sz w:val="24"/>
                <w:szCs w:val="24"/>
              </w:rPr>
              <w:t xml:space="preserve"> sus ideas, haciendo uso adecuado</w:t>
            </w:r>
            <w:r>
              <w:rPr>
                <w:rFonts w:ascii="Arial" w:hAnsi="Arial" w:cs="Arial"/>
                <w:sz w:val="24"/>
                <w:szCs w:val="24"/>
              </w:rPr>
              <w:t xml:space="preserve"> del lenguaje oral y escrito según sus propias experiencias.</w:t>
            </w:r>
          </w:p>
          <w:p w:rsidR="00E40231" w:rsidRPr="00195362" w:rsidRDefault="00E40231" w:rsidP="004247C6">
            <w:pPr>
              <w:rPr>
                <w:rFonts w:ascii="Arial" w:hAnsi="Arial" w:cs="Arial"/>
                <w:sz w:val="24"/>
                <w:szCs w:val="24"/>
              </w:rPr>
            </w:pPr>
          </w:p>
          <w:p w:rsidR="00E40231" w:rsidRPr="00195362" w:rsidRDefault="004F4927" w:rsidP="004247C6">
            <w:pPr>
              <w:rPr>
                <w:rFonts w:ascii="Arial" w:hAnsi="Arial" w:cs="Arial"/>
                <w:sz w:val="24"/>
                <w:szCs w:val="24"/>
              </w:rPr>
            </w:pPr>
            <w:r>
              <w:rPr>
                <w:rFonts w:ascii="Arial" w:hAnsi="Arial" w:cs="Arial"/>
                <w:sz w:val="24"/>
                <w:szCs w:val="24"/>
              </w:rPr>
              <w:t xml:space="preserve"> </w:t>
            </w:r>
            <w:r w:rsidR="00E40231" w:rsidRPr="00195362">
              <w:rPr>
                <w:rFonts w:ascii="Arial" w:hAnsi="Arial" w:cs="Arial"/>
                <w:sz w:val="24"/>
                <w:szCs w:val="24"/>
              </w:rPr>
              <w:t>N6</w:t>
            </w:r>
          </w:p>
          <w:p w:rsidR="004247C6" w:rsidRPr="00195362" w:rsidRDefault="004F4927" w:rsidP="004247C6">
            <w:pPr>
              <w:rPr>
                <w:rFonts w:ascii="Arial" w:hAnsi="Arial" w:cs="Arial"/>
                <w:sz w:val="24"/>
                <w:szCs w:val="24"/>
              </w:rPr>
            </w:pPr>
            <w:r>
              <w:rPr>
                <w:rFonts w:ascii="Arial" w:hAnsi="Arial" w:cs="Arial"/>
                <w:sz w:val="24"/>
                <w:szCs w:val="24"/>
              </w:rPr>
              <w:lastRenderedPageBreak/>
              <w:t xml:space="preserve">Evalúa </w:t>
            </w:r>
            <w:r w:rsidR="004247C6" w:rsidRPr="00195362">
              <w:rPr>
                <w:rFonts w:ascii="Arial" w:hAnsi="Arial" w:cs="Arial"/>
                <w:sz w:val="24"/>
                <w:szCs w:val="24"/>
              </w:rPr>
              <w:t xml:space="preserve"> el nivel de su disc</w:t>
            </w:r>
            <w:r>
              <w:rPr>
                <w:rFonts w:ascii="Arial" w:hAnsi="Arial" w:cs="Arial"/>
                <w:sz w:val="24"/>
                <w:szCs w:val="24"/>
              </w:rPr>
              <w:t>ur</w:t>
            </w:r>
            <w:r w:rsidR="004247C6" w:rsidRPr="00195362">
              <w:rPr>
                <w:rFonts w:ascii="Arial" w:hAnsi="Arial" w:cs="Arial"/>
                <w:sz w:val="24"/>
                <w:szCs w:val="24"/>
              </w:rPr>
              <w:t>so comunicativo, con el fin de adaptarlo al context</w:t>
            </w:r>
            <w:r w:rsidR="00E40231" w:rsidRPr="00195362">
              <w:rPr>
                <w:rFonts w:ascii="Arial" w:hAnsi="Arial" w:cs="Arial"/>
                <w:sz w:val="24"/>
                <w:szCs w:val="24"/>
              </w:rPr>
              <w:t xml:space="preserve">o o contextos a compartir. </w:t>
            </w:r>
          </w:p>
          <w:p w:rsidR="0007471C" w:rsidRPr="00195362" w:rsidRDefault="0007471C" w:rsidP="004247C6">
            <w:pPr>
              <w:rPr>
                <w:rFonts w:ascii="Arial" w:eastAsia="Calibri" w:hAnsi="Arial" w:cs="Arial"/>
                <w:sz w:val="24"/>
                <w:szCs w:val="24"/>
              </w:rPr>
            </w:pPr>
          </w:p>
        </w:tc>
        <w:tc>
          <w:tcPr>
            <w:tcW w:w="794" w:type="pct"/>
            <w:tcBorders>
              <w:top w:val="single" w:sz="4" w:space="0" w:color="auto"/>
              <w:left w:val="single" w:sz="4" w:space="0" w:color="auto"/>
              <w:bottom w:val="single" w:sz="4" w:space="0" w:color="auto"/>
              <w:right w:val="single" w:sz="4" w:space="0" w:color="auto"/>
            </w:tcBorders>
            <w:shd w:val="solid" w:color="C0C0C0" w:fill="FFFFFF"/>
          </w:tcPr>
          <w:p w:rsidR="0007471C" w:rsidRPr="00195362" w:rsidRDefault="00056A25" w:rsidP="000E40E2">
            <w:pPr>
              <w:rPr>
                <w:rFonts w:ascii="Arial" w:eastAsia="Calibri" w:hAnsi="Arial" w:cs="Arial"/>
                <w:sz w:val="24"/>
                <w:szCs w:val="24"/>
              </w:rPr>
            </w:pPr>
            <w:r>
              <w:rPr>
                <w:rFonts w:ascii="Arial" w:eastAsia="Calibri" w:hAnsi="Arial" w:cs="Arial"/>
                <w:sz w:val="24"/>
                <w:szCs w:val="24"/>
              </w:rPr>
              <w:lastRenderedPageBreak/>
              <w:t>8o</w:t>
            </w:r>
            <w:r w:rsidR="0072778B" w:rsidRPr="00195362">
              <w:rPr>
                <w:rFonts w:ascii="Arial" w:eastAsia="Calibri" w:hAnsi="Arial" w:cs="Arial"/>
                <w:sz w:val="24"/>
                <w:szCs w:val="24"/>
              </w:rPr>
              <w:t xml:space="preserve"> y </w:t>
            </w:r>
            <w:r>
              <w:rPr>
                <w:rFonts w:ascii="Arial" w:eastAsia="Calibri" w:hAnsi="Arial" w:cs="Arial"/>
                <w:sz w:val="24"/>
                <w:szCs w:val="24"/>
              </w:rPr>
              <w:t>9o</w:t>
            </w:r>
          </w:p>
          <w:p w:rsidR="0007471C" w:rsidRPr="00195362" w:rsidRDefault="0007471C" w:rsidP="000E40E2">
            <w:pPr>
              <w:rPr>
                <w:rFonts w:ascii="Arial" w:eastAsia="Calibri" w:hAnsi="Arial" w:cs="Arial"/>
                <w:sz w:val="24"/>
                <w:szCs w:val="24"/>
              </w:rPr>
            </w:pPr>
          </w:p>
          <w:p w:rsidR="00E40231" w:rsidRPr="00195362" w:rsidRDefault="00E40231" w:rsidP="000E40E2">
            <w:pPr>
              <w:rPr>
                <w:rFonts w:ascii="Arial" w:eastAsia="Calibri" w:hAnsi="Arial" w:cs="Arial"/>
                <w:sz w:val="24"/>
                <w:szCs w:val="24"/>
              </w:rPr>
            </w:pPr>
            <w:r w:rsidRPr="00195362">
              <w:rPr>
                <w:rFonts w:ascii="Arial" w:eastAsia="Calibri" w:hAnsi="Arial" w:cs="Arial"/>
                <w:sz w:val="24"/>
                <w:szCs w:val="24"/>
              </w:rPr>
              <w:t>N1</w:t>
            </w:r>
          </w:p>
          <w:p w:rsidR="004247C6" w:rsidRPr="00195362" w:rsidRDefault="00917162" w:rsidP="004247C6">
            <w:pPr>
              <w:rPr>
                <w:rFonts w:ascii="Arial" w:hAnsi="Arial" w:cs="Arial"/>
                <w:sz w:val="24"/>
                <w:szCs w:val="24"/>
              </w:rPr>
            </w:pPr>
            <w:r>
              <w:rPr>
                <w:rFonts w:ascii="Arial" w:hAnsi="Arial" w:cs="Arial"/>
                <w:sz w:val="24"/>
                <w:szCs w:val="24"/>
              </w:rPr>
              <w:t>Caracteriza el</w:t>
            </w:r>
            <w:r w:rsidR="00E40231" w:rsidRPr="00195362">
              <w:rPr>
                <w:rFonts w:ascii="Arial" w:hAnsi="Arial" w:cs="Arial"/>
                <w:sz w:val="24"/>
                <w:szCs w:val="24"/>
              </w:rPr>
              <w:t xml:space="preserve">. </w:t>
            </w:r>
          </w:p>
          <w:p w:rsidR="00E40231" w:rsidRPr="00195362" w:rsidRDefault="00917162" w:rsidP="004247C6">
            <w:pPr>
              <w:rPr>
                <w:rFonts w:ascii="Arial" w:hAnsi="Arial" w:cs="Arial"/>
                <w:sz w:val="24"/>
                <w:szCs w:val="24"/>
              </w:rPr>
            </w:pPr>
            <w:r>
              <w:rPr>
                <w:rFonts w:ascii="Arial" w:hAnsi="Arial" w:cs="Arial"/>
                <w:sz w:val="24"/>
                <w:szCs w:val="24"/>
              </w:rPr>
              <w:t xml:space="preserve"> Habla como forma de comunicación de su entorno sociocultural.</w:t>
            </w:r>
          </w:p>
          <w:p w:rsidR="004247C6" w:rsidRPr="00195362" w:rsidRDefault="004247C6" w:rsidP="004247C6">
            <w:pPr>
              <w:rPr>
                <w:rFonts w:ascii="Arial" w:hAnsi="Arial" w:cs="Arial"/>
                <w:sz w:val="24"/>
                <w:szCs w:val="24"/>
              </w:rPr>
            </w:pPr>
            <w:r w:rsidRPr="00195362">
              <w:rPr>
                <w:rFonts w:ascii="Arial" w:hAnsi="Arial" w:cs="Arial"/>
                <w:sz w:val="24"/>
                <w:szCs w:val="24"/>
              </w:rPr>
              <w:t>As</w:t>
            </w:r>
            <w:r w:rsidR="005763E2">
              <w:rPr>
                <w:rFonts w:ascii="Arial" w:hAnsi="Arial" w:cs="Arial"/>
                <w:sz w:val="24"/>
                <w:szCs w:val="24"/>
              </w:rPr>
              <w:t>imila</w:t>
            </w:r>
            <w:r w:rsidRPr="00195362">
              <w:rPr>
                <w:rFonts w:ascii="Arial" w:hAnsi="Arial" w:cs="Arial"/>
                <w:sz w:val="24"/>
                <w:szCs w:val="24"/>
              </w:rPr>
              <w:t xml:space="preserve"> el de habla de su </w:t>
            </w:r>
            <w:r w:rsidR="005763E2">
              <w:rPr>
                <w:rFonts w:ascii="Arial" w:hAnsi="Arial" w:cs="Arial"/>
                <w:sz w:val="24"/>
                <w:szCs w:val="24"/>
              </w:rPr>
              <w:t>entorno</w:t>
            </w:r>
            <w:r w:rsidRPr="00195362">
              <w:rPr>
                <w:rFonts w:ascii="Arial" w:hAnsi="Arial" w:cs="Arial"/>
                <w:sz w:val="24"/>
                <w:szCs w:val="24"/>
              </w:rPr>
              <w:t>, para a</w:t>
            </w:r>
            <w:r w:rsidR="00E40231" w:rsidRPr="00195362">
              <w:rPr>
                <w:rFonts w:ascii="Arial" w:hAnsi="Arial" w:cs="Arial"/>
                <w:sz w:val="24"/>
                <w:szCs w:val="24"/>
              </w:rPr>
              <w:t xml:space="preserve">plicarlo a otros </w:t>
            </w:r>
            <w:r w:rsidR="005763E2">
              <w:rPr>
                <w:rFonts w:ascii="Arial" w:hAnsi="Arial" w:cs="Arial"/>
                <w:sz w:val="24"/>
                <w:szCs w:val="24"/>
              </w:rPr>
              <w:t>ámbitos lingüísticos</w:t>
            </w:r>
          </w:p>
          <w:p w:rsidR="004247C6" w:rsidRPr="00195362" w:rsidRDefault="004247C6" w:rsidP="004247C6">
            <w:pPr>
              <w:rPr>
                <w:rFonts w:ascii="Arial" w:hAnsi="Arial" w:cs="Arial"/>
                <w:sz w:val="24"/>
                <w:szCs w:val="24"/>
              </w:rPr>
            </w:pPr>
          </w:p>
          <w:p w:rsidR="00E40231" w:rsidRPr="00195362" w:rsidRDefault="00E40231" w:rsidP="004247C6">
            <w:pPr>
              <w:rPr>
                <w:rFonts w:ascii="Arial" w:hAnsi="Arial" w:cs="Arial"/>
                <w:sz w:val="24"/>
                <w:szCs w:val="24"/>
              </w:rPr>
            </w:pPr>
            <w:r w:rsidRPr="00195362">
              <w:rPr>
                <w:rFonts w:ascii="Arial" w:hAnsi="Arial" w:cs="Arial"/>
                <w:sz w:val="24"/>
                <w:szCs w:val="24"/>
              </w:rPr>
              <w:t>N3</w:t>
            </w:r>
          </w:p>
          <w:p w:rsidR="004247C6" w:rsidRPr="00195362" w:rsidRDefault="00530306" w:rsidP="004247C6">
            <w:pPr>
              <w:rPr>
                <w:rFonts w:ascii="Arial" w:hAnsi="Arial" w:cs="Arial"/>
                <w:sz w:val="24"/>
                <w:szCs w:val="24"/>
              </w:rPr>
            </w:pPr>
            <w:r>
              <w:rPr>
                <w:rFonts w:ascii="Arial" w:hAnsi="Arial" w:cs="Arial"/>
                <w:sz w:val="24"/>
                <w:szCs w:val="24"/>
              </w:rPr>
              <w:t>Identifica el lenguaje de su contexto</w:t>
            </w:r>
          </w:p>
          <w:p w:rsidR="00E40231" w:rsidRPr="00195362" w:rsidRDefault="00E40231" w:rsidP="004247C6">
            <w:pPr>
              <w:rPr>
                <w:rFonts w:ascii="Arial" w:hAnsi="Arial" w:cs="Arial"/>
                <w:sz w:val="24"/>
                <w:szCs w:val="24"/>
              </w:rPr>
            </w:pPr>
            <w:r w:rsidRPr="00195362">
              <w:rPr>
                <w:rFonts w:ascii="Arial" w:hAnsi="Arial" w:cs="Arial"/>
                <w:sz w:val="24"/>
                <w:szCs w:val="24"/>
              </w:rPr>
              <w:t>N</w:t>
            </w:r>
            <w:r w:rsidR="009C0043">
              <w:rPr>
                <w:rFonts w:ascii="Arial" w:hAnsi="Arial" w:cs="Arial"/>
                <w:sz w:val="24"/>
                <w:szCs w:val="24"/>
              </w:rPr>
              <w:t>o</w:t>
            </w:r>
            <w:r w:rsidRPr="00195362">
              <w:rPr>
                <w:rFonts w:ascii="Arial" w:hAnsi="Arial" w:cs="Arial"/>
                <w:sz w:val="24"/>
                <w:szCs w:val="24"/>
              </w:rPr>
              <w:t>4</w:t>
            </w:r>
          </w:p>
          <w:p w:rsidR="009C0043" w:rsidRDefault="00530306" w:rsidP="004247C6">
            <w:pPr>
              <w:rPr>
                <w:rFonts w:ascii="Arial" w:hAnsi="Arial" w:cs="Arial"/>
                <w:sz w:val="24"/>
                <w:szCs w:val="24"/>
              </w:rPr>
            </w:pPr>
            <w:r>
              <w:rPr>
                <w:rFonts w:ascii="Arial" w:hAnsi="Arial" w:cs="Arial"/>
                <w:sz w:val="24"/>
                <w:szCs w:val="24"/>
              </w:rPr>
              <w:t>Caracteriza</w:t>
            </w:r>
            <w:r w:rsidR="004247C6" w:rsidRPr="00195362">
              <w:rPr>
                <w:rFonts w:ascii="Arial" w:hAnsi="Arial" w:cs="Arial"/>
                <w:sz w:val="24"/>
                <w:szCs w:val="24"/>
              </w:rPr>
              <w:t xml:space="preserve"> niveles de habla </w:t>
            </w:r>
            <w:r w:rsidR="009C0043">
              <w:rPr>
                <w:rFonts w:ascii="Arial" w:hAnsi="Arial" w:cs="Arial"/>
                <w:sz w:val="24"/>
                <w:szCs w:val="24"/>
              </w:rPr>
              <w:t>según los diversos</w:t>
            </w:r>
            <w:r w:rsidR="00E40231" w:rsidRPr="00195362">
              <w:rPr>
                <w:rFonts w:ascii="Arial" w:hAnsi="Arial" w:cs="Arial"/>
                <w:sz w:val="24"/>
                <w:szCs w:val="24"/>
              </w:rPr>
              <w:t xml:space="preserve"> contextos</w:t>
            </w:r>
          </w:p>
          <w:p w:rsidR="004247C6" w:rsidRPr="00195362" w:rsidRDefault="009C0043" w:rsidP="004247C6">
            <w:pPr>
              <w:rPr>
                <w:rFonts w:ascii="Arial" w:hAnsi="Arial" w:cs="Arial"/>
                <w:sz w:val="24"/>
                <w:szCs w:val="24"/>
              </w:rPr>
            </w:pPr>
            <w:r>
              <w:rPr>
                <w:rFonts w:ascii="Arial" w:hAnsi="Arial" w:cs="Arial"/>
                <w:sz w:val="24"/>
                <w:szCs w:val="24"/>
              </w:rPr>
              <w:t>Socioculturales.</w:t>
            </w:r>
            <w:r w:rsidR="00E40231" w:rsidRPr="00195362">
              <w:rPr>
                <w:rFonts w:ascii="Arial" w:hAnsi="Arial" w:cs="Arial"/>
                <w:sz w:val="24"/>
                <w:szCs w:val="24"/>
              </w:rPr>
              <w:t xml:space="preserve">. </w:t>
            </w:r>
          </w:p>
          <w:p w:rsidR="004247C6" w:rsidRPr="00195362" w:rsidRDefault="004247C6" w:rsidP="004247C6">
            <w:pPr>
              <w:rPr>
                <w:rFonts w:ascii="Arial" w:hAnsi="Arial" w:cs="Arial"/>
                <w:sz w:val="24"/>
                <w:szCs w:val="24"/>
              </w:rPr>
            </w:pPr>
          </w:p>
          <w:p w:rsidR="00530306" w:rsidRDefault="00530306" w:rsidP="004247C6">
            <w:pPr>
              <w:rPr>
                <w:rFonts w:ascii="Arial" w:hAnsi="Arial" w:cs="Arial"/>
                <w:sz w:val="24"/>
                <w:szCs w:val="24"/>
              </w:rPr>
            </w:pPr>
          </w:p>
          <w:p w:rsidR="00530306" w:rsidRDefault="00530306" w:rsidP="004247C6">
            <w:pPr>
              <w:rPr>
                <w:rFonts w:ascii="Arial" w:hAnsi="Arial" w:cs="Arial"/>
                <w:sz w:val="24"/>
                <w:szCs w:val="24"/>
              </w:rPr>
            </w:pPr>
          </w:p>
          <w:p w:rsidR="00530306" w:rsidRDefault="00530306" w:rsidP="004247C6">
            <w:pPr>
              <w:rPr>
                <w:rFonts w:ascii="Arial" w:hAnsi="Arial" w:cs="Arial"/>
                <w:sz w:val="24"/>
                <w:szCs w:val="24"/>
              </w:rPr>
            </w:pPr>
          </w:p>
          <w:p w:rsidR="00E40231" w:rsidRPr="00195362" w:rsidRDefault="00E40231" w:rsidP="004247C6">
            <w:pPr>
              <w:rPr>
                <w:rFonts w:ascii="Arial" w:hAnsi="Arial" w:cs="Arial"/>
                <w:sz w:val="24"/>
                <w:szCs w:val="24"/>
              </w:rPr>
            </w:pPr>
            <w:r w:rsidRPr="00195362">
              <w:rPr>
                <w:rFonts w:ascii="Arial" w:hAnsi="Arial" w:cs="Arial"/>
                <w:sz w:val="24"/>
                <w:szCs w:val="24"/>
              </w:rPr>
              <w:t>N5</w:t>
            </w:r>
          </w:p>
          <w:p w:rsidR="004247C6" w:rsidRPr="00195362" w:rsidRDefault="009C0043" w:rsidP="004247C6">
            <w:pPr>
              <w:rPr>
                <w:rFonts w:ascii="Arial" w:hAnsi="Arial" w:cs="Arial"/>
                <w:sz w:val="24"/>
                <w:szCs w:val="24"/>
              </w:rPr>
            </w:pPr>
            <w:r>
              <w:rPr>
                <w:rFonts w:ascii="Arial" w:hAnsi="Arial" w:cs="Arial"/>
                <w:sz w:val="24"/>
                <w:szCs w:val="24"/>
              </w:rPr>
              <w:t>Elabora</w:t>
            </w:r>
            <w:r w:rsidR="004247C6" w:rsidRPr="00195362">
              <w:rPr>
                <w:rFonts w:ascii="Arial" w:hAnsi="Arial" w:cs="Arial"/>
                <w:sz w:val="24"/>
                <w:szCs w:val="24"/>
              </w:rPr>
              <w:t xml:space="preserve"> nuevas expresiones comunicativas, después de conocer otros </w:t>
            </w:r>
            <w:r w:rsidR="00E40231" w:rsidRPr="00195362">
              <w:rPr>
                <w:rFonts w:ascii="Arial" w:hAnsi="Arial" w:cs="Arial"/>
                <w:sz w:val="24"/>
                <w:szCs w:val="24"/>
              </w:rPr>
              <w:t xml:space="preserve">contextos socioculturales. </w:t>
            </w:r>
          </w:p>
          <w:p w:rsidR="004247C6" w:rsidRPr="00195362" w:rsidRDefault="004247C6" w:rsidP="004247C6">
            <w:pPr>
              <w:rPr>
                <w:rFonts w:ascii="Arial" w:hAnsi="Arial" w:cs="Arial"/>
                <w:sz w:val="24"/>
                <w:szCs w:val="24"/>
              </w:rPr>
            </w:pPr>
          </w:p>
          <w:p w:rsidR="00E40231" w:rsidRPr="00195362" w:rsidRDefault="00E40231" w:rsidP="004247C6">
            <w:pPr>
              <w:rPr>
                <w:rFonts w:ascii="Arial" w:hAnsi="Arial" w:cs="Arial"/>
                <w:sz w:val="24"/>
                <w:szCs w:val="24"/>
              </w:rPr>
            </w:pPr>
            <w:r w:rsidRPr="00195362">
              <w:rPr>
                <w:rFonts w:ascii="Arial" w:hAnsi="Arial" w:cs="Arial"/>
                <w:sz w:val="24"/>
                <w:szCs w:val="24"/>
              </w:rPr>
              <w:t>N6</w:t>
            </w:r>
          </w:p>
          <w:p w:rsidR="004247C6" w:rsidRPr="00195362" w:rsidRDefault="004247C6" w:rsidP="004247C6">
            <w:pPr>
              <w:rPr>
                <w:rFonts w:ascii="Arial" w:hAnsi="Arial" w:cs="Arial"/>
                <w:sz w:val="24"/>
                <w:szCs w:val="24"/>
              </w:rPr>
            </w:pPr>
            <w:r w:rsidRPr="00195362">
              <w:rPr>
                <w:rFonts w:ascii="Arial" w:hAnsi="Arial" w:cs="Arial"/>
                <w:sz w:val="24"/>
                <w:szCs w:val="24"/>
              </w:rPr>
              <w:t>Valora la diversidad sociocultural y lingüística de su ent</w:t>
            </w:r>
            <w:r w:rsidR="00E40231" w:rsidRPr="00195362">
              <w:rPr>
                <w:rFonts w:ascii="Arial" w:hAnsi="Arial" w:cs="Arial"/>
                <w:sz w:val="24"/>
                <w:szCs w:val="24"/>
              </w:rPr>
              <w:t xml:space="preserve">orno y de otros contextos. </w:t>
            </w:r>
          </w:p>
          <w:p w:rsidR="004247C6" w:rsidRPr="00195362" w:rsidRDefault="004247C6" w:rsidP="000E40E2">
            <w:pPr>
              <w:rPr>
                <w:rFonts w:ascii="Arial" w:eastAsia="Calibri" w:hAnsi="Arial" w:cs="Arial"/>
                <w:sz w:val="24"/>
                <w:szCs w:val="24"/>
              </w:rPr>
            </w:pPr>
          </w:p>
        </w:tc>
        <w:tc>
          <w:tcPr>
            <w:tcW w:w="653" w:type="pct"/>
            <w:tcBorders>
              <w:top w:val="single" w:sz="4" w:space="0" w:color="auto"/>
              <w:left w:val="single" w:sz="4" w:space="0" w:color="auto"/>
              <w:bottom w:val="single" w:sz="4" w:space="0" w:color="auto"/>
              <w:right w:val="single" w:sz="4" w:space="0" w:color="auto"/>
            </w:tcBorders>
            <w:shd w:val="solid" w:color="C0C0C0" w:fill="FFFFFF"/>
          </w:tcPr>
          <w:p w:rsidR="0007471C" w:rsidRPr="00195362" w:rsidRDefault="00056A25" w:rsidP="000E40E2">
            <w:pPr>
              <w:rPr>
                <w:rFonts w:ascii="Arial" w:eastAsia="Calibri" w:hAnsi="Arial" w:cs="Arial"/>
                <w:sz w:val="24"/>
                <w:szCs w:val="24"/>
              </w:rPr>
            </w:pPr>
            <w:r>
              <w:rPr>
                <w:rFonts w:ascii="Arial" w:eastAsia="Calibri" w:hAnsi="Arial" w:cs="Arial"/>
                <w:sz w:val="24"/>
                <w:szCs w:val="24"/>
              </w:rPr>
              <w:t>8o</w:t>
            </w:r>
            <w:r w:rsidR="0072778B" w:rsidRPr="00195362">
              <w:rPr>
                <w:rFonts w:ascii="Arial" w:eastAsia="Calibri" w:hAnsi="Arial" w:cs="Arial"/>
                <w:sz w:val="24"/>
                <w:szCs w:val="24"/>
              </w:rPr>
              <w:t xml:space="preserve"> y</w:t>
            </w:r>
            <w:r>
              <w:rPr>
                <w:rFonts w:ascii="Arial" w:eastAsia="Calibri" w:hAnsi="Arial" w:cs="Arial"/>
                <w:sz w:val="24"/>
                <w:szCs w:val="24"/>
              </w:rPr>
              <w:t>9o</w:t>
            </w:r>
            <w:r w:rsidR="0007471C" w:rsidRPr="00195362">
              <w:rPr>
                <w:rFonts w:ascii="Arial" w:eastAsia="Calibri" w:hAnsi="Arial" w:cs="Arial"/>
                <w:sz w:val="24"/>
                <w:szCs w:val="24"/>
              </w:rPr>
              <w:t>º</w:t>
            </w:r>
          </w:p>
          <w:p w:rsidR="0007471C" w:rsidRPr="00195362" w:rsidRDefault="0007471C" w:rsidP="000E40E2">
            <w:pPr>
              <w:rPr>
                <w:rFonts w:ascii="Arial" w:eastAsia="Calibri" w:hAnsi="Arial" w:cs="Arial"/>
                <w:sz w:val="24"/>
                <w:szCs w:val="24"/>
              </w:rPr>
            </w:pPr>
          </w:p>
          <w:p w:rsidR="00E40231" w:rsidRPr="00195362" w:rsidRDefault="00E40231" w:rsidP="004247C6">
            <w:pPr>
              <w:rPr>
                <w:rFonts w:ascii="Arial" w:hAnsi="Arial" w:cs="Arial"/>
                <w:sz w:val="24"/>
                <w:szCs w:val="24"/>
              </w:rPr>
            </w:pPr>
          </w:p>
          <w:p w:rsidR="00917162" w:rsidRDefault="00E40231" w:rsidP="004247C6">
            <w:pPr>
              <w:rPr>
                <w:rFonts w:ascii="Arial" w:hAnsi="Arial" w:cs="Arial"/>
                <w:sz w:val="24"/>
                <w:szCs w:val="24"/>
              </w:rPr>
            </w:pPr>
            <w:r w:rsidRPr="00195362">
              <w:rPr>
                <w:rFonts w:ascii="Arial" w:hAnsi="Arial" w:cs="Arial"/>
                <w:sz w:val="24"/>
                <w:szCs w:val="24"/>
              </w:rPr>
              <w:t>N1</w:t>
            </w:r>
            <w:r w:rsidR="004247C6" w:rsidRPr="00195362">
              <w:rPr>
                <w:rFonts w:ascii="Arial" w:hAnsi="Arial" w:cs="Arial"/>
                <w:sz w:val="24"/>
                <w:szCs w:val="24"/>
              </w:rPr>
              <w:t xml:space="preserve">Identifica estrategias de lectura y escritura para </w:t>
            </w:r>
            <w:r w:rsidR="00917162">
              <w:rPr>
                <w:rFonts w:ascii="Arial" w:hAnsi="Arial" w:cs="Arial"/>
                <w:sz w:val="24"/>
                <w:szCs w:val="24"/>
              </w:rPr>
              <w:t>elaborar</w:t>
            </w:r>
            <w:r w:rsidRPr="00195362">
              <w:rPr>
                <w:rFonts w:ascii="Arial" w:hAnsi="Arial" w:cs="Arial"/>
                <w:sz w:val="24"/>
                <w:szCs w:val="24"/>
              </w:rPr>
              <w:t>.</w:t>
            </w:r>
          </w:p>
          <w:p w:rsidR="004247C6" w:rsidRPr="00195362" w:rsidRDefault="00917162" w:rsidP="004247C6">
            <w:pPr>
              <w:rPr>
                <w:rFonts w:ascii="Arial" w:hAnsi="Arial" w:cs="Arial"/>
                <w:sz w:val="24"/>
                <w:szCs w:val="24"/>
              </w:rPr>
            </w:pPr>
            <w:r>
              <w:rPr>
                <w:rFonts w:ascii="Arial" w:hAnsi="Arial" w:cs="Arial"/>
                <w:sz w:val="24"/>
                <w:szCs w:val="24"/>
              </w:rPr>
              <w:t>textos coherentes</w:t>
            </w:r>
          </w:p>
          <w:p w:rsidR="004247C6" w:rsidRPr="00195362" w:rsidRDefault="004247C6" w:rsidP="004247C6">
            <w:pPr>
              <w:rPr>
                <w:rFonts w:ascii="Arial" w:hAnsi="Arial" w:cs="Arial"/>
                <w:sz w:val="24"/>
                <w:szCs w:val="24"/>
              </w:rPr>
            </w:pPr>
          </w:p>
          <w:p w:rsidR="00E40231" w:rsidRPr="00195362" w:rsidRDefault="00E40231" w:rsidP="004247C6">
            <w:pPr>
              <w:rPr>
                <w:rFonts w:ascii="Arial" w:hAnsi="Arial" w:cs="Arial"/>
                <w:sz w:val="24"/>
                <w:szCs w:val="24"/>
              </w:rPr>
            </w:pPr>
            <w:r w:rsidRPr="00195362">
              <w:rPr>
                <w:rFonts w:ascii="Arial" w:hAnsi="Arial" w:cs="Arial"/>
                <w:sz w:val="24"/>
                <w:szCs w:val="24"/>
              </w:rPr>
              <w:t>N2</w:t>
            </w:r>
          </w:p>
          <w:p w:rsidR="004247C6" w:rsidRPr="00195362" w:rsidRDefault="004247C6" w:rsidP="004247C6">
            <w:pPr>
              <w:rPr>
                <w:rFonts w:ascii="Arial" w:hAnsi="Arial" w:cs="Arial"/>
                <w:sz w:val="24"/>
                <w:szCs w:val="24"/>
              </w:rPr>
            </w:pPr>
            <w:r w:rsidRPr="00195362">
              <w:rPr>
                <w:rFonts w:ascii="Arial" w:hAnsi="Arial" w:cs="Arial"/>
                <w:sz w:val="24"/>
                <w:szCs w:val="24"/>
              </w:rPr>
              <w:t xml:space="preserve">Clasifica las estrategias de lectura y escritura para aplicarlas </w:t>
            </w:r>
            <w:r w:rsidR="00E40231" w:rsidRPr="00195362">
              <w:rPr>
                <w:rFonts w:ascii="Arial" w:hAnsi="Arial" w:cs="Arial"/>
                <w:sz w:val="24"/>
                <w:szCs w:val="24"/>
              </w:rPr>
              <w:t xml:space="preserve">en la comprensión textual. </w:t>
            </w:r>
          </w:p>
          <w:p w:rsidR="004247C6" w:rsidRPr="00195362" w:rsidRDefault="004247C6" w:rsidP="004247C6">
            <w:pPr>
              <w:rPr>
                <w:rFonts w:ascii="Arial" w:hAnsi="Arial" w:cs="Arial"/>
                <w:sz w:val="24"/>
                <w:szCs w:val="24"/>
              </w:rPr>
            </w:pPr>
          </w:p>
          <w:p w:rsidR="00E40231" w:rsidRPr="00195362" w:rsidRDefault="00E40231" w:rsidP="004247C6">
            <w:pPr>
              <w:rPr>
                <w:rFonts w:ascii="Arial" w:hAnsi="Arial" w:cs="Arial"/>
                <w:sz w:val="24"/>
                <w:szCs w:val="24"/>
              </w:rPr>
            </w:pPr>
            <w:r w:rsidRPr="00195362">
              <w:rPr>
                <w:rFonts w:ascii="Arial" w:hAnsi="Arial" w:cs="Arial"/>
                <w:sz w:val="24"/>
                <w:szCs w:val="24"/>
              </w:rPr>
              <w:t>N3</w:t>
            </w:r>
          </w:p>
          <w:p w:rsidR="004247C6" w:rsidRPr="00195362" w:rsidRDefault="00530306" w:rsidP="004247C6">
            <w:pPr>
              <w:rPr>
                <w:rFonts w:ascii="Arial" w:hAnsi="Arial" w:cs="Arial"/>
                <w:sz w:val="24"/>
                <w:szCs w:val="24"/>
              </w:rPr>
            </w:pPr>
            <w:r>
              <w:rPr>
                <w:rFonts w:ascii="Arial" w:hAnsi="Arial" w:cs="Arial"/>
                <w:sz w:val="24"/>
                <w:szCs w:val="24"/>
              </w:rPr>
              <w:t>Utiliza</w:t>
            </w:r>
            <w:r w:rsidR="004247C6" w:rsidRPr="00195362">
              <w:rPr>
                <w:rFonts w:ascii="Arial" w:hAnsi="Arial" w:cs="Arial"/>
                <w:sz w:val="24"/>
                <w:szCs w:val="24"/>
              </w:rPr>
              <w:t xml:space="preserve"> las diferentes estrategias de lect</w:t>
            </w:r>
            <w:r w:rsidR="00E40231" w:rsidRPr="00195362">
              <w:rPr>
                <w:rFonts w:ascii="Arial" w:hAnsi="Arial" w:cs="Arial"/>
                <w:sz w:val="24"/>
                <w:szCs w:val="24"/>
              </w:rPr>
              <w:t>ura y escritura  seleccionada</w:t>
            </w:r>
            <w:r>
              <w:rPr>
                <w:rFonts w:ascii="Arial" w:hAnsi="Arial" w:cs="Arial"/>
                <w:sz w:val="24"/>
                <w:szCs w:val="24"/>
              </w:rPr>
              <w:t>s  para mejorar su proceso de lectoescritura.</w:t>
            </w:r>
          </w:p>
          <w:p w:rsidR="004247C6" w:rsidRPr="00195362" w:rsidRDefault="004247C6" w:rsidP="004247C6">
            <w:pPr>
              <w:rPr>
                <w:rFonts w:ascii="Arial" w:hAnsi="Arial" w:cs="Arial"/>
                <w:sz w:val="24"/>
                <w:szCs w:val="24"/>
              </w:rPr>
            </w:pPr>
          </w:p>
          <w:p w:rsidR="00E40231" w:rsidRPr="00195362" w:rsidRDefault="00E40231" w:rsidP="004247C6">
            <w:pPr>
              <w:rPr>
                <w:rFonts w:ascii="Arial" w:hAnsi="Arial" w:cs="Arial"/>
                <w:sz w:val="24"/>
                <w:szCs w:val="24"/>
              </w:rPr>
            </w:pPr>
            <w:r w:rsidRPr="00195362">
              <w:rPr>
                <w:rFonts w:ascii="Arial" w:hAnsi="Arial" w:cs="Arial"/>
                <w:sz w:val="24"/>
                <w:szCs w:val="24"/>
              </w:rPr>
              <w:t>N4</w:t>
            </w:r>
          </w:p>
          <w:p w:rsidR="004247C6" w:rsidRPr="00195362" w:rsidRDefault="009C0043" w:rsidP="004247C6">
            <w:pPr>
              <w:rPr>
                <w:rFonts w:ascii="Arial" w:hAnsi="Arial" w:cs="Arial"/>
                <w:sz w:val="24"/>
                <w:szCs w:val="24"/>
              </w:rPr>
            </w:pPr>
            <w:r>
              <w:rPr>
                <w:rFonts w:ascii="Arial" w:hAnsi="Arial" w:cs="Arial"/>
                <w:sz w:val="24"/>
                <w:szCs w:val="24"/>
              </w:rPr>
              <w:t>Argumenta</w:t>
            </w:r>
            <w:r w:rsidR="004247C6" w:rsidRPr="00195362">
              <w:rPr>
                <w:rFonts w:ascii="Arial" w:hAnsi="Arial" w:cs="Arial"/>
                <w:sz w:val="24"/>
                <w:szCs w:val="24"/>
              </w:rPr>
              <w:t xml:space="preserve"> las diferentes estrategias de lectura y escritura utilizadas</w:t>
            </w:r>
            <w:r w:rsidR="00E40231" w:rsidRPr="00195362">
              <w:rPr>
                <w:rFonts w:ascii="Arial" w:hAnsi="Arial" w:cs="Arial"/>
                <w:sz w:val="24"/>
                <w:szCs w:val="24"/>
              </w:rPr>
              <w:t xml:space="preserve"> en su producción textual.</w:t>
            </w:r>
          </w:p>
          <w:p w:rsidR="004247C6" w:rsidRPr="00195362" w:rsidRDefault="004247C6" w:rsidP="004247C6">
            <w:pPr>
              <w:rPr>
                <w:rFonts w:ascii="Arial" w:hAnsi="Arial" w:cs="Arial"/>
                <w:sz w:val="24"/>
                <w:szCs w:val="24"/>
              </w:rPr>
            </w:pPr>
          </w:p>
          <w:p w:rsidR="00E40231" w:rsidRPr="00195362" w:rsidRDefault="00E40231" w:rsidP="004247C6">
            <w:pPr>
              <w:rPr>
                <w:rFonts w:ascii="Arial" w:hAnsi="Arial" w:cs="Arial"/>
                <w:sz w:val="24"/>
                <w:szCs w:val="24"/>
              </w:rPr>
            </w:pPr>
            <w:r w:rsidRPr="00195362">
              <w:rPr>
                <w:rFonts w:ascii="Arial" w:hAnsi="Arial" w:cs="Arial"/>
                <w:sz w:val="24"/>
                <w:szCs w:val="24"/>
              </w:rPr>
              <w:t>N5</w:t>
            </w:r>
          </w:p>
          <w:p w:rsidR="004247C6" w:rsidRPr="00195362" w:rsidRDefault="004247C6" w:rsidP="004247C6">
            <w:pPr>
              <w:rPr>
                <w:rFonts w:ascii="Arial" w:hAnsi="Arial" w:cs="Arial"/>
                <w:sz w:val="24"/>
                <w:szCs w:val="24"/>
              </w:rPr>
            </w:pPr>
            <w:r w:rsidRPr="00195362">
              <w:rPr>
                <w:rFonts w:ascii="Arial" w:hAnsi="Arial" w:cs="Arial"/>
                <w:sz w:val="24"/>
                <w:szCs w:val="24"/>
              </w:rPr>
              <w:t>Construye textos escritos aplicando l</w:t>
            </w:r>
            <w:r w:rsidR="00E40231" w:rsidRPr="00195362">
              <w:rPr>
                <w:rFonts w:ascii="Arial" w:hAnsi="Arial" w:cs="Arial"/>
                <w:sz w:val="24"/>
                <w:szCs w:val="24"/>
              </w:rPr>
              <w:t xml:space="preserve">as estrategias aprendidas. </w:t>
            </w:r>
          </w:p>
          <w:p w:rsidR="00E40231" w:rsidRPr="00195362" w:rsidRDefault="00E40231" w:rsidP="004247C6">
            <w:pPr>
              <w:rPr>
                <w:rFonts w:ascii="Arial" w:hAnsi="Arial" w:cs="Arial"/>
                <w:sz w:val="24"/>
                <w:szCs w:val="24"/>
              </w:rPr>
            </w:pPr>
          </w:p>
          <w:p w:rsidR="00E40231" w:rsidRPr="00195362" w:rsidRDefault="00E40231" w:rsidP="004247C6">
            <w:pPr>
              <w:rPr>
                <w:rFonts w:ascii="Arial" w:hAnsi="Arial" w:cs="Arial"/>
                <w:sz w:val="24"/>
                <w:szCs w:val="24"/>
              </w:rPr>
            </w:pPr>
            <w:r w:rsidRPr="00195362">
              <w:rPr>
                <w:rFonts w:ascii="Arial" w:hAnsi="Arial" w:cs="Arial"/>
                <w:sz w:val="24"/>
                <w:szCs w:val="24"/>
              </w:rPr>
              <w:t>N6</w:t>
            </w:r>
          </w:p>
          <w:p w:rsidR="004247C6" w:rsidRPr="00195362" w:rsidRDefault="004247C6" w:rsidP="004247C6">
            <w:pPr>
              <w:rPr>
                <w:rFonts w:ascii="Arial" w:hAnsi="Arial" w:cs="Arial"/>
                <w:sz w:val="24"/>
                <w:szCs w:val="24"/>
              </w:rPr>
            </w:pPr>
            <w:r w:rsidRPr="00195362">
              <w:rPr>
                <w:rFonts w:ascii="Arial" w:hAnsi="Arial" w:cs="Arial"/>
                <w:sz w:val="24"/>
                <w:szCs w:val="24"/>
              </w:rPr>
              <w:lastRenderedPageBreak/>
              <w:t>Valora las producciones escritas y orales</w:t>
            </w:r>
            <w:r w:rsidR="00E40231" w:rsidRPr="00195362">
              <w:rPr>
                <w:rFonts w:ascii="Arial" w:hAnsi="Arial" w:cs="Arial"/>
                <w:sz w:val="24"/>
                <w:szCs w:val="24"/>
              </w:rPr>
              <w:t xml:space="preserve"> propias y la de los demás.</w:t>
            </w:r>
          </w:p>
          <w:p w:rsidR="0007471C" w:rsidRPr="00195362" w:rsidRDefault="0007471C" w:rsidP="0072778B">
            <w:pPr>
              <w:rPr>
                <w:rFonts w:ascii="Arial" w:eastAsia="Calibri" w:hAnsi="Arial" w:cs="Arial"/>
                <w:sz w:val="24"/>
                <w:szCs w:val="24"/>
              </w:rPr>
            </w:pPr>
          </w:p>
        </w:tc>
      </w:tr>
    </w:tbl>
    <w:p w:rsidR="0007471C" w:rsidRDefault="0007471C" w:rsidP="0007471C">
      <w:pPr>
        <w:rPr>
          <w:rFonts w:ascii="Arial" w:hAnsi="Arial" w:cs="Arial"/>
          <w:sz w:val="24"/>
          <w:szCs w:val="24"/>
        </w:rPr>
      </w:pPr>
    </w:p>
    <w:p w:rsidR="0019797A" w:rsidRDefault="0019797A" w:rsidP="0007471C">
      <w:pPr>
        <w:rPr>
          <w:rFonts w:ascii="Arial" w:hAnsi="Arial" w:cs="Arial"/>
          <w:sz w:val="24"/>
          <w:szCs w:val="24"/>
        </w:rPr>
      </w:pPr>
    </w:p>
    <w:p w:rsidR="00DF6308" w:rsidRDefault="00DF6308" w:rsidP="0007471C">
      <w:pPr>
        <w:rPr>
          <w:rFonts w:ascii="Arial" w:hAnsi="Arial" w:cs="Arial"/>
          <w:sz w:val="24"/>
          <w:szCs w:val="24"/>
        </w:rPr>
      </w:pPr>
    </w:p>
    <w:p w:rsidR="00DF6308" w:rsidRDefault="00DF6308" w:rsidP="0007471C">
      <w:pPr>
        <w:rPr>
          <w:rFonts w:ascii="Arial" w:hAnsi="Arial" w:cs="Arial"/>
          <w:sz w:val="24"/>
          <w:szCs w:val="24"/>
        </w:rPr>
      </w:pPr>
    </w:p>
    <w:p w:rsidR="00DF6308" w:rsidRDefault="00DF6308" w:rsidP="0007471C">
      <w:pPr>
        <w:rPr>
          <w:rFonts w:ascii="Arial" w:hAnsi="Arial" w:cs="Arial"/>
          <w:sz w:val="24"/>
          <w:szCs w:val="24"/>
        </w:rPr>
      </w:pPr>
    </w:p>
    <w:p w:rsidR="00DF6308" w:rsidRDefault="00DF6308" w:rsidP="0007471C">
      <w:pPr>
        <w:rPr>
          <w:rFonts w:ascii="Arial" w:hAnsi="Arial" w:cs="Arial"/>
          <w:sz w:val="24"/>
          <w:szCs w:val="24"/>
        </w:rPr>
      </w:pPr>
    </w:p>
    <w:p w:rsidR="00DF6308" w:rsidRDefault="00DF6308" w:rsidP="0007471C">
      <w:pPr>
        <w:rPr>
          <w:rFonts w:ascii="Arial" w:hAnsi="Arial" w:cs="Arial"/>
          <w:sz w:val="24"/>
          <w:szCs w:val="24"/>
        </w:rPr>
      </w:pPr>
    </w:p>
    <w:p w:rsidR="00DF6308" w:rsidRDefault="00DF6308" w:rsidP="0007471C">
      <w:pPr>
        <w:rPr>
          <w:rFonts w:ascii="Arial" w:hAnsi="Arial" w:cs="Arial"/>
          <w:sz w:val="24"/>
          <w:szCs w:val="24"/>
        </w:rPr>
      </w:pPr>
    </w:p>
    <w:p w:rsidR="00DF6308" w:rsidRDefault="00DF6308" w:rsidP="0007471C">
      <w:pPr>
        <w:rPr>
          <w:rFonts w:ascii="Arial" w:hAnsi="Arial" w:cs="Arial"/>
          <w:sz w:val="24"/>
          <w:szCs w:val="24"/>
        </w:rPr>
      </w:pPr>
    </w:p>
    <w:p w:rsidR="00DF6308" w:rsidRDefault="00DF6308" w:rsidP="0007471C">
      <w:pPr>
        <w:rPr>
          <w:rFonts w:ascii="Arial" w:hAnsi="Arial" w:cs="Arial"/>
          <w:sz w:val="24"/>
          <w:szCs w:val="24"/>
        </w:rPr>
      </w:pPr>
    </w:p>
    <w:p w:rsidR="00DF6308" w:rsidRDefault="00DF6308" w:rsidP="0007471C">
      <w:pPr>
        <w:rPr>
          <w:rFonts w:ascii="Arial" w:hAnsi="Arial" w:cs="Arial"/>
          <w:sz w:val="24"/>
          <w:szCs w:val="24"/>
        </w:rPr>
      </w:pPr>
    </w:p>
    <w:p w:rsidR="00DF6308" w:rsidRDefault="00DF6308" w:rsidP="0007471C">
      <w:pPr>
        <w:rPr>
          <w:rFonts w:ascii="Arial" w:hAnsi="Arial" w:cs="Arial"/>
          <w:sz w:val="24"/>
          <w:szCs w:val="24"/>
        </w:rPr>
      </w:pPr>
    </w:p>
    <w:p w:rsidR="00DF6308" w:rsidRDefault="00DF6308" w:rsidP="0007471C">
      <w:pPr>
        <w:rPr>
          <w:rFonts w:ascii="Arial" w:hAnsi="Arial" w:cs="Arial"/>
          <w:sz w:val="24"/>
          <w:szCs w:val="24"/>
        </w:rPr>
      </w:pPr>
    </w:p>
    <w:p w:rsidR="00DF6308" w:rsidRDefault="00DF6308" w:rsidP="0007471C">
      <w:pPr>
        <w:rPr>
          <w:rFonts w:ascii="Arial" w:hAnsi="Arial" w:cs="Arial"/>
          <w:sz w:val="24"/>
          <w:szCs w:val="24"/>
        </w:rPr>
      </w:pPr>
    </w:p>
    <w:p w:rsidR="00987BCA" w:rsidRDefault="00987BCA" w:rsidP="0007471C">
      <w:pPr>
        <w:jc w:val="center"/>
        <w:rPr>
          <w:rFonts w:ascii="Arial" w:hAnsi="Arial" w:cs="Arial"/>
          <w:b/>
          <w:sz w:val="24"/>
          <w:szCs w:val="24"/>
        </w:rPr>
      </w:pPr>
    </w:p>
    <w:p w:rsidR="0007471C" w:rsidRPr="00987BCA" w:rsidRDefault="0007471C" w:rsidP="0007471C">
      <w:pPr>
        <w:jc w:val="center"/>
        <w:rPr>
          <w:rFonts w:ascii="Arial" w:hAnsi="Arial" w:cs="Arial"/>
          <w:b/>
          <w:sz w:val="36"/>
          <w:szCs w:val="36"/>
        </w:rPr>
      </w:pPr>
      <w:r w:rsidRPr="00987BCA">
        <w:rPr>
          <w:rFonts w:ascii="Arial" w:hAnsi="Arial" w:cs="Arial"/>
          <w:b/>
          <w:sz w:val="36"/>
          <w:szCs w:val="36"/>
        </w:rPr>
        <w:t>ESTÁNDARES POR GRADO Y PERIODO</w:t>
      </w:r>
    </w:p>
    <w:p w:rsidR="00987BCA" w:rsidRPr="0019797A" w:rsidRDefault="00987BCA" w:rsidP="0007471C">
      <w:pPr>
        <w:jc w:val="center"/>
        <w:rPr>
          <w:rFonts w:ascii="Arial" w:hAnsi="Arial" w:cs="Arial"/>
          <w:b/>
          <w:sz w:val="24"/>
          <w:szCs w:val="24"/>
        </w:rPr>
      </w:pPr>
    </w:p>
    <w:tbl>
      <w:tblPr>
        <w:tblpPr w:leftFromText="141" w:rightFromText="141" w:vertAnchor="text"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18"/>
        <w:gridCol w:w="3288"/>
        <w:gridCol w:w="4075"/>
        <w:gridCol w:w="3861"/>
        <w:gridCol w:w="4320"/>
      </w:tblGrid>
      <w:tr w:rsidR="0019797A" w:rsidRPr="00D55940" w:rsidTr="00C83846">
        <w:tc>
          <w:tcPr>
            <w:tcW w:w="1445" w:type="pct"/>
            <w:shd w:val="clear" w:color="auto" w:fill="CCC0D9"/>
          </w:tcPr>
          <w:p w:rsidR="00987BCA" w:rsidRPr="00D55940" w:rsidRDefault="00987BCA" w:rsidP="00D55940">
            <w:pPr>
              <w:rPr>
                <w:rFonts w:ascii="Arial" w:eastAsia="Calibri" w:hAnsi="Arial" w:cs="Arial"/>
                <w:b/>
                <w:sz w:val="24"/>
                <w:szCs w:val="24"/>
              </w:rPr>
            </w:pPr>
          </w:p>
          <w:p w:rsidR="0007471C" w:rsidRPr="00D55940" w:rsidRDefault="007B249F" w:rsidP="00D55940">
            <w:pPr>
              <w:rPr>
                <w:rFonts w:ascii="Arial" w:eastAsia="Calibri" w:hAnsi="Arial" w:cs="Arial"/>
                <w:b/>
                <w:sz w:val="24"/>
                <w:szCs w:val="24"/>
              </w:rPr>
            </w:pPr>
            <w:r>
              <w:rPr>
                <w:rFonts w:ascii="Arial" w:eastAsia="Calibri" w:hAnsi="Arial" w:cs="Arial"/>
                <w:b/>
                <w:sz w:val="24"/>
                <w:szCs w:val="24"/>
              </w:rPr>
              <w:t xml:space="preserve">GRADO </w:t>
            </w:r>
            <w:r w:rsidR="002B1EE6">
              <w:rPr>
                <w:rFonts w:ascii="Arial" w:eastAsia="Calibri" w:hAnsi="Arial" w:cs="Arial"/>
                <w:b/>
                <w:sz w:val="24"/>
                <w:szCs w:val="24"/>
              </w:rPr>
              <w:t xml:space="preserve">8º </w:t>
            </w:r>
          </w:p>
          <w:p w:rsidR="0007471C" w:rsidRPr="00D55940" w:rsidRDefault="0007471C" w:rsidP="00D55940">
            <w:pPr>
              <w:rPr>
                <w:rFonts w:ascii="Arial" w:eastAsia="Calibri" w:hAnsi="Arial" w:cs="Arial"/>
                <w:b/>
                <w:sz w:val="24"/>
                <w:szCs w:val="24"/>
              </w:rPr>
            </w:pPr>
          </w:p>
          <w:p w:rsidR="00987BCA" w:rsidRPr="00D55940" w:rsidRDefault="00987BCA" w:rsidP="00D55940">
            <w:pPr>
              <w:rPr>
                <w:rFonts w:ascii="Arial" w:eastAsia="Calibri" w:hAnsi="Arial" w:cs="Arial"/>
                <w:sz w:val="24"/>
                <w:szCs w:val="24"/>
              </w:rPr>
            </w:pPr>
          </w:p>
          <w:p w:rsidR="0007471C" w:rsidRPr="00D55940" w:rsidRDefault="0007471C" w:rsidP="00D55940">
            <w:pPr>
              <w:rPr>
                <w:rFonts w:ascii="Arial" w:eastAsia="Calibri" w:hAnsi="Arial" w:cs="Arial"/>
                <w:sz w:val="24"/>
                <w:szCs w:val="24"/>
              </w:rPr>
            </w:pPr>
            <w:r w:rsidRPr="00D55940">
              <w:rPr>
                <w:rFonts w:ascii="Arial" w:eastAsia="Calibri" w:hAnsi="Arial" w:cs="Arial"/>
                <w:sz w:val="24"/>
                <w:szCs w:val="24"/>
              </w:rPr>
              <w:t xml:space="preserve"> </w:t>
            </w:r>
          </w:p>
        </w:tc>
        <w:tc>
          <w:tcPr>
            <w:tcW w:w="752" w:type="pct"/>
            <w:shd w:val="clear" w:color="auto" w:fill="CCC0D9"/>
          </w:tcPr>
          <w:p w:rsidR="0007471C" w:rsidRPr="00927CB9" w:rsidRDefault="0019556B" w:rsidP="002B1EE6">
            <w:pPr>
              <w:jc w:val="both"/>
              <w:rPr>
                <w:rFonts w:ascii="Arial" w:eastAsia="Verdana" w:hAnsi="Arial" w:cs="Arial"/>
                <w:sz w:val="24"/>
                <w:szCs w:val="24"/>
              </w:rPr>
            </w:pPr>
            <w:r w:rsidRPr="00927CB9">
              <w:rPr>
                <w:rFonts w:ascii="Arial" w:eastAsia="Verdana" w:hAnsi="Arial" w:cs="Arial"/>
                <w:sz w:val="24"/>
                <w:szCs w:val="24"/>
              </w:rPr>
              <w:t>8</w:t>
            </w:r>
            <w:r w:rsidR="0007471C" w:rsidRPr="00927CB9">
              <w:rPr>
                <w:rFonts w:ascii="Arial" w:eastAsia="Verdana" w:hAnsi="Arial" w:cs="Arial"/>
                <w:sz w:val="24"/>
                <w:szCs w:val="24"/>
              </w:rPr>
              <w:t>° P1</w:t>
            </w:r>
          </w:p>
          <w:p w:rsidR="007E1C26" w:rsidRPr="00927CB9" w:rsidRDefault="007E1C26" w:rsidP="002B1EE6">
            <w:pPr>
              <w:jc w:val="both"/>
              <w:rPr>
                <w:rFonts w:ascii="Arial" w:hAnsi="Arial" w:cs="Arial"/>
                <w:sz w:val="24"/>
                <w:szCs w:val="24"/>
              </w:rPr>
            </w:pPr>
          </w:p>
          <w:p w:rsidR="00E74A30" w:rsidRPr="00927CB9" w:rsidRDefault="005D6C30"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1.</w:t>
            </w:r>
            <w:r w:rsidR="00E74A30" w:rsidRPr="00927CB9">
              <w:rPr>
                <w:rFonts w:ascii="Arial" w:hAnsi="Arial" w:cs="Arial"/>
                <w:color w:val="58595B"/>
                <w:sz w:val="24"/>
                <w:szCs w:val="24"/>
              </w:rPr>
              <w:t>Organizo previamente</w:t>
            </w:r>
          </w:p>
          <w:p w:rsidR="00E74A30" w:rsidRPr="00927CB9" w:rsidRDefault="00E74A30"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las ideas que deseo exponer</w:t>
            </w:r>
          </w:p>
          <w:p w:rsidR="00E74A30" w:rsidRPr="00927CB9" w:rsidRDefault="00E74A30"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y me documento</w:t>
            </w:r>
            <w:r w:rsidR="00927CB9">
              <w:rPr>
                <w:rFonts w:ascii="Arial" w:hAnsi="Arial" w:cs="Arial"/>
                <w:color w:val="58595B"/>
                <w:sz w:val="24"/>
                <w:szCs w:val="24"/>
              </w:rPr>
              <w:t xml:space="preserve"> para </w:t>
            </w:r>
          </w:p>
          <w:p w:rsidR="0007471C" w:rsidRPr="00927CB9" w:rsidRDefault="00E74A30" w:rsidP="002B1EE6">
            <w:pPr>
              <w:jc w:val="both"/>
              <w:rPr>
                <w:rFonts w:ascii="Arial" w:hAnsi="Arial" w:cs="Arial"/>
                <w:color w:val="58595B"/>
                <w:sz w:val="24"/>
                <w:szCs w:val="24"/>
              </w:rPr>
            </w:pPr>
            <w:r w:rsidRPr="00927CB9">
              <w:rPr>
                <w:rFonts w:ascii="Arial" w:hAnsi="Arial" w:cs="Arial"/>
                <w:color w:val="58595B"/>
                <w:sz w:val="24"/>
                <w:szCs w:val="24"/>
              </w:rPr>
              <w:t>sustentarlas.</w:t>
            </w:r>
          </w:p>
          <w:p w:rsidR="00C35235" w:rsidRPr="00927CB9" w:rsidRDefault="00C35235" w:rsidP="002B1EE6">
            <w:pPr>
              <w:jc w:val="both"/>
              <w:rPr>
                <w:rFonts w:ascii="Arial" w:hAnsi="Arial" w:cs="Arial"/>
                <w:color w:val="58595B"/>
                <w:sz w:val="24"/>
                <w:szCs w:val="24"/>
              </w:rPr>
            </w:pPr>
          </w:p>
          <w:p w:rsidR="00C35235" w:rsidRPr="00927CB9" w:rsidRDefault="00090D2F"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2.</w:t>
            </w:r>
            <w:r w:rsidR="00C35235" w:rsidRPr="00927CB9">
              <w:rPr>
                <w:rFonts w:ascii="Arial" w:hAnsi="Arial" w:cs="Arial"/>
                <w:color w:val="58595B"/>
                <w:sz w:val="24"/>
                <w:szCs w:val="24"/>
              </w:rPr>
              <w:t>Comprendo el sentido global</w:t>
            </w:r>
          </w:p>
          <w:p w:rsidR="00C35235" w:rsidRPr="00927CB9" w:rsidRDefault="00C35235"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de cada uno de los textos que</w:t>
            </w:r>
          </w:p>
          <w:p w:rsidR="00C35235" w:rsidRPr="00927CB9" w:rsidRDefault="00C35235"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leo, la intención de quien lo</w:t>
            </w:r>
          </w:p>
          <w:p w:rsidR="00C35235" w:rsidRPr="00927CB9" w:rsidRDefault="00C35235"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produce y las características</w:t>
            </w:r>
          </w:p>
          <w:p w:rsidR="00C35235" w:rsidRPr="00927CB9" w:rsidRDefault="00C35235" w:rsidP="002B1EE6">
            <w:pPr>
              <w:jc w:val="both"/>
              <w:rPr>
                <w:rFonts w:ascii="Arial" w:hAnsi="Arial" w:cs="Arial"/>
                <w:color w:val="58595B"/>
                <w:sz w:val="24"/>
                <w:szCs w:val="24"/>
              </w:rPr>
            </w:pPr>
            <w:r w:rsidRPr="00927CB9">
              <w:rPr>
                <w:rFonts w:ascii="Arial" w:hAnsi="Arial" w:cs="Arial"/>
                <w:color w:val="58595B"/>
                <w:sz w:val="24"/>
                <w:szCs w:val="24"/>
              </w:rPr>
              <w:t>del contexto en el que se produce</w:t>
            </w:r>
            <w:r w:rsidR="00DF2BF6" w:rsidRPr="00927CB9">
              <w:rPr>
                <w:rFonts w:ascii="Arial" w:hAnsi="Arial" w:cs="Arial"/>
                <w:color w:val="58595B"/>
                <w:sz w:val="24"/>
                <w:szCs w:val="24"/>
              </w:rPr>
              <w:t>.</w:t>
            </w:r>
          </w:p>
          <w:p w:rsidR="00DF2BF6" w:rsidRPr="00927CB9" w:rsidRDefault="00DF2BF6" w:rsidP="002B1EE6">
            <w:pPr>
              <w:jc w:val="both"/>
              <w:rPr>
                <w:rFonts w:ascii="Arial" w:hAnsi="Arial" w:cs="Arial"/>
                <w:color w:val="58595B"/>
                <w:sz w:val="24"/>
                <w:szCs w:val="24"/>
              </w:rPr>
            </w:pPr>
          </w:p>
          <w:p w:rsidR="001D0814" w:rsidRPr="00927CB9" w:rsidRDefault="001D0814" w:rsidP="002B1EE6">
            <w:pPr>
              <w:jc w:val="both"/>
              <w:rPr>
                <w:rFonts w:ascii="Arial" w:hAnsi="Arial" w:cs="Arial"/>
                <w:color w:val="58595B"/>
                <w:sz w:val="24"/>
                <w:szCs w:val="24"/>
              </w:rPr>
            </w:pPr>
          </w:p>
          <w:p w:rsidR="001D0814" w:rsidRPr="00927CB9" w:rsidRDefault="001D0814" w:rsidP="002B1EE6">
            <w:pPr>
              <w:jc w:val="both"/>
              <w:rPr>
                <w:rFonts w:ascii="Arial" w:eastAsia="Calibri" w:hAnsi="Arial" w:cs="Arial"/>
                <w:sz w:val="24"/>
                <w:szCs w:val="24"/>
              </w:rPr>
            </w:pPr>
          </w:p>
        </w:tc>
        <w:tc>
          <w:tcPr>
            <w:tcW w:w="932" w:type="pct"/>
            <w:shd w:val="clear" w:color="auto" w:fill="CCC0D9"/>
          </w:tcPr>
          <w:p w:rsidR="0007471C" w:rsidRPr="00927CB9" w:rsidRDefault="0019556B" w:rsidP="002B1EE6">
            <w:pPr>
              <w:jc w:val="both"/>
              <w:rPr>
                <w:rFonts w:ascii="Arial" w:eastAsia="Calibri" w:hAnsi="Arial" w:cs="Arial"/>
                <w:sz w:val="24"/>
                <w:szCs w:val="24"/>
              </w:rPr>
            </w:pPr>
            <w:r w:rsidRPr="00927CB9">
              <w:rPr>
                <w:rFonts w:ascii="Arial" w:eastAsia="Calibri" w:hAnsi="Arial" w:cs="Arial"/>
                <w:sz w:val="24"/>
                <w:szCs w:val="24"/>
              </w:rPr>
              <w:t>8</w:t>
            </w:r>
            <w:r w:rsidR="0007471C" w:rsidRPr="00927CB9">
              <w:rPr>
                <w:rFonts w:ascii="Arial" w:eastAsia="Calibri" w:hAnsi="Arial" w:cs="Arial"/>
                <w:sz w:val="24"/>
                <w:szCs w:val="24"/>
              </w:rPr>
              <w:t>° P2</w:t>
            </w:r>
          </w:p>
          <w:p w:rsidR="003503AB" w:rsidRPr="00927CB9" w:rsidRDefault="000E6295"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t xml:space="preserve">3. </w:t>
            </w:r>
            <w:r w:rsidR="003503AB" w:rsidRPr="00927CB9">
              <w:rPr>
                <w:rFonts w:ascii="Arial" w:hAnsi="Arial" w:cs="Arial"/>
                <w:color w:val="58595B"/>
                <w:sz w:val="24"/>
                <w:szCs w:val="24"/>
              </w:rPr>
              <w:t>Utilizo un texto explicativo</w:t>
            </w:r>
          </w:p>
          <w:p w:rsidR="003503AB" w:rsidRPr="00927CB9" w:rsidRDefault="003503AB"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para la presentación de</w:t>
            </w:r>
          </w:p>
          <w:p w:rsidR="003503AB" w:rsidRPr="00927CB9" w:rsidRDefault="003503AB"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mis ideas, pensamientos y</w:t>
            </w:r>
          </w:p>
          <w:p w:rsidR="003503AB" w:rsidRPr="00927CB9" w:rsidRDefault="003503AB"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saberes, de acuerdo con las</w:t>
            </w:r>
          </w:p>
          <w:p w:rsidR="003503AB" w:rsidRPr="00927CB9" w:rsidRDefault="003503AB"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características de mi interlocutor</w:t>
            </w:r>
          </w:p>
          <w:p w:rsidR="003503AB" w:rsidRPr="00927CB9" w:rsidRDefault="003503AB"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y con la intención</w:t>
            </w:r>
          </w:p>
          <w:p w:rsidR="003503AB" w:rsidRPr="00927CB9" w:rsidRDefault="003503AB"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que persigo al producir el</w:t>
            </w:r>
          </w:p>
          <w:p w:rsidR="003503AB" w:rsidRPr="00927CB9" w:rsidRDefault="003503AB" w:rsidP="002B1EE6">
            <w:pPr>
              <w:jc w:val="both"/>
              <w:rPr>
                <w:rFonts w:ascii="Arial" w:hAnsi="Arial" w:cs="Arial"/>
                <w:color w:val="58595B"/>
                <w:sz w:val="24"/>
                <w:szCs w:val="24"/>
              </w:rPr>
            </w:pPr>
            <w:r w:rsidRPr="00927CB9">
              <w:rPr>
                <w:rFonts w:ascii="Arial" w:hAnsi="Arial" w:cs="Arial"/>
                <w:color w:val="58595B"/>
                <w:sz w:val="24"/>
                <w:szCs w:val="24"/>
              </w:rPr>
              <w:t>texto</w:t>
            </w:r>
            <w:r w:rsidR="00927CB9">
              <w:rPr>
                <w:rFonts w:ascii="Arial" w:hAnsi="Arial" w:cs="Arial"/>
                <w:color w:val="58595B"/>
                <w:sz w:val="24"/>
                <w:szCs w:val="24"/>
              </w:rPr>
              <w:t>.</w:t>
            </w:r>
          </w:p>
          <w:p w:rsidR="00665D7D" w:rsidRDefault="00665D7D" w:rsidP="002B1EE6">
            <w:pPr>
              <w:autoSpaceDE w:val="0"/>
              <w:autoSpaceDN w:val="0"/>
              <w:adjustRightInd w:val="0"/>
              <w:jc w:val="both"/>
              <w:rPr>
                <w:rFonts w:ascii="Arial" w:hAnsi="Arial" w:cs="Arial"/>
                <w:color w:val="58595B"/>
                <w:sz w:val="24"/>
                <w:szCs w:val="24"/>
              </w:rPr>
            </w:pPr>
          </w:p>
          <w:p w:rsidR="00B06125" w:rsidRPr="00927CB9" w:rsidRDefault="000E6295"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t xml:space="preserve">4. </w:t>
            </w:r>
            <w:r w:rsidR="00B06125" w:rsidRPr="00927CB9">
              <w:rPr>
                <w:rFonts w:ascii="Arial" w:hAnsi="Arial" w:cs="Arial"/>
                <w:color w:val="58595B"/>
                <w:sz w:val="24"/>
                <w:szCs w:val="24"/>
              </w:rPr>
              <w:t>Identifico estrategias que</w:t>
            </w:r>
          </w:p>
          <w:p w:rsidR="00B06125" w:rsidRPr="00927CB9" w:rsidRDefault="00B06125"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garantizan coherencia, cohesión</w:t>
            </w:r>
          </w:p>
          <w:p w:rsidR="007B249F" w:rsidRPr="00927CB9" w:rsidRDefault="00B06125" w:rsidP="002B1EE6">
            <w:pPr>
              <w:jc w:val="both"/>
              <w:rPr>
                <w:rFonts w:ascii="Arial" w:hAnsi="Arial" w:cs="Arial"/>
                <w:color w:val="58595B"/>
                <w:sz w:val="24"/>
                <w:szCs w:val="24"/>
              </w:rPr>
            </w:pPr>
            <w:r w:rsidRPr="00927CB9">
              <w:rPr>
                <w:rFonts w:ascii="Arial" w:hAnsi="Arial" w:cs="Arial"/>
                <w:color w:val="58595B"/>
                <w:sz w:val="24"/>
                <w:szCs w:val="24"/>
              </w:rPr>
              <w:t>y pertinencia del texto.</w:t>
            </w:r>
          </w:p>
          <w:p w:rsidR="00091CF8" w:rsidRPr="00927CB9" w:rsidRDefault="00091CF8" w:rsidP="002B1EE6">
            <w:pPr>
              <w:jc w:val="both"/>
              <w:rPr>
                <w:rFonts w:ascii="Arial" w:hAnsi="Arial" w:cs="Arial"/>
                <w:color w:val="58595B"/>
                <w:sz w:val="24"/>
                <w:szCs w:val="24"/>
              </w:rPr>
            </w:pPr>
          </w:p>
          <w:p w:rsidR="00091CF8" w:rsidRPr="00927CB9" w:rsidRDefault="000E6295"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t xml:space="preserve">5. </w:t>
            </w:r>
            <w:r w:rsidR="00091CF8" w:rsidRPr="00927CB9">
              <w:rPr>
                <w:rFonts w:ascii="Arial" w:hAnsi="Arial" w:cs="Arial"/>
                <w:color w:val="58595B"/>
                <w:sz w:val="24"/>
                <w:szCs w:val="24"/>
              </w:rPr>
              <w:t>Tengo en cuenta reglas sintácticas,</w:t>
            </w:r>
          </w:p>
          <w:p w:rsidR="00091CF8" w:rsidRPr="00927CB9" w:rsidRDefault="00091CF8"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semánticas y pragmáticas</w:t>
            </w:r>
          </w:p>
          <w:p w:rsidR="00091CF8" w:rsidRPr="00927CB9" w:rsidRDefault="00091CF8"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para la producción</w:t>
            </w:r>
          </w:p>
          <w:p w:rsidR="00091CF8" w:rsidRPr="00927CB9" w:rsidRDefault="00091CF8" w:rsidP="002B1EE6">
            <w:pPr>
              <w:jc w:val="both"/>
              <w:rPr>
                <w:rFonts w:ascii="Arial" w:hAnsi="Arial" w:cs="Arial"/>
                <w:color w:val="58595B"/>
                <w:sz w:val="24"/>
                <w:szCs w:val="24"/>
              </w:rPr>
            </w:pPr>
            <w:r w:rsidRPr="00927CB9">
              <w:rPr>
                <w:rFonts w:ascii="Arial" w:hAnsi="Arial" w:cs="Arial"/>
                <w:color w:val="58595B"/>
                <w:sz w:val="24"/>
                <w:szCs w:val="24"/>
              </w:rPr>
              <w:t>de un texto</w:t>
            </w:r>
          </w:p>
          <w:p w:rsidR="00147716" w:rsidRPr="00927CB9" w:rsidRDefault="00147716" w:rsidP="002B1EE6">
            <w:pPr>
              <w:autoSpaceDE w:val="0"/>
              <w:autoSpaceDN w:val="0"/>
              <w:adjustRightInd w:val="0"/>
              <w:jc w:val="both"/>
              <w:rPr>
                <w:rFonts w:ascii="Arial" w:hAnsi="Arial" w:cs="Arial"/>
                <w:color w:val="58595B"/>
                <w:sz w:val="24"/>
                <w:szCs w:val="24"/>
              </w:rPr>
            </w:pPr>
          </w:p>
          <w:p w:rsidR="00147716" w:rsidRPr="00927CB9" w:rsidRDefault="000E6295"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t xml:space="preserve">6. </w:t>
            </w:r>
            <w:r w:rsidR="00147716" w:rsidRPr="00927CB9">
              <w:rPr>
                <w:rFonts w:ascii="Arial" w:hAnsi="Arial" w:cs="Arial"/>
                <w:color w:val="58595B"/>
                <w:sz w:val="24"/>
                <w:szCs w:val="24"/>
              </w:rPr>
              <w:t xml:space="preserve">Caracterizo los medios de </w:t>
            </w:r>
            <w:r w:rsidR="00147716" w:rsidRPr="00927CB9">
              <w:rPr>
                <w:rFonts w:ascii="Arial" w:hAnsi="Arial" w:cs="Arial"/>
                <w:color w:val="58595B"/>
                <w:sz w:val="24"/>
                <w:szCs w:val="24"/>
              </w:rPr>
              <w:lastRenderedPageBreak/>
              <w:t>comunicación masiva a partir de</w:t>
            </w:r>
          </w:p>
          <w:p w:rsidR="00147716" w:rsidRPr="00927CB9" w:rsidRDefault="00147716"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aspectos como: de qué manera(s) difunden la información,</w:t>
            </w:r>
            <w:r w:rsidR="000E6295">
              <w:rPr>
                <w:rFonts w:ascii="Arial" w:hAnsi="Arial" w:cs="Arial"/>
                <w:color w:val="58595B"/>
                <w:sz w:val="24"/>
                <w:szCs w:val="24"/>
              </w:rPr>
              <w:t xml:space="preserve"> </w:t>
            </w:r>
            <w:r w:rsidRPr="00927CB9">
              <w:rPr>
                <w:rFonts w:ascii="Arial" w:hAnsi="Arial" w:cs="Arial"/>
                <w:color w:val="58595B"/>
                <w:sz w:val="24"/>
                <w:szCs w:val="24"/>
              </w:rPr>
              <w:t>cuál es su cobertura y alcance, y a qué tipo de audiencia se</w:t>
            </w:r>
            <w:r w:rsidR="00927CB9">
              <w:rPr>
                <w:rFonts w:ascii="Arial" w:hAnsi="Arial" w:cs="Arial"/>
                <w:color w:val="58595B"/>
                <w:sz w:val="24"/>
                <w:szCs w:val="24"/>
              </w:rPr>
              <w:t xml:space="preserve"> </w:t>
            </w:r>
            <w:r w:rsidRPr="00927CB9">
              <w:rPr>
                <w:rFonts w:ascii="Arial" w:hAnsi="Arial" w:cs="Arial"/>
                <w:color w:val="58595B"/>
                <w:sz w:val="24"/>
                <w:szCs w:val="24"/>
              </w:rPr>
              <w:t>dirigen, entre otros</w:t>
            </w:r>
            <w:r w:rsidR="002C5EE1" w:rsidRPr="00927CB9">
              <w:rPr>
                <w:rFonts w:ascii="Arial" w:hAnsi="Arial" w:cs="Arial"/>
                <w:color w:val="58595B"/>
                <w:sz w:val="24"/>
                <w:szCs w:val="24"/>
              </w:rPr>
              <w:t>.</w:t>
            </w:r>
          </w:p>
          <w:p w:rsidR="002C5EE1" w:rsidRPr="00927CB9" w:rsidRDefault="002C5EE1" w:rsidP="002B1EE6">
            <w:pPr>
              <w:jc w:val="both"/>
              <w:rPr>
                <w:rFonts w:ascii="Arial" w:hAnsi="Arial" w:cs="Arial"/>
                <w:color w:val="58595B"/>
                <w:sz w:val="24"/>
                <w:szCs w:val="24"/>
              </w:rPr>
            </w:pPr>
          </w:p>
          <w:p w:rsidR="002C5EE1" w:rsidRPr="00927CB9" w:rsidRDefault="000E6295"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t xml:space="preserve">7. </w:t>
            </w:r>
            <w:r w:rsidR="002C5EE1" w:rsidRPr="00927CB9">
              <w:rPr>
                <w:rFonts w:ascii="Arial" w:hAnsi="Arial" w:cs="Arial"/>
                <w:color w:val="58595B"/>
                <w:sz w:val="24"/>
                <w:szCs w:val="24"/>
              </w:rPr>
              <w:t>Utilizo estrategias para la búsqueda, organización, almacenamiento</w:t>
            </w:r>
            <w:r>
              <w:rPr>
                <w:rFonts w:ascii="Arial" w:hAnsi="Arial" w:cs="Arial"/>
                <w:color w:val="58595B"/>
                <w:sz w:val="24"/>
                <w:szCs w:val="24"/>
              </w:rPr>
              <w:t xml:space="preserve"> </w:t>
            </w:r>
            <w:r w:rsidR="002C5EE1" w:rsidRPr="00927CB9">
              <w:rPr>
                <w:rFonts w:ascii="Arial" w:hAnsi="Arial" w:cs="Arial"/>
                <w:color w:val="58595B"/>
                <w:sz w:val="24"/>
                <w:szCs w:val="24"/>
              </w:rPr>
              <w:t>y recuperación de información que circula en</w:t>
            </w:r>
            <w:r w:rsidR="00927CB9">
              <w:rPr>
                <w:rFonts w:ascii="Arial" w:hAnsi="Arial" w:cs="Arial"/>
                <w:color w:val="58595B"/>
                <w:sz w:val="24"/>
                <w:szCs w:val="24"/>
              </w:rPr>
              <w:t xml:space="preserve"> </w:t>
            </w:r>
            <w:r w:rsidR="002C5EE1" w:rsidRPr="00927CB9">
              <w:rPr>
                <w:rFonts w:ascii="Arial" w:hAnsi="Arial" w:cs="Arial"/>
                <w:color w:val="58595B"/>
                <w:sz w:val="24"/>
                <w:szCs w:val="24"/>
              </w:rPr>
              <w:t>diferentes medios de comunicación masiva.</w:t>
            </w:r>
          </w:p>
          <w:p w:rsidR="002C5EE1" w:rsidRPr="00927CB9" w:rsidRDefault="002C5EE1" w:rsidP="002B1EE6">
            <w:pPr>
              <w:jc w:val="both"/>
              <w:rPr>
                <w:rFonts w:ascii="Arial" w:eastAsia="Calibri" w:hAnsi="Arial" w:cs="Arial"/>
                <w:sz w:val="24"/>
                <w:szCs w:val="24"/>
              </w:rPr>
            </w:pPr>
          </w:p>
        </w:tc>
        <w:tc>
          <w:tcPr>
            <w:tcW w:w="883" w:type="pct"/>
            <w:shd w:val="clear" w:color="auto" w:fill="CCC0D9"/>
          </w:tcPr>
          <w:p w:rsidR="003503AB" w:rsidRPr="00927CB9" w:rsidRDefault="003A1655" w:rsidP="002B1EE6">
            <w:pPr>
              <w:autoSpaceDE w:val="0"/>
              <w:autoSpaceDN w:val="0"/>
              <w:adjustRightInd w:val="0"/>
              <w:jc w:val="both"/>
              <w:rPr>
                <w:rFonts w:ascii="Arial" w:eastAsia="Calibri" w:hAnsi="Arial" w:cs="Arial"/>
                <w:b/>
                <w:sz w:val="24"/>
                <w:szCs w:val="24"/>
              </w:rPr>
            </w:pPr>
            <w:r w:rsidRPr="00927CB9">
              <w:rPr>
                <w:rFonts w:ascii="Arial" w:hAnsi="Arial" w:cs="Arial"/>
                <w:b/>
                <w:color w:val="58595B"/>
                <w:sz w:val="24"/>
                <w:szCs w:val="24"/>
              </w:rPr>
              <w:lastRenderedPageBreak/>
              <w:t>8º P3</w:t>
            </w:r>
            <w:r w:rsidR="003503AB" w:rsidRPr="00927CB9">
              <w:rPr>
                <w:rFonts w:ascii="Arial" w:hAnsi="Arial" w:cs="Arial"/>
                <w:b/>
                <w:color w:val="58595B"/>
                <w:sz w:val="24"/>
                <w:szCs w:val="24"/>
              </w:rPr>
              <w:t>.</w:t>
            </w:r>
          </w:p>
          <w:p w:rsidR="003A1655" w:rsidRPr="00927CB9" w:rsidRDefault="00665D7D"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t xml:space="preserve">8. </w:t>
            </w:r>
            <w:r w:rsidR="003A1655" w:rsidRPr="00927CB9">
              <w:rPr>
                <w:rFonts w:ascii="Arial" w:hAnsi="Arial" w:cs="Arial"/>
                <w:color w:val="58595B"/>
                <w:sz w:val="24"/>
                <w:szCs w:val="24"/>
              </w:rPr>
              <w:t>Establezco relaciones</w:t>
            </w:r>
          </w:p>
          <w:p w:rsidR="003A1655" w:rsidRPr="00927CB9" w:rsidRDefault="003A1655"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entre obras literarias latinoamericanas,</w:t>
            </w:r>
          </w:p>
          <w:p w:rsidR="003A1655" w:rsidRPr="00927CB9" w:rsidRDefault="003A1655"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procedentes</w:t>
            </w:r>
          </w:p>
          <w:p w:rsidR="003A1655" w:rsidRPr="00927CB9" w:rsidRDefault="003A1655"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de fuentes escritas y</w:t>
            </w:r>
          </w:p>
          <w:p w:rsidR="007E1C26" w:rsidRPr="00927CB9" w:rsidRDefault="003A1655" w:rsidP="002B1EE6">
            <w:pPr>
              <w:jc w:val="both"/>
              <w:rPr>
                <w:rFonts w:ascii="Arial" w:hAnsi="Arial" w:cs="Arial"/>
                <w:color w:val="58595B"/>
                <w:sz w:val="24"/>
                <w:szCs w:val="24"/>
              </w:rPr>
            </w:pPr>
            <w:r w:rsidRPr="00927CB9">
              <w:rPr>
                <w:rFonts w:ascii="Arial" w:hAnsi="Arial" w:cs="Arial"/>
                <w:color w:val="58595B"/>
                <w:sz w:val="24"/>
                <w:szCs w:val="24"/>
              </w:rPr>
              <w:t>orales.</w:t>
            </w:r>
          </w:p>
          <w:p w:rsidR="00665D7D" w:rsidRDefault="00665D7D" w:rsidP="002B1EE6">
            <w:pPr>
              <w:autoSpaceDE w:val="0"/>
              <w:autoSpaceDN w:val="0"/>
              <w:adjustRightInd w:val="0"/>
              <w:jc w:val="both"/>
              <w:rPr>
                <w:rFonts w:ascii="Arial" w:hAnsi="Arial" w:cs="Arial"/>
                <w:color w:val="58595B"/>
                <w:sz w:val="24"/>
                <w:szCs w:val="24"/>
              </w:rPr>
            </w:pPr>
          </w:p>
          <w:p w:rsidR="0098105C" w:rsidRPr="00927CB9" w:rsidRDefault="00665D7D"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t xml:space="preserve">9. </w:t>
            </w:r>
            <w:r w:rsidR="0098105C" w:rsidRPr="00927CB9">
              <w:rPr>
                <w:rFonts w:ascii="Arial" w:hAnsi="Arial" w:cs="Arial"/>
                <w:color w:val="58595B"/>
                <w:sz w:val="24"/>
                <w:szCs w:val="24"/>
              </w:rPr>
              <w:t>Tengo en cuenta reglas sintácticas,</w:t>
            </w:r>
          </w:p>
          <w:p w:rsidR="0098105C" w:rsidRPr="00927CB9" w:rsidRDefault="0098105C"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semánticas y pragmáticas</w:t>
            </w:r>
          </w:p>
          <w:p w:rsidR="0098105C" w:rsidRPr="00927CB9" w:rsidRDefault="0098105C"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para la producción</w:t>
            </w:r>
          </w:p>
          <w:p w:rsidR="0098105C" w:rsidRPr="00927CB9" w:rsidRDefault="0098105C" w:rsidP="002B1EE6">
            <w:pPr>
              <w:jc w:val="both"/>
              <w:rPr>
                <w:rFonts w:ascii="Arial" w:hAnsi="Arial" w:cs="Arial"/>
                <w:color w:val="58595B"/>
                <w:sz w:val="24"/>
                <w:szCs w:val="24"/>
              </w:rPr>
            </w:pPr>
            <w:r w:rsidRPr="00927CB9">
              <w:rPr>
                <w:rFonts w:ascii="Arial" w:hAnsi="Arial" w:cs="Arial"/>
                <w:color w:val="58595B"/>
                <w:sz w:val="24"/>
                <w:szCs w:val="24"/>
              </w:rPr>
              <w:t>de</w:t>
            </w:r>
            <w:r w:rsidR="00927CB9">
              <w:rPr>
                <w:rFonts w:ascii="Arial" w:hAnsi="Arial" w:cs="Arial"/>
                <w:color w:val="58595B"/>
                <w:sz w:val="24"/>
                <w:szCs w:val="24"/>
              </w:rPr>
              <w:t xml:space="preserve"> </w:t>
            </w:r>
            <w:r w:rsidRPr="00927CB9">
              <w:rPr>
                <w:rFonts w:ascii="Arial" w:hAnsi="Arial" w:cs="Arial"/>
                <w:color w:val="58595B"/>
                <w:sz w:val="24"/>
                <w:szCs w:val="24"/>
              </w:rPr>
              <w:t>un texto.</w:t>
            </w:r>
          </w:p>
          <w:p w:rsidR="00710A61" w:rsidRPr="00927CB9" w:rsidRDefault="00710A61" w:rsidP="002B1EE6">
            <w:pPr>
              <w:jc w:val="both"/>
              <w:rPr>
                <w:rFonts w:ascii="Arial" w:hAnsi="Arial" w:cs="Arial"/>
                <w:color w:val="58595B"/>
                <w:sz w:val="24"/>
                <w:szCs w:val="24"/>
              </w:rPr>
            </w:pPr>
          </w:p>
          <w:p w:rsidR="00710A61" w:rsidRPr="00927CB9" w:rsidRDefault="00665D7D"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t>10</w:t>
            </w:r>
            <w:r w:rsidR="000E6295">
              <w:rPr>
                <w:rFonts w:ascii="Arial" w:hAnsi="Arial" w:cs="Arial"/>
                <w:color w:val="58595B"/>
                <w:sz w:val="24"/>
                <w:szCs w:val="24"/>
              </w:rPr>
              <w:t xml:space="preserve">. </w:t>
            </w:r>
            <w:r w:rsidR="00710A61" w:rsidRPr="00927CB9">
              <w:rPr>
                <w:rFonts w:ascii="Arial" w:hAnsi="Arial" w:cs="Arial"/>
                <w:color w:val="58595B"/>
                <w:sz w:val="24"/>
                <w:szCs w:val="24"/>
              </w:rPr>
              <w:t>Determino características, funciones e intenciones de los</w:t>
            </w:r>
          </w:p>
          <w:p w:rsidR="00710A61" w:rsidRPr="00927CB9" w:rsidRDefault="00710A61"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discursos que circulan a través de los medios de comunicación</w:t>
            </w:r>
          </w:p>
          <w:p w:rsidR="00710A61" w:rsidRPr="00927CB9" w:rsidRDefault="00710A61" w:rsidP="002B1EE6">
            <w:pPr>
              <w:jc w:val="both"/>
              <w:rPr>
                <w:rFonts w:ascii="Arial" w:hAnsi="Arial" w:cs="Arial"/>
                <w:color w:val="58595B"/>
                <w:sz w:val="24"/>
                <w:szCs w:val="24"/>
              </w:rPr>
            </w:pPr>
            <w:r w:rsidRPr="00927CB9">
              <w:rPr>
                <w:rFonts w:ascii="Arial" w:hAnsi="Arial" w:cs="Arial"/>
                <w:color w:val="58595B"/>
                <w:sz w:val="24"/>
                <w:szCs w:val="24"/>
              </w:rPr>
              <w:t>masiva.</w:t>
            </w:r>
          </w:p>
          <w:p w:rsidR="00613AD1" w:rsidRPr="00927CB9" w:rsidRDefault="00613AD1" w:rsidP="002B1EE6">
            <w:pPr>
              <w:jc w:val="both"/>
              <w:rPr>
                <w:rFonts w:ascii="Arial" w:hAnsi="Arial" w:cs="Arial"/>
                <w:color w:val="58595B"/>
                <w:sz w:val="24"/>
                <w:szCs w:val="24"/>
              </w:rPr>
            </w:pPr>
          </w:p>
          <w:p w:rsidR="00613AD1" w:rsidRPr="00927CB9" w:rsidRDefault="000E6295"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t xml:space="preserve">9. </w:t>
            </w:r>
            <w:r w:rsidR="00613AD1" w:rsidRPr="00927CB9">
              <w:rPr>
                <w:rFonts w:ascii="Arial" w:hAnsi="Arial" w:cs="Arial"/>
                <w:color w:val="58595B"/>
                <w:sz w:val="24"/>
                <w:szCs w:val="24"/>
              </w:rPr>
              <w:t>Identifico rasgos culturales</w:t>
            </w:r>
          </w:p>
          <w:p w:rsidR="00613AD1" w:rsidRPr="00927CB9" w:rsidRDefault="00613AD1"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lastRenderedPageBreak/>
              <w:t>y sociales en diversas</w:t>
            </w:r>
          </w:p>
          <w:p w:rsidR="00613AD1" w:rsidRPr="00927CB9" w:rsidRDefault="00613AD1"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manifestaciones del</w:t>
            </w:r>
          </w:p>
          <w:p w:rsidR="00613AD1" w:rsidRPr="00927CB9" w:rsidRDefault="00613AD1"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lenguaje no verbal: música,</w:t>
            </w:r>
          </w:p>
          <w:p w:rsidR="00613AD1" w:rsidRPr="00927CB9" w:rsidRDefault="00613AD1"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pintura, escultura,</w:t>
            </w:r>
          </w:p>
          <w:p w:rsidR="00613AD1" w:rsidRPr="00927CB9" w:rsidRDefault="00613AD1"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arquitectura, mapas y</w:t>
            </w:r>
          </w:p>
          <w:p w:rsidR="00613AD1" w:rsidRPr="00927CB9" w:rsidRDefault="00613AD1" w:rsidP="002B1EE6">
            <w:pPr>
              <w:jc w:val="both"/>
              <w:rPr>
                <w:rFonts w:ascii="Arial" w:eastAsia="Calibri" w:hAnsi="Arial" w:cs="Arial"/>
                <w:b/>
                <w:sz w:val="24"/>
                <w:szCs w:val="24"/>
              </w:rPr>
            </w:pPr>
            <w:r w:rsidRPr="00927CB9">
              <w:rPr>
                <w:rFonts w:ascii="Arial" w:hAnsi="Arial" w:cs="Arial"/>
                <w:color w:val="58595B"/>
                <w:sz w:val="24"/>
                <w:szCs w:val="24"/>
              </w:rPr>
              <w:t>tatuajes, entre otros.</w:t>
            </w:r>
          </w:p>
        </w:tc>
        <w:tc>
          <w:tcPr>
            <w:tcW w:w="988" w:type="pct"/>
            <w:shd w:val="clear" w:color="auto" w:fill="CCC0D9"/>
          </w:tcPr>
          <w:p w:rsidR="007E1C26" w:rsidRPr="00927CB9" w:rsidRDefault="008872F0" w:rsidP="002B1EE6">
            <w:pPr>
              <w:jc w:val="both"/>
              <w:rPr>
                <w:rFonts w:ascii="Arial" w:eastAsia="Calibri" w:hAnsi="Arial" w:cs="Arial"/>
                <w:sz w:val="24"/>
                <w:szCs w:val="24"/>
              </w:rPr>
            </w:pPr>
            <w:r w:rsidRPr="00927CB9">
              <w:rPr>
                <w:rFonts w:ascii="Arial" w:eastAsia="Calibri" w:hAnsi="Arial" w:cs="Arial"/>
                <w:sz w:val="24"/>
                <w:szCs w:val="24"/>
              </w:rPr>
              <w:lastRenderedPageBreak/>
              <w:t>8º P4</w:t>
            </w:r>
          </w:p>
          <w:p w:rsidR="008872F0" w:rsidRPr="00927CB9" w:rsidRDefault="00665D7D"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t>11.</w:t>
            </w:r>
            <w:r w:rsidR="008872F0" w:rsidRPr="00927CB9">
              <w:rPr>
                <w:rFonts w:ascii="Arial" w:hAnsi="Arial" w:cs="Arial"/>
                <w:color w:val="58595B"/>
                <w:sz w:val="24"/>
                <w:szCs w:val="24"/>
              </w:rPr>
              <w:t>Elaboro una primera versión</w:t>
            </w:r>
          </w:p>
          <w:p w:rsidR="008872F0" w:rsidRPr="00927CB9" w:rsidRDefault="008872F0"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de un texto explicativo atendiendo</w:t>
            </w:r>
          </w:p>
          <w:p w:rsidR="008872F0" w:rsidRPr="00927CB9" w:rsidRDefault="008872F0"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a los requerimientos</w:t>
            </w:r>
          </w:p>
          <w:p w:rsidR="008872F0" w:rsidRPr="00927CB9" w:rsidRDefault="008872F0"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estructurales, conceptuales</w:t>
            </w:r>
          </w:p>
          <w:p w:rsidR="008872F0" w:rsidRPr="00927CB9" w:rsidRDefault="00927CB9" w:rsidP="002B1EE6">
            <w:pPr>
              <w:jc w:val="both"/>
              <w:rPr>
                <w:rFonts w:ascii="Arial" w:hAnsi="Arial" w:cs="Arial"/>
                <w:color w:val="58595B"/>
                <w:sz w:val="24"/>
                <w:szCs w:val="24"/>
              </w:rPr>
            </w:pPr>
            <w:r>
              <w:rPr>
                <w:rFonts w:ascii="Arial" w:hAnsi="Arial" w:cs="Arial"/>
                <w:color w:val="58595B"/>
                <w:sz w:val="24"/>
                <w:szCs w:val="24"/>
              </w:rPr>
              <w:t>y</w:t>
            </w:r>
            <w:r w:rsidR="008872F0" w:rsidRPr="00927CB9">
              <w:rPr>
                <w:rFonts w:ascii="Arial" w:hAnsi="Arial" w:cs="Arial"/>
                <w:color w:val="58595B"/>
                <w:sz w:val="24"/>
                <w:szCs w:val="24"/>
              </w:rPr>
              <w:t xml:space="preserve"> lingüísticos</w:t>
            </w:r>
            <w:r w:rsidR="00D6148A" w:rsidRPr="00927CB9">
              <w:rPr>
                <w:rFonts w:ascii="Arial" w:hAnsi="Arial" w:cs="Arial"/>
                <w:color w:val="58595B"/>
                <w:sz w:val="24"/>
                <w:szCs w:val="24"/>
              </w:rPr>
              <w:t>.</w:t>
            </w:r>
          </w:p>
          <w:p w:rsidR="00D6148A" w:rsidRPr="00927CB9" w:rsidRDefault="00D6148A" w:rsidP="002B1EE6">
            <w:pPr>
              <w:autoSpaceDE w:val="0"/>
              <w:autoSpaceDN w:val="0"/>
              <w:adjustRightInd w:val="0"/>
              <w:jc w:val="both"/>
              <w:rPr>
                <w:rFonts w:ascii="Arial" w:hAnsi="Arial" w:cs="Arial"/>
                <w:color w:val="58595B"/>
                <w:sz w:val="24"/>
                <w:szCs w:val="24"/>
              </w:rPr>
            </w:pPr>
          </w:p>
          <w:p w:rsidR="00D6148A" w:rsidRPr="00927CB9" w:rsidRDefault="00665D7D"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t>12.</w:t>
            </w:r>
            <w:r w:rsidR="00D6148A" w:rsidRPr="00927CB9">
              <w:rPr>
                <w:rFonts w:ascii="Arial" w:hAnsi="Arial" w:cs="Arial"/>
                <w:color w:val="58595B"/>
                <w:sz w:val="24"/>
                <w:szCs w:val="24"/>
              </w:rPr>
              <w:t>Elaboro una primera versión</w:t>
            </w:r>
          </w:p>
          <w:p w:rsidR="00D6148A" w:rsidRPr="00927CB9" w:rsidRDefault="00D6148A"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de un texto explicativo atendiendo</w:t>
            </w:r>
          </w:p>
          <w:p w:rsidR="00D6148A" w:rsidRPr="00927CB9" w:rsidRDefault="00D6148A"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a los requerimientos</w:t>
            </w:r>
          </w:p>
          <w:p w:rsidR="00D6148A" w:rsidRPr="00927CB9" w:rsidRDefault="00D6148A"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estructurales, conceptuales</w:t>
            </w:r>
          </w:p>
          <w:p w:rsidR="00D6148A" w:rsidRPr="00927CB9" w:rsidRDefault="00D6148A" w:rsidP="002B1EE6">
            <w:pPr>
              <w:jc w:val="both"/>
              <w:rPr>
                <w:rFonts w:ascii="Arial" w:hAnsi="Arial" w:cs="Arial"/>
                <w:color w:val="58595B"/>
                <w:sz w:val="24"/>
                <w:szCs w:val="24"/>
              </w:rPr>
            </w:pPr>
            <w:r w:rsidRPr="00927CB9">
              <w:rPr>
                <w:rFonts w:ascii="Arial" w:hAnsi="Arial" w:cs="Arial"/>
                <w:color w:val="58595B"/>
                <w:sz w:val="24"/>
                <w:szCs w:val="24"/>
              </w:rPr>
              <w:t>y lingüísticos.</w:t>
            </w:r>
          </w:p>
          <w:p w:rsidR="00927CB9" w:rsidRPr="00927CB9" w:rsidRDefault="00927CB9" w:rsidP="002B1EE6">
            <w:pPr>
              <w:jc w:val="both"/>
              <w:rPr>
                <w:rFonts w:ascii="Arial" w:hAnsi="Arial" w:cs="Arial"/>
                <w:color w:val="58595B"/>
                <w:sz w:val="24"/>
                <w:szCs w:val="24"/>
              </w:rPr>
            </w:pPr>
          </w:p>
          <w:p w:rsidR="00927CB9" w:rsidRPr="00927CB9" w:rsidRDefault="000E6295"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t>1</w:t>
            </w:r>
            <w:r w:rsidR="00665D7D">
              <w:rPr>
                <w:rFonts w:ascii="Arial" w:hAnsi="Arial" w:cs="Arial"/>
                <w:color w:val="58595B"/>
                <w:sz w:val="24"/>
                <w:szCs w:val="24"/>
              </w:rPr>
              <w:t>3</w:t>
            </w:r>
            <w:r>
              <w:rPr>
                <w:rFonts w:ascii="Arial" w:hAnsi="Arial" w:cs="Arial"/>
                <w:color w:val="58595B"/>
                <w:sz w:val="24"/>
                <w:szCs w:val="24"/>
              </w:rPr>
              <w:t xml:space="preserve">. </w:t>
            </w:r>
            <w:r w:rsidR="00927CB9" w:rsidRPr="00927CB9">
              <w:rPr>
                <w:rFonts w:ascii="Arial" w:hAnsi="Arial" w:cs="Arial"/>
                <w:color w:val="58595B"/>
                <w:sz w:val="24"/>
                <w:szCs w:val="24"/>
              </w:rPr>
              <w:t>Relaciono manifestaciones</w:t>
            </w:r>
          </w:p>
          <w:p w:rsidR="00927CB9" w:rsidRPr="00927CB9" w:rsidRDefault="00927CB9"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artísticas no verbales</w:t>
            </w:r>
          </w:p>
          <w:p w:rsidR="00927CB9" w:rsidRPr="00927CB9" w:rsidRDefault="00927CB9"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con las personas y</w:t>
            </w:r>
          </w:p>
          <w:p w:rsidR="00927CB9" w:rsidRPr="00927CB9" w:rsidRDefault="00927CB9" w:rsidP="002B1EE6">
            <w:pPr>
              <w:autoSpaceDE w:val="0"/>
              <w:autoSpaceDN w:val="0"/>
              <w:adjustRightInd w:val="0"/>
              <w:jc w:val="both"/>
              <w:rPr>
                <w:rFonts w:ascii="Arial" w:hAnsi="Arial" w:cs="Arial"/>
                <w:color w:val="58595B"/>
                <w:sz w:val="24"/>
                <w:szCs w:val="24"/>
              </w:rPr>
            </w:pPr>
            <w:r w:rsidRPr="00927CB9">
              <w:rPr>
                <w:rFonts w:ascii="Arial" w:hAnsi="Arial" w:cs="Arial"/>
                <w:color w:val="58595B"/>
                <w:sz w:val="24"/>
                <w:szCs w:val="24"/>
              </w:rPr>
              <w:t>las comunidades humanas</w:t>
            </w:r>
          </w:p>
          <w:p w:rsidR="00D6148A" w:rsidRPr="00927CB9" w:rsidRDefault="00927CB9" w:rsidP="002B1EE6">
            <w:pPr>
              <w:jc w:val="both"/>
              <w:rPr>
                <w:rFonts w:ascii="Arial" w:eastAsia="Calibri" w:hAnsi="Arial" w:cs="Arial"/>
                <w:sz w:val="24"/>
                <w:szCs w:val="24"/>
              </w:rPr>
            </w:pPr>
            <w:r w:rsidRPr="00927CB9">
              <w:rPr>
                <w:rFonts w:ascii="Arial" w:hAnsi="Arial" w:cs="Arial"/>
                <w:color w:val="58595B"/>
                <w:sz w:val="24"/>
                <w:szCs w:val="24"/>
              </w:rPr>
              <w:t xml:space="preserve">que </w:t>
            </w:r>
            <w:r>
              <w:rPr>
                <w:rFonts w:ascii="Arial" w:hAnsi="Arial" w:cs="Arial"/>
                <w:color w:val="58595B"/>
                <w:sz w:val="24"/>
                <w:szCs w:val="24"/>
              </w:rPr>
              <w:t xml:space="preserve"> </w:t>
            </w:r>
            <w:r w:rsidRPr="00927CB9">
              <w:rPr>
                <w:rFonts w:ascii="Arial" w:hAnsi="Arial" w:cs="Arial"/>
                <w:color w:val="58595B"/>
                <w:sz w:val="24"/>
                <w:szCs w:val="24"/>
              </w:rPr>
              <w:t>las produjeron.</w:t>
            </w:r>
          </w:p>
        </w:tc>
      </w:tr>
      <w:tr w:rsidR="0019797A" w:rsidRPr="002B1EE6" w:rsidTr="00A858CD">
        <w:tc>
          <w:tcPr>
            <w:tcW w:w="1445" w:type="pct"/>
            <w:shd w:val="clear" w:color="auto" w:fill="FDE9D9"/>
          </w:tcPr>
          <w:p w:rsidR="0007471C" w:rsidRPr="002B1EE6" w:rsidRDefault="0007471C" w:rsidP="00D55940">
            <w:pPr>
              <w:rPr>
                <w:rFonts w:ascii="Arial" w:eastAsia="Calibri" w:hAnsi="Arial" w:cs="Arial"/>
                <w:sz w:val="24"/>
                <w:szCs w:val="24"/>
              </w:rPr>
            </w:pPr>
          </w:p>
          <w:p w:rsidR="0007471C" w:rsidRPr="002B1EE6" w:rsidRDefault="007B249F" w:rsidP="00D55940">
            <w:pPr>
              <w:rPr>
                <w:rFonts w:ascii="Arial" w:eastAsia="Calibri" w:hAnsi="Arial" w:cs="Arial"/>
                <w:b/>
                <w:sz w:val="24"/>
                <w:szCs w:val="24"/>
              </w:rPr>
            </w:pPr>
            <w:r w:rsidRPr="002B1EE6">
              <w:rPr>
                <w:rFonts w:ascii="Arial" w:eastAsia="Calibri" w:hAnsi="Arial" w:cs="Arial"/>
                <w:b/>
                <w:sz w:val="24"/>
                <w:szCs w:val="24"/>
              </w:rPr>
              <w:t xml:space="preserve">GRADO </w:t>
            </w:r>
            <w:r w:rsidR="000E6295" w:rsidRPr="002B1EE6">
              <w:rPr>
                <w:rFonts w:ascii="Arial" w:eastAsia="Calibri" w:hAnsi="Arial" w:cs="Arial"/>
                <w:b/>
                <w:sz w:val="24"/>
                <w:szCs w:val="24"/>
              </w:rPr>
              <w:t>9</w:t>
            </w:r>
          </w:p>
          <w:p w:rsidR="0007471C" w:rsidRPr="002B1EE6" w:rsidRDefault="0007471C" w:rsidP="00D55940">
            <w:pPr>
              <w:rPr>
                <w:rFonts w:ascii="Arial" w:eastAsia="Calibri" w:hAnsi="Arial" w:cs="Arial"/>
                <w:sz w:val="24"/>
                <w:szCs w:val="24"/>
              </w:rPr>
            </w:pPr>
          </w:p>
        </w:tc>
        <w:tc>
          <w:tcPr>
            <w:tcW w:w="752" w:type="pct"/>
            <w:shd w:val="clear" w:color="auto" w:fill="FDE9D9"/>
          </w:tcPr>
          <w:p w:rsidR="007D782E" w:rsidRPr="002B1EE6" w:rsidRDefault="00665D7D" w:rsidP="00665D7D">
            <w:pPr>
              <w:autoSpaceDE w:val="0"/>
              <w:autoSpaceDN w:val="0"/>
              <w:adjustRightInd w:val="0"/>
              <w:jc w:val="both"/>
              <w:rPr>
                <w:rFonts w:ascii="Arial" w:hAnsi="Arial" w:cs="Arial"/>
                <w:color w:val="58595B"/>
                <w:sz w:val="24"/>
                <w:szCs w:val="24"/>
              </w:rPr>
            </w:pPr>
            <w:r>
              <w:rPr>
                <w:rFonts w:ascii="Arial" w:hAnsi="Arial" w:cs="Arial"/>
                <w:color w:val="58595B"/>
                <w:sz w:val="24"/>
                <w:szCs w:val="24"/>
              </w:rPr>
              <w:t>1.</w:t>
            </w:r>
            <w:r w:rsidR="007D782E" w:rsidRPr="002B1EE6">
              <w:rPr>
                <w:rFonts w:ascii="Arial" w:hAnsi="Arial" w:cs="Arial"/>
                <w:color w:val="58595B"/>
                <w:sz w:val="24"/>
                <w:szCs w:val="24"/>
              </w:rPr>
              <w:t>Utilizo estrategias para la búsqueda, organización, almacenamiento</w:t>
            </w:r>
          </w:p>
          <w:p w:rsidR="007D782E" w:rsidRPr="002B1EE6" w:rsidRDefault="007D782E"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y recuperación de información que circula en</w:t>
            </w:r>
          </w:p>
          <w:p w:rsidR="007E1C26" w:rsidRPr="002B1EE6" w:rsidRDefault="007D782E"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diferentes medios de comunicación masiva.</w:t>
            </w:r>
          </w:p>
          <w:p w:rsidR="00533BF3" w:rsidRPr="002B1EE6" w:rsidRDefault="00533BF3" w:rsidP="002B1EE6">
            <w:pPr>
              <w:autoSpaceDE w:val="0"/>
              <w:autoSpaceDN w:val="0"/>
              <w:adjustRightInd w:val="0"/>
              <w:jc w:val="both"/>
              <w:rPr>
                <w:rFonts w:ascii="Arial" w:hAnsi="Arial" w:cs="Arial"/>
                <w:color w:val="58595B"/>
                <w:sz w:val="24"/>
                <w:szCs w:val="24"/>
              </w:rPr>
            </w:pPr>
          </w:p>
          <w:p w:rsidR="00533BF3" w:rsidRPr="002B1EE6" w:rsidRDefault="00665D7D"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t>2.</w:t>
            </w:r>
            <w:r w:rsidR="00533BF3" w:rsidRPr="002B1EE6">
              <w:rPr>
                <w:rFonts w:ascii="Arial" w:hAnsi="Arial" w:cs="Arial"/>
                <w:color w:val="58595B"/>
                <w:sz w:val="24"/>
                <w:szCs w:val="24"/>
              </w:rPr>
              <w:t>Identifi</w:t>
            </w:r>
            <w:r w:rsidR="00D373A8" w:rsidRPr="002B1EE6">
              <w:rPr>
                <w:rFonts w:ascii="Arial" w:hAnsi="Arial" w:cs="Arial"/>
                <w:color w:val="58595B"/>
                <w:sz w:val="24"/>
                <w:szCs w:val="24"/>
              </w:rPr>
              <w:t>c</w:t>
            </w:r>
            <w:r w:rsidR="00533BF3" w:rsidRPr="002B1EE6">
              <w:rPr>
                <w:rFonts w:ascii="Arial" w:hAnsi="Arial" w:cs="Arial"/>
                <w:color w:val="58595B"/>
                <w:sz w:val="24"/>
                <w:szCs w:val="24"/>
              </w:rPr>
              <w:t>o y valoro los</w:t>
            </w:r>
          </w:p>
          <w:p w:rsidR="00533BF3" w:rsidRPr="002B1EE6" w:rsidRDefault="00533BF3"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aportes de mi interlocutor</w:t>
            </w:r>
          </w:p>
          <w:p w:rsidR="00533BF3" w:rsidRPr="002B1EE6" w:rsidRDefault="00533BF3"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y del contexto</w:t>
            </w:r>
          </w:p>
          <w:p w:rsidR="00533BF3" w:rsidRPr="002B1EE6" w:rsidRDefault="00533BF3"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en el que expongo mis</w:t>
            </w:r>
          </w:p>
          <w:p w:rsidR="00533BF3" w:rsidRPr="002B1EE6" w:rsidRDefault="00533BF3"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ideas.</w:t>
            </w:r>
          </w:p>
          <w:p w:rsidR="001F30E6" w:rsidRPr="002B1EE6" w:rsidRDefault="001F30E6" w:rsidP="002B1EE6">
            <w:pPr>
              <w:autoSpaceDE w:val="0"/>
              <w:autoSpaceDN w:val="0"/>
              <w:adjustRightInd w:val="0"/>
              <w:jc w:val="both"/>
              <w:rPr>
                <w:rFonts w:ascii="Arial" w:hAnsi="Arial" w:cs="Arial"/>
                <w:color w:val="58595B"/>
                <w:sz w:val="24"/>
                <w:szCs w:val="24"/>
              </w:rPr>
            </w:pPr>
          </w:p>
          <w:p w:rsidR="001F30E6" w:rsidRPr="002B1EE6" w:rsidRDefault="00665D7D"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t>3.</w:t>
            </w:r>
            <w:r w:rsidR="001F30E6" w:rsidRPr="002B1EE6">
              <w:rPr>
                <w:rFonts w:ascii="Arial" w:hAnsi="Arial" w:cs="Arial"/>
                <w:color w:val="58595B"/>
                <w:sz w:val="24"/>
                <w:szCs w:val="24"/>
              </w:rPr>
              <w:t>Utilizo el discurso</w:t>
            </w:r>
          </w:p>
          <w:p w:rsidR="001F30E6" w:rsidRPr="002B1EE6" w:rsidRDefault="001F30E6"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oral para establecer</w:t>
            </w:r>
          </w:p>
          <w:p w:rsidR="001F30E6" w:rsidRPr="002B1EE6" w:rsidRDefault="001F30E6"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acuerdos a partir del</w:t>
            </w:r>
          </w:p>
          <w:p w:rsidR="001F30E6" w:rsidRPr="002B1EE6" w:rsidRDefault="001F30E6"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reconocimiento de los</w:t>
            </w:r>
          </w:p>
          <w:p w:rsidR="001F30E6" w:rsidRPr="002B1EE6" w:rsidRDefault="001F30E6"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argumentos de mis interlocutores</w:t>
            </w:r>
          </w:p>
          <w:p w:rsidR="001F30E6" w:rsidRPr="002B1EE6" w:rsidRDefault="001F30E6"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y la fuerza</w:t>
            </w:r>
          </w:p>
          <w:p w:rsidR="001F30E6" w:rsidRPr="002B1EE6" w:rsidRDefault="001F30E6"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de mis propios argumentos</w:t>
            </w:r>
          </w:p>
          <w:p w:rsidR="00877E66" w:rsidRPr="002B1EE6" w:rsidRDefault="00877E66" w:rsidP="002B1EE6">
            <w:pPr>
              <w:autoSpaceDE w:val="0"/>
              <w:autoSpaceDN w:val="0"/>
              <w:adjustRightInd w:val="0"/>
              <w:jc w:val="both"/>
              <w:rPr>
                <w:rFonts w:ascii="Arial" w:eastAsia="Calibri" w:hAnsi="Arial" w:cs="Arial"/>
                <w:color w:val="58595B"/>
                <w:sz w:val="24"/>
                <w:szCs w:val="24"/>
                <w:lang w:eastAsia="en-US"/>
              </w:rPr>
            </w:pPr>
          </w:p>
        </w:tc>
        <w:tc>
          <w:tcPr>
            <w:tcW w:w="932" w:type="pct"/>
            <w:shd w:val="clear" w:color="auto" w:fill="FDE9D9"/>
          </w:tcPr>
          <w:p w:rsidR="009A4869" w:rsidRPr="002B1EE6" w:rsidRDefault="00665D7D"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t>4.</w:t>
            </w:r>
            <w:r w:rsidR="009A4869" w:rsidRPr="002B1EE6">
              <w:rPr>
                <w:rFonts w:ascii="Arial" w:hAnsi="Arial" w:cs="Arial"/>
                <w:color w:val="58595B"/>
                <w:sz w:val="24"/>
                <w:szCs w:val="24"/>
              </w:rPr>
              <w:t>Selecciono la información obtenida a través de los medios</w:t>
            </w:r>
          </w:p>
          <w:p w:rsidR="007E1C26" w:rsidRPr="002B1EE6" w:rsidRDefault="009A4869"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masivos, para satisfacer mis necesidades comunicativas.</w:t>
            </w:r>
          </w:p>
          <w:p w:rsidR="00877E66" w:rsidRPr="002B1EE6" w:rsidRDefault="00877E66" w:rsidP="002B1EE6">
            <w:pPr>
              <w:autoSpaceDE w:val="0"/>
              <w:autoSpaceDN w:val="0"/>
              <w:adjustRightInd w:val="0"/>
              <w:jc w:val="both"/>
              <w:rPr>
                <w:rFonts w:ascii="Arial" w:hAnsi="Arial" w:cs="Arial"/>
                <w:color w:val="58595B"/>
                <w:sz w:val="24"/>
                <w:szCs w:val="24"/>
              </w:rPr>
            </w:pPr>
          </w:p>
          <w:p w:rsidR="00877E66" w:rsidRPr="002B1EE6" w:rsidRDefault="00665D7D"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t>5.</w:t>
            </w:r>
            <w:r w:rsidR="00877E66" w:rsidRPr="002B1EE6">
              <w:rPr>
                <w:rFonts w:ascii="Arial" w:hAnsi="Arial" w:cs="Arial"/>
                <w:color w:val="58595B"/>
                <w:sz w:val="24"/>
                <w:szCs w:val="24"/>
              </w:rPr>
              <w:t>Caracterizo y utilizo</w:t>
            </w:r>
          </w:p>
          <w:p w:rsidR="00877E66" w:rsidRPr="002B1EE6" w:rsidRDefault="00877E66"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estrategias descriptivas</w:t>
            </w:r>
          </w:p>
          <w:p w:rsidR="00877E66" w:rsidRPr="002B1EE6" w:rsidRDefault="00877E66"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y explicativas para</w:t>
            </w:r>
          </w:p>
          <w:p w:rsidR="00877E66" w:rsidRPr="002B1EE6" w:rsidRDefault="00877E66"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argumentar mis ideas,</w:t>
            </w:r>
          </w:p>
          <w:p w:rsidR="00877E66" w:rsidRPr="002B1EE6" w:rsidRDefault="00877E66"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valorando y respetando</w:t>
            </w:r>
          </w:p>
          <w:p w:rsidR="00877E66" w:rsidRPr="002B1EE6" w:rsidRDefault="00877E66"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las normas básicas de</w:t>
            </w:r>
          </w:p>
          <w:p w:rsidR="00877E66" w:rsidRPr="002B1EE6" w:rsidRDefault="00877E66"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la comunicación.</w:t>
            </w:r>
          </w:p>
          <w:p w:rsidR="00CF2C48" w:rsidRPr="002B1EE6" w:rsidRDefault="00CF2C48" w:rsidP="002B1EE6">
            <w:pPr>
              <w:autoSpaceDE w:val="0"/>
              <w:autoSpaceDN w:val="0"/>
              <w:adjustRightInd w:val="0"/>
              <w:jc w:val="both"/>
              <w:rPr>
                <w:rFonts w:ascii="Arial" w:hAnsi="Arial" w:cs="Arial"/>
                <w:color w:val="58595B"/>
                <w:sz w:val="24"/>
                <w:szCs w:val="24"/>
              </w:rPr>
            </w:pPr>
          </w:p>
          <w:p w:rsidR="00CF2C48" w:rsidRPr="002B1EE6" w:rsidRDefault="00665D7D"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t>6.</w:t>
            </w:r>
            <w:r w:rsidR="00CF2C48" w:rsidRPr="002B1EE6">
              <w:rPr>
                <w:rFonts w:ascii="Arial" w:hAnsi="Arial" w:cs="Arial"/>
                <w:color w:val="58595B"/>
                <w:sz w:val="24"/>
                <w:szCs w:val="24"/>
              </w:rPr>
              <w:t>Diseño un plan textual para</w:t>
            </w:r>
          </w:p>
          <w:p w:rsidR="00CF2C48" w:rsidRPr="002B1EE6" w:rsidRDefault="00CF2C48"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la presentación de mis</w:t>
            </w:r>
          </w:p>
          <w:p w:rsidR="00CF2C48" w:rsidRPr="002B1EE6" w:rsidRDefault="00CF2C48"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ideas, pensamientos y saberes</w:t>
            </w:r>
          </w:p>
          <w:p w:rsidR="00CF2C48" w:rsidRPr="002B1EE6" w:rsidRDefault="00CF2C48"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en los contextos en que</w:t>
            </w:r>
          </w:p>
          <w:p w:rsidR="00CF2C48" w:rsidRPr="002B1EE6" w:rsidRDefault="00CF2C48"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así lo requiera.</w:t>
            </w:r>
          </w:p>
          <w:p w:rsidR="00F93E92" w:rsidRPr="002B1EE6" w:rsidRDefault="00F93E92" w:rsidP="002B1EE6">
            <w:pPr>
              <w:autoSpaceDE w:val="0"/>
              <w:autoSpaceDN w:val="0"/>
              <w:adjustRightInd w:val="0"/>
              <w:jc w:val="both"/>
              <w:rPr>
                <w:rFonts w:ascii="Arial" w:hAnsi="Arial" w:cs="Arial"/>
                <w:color w:val="58595B"/>
                <w:sz w:val="24"/>
                <w:szCs w:val="24"/>
              </w:rPr>
            </w:pPr>
          </w:p>
          <w:p w:rsidR="00F93E92" w:rsidRPr="002B1EE6" w:rsidRDefault="00665D7D"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t>7.</w:t>
            </w:r>
            <w:r w:rsidR="00F93E92" w:rsidRPr="002B1EE6">
              <w:rPr>
                <w:rFonts w:ascii="Arial" w:hAnsi="Arial" w:cs="Arial"/>
                <w:color w:val="58595B"/>
                <w:sz w:val="24"/>
                <w:szCs w:val="24"/>
              </w:rPr>
              <w:t>Caracterizo los textos de acuerdo</w:t>
            </w:r>
          </w:p>
          <w:p w:rsidR="00F93E92" w:rsidRPr="002B1EE6" w:rsidRDefault="00F93E92"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con la intención comunicativa</w:t>
            </w:r>
          </w:p>
          <w:p w:rsidR="00F93E92" w:rsidRPr="002B1EE6" w:rsidRDefault="00F93E92"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de quien los produce.</w:t>
            </w:r>
          </w:p>
          <w:p w:rsidR="00B171F0" w:rsidRPr="002B1EE6" w:rsidRDefault="00B171F0" w:rsidP="002B1EE6">
            <w:pPr>
              <w:autoSpaceDE w:val="0"/>
              <w:autoSpaceDN w:val="0"/>
              <w:adjustRightInd w:val="0"/>
              <w:jc w:val="both"/>
              <w:rPr>
                <w:rFonts w:ascii="Arial" w:hAnsi="Arial" w:cs="Arial"/>
                <w:color w:val="58595B"/>
                <w:sz w:val="24"/>
                <w:szCs w:val="24"/>
              </w:rPr>
            </w:pPr>
          </w:p>
          <w:p w:rsidR="00B171F0" w:rsidRPr="002B1EE6" w:rsidRDefault="00665D7D"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t>8.</w:t>
            </w:r>
            <w:r w:rsidR="00B171F0" w:rsidRPr="002B1EE6">
              <w:rPr>
                <w:rFonts w:ascii="Arial" w:hAnsi="Arial" w:cs="Arial"/>
                <w:color w:val="58595B"/>
                <w:sz w:val="24"/>
                <w:szCs w:val="24"/>
              </w:rPr>
              <w:t>Analizo los aspectos textuales,</w:t>
            </w:r>
          </w:p>
          <w:p w:rsidR="00B171F0" w:rsidRPr="002B1EE6" w:rsidRDefault="00B171F0"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conceptuales y formales de</w:t>
            </w:r>
          </w:p>
          <w:p w:rsidR="00B171F0" w:rsidRPr="002B1EE6" w:rsidRDefault="00B171F0"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cada uno de los textos que leo.</w:t>
            </w:r>
          </w:p>
          <w:p w:rsidR="00281D58" w:rsidRPr="002B1EE6" w:rsidRDefault="00281D58" w:rsidP="002B1EE6">
            <w:pPr>
              <w:autoSpaceDE w:val="0"/>
              <w:autoSpaceDN w:val="0"/>
              <w:adjustRightInd w:val="0"/>
              <w:jc w:val="both"/>
              <w:rPr>
                <w:rFonts w:ascii="Arial" w:hAnsi="Arial" w:cs="Arial"/>
                <w:color w:val="58595B"/>
                <w:sz w:val="24"/>
                <w:szCs w:val="24"/>
              </w:rPr>
            </w:pPr>
          </w:p>
          <w:p w:rsidR="00281D58" w:rsidRPr="002B1EE6" w:rsidRDefault="00665D7D"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t>9.</w:t>
            </w:r>
          </w:p>
          <w:p w:rsidR="00281D58" w:rsidRPr="002B1EE6" w:rsidRDefault="00281D58"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Utilizo estrategias para la búsqueda, organización, almacenamiento</w:t>
            </w:r>
          </w:p>
          <w:p w:rsidR="00281D58" w:rsidRPr="002B1EE6" w:rsidRDefault="00281D58"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lastRenderedPageBreak/>
              <w:t>y recuperación de información que circula en</w:t>
            </w:r>
          </w:p>
          <w:p w:rsidR="00B171F0" w:rsidRPr="002B1EE6" w:rsidRDefault="00281D58"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diferentes medios de comunicación masiva.</w:t>
            </w:r>
          </w:p>
          <w:p w:rsidR="002D299F" w:rsidRPr="002B1EE6" w:rsidRDefault="002D299F" w:rsidP="002B1EE6">
            <w:pPr>
              <w:autoSpaceDE w:val="0"/>
              <w:autoSpaceDN w:val="0"/>
              <w:adjustRightInd w:val="0"/>
              <w:jc w:val="both"/>
              <w:rPr>
                <w:rFonts w:ascii="Arial" w:hAnsi="Arial" w:cs="Arial"/>
                <w:color w:val="58595B"/>
                <w:sz w:val="24"/>
                <w:szCs w:val="24"/>
              </w:rPr>
            </w:pPr>
          </w:p>
          <w:p w:rsidR="002B1EE6" w:rsidRPr="002B1EE6" w:rsidRDefault="00665D7D"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t>10.</w:t>
            </w:r>
            <w:r w:rsidR="002B1EE6" w:rsidRPr="002B1EE6">
              <w:rPr>
                <w:rFonts w:ascii="Arial" w:hAnsi="Arial" w:cs="Arial"/>
                <w:color w:val="58595B"/>
                <w:sz w:val="24"/>
                <w:szCs w:val="24"/>
              </w:rPr>
              <w:t>Valoro, entiendo y adopto</w:t>
            </w:r>
          </w:p>
          <w:p w:rsidR="002B1EE6" w:rsidRPr="002B1EE6" w:rsidRDefault="002B1EE6"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los aportes de la ortografía</w:t>
            </w:r>
          </w:p>
          <w:p w:rsidR="002B1EE6" w:rsidRPr="002B1EE6" w:rsidRDefault="002B1EE6"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para la comprensión y producción</w:t>
            </w:r>
          </w:p>
          <w:p w:rsidR="002B1EE6" w:rsidRPr="002B1EE6" w:rsidRDefault="002B1EE6"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de textos.</w:t>
            </w:r>
          </w:p>
          <w:p w:rsidR="002D299F" w:rsidRPr="002B1EE6" w:rsidRDefault="002D299F" w:rsidP="002B1EE6">
            <w:pPr>
              <w:autoSpaceDE w:val="0"/>
              <w:autoSpaceDN w:val="0"/>
              <w:adjustRightInd w:val="0"/>
              <w:jc w:val="both"/>
              <w:rPr>
                <w:rFonts w:ascii="Arial" w:eastAsia="Calibri" w:hAnsi="Arial" w:cs="Arial"/>
                <w:color w:val="58595B"/>
                <w:sz w:val="24"/>
                <w:szCs w:val="24"/>
                <w:lang w:eastAsia="en-US"/>
              </w:rPr>
            </w:pPr>
          </w:p>
        </w:tc>
        <w:tc>
          <w:tcPr>
            <w:tcW w:w="883" w:type="pct"/>
            <w:shd w:val="clear" w:color="auto" w:fill="FDE9D9"/>
          </w:tcPr>
          <w:p w:rsidR="00A0680F" w:rsidRPr="002B1EE6" w:rsidRDefault="00665D7D"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lastRenderedPageBreak/>
              <w:t>11.</w:t>
            </w:r>
            <w:r w:rsidR="00A0680F" w:rsidRPr="002B1EE6">
              <w:rPr>
                <w:rFonts w:ascii="Arial" w:hAnsi="Arial" w:cs="Arial"/>
                <w:color w:val="58595B"/>
                <w:sz w:val="24"/>
                <w:szCs w:val="24"/>
              </w:rPr>
              <w:t>Diferencio los medios de comunicación masiva de acuerdo</w:t>
            </w:r>
          </w:p>
          <w:p w:rsidR="00A0680F" w:rsidRPr="002B1EE6" w:rsidRDefault="00A0680F"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con sus características formales y conceptuales, haciendo</w:t>
            </w:r>
          </w:p>
          <w:p w:rsidR="00B40B9E" w:rsidRPr="002B1EE6" w:rsidRDefault="00A0680F"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 xml:space="preserve">énfasis en el código, los recursos </w:t>
            </w:r>
          </w:p>
          <w:p w:rsidR="00B830B6" w:rsidRPr="002B1EE6" w:rsidRDefault="00B830B6"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técnicos, el manejo de</w:t>
            </w:r>
          </w:p>
          <w:p w:rsidR="00B830B6" w:rsidRPr="002B1EE6" w:rsidRDefault="00B830B6"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la información y los potenciales mecanismos de participación</w:t>
            </w:r>
          </w:p>
          <w:p w:rsidR="005547BC" w:rsidRPr="002B1EE6" w:rsidRDefault="00B830B6"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de la audiencia.</w:t>
            </w:r>
          </w:p>
          <w:p w:rsidR="005547BC" w:rsidRPr="002B1EE6" w:rsidRDefault="005547BC" w:rsidP="002B1EE6">
            <w:pPr>
              <w:autoSpaceDE w:val="0"/>
              <w:autoSpaceDN w:val="0"/>
              <w:adjustRightInd w:val="0"/>
              <w:jc w:val="both"/>
              <w:rPr>
                <w:rFonts w:ascii="Arial" w:hAnsi="Arial" w:cs="Arial"/>
                <w:color w:val="58595B"/>
                <w:sz w:val="24"/>
                <w:szCs w:val="24"/>
              </w:rPr>
            </w:pPr>
          </w:p>
          <w:p w:rsidR="005547BC" w:rsidRPr="002B1EE6" w:rsidRDefault="00665D7D"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t>12.</w:t>
            </w:r>
            <w:r w:rsidR="005547BC" w:rsidRPr="002B1EE6">
              <w:rPr>
                <w:rFonts w:ascii="Arial" w:hAnsi="Arial" w:cs="Arial"/>
                <w:color w:val="58595B"/>
                <w:sz w:val="24"/>
                <w:szCs w:val="24"/>
              </w:rPr>
              <w:t>Elaboro hipótesis de lectura de</w:t>
            </w:r>
          </w:p>
          <w:p w:rsidR="005547BC" w:rsidRPr="002B1EE6" w:rsidRDefault="005547BC"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diferentes textos, a partir de la</w:t>
            </w:r>
          </w:p>
          <w:p w:rsidR="005547BC" w:rsidRPr="002B1EE6" w:rsidRDefault="005547BC"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revisión de sus características</w:t>
            </w:r>
          </w:p>
          <w:p w:rsidR="005547BC" w:rsidRPr="002B1EE6" w:rsidRDefault="005547BC"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como: forma de presentación,</w:t>
            </w:r>
          </w:p>
          <w:p w:rsidR="005547BC" w:rsidRPr="002B1EE6" w:rsidRDefault="005547BC"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títulos, graficación y manejo</w:t>
            </w:r>
          </w:p>
          <w:p w:rsidR="005547BC" w:rsidRPr="002B1EE6" w:rsidRDefault="005547BC"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de la lengua: marcas textuales,</w:t>
            </w:r>
          </w:p>
          <w:p w:rsidR="005547BC" w:rsidRPr="002B1EE6" w:rsidRDefault="005547BC"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organización sintáctica, uso de</w:t>
            </w:r>
          </w:p>
          <w:p w:rsidR="007B249F" w:rsidRPr="002B1EE6" w:rsidRDefault="005547BC"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deícticos, entre otras.</w:t>
            </w:r>
          </w:p>
          <w:p w:rsidR="00F20C23" w:rsidRPr="002B1EE6" w:rsidRDefault="00F20C23" w:rsidP="002B1EE6">
            <w:pPr>
              <w:autoSpaceDE w:val="0"/>
              <w:autoSpaceDN w:val="0"/>
              <w:adjustRightInd w:val="0"/>
              <w:jc w:val="both"/>
              <w:rPr>
                <w:rFonts w:ascii="Arial" w:hAnsi="Arial" w:cs="Arial"/>
                <w:color w:val="58595B"/>
                <w:sz w:val="24"/>
                <w:szCs w:val="24"/>
              </w:rPr>
            </w:pPr>
          </w:p>
          <w:p w:rsidR="00F20C23" w:rsidRPr="002B1EE6" w:rsidRDefault="00665D7D"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t>13.</w:t>
            </w:r>
            <w:r w:rsidR="00F20C23" w:rsidRPr="002B1EE6">
              <w:rPr>
                <w:rFonts w:ascii="Arial" w:hAnsi="Arial" w:cs="Arial"/>
                <w:color w:val="58595B"/>
                <w:sz w:val="24"/>
                <w:szCs w:val="24"/>
              </w:rPr>
              <w:t>Leo con sentido crítico</w:t>
            </w:r>
          </w:p>
          <w:p w:rsidR="00F20C23" w:rsidRPr="002B1EE6" w:rsidRDefault="00F20C23"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obras literarias de autores</w:t>
            </w:r>
          </w:p>
          <w:p w:rsidR="00F20C23" w:rsidRPr="002B1EE6" w:rsidRDefault="00F20C23"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latinoamericanos.</w:t>
            </w:r>
          </w:p>
          <w:p w:rsidR="002F64D2" w:rsidRPr="002B1EE6" w:rsidRDefault="002F64D2" w:rsidP="002B1EE6">
            <w:pPr>
              <w:autoSpaceDE w:val="0"/>
              <w:autoSpaceDN w:val="0"/>
              <w:adjustRightInd w:val="0"/>
              <w:jc w:val="both"/>
              <w:rPr>
                <w:rFonts w:ascii="Arial" w:hAnsi="Arial" w:cs="Arial"/>
                <w:color w:val="58595B"/>
                <w:sz w:val="24"/>
                <w:szCs w:val="24"/>
              </w:rPr>
            </w:pPr>
          </w:p>
          <w:p w:rsidR="002F64D2" w:rsidRPr="002B1EE6" w:rsidRDefault="00665D7D"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t>14..</w:t>
            </w:r>
            <w:r w:rsidR="002F64D2" w:rsidRPr="002B1EE6">
              <w:rPr>
                <w:rFonts w:ascii="Arial" w:hAnsi="Arial" w:cs="Arial"/>
                <w:color w:val="58595B"/>
                <w:sz w:val="24"/>
                <w:szCs w:val="24"/>
              </w:rPr>
              <w:t>Caracterizo los principales</w:t>
            </w:r>
          </w:p>
          <w:p w:rsidR="002F64D2" w:rsidRPr="002B1EE6" w:rsidRDefault="002F64D2"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momentos de la literatura</w:t>
            </w:r>
          </w:p>
          <w:p w:rsidR="002F64D2" w:rsidRPr="002B1EE6" w:rsidRDefault="002F64D2"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latinoamericana, atendiendo</w:t>
            </w:r>
          </w:p>
          <w:p w:rsidR="002F64D2" w:rsidRPr="002B1EE6" w:rsidRDefault="002F64D2"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a particularidades</w:t>
            </w:r>
          </w:p>
          <w:p w:rsidR="002F64D2" w:rsidRPr="002B1EE6" w:rsidRDefault="002F64D2"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temporales,</w:t>
            </w:r>
            <w:r w:rsidR="002B1EE6">
              <w:rPr>
                <w:rFonts w:ascii="Arial" w:hAnsi="Arial" w:cs="Arial"/>
                <w:color w:val="58595B"/>
                <w:sz w:val="24"/>
                <w:szCs w:val="24"/>
              </w:rPr>
              <w:t xml:space="preserve"> </w:t>
            </w:r>
            <w:r w:rsidRPr="002B1EE6">
              <w:rPr>
                <w:rFonts w:ascii="Arial" w:hAnsi="Arial" w:cs="Arial"/>
                <w:color w:val="58595B"/>
                <w:sz w:val="24"/>
                <w:szCs w:val="24"/>
              </w:rPr>
              <w:t>geográf</w:t>
            </w:r>
            <w:r w:rsidR="002B1EE6">
              <w:rPr>
                <w:rFonts w:ascii="Arial" w:hAnsi="Arial" w:cs="Arial"/>
                <w:color w:val="58595B"/>
                <w:sz w:val="24"/>
                <w:szCs w:val="24"/>
              </w:rPr>
              <w:t>i</w:t>
            </w:r>
            <w:r w:rsidRPr="002B1EE6">
              <w:rPr>
                <w:rFonts w:ascii="Arial" w:hAnsi="Arial" w:cs="Arial"/>
                <w:color w:val="58595B"/>
                <w:sz w:val="24"/>
                <w:szCs w:val="24"/>
              </w:rPr>
              <w:t>cas,</w:t>
            </w:r>
          </w:p>
          <w:p w:rsidR="002F64D2" w:rsidRPr="002B1EE6" w:rsidRDefault="002F64D2"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de género, de autor, etc.</w:t>
            </w:r>
          </w:p>
          <w:p w:rsidR="003A5290" w:rsidRPr="002B1EE6" w:rsidRDefault="003A5290" w:rsidP="002B1EE6">
            <w:pPr>
              <w:autoSpaceDE w:val="0"/>
              <w:autoSpaceDN w:val="0"/>
              <w:adjustRightInd w:val="0"/>
              <w:jc w:val="both"/>
              <w:rPr>
                <w:rFonts w:ascii="Arial" w:hAnsi="Arial" w:cs="Arial"/>
                <w:color w:val="58595B"/>
                <w:sz w:val="24"/>
                <w:szCs w:val="24"/>
              </w:rPr>
            </w:pPr>
          </w:p>
          <w:p w:rsidR="003A5290" w:rsidRPr="002B1EE6" w:rsidRDefault="00665D7D"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t>15.</w:t>
            </w:r>
            <w:r w:rsidR="003A5290" w:rsidRPr="002B1EE6">
              <w:rPr>
                <w:rFonts w:ascii="Arial" w:hAnsi="Arial" w:cs="Arial"/>
                <w:color w:val="58595B"/>
                <w:sz w:val="24"/>
                <w:szCs w:val="24"/>
              </w:rPr>
              <w:t>Caracterizo diversas</w:t>
            </w:r>
          </w:p>
          <w:p w:rsidR="003A5290" w:rsidRPr="002B1EE6" w:rsidRDefault="003A5290"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lastRenderedPageBreak/>
              <w:t>manifestaciones del</w:t>
            </w:r>
          </w:p>
          <w:p w:rsidR="003A5290" w:rsidRPr="002B1EE6" w:rsidRDefault="003A5290"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lenguaje no verbal: música,</w:t>
            </w:r>
          </w:p>
          <w:p w:rsidR="003A5290" w:rsidRPr="002B1EE6" w:rsidRDefault="003A5290"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pintura, escultura,</w:t>
            </w:r>
          </w:p>
          <w:p w:rsidR="003A5290" w:rsidRPr="002B1EE6" w:rsidRDefault="003A5290"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arquitectura, mapas y</w:t>
            </w:r>
          </w:p>
          <w:p w:rsidR="003A5290" w:rsidRPr="002B1EE6" w:rsidRDefault="003A5290"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tatuajes, entre otras.</w:t>
            </w:r>
          </w:p>
          <w:p w:rsidR="00114A4B" w:rsidRPr="002B1EE6" w:rsidRDefault="00114A4B" w:rsidP="002B1EE6">
            <w:pPr>
              <w:autoSpaceDE w:val="0"/>
              <w:autoSpaceDN w:val="0"/>
              <w:adjustRightInd w:val="0"/>
              <w:jc w:val="both"/>
              <w:rPr>
                <w:rFonts w:ascii="Arial" w:hAnsi="Arial" w:cs="Arial"/>
                <w:color w:val="58595B"/>
                <w:sz w:val="24"/>
                <w:szCs w:val="24"/>
              </w:rPr>
            </w:pPr>
          </w:p>
          <w:p w:rsidR="00114A4B" w:rsidRPr="002B1EE6" w:rsidRDefault="00665D7D"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t>16.</w:t>
            </w:r>
            <w:r w:rsidR="00114A4B" w:rsidRPr="002B1EE6">
              <w:rPr>
                <w:rFonts w:ascii="Arial" w:hAnsi="Arial" w:cs="Arial"/>
                <w:color w:val="58595B"/>
                <w:sz w:val="24"/>
                <w:szCs w:val="24"/>
              </w:rPr>
              <w:t>Entiendo la lengua como</w:t>
            </w:r>
          </w:p>
          <w:p w:rsidR="00114A4B" w:rsidRPr="002B1EE6" w:rsidRDefault="00114A4B"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uno de los sistemas simbólicos</w:t>
            </w:r>
          </w:p>
          <w:p w:rsidR="00114A4B" w:rsidRPr="002B1EE6" w:rsidRDefault="00114A4B"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producto del lenguaje</w:t>
            </w:r>
          </w:p>
          <w:p w:rsidR="00114A4B" w:rsidRPr="002B1EE6" w:rsidRDefault="00114A4B"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y la caracterizo en</w:t>
            </w:r>
          </w:p>
          <w:p w:rsidR="00114A4B" w:rsidRPr="002B1EE6" w:rsidRDefault="00114A4B"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sus aspectos convencionales</w:t>
            </w:r>
          </w:p>
          <w:p w:rsidR="00114A4B" w:rsidRPr="002B1EE6" w:rsidRDefault="00114A4B"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y arbitrarios.</w:t>
            </w:r>
          </w:p>
          <w:p w:rsidR="002D299F" w:rsidRPr="002B1EE6" w:rsidRDefault="002D299F" w:rsidP="002B1EE6">
            <w:pPr>
              <w:autoSpaceDE w:val="0"/>
              <w:autoSpaceDN w:val="0"/>
              <w:adjustRightInd w:val="0"/>
              <w:jc w:val="both"/>
              <w:rPr>
                <w:rFonts w:ascii="Arial" w:hAnsi="Arial" w:cs="Arial"/>
                <w:color w:val="58595B"/>
                <w:sz w:val="24"/>
                <w:szCs w:val="24"/>
              </w:rPr>
            </w:pPr>
          </w:p>
          <w:p w:rsidR="002D299F" w:rsidRPr="002B1EE6" w:rsidRDefault="00665D7D"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t>17.</w:t>
            </w:r>
            <w:r w:rsidR="002D299F" w:rsidRPr="002B1EE6">
              <w:rPr>
                <w:rFonts w:ascii="Arial" w:hAnsi="Arial" w:cs="Arial"/>
                <w:color w:val="58595B"/>
                <w:sz w:val="24"/>
                <w:szCs w:val="24"/>
              </w:rPr>
              <w:t>Explico el proceso de comunicación</w:t>
            </w:r>
          </w:p>
          <w:p w:rsidR="002D299F" w:rsidRPr="002B1EE6" w:rsidRDefault="002D299F"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y doy cuenta</w:t>
            </w:r>
          </w:p>
          <w:p w:rsidR="002D299F" w:rsidRPr="002B1EE6" w:rsidRDefault="002D299F"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de los aspectos e individuos</w:t>
            </w:r>
          </w:p>
          <w:p w:rsidR="002D299F" w:rsidRPr="002B1EE6" w:rsidRDefault="002D299F"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que intervienen en</w:t>
            </w:r>
          </w:p>
          <w:p w:rsidR="002D299F" w:rsidRPr="002B1EE6" w:rsidRDefault="002D299F" w:rsidP="002B1EE6">
            <w:pPr>
              <w:autoSpaceDE w:val="0"/>
              <w:autoSpaceDN w:val="0"/>
              <w:adjustRightInd w:val="0"/>
              <w:jc w:val="both"/>
              <w:rPr>
                <w:rFonts w:ascii="Arial" w:eastAsia="Calibri" w:hAnsi="Arial" w:cs="Arial"/>
                <w:color w:val="58595B"/>
                <w:sz w:val="24"/>
                <w:szCs w:val="24"/>
                <w:lang w:eastAsia="en-US"/>
              </w:rPr>
            </w:pPr>
            <w:r w:rsidRPr="002B1EE6">
              <w:rPr>
                <w:rFonts w:ascii="Arial" w:hAnsi="Arial" w:cs="Arial"/>
                <w:color w:val="58595B"/>
                <w:sz w:val="24"/>
                <w:szCs w:val="24"/>
              </w:rPr>
              <w:t>su dinámica.</w:t>
            </w:r>
          </w:p>
        </w:tc>
        <w:tc>
          <w:tcPr>
            <w:tcW w:w="988" w:type="pct"/>
            <w:shd w:val="clear" w:color="auto" w:fill="FDE9D9"/>
          </w:tcPr>
          <w:p w:rsidR="00B40B9E" w:rsidRPr="002B1EE6" w:rsidRDefault="00665D7D"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lastRenderedPageBreak/>
              <w:t>18.</w:t>
            </w:r>
            <w:r w:rsidR="00B40B9E" w:rsidRPr="002B1EE6">
              <w:rPr>
                <w:rFonts w:ascii="Arial" w:hAnsi="Arial" w:cs="Arial"/>
                <w:color w:val="58595B"/>
                <w:sz w:val="24"/>
                <w:szCs w:val="24"/>
              </w:rPr>
              <w:t>Establezco relaciones entre la información seleccionada en</w:t>
            </w:r>
          </w:p>
          <w:p w:rsidR="00B40B9E" w:rsidRPr="002B1EE6" w:rsidRDefault="00B40B9E"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los medios de difusión masiva y la contrasto críticamente con</w:t>
            </w:r>
          </w:p>
          <w:p w:rsidR="007B249F" w:rsidRPr="002B1EE6" w:rsidRDefault="00B40B9E"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la que recojo de los contextos en los cuales intervengo.</w:t>
            </w:r>
          </w:p>
          <w:p w:rsidR="00EA6ADC" w:rsidRPr="002B1EE6" w:rsidRDefault="00EA6ADC" w:rsidP="002B1EE6">
            <w:pPr>
              <w:pStyle w:val="Prrafodelista"/>
              <w:spacing w:after="0" w:line="240" w:lineRule="auto"/>
              <w:ind w:left="0"/>
              <w:jc w:val="both"/>
              <w:rPr>
                <w:rFonts w:ascii="Arial" w:hAnsi="Arial" w:cs="Arial"/>
                <w:color w:val="58595B"/>
                <w:sz w:val="24"/>
                <w:szCs w:val="24"/>
              </w:rPr>
            </w:pPr>
          </w:p>
          <w:p w:rsidR="00EA6ADC" w:rsidRPr="002B1EE6" w:rsidRDefault="00665D7D"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t>19.</w:t>
            </w:r>
            <w:r w:rsidR="00EA6ADC" w:rsidRPr="002B1EE6">
              <w:rPr>
                <w:rFonts w:ascii="Arial" w:hAnsi="Arial" w:cs="Arial"/>
                <w:color w:val="58595B"/>
                <w:sz w:val="24"/>
                <w:szCs w:val="24"/>
              </w:rPr>
              <w:t>Interpreto elementos políticos, culturales e ideológicos que</w:t>
            </w:r>
          </w:p>
          <w:p w:rsidR="00EA6ADC" w:rsidRPr="002B1EE6" w:rsidRDefault="00EA6ADC"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están presentes en la información que difunden los medios</w:t>
            </w:r>
          </w:p>
          <w:p w:rsidR="00EA6ADC" w:rsidRPr="002B1EE6" w:rsidRDefault="00EA6ADC" w:rsidP="002B1EE6">
            <w:pPr>
              <w:pStyle w:val="Prrafodelista"/>
              <w:spacing w:after="0" w:line="240" w:lineRule="auto"/>
              <w:ind w:left="0"/>
              <w:jc w:val="both"/>
              <w:rPr>
                <w:rFonts w:ascii="Arial" w:hAnsi="Arial" w:cs="Arial"/>
                <w:color w:val="58595B"/>
                <w:sz w:val="24"/>
                <w:szCs w:val="24"/>
              </w:rPr>
            </w:pPr>
            <w:r w:rsidRPr="002B1EE6">
              <w:rPr>
                <w:rFonts w:ascii="Arial" w:hAnsi="Arial" w:cs="Arial"/>
                <w:color w:val="58595B"/>
                <w:sz w:val="24"/>
                <w:szCs w:val="24"/>
              </w:rPr>
              <w:t>masivos y adopto una posición crítica frente a ellos.</w:t>
            </w:r>
          </w:p>
          <w:p w:rsidR="007739A9" w:rsidRPr="002B1EE6" w:rsidRDefault="007739A9" w:rsidP="002B1EE6">
            <w:pPr>
              <w:pStyle w:val="Prrafodelista"/>
              <w:spacing w:after="0" w:line="240" w:lineRule="auto"/>
              <w:ind w:left="0"/>
              <w:jc w:val="both"/>
              <w:rPr>
                <w:rFonts w:ascii="Arial" w:hAnsi="Arial" w:cs="Arial"/>
                <w:color w:val="58595B"/>
                <w:sz w:val="24"/>
                <w:szCs w:val="24"/>
              </w:rPr>
            </w:pPr>
          </w:p>
          <w:p w:rsidR="007739A9" w:rsidRPr="002B1EE6" w:rsidRDefault="00665D7D"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t>20.</w:t>
            </w:r>
            <w:r w:rsidR="007739A9" w:rsidRPr="002B1EE6">
              <w:rPr>
                <w:rFonts w:ascii="Arial" w:hAnsi="Arial" w:cs="Arial"/>
                <w:color w:val="58595B"/>
                <w:sz w:val="24"/>
                <w:szCs w:val="24"/>
              </w:rPr>
              <w:t>Reescribo el texto, a partir</w:t>
            </w:r>
          </w:p>
          <w:p w:rsidR="007739A9" w:rsidRPr="002B1EE6" w:rsidRDefault="007739A9"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de mi propia valoración y del</w:t>
            </w:r>
          </w:p>
          <w:p w:rsidR="007739A9" w:rsidRPr="002B1EE6" w:rsidRDefault="007739A9"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efecto causado por éste en</w:t>
            </w:r>
          </w:p>
          <w:p w:rsidR="00EA6ADC" w:rsidRPr="002B1EE6" w:rsidRDefault="007739A9" w:rsidP="002B1EE6">
            <w:pPr>
              <w:pStyle w:val="Prrafodelista"/>
              <w:spacing w:after="0" w:line="240" w:lineRule="auto"/>
              <w:ind w:left="0"/>
              <w:jc w:val="both"/>
              <w:rPr>
                <w:rFonts w:ascii="Arial" w:hAnsi="Arial" w:cs="Arial"/>
                <w:color w:val="58595B"/>
                <w:sz w:val="24"/>
                <w:szCs w:val="24"/>
              </w:rPr>
            </w:pPr>
            <w:r w:rsidRPr="002B1EE6">
              <w:rPr>
                <w:rFonts w:ascii="Arial" w:hAnsi="Arial" w:cs="Arial"/>
                <w:color w:val="58595B"/>
                <w:sz w:val="24"/>
                <w:szCs w:val="24"/>
              </w:rPr>
              <w:t>mis interlocutores.</w:t>
            </w:r>
          </w:p>
          <w:p w:rsidR="005646AA" w:rsidRPr="002B1EE6" w:rsidRDefault="005646AA" w:rsidP="002B1EE6">
            <w:pPr>
              <w:pStyle w:val="Prrafodelista"/>
              <w:spacing w:after="0" w:line="240" w:lineRule="auto"/>
              <w:ind w:left="0"/>
              <w:jc w:val="both"/>
              <w:rPr>
                <w:rFonts w:ascii="Arial" w:hAnsi="Arial" w:cs="Arial"/>
                <w:color w:val="58595B"/>
                <w:sz w:val="24"/>
                <w:szCs w:val="24"/>
              </w:rPr>
            </w:pPr>
          </w:p>
          <w:p w:rsidR="005646AA" w:rsidRPr="002B1EE6" w:rsidRDefault="00665D7D"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t>21.</w:t>
            </w:r>
            <w:r w:rsidR="005646AA" w:rsidRPr="002B1EE6">
              <w:rPr>
                <w:rFonts w:ascii="Arial" w:hAnsi="Arial" w:cs="Arial"/>
                <w:color w:val="58595B"/>
                <w:sz w:val="24"/>
                <w:szCs w:val="24"/>
              </w:rPr>
              <w:t>Infiero otros sentidos en cada</w:t>
            </w:r>
          </w:p>
          <w:p w:rsidR="005646AA" w:rsidRPr="002B1EE6" w:rsidRDefault="005646AA"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uno de los textos que leo, relacionándolos</w:t>
            </w:r>
            <w:r w:rsidR="00665D7D">
              <w:rPr>
                <w:rFonts w:ascii="Arial" w:hAnsi="Arial" w:cs="Arial"/>
                <w:color w:val="58595B"/>
                <w:sz w:val="24"/>
                <w:szCs w:val="24"/>
              </w:rPr>
              <w:t xml:space="preserve"> </w:t>
            </w:r>
            <w:r w:rsidRPr="002B1EE6">
              <w:rPr>
                <w:rFonts w:ascii="Arial" w:hAnsi="Arial" w:cs="Arial"/>
                <w:color w:val="58595B"/>
                <w:sz w:val="24"/>
                <w:szCs w:val="24"/>
              </w:rPr>
              <w:t>con su sentido</w:t>
            </w:r>
          </w:p>
          <w:p w:rsidR="005646AA" w:rsidRPr="002B1EE6" w:rsidRDefault="005646AA"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global y con el contexto en el</w:t>
            </w:r>
          </w:p>
          <w:p w:rsidR="005646AA" w:rsidRPr="002B1EE6" w:rsidRDefault="005646AA"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cual se han producido, reconociendo</w:t>
            </w:r>
          </w:p>
          <w:p w:rsidR="005646AA" w:rsidRPr="002B1EE6" w:rsidRDefault="005646AA"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rasgos sociológicos,</w:t>
            </w:r>
          </w:p>
          <w:p w:rsidR="005646AA" w:rsidRPr="002B1EE6" w:rsidRDefault="005646AA" w:rsidP="002B1EE6">
            <w:pPr>
              <w:pStyle w:val="Prrafodelista"/>
              <w:spacing w:after="0" w:line="240" w:lineRule="auto"/>
              <w:ind w:left="0"/>
              <w:jc w:val="both"/>
              <w:rPr>
                <w:rFonts w:ascii="Arial" w:hAnsi="Arial" w:cs="Arial"/>
                <w:color w:val="58595B"/>
                <w:sz w:val="24"/>
                <w:szCs w:val="24"/>
              </w:rPr>
            </w:pPr>
            <w:r w:rsidRPr="002B1EE6">
              <w:rPr>
                <w:rFonts w:ascii="Arial" w:hAnsi="Arial" w:cs="Arial"/>
                <w:color w:val="58595B"/>
                <w:sz w:val="24"/>
                <w:szCs w:val="24"/>
              </w:rPr>
              <w:t>ideológicos, científicos y culturales</w:t>
            </w:r>
          </w:p>
          <w:p w:rsidR="003419CE" w:rsidRPr="002B1EE6" w:rsidRDefault="003419CE" w:rsidP="002B1EE6">
            <w:pPr>
              <w:pStyle w:val="Prrafodelista"/>
              <w:spacing w:after="0" w:line="240" w:lineRule="auto"/>
              <w:ind w:left="0"/>
              <w:jc w:val="both"/>
              <w:rPr>
                <w:rFonts w:ascii="Arial" w:hAnsi="Arial" w:cs="Arial"/>
                <w:color w:val="58595B"/>
                <w:sz w:val="24"/>
                <w:szCs w:val="24"/>
              </w:rPr>
            </w:pPr>
          </w:p>
          <w:p w:rsidR="003419CE" w:rsidRPr="002B1EE6" w:rsidRDefault="00665D7D"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t>22.</w:t>
            </w:r>
            <w:r w:rsidR="003419CE" w:rsidRPr="002B1EE6">
              <w:rPr>
                <w:rFonts w:ascii="Arial" w:hAnsi="Arial" w:cs="Arial"/>
                <w:color w:val="58595B"/>
                <w:sz w:val="24"/>
                <w:szCs w:val="24"/>
              </w:rPr>
              <w:t>Conozco y caracterizo producciones</w:t>
            </w:r>
          </w:p>
          <w:p w:rsidR="003419CE" w:rsidRPr="002B1EE6" w:rsidRDefault="003419CE"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literarias de la</w:t>
            </w:r>
          </w:p>
          <w:p w:rsidR="003419CE" w:rsidRPr="002B1EE6" w:rsidRDefault="003419CE" w:rsidP="002B1EE6">
            <w:pPr>
              <w:pStyle w:val="Prrafodelista"/>
              <w:spacing w:after="0" w:line="240" w:lineRule="auto"/>
              <w:ind w:left="0"/>
              <w:jc w:val="both"/>
              <w:rPr>
                <w:rFonts w:ascii="Arial" w:hAnsi="Arial" w:cs="Arial"/>
                <w:color w:val="58595B"/>
                <w:sz w:val="24"/>
                <w:szCs w:val="24"/>
              </w:rPr>
            </w:pPr>
            <w:r w:rsidRPr="002B1EE6">
              <w:rPr>
                <w:rFonts w:ascii="Arial" w:hAnsi="Arial" w:cs="Arial"/>
                <w:color w:val="58595B"/>
                <w:sz w:val="24"/>
                <w:szCs w:val="24"/>
              </w:rPr>
              <w:t>tradición oral latinoamericana</w:t>
            </w:r>
            <w:r w:rsidR="00EC39AB" w:rsidRPr="002B1EE6">
              <w:rPr>
                <w:rFonts w:ascii="Arial" w:hAnsi="Arial" w:cs="Arial"/>
                <w:color w:val="58595B"/>
                <w:sz w:val="24"/>
                <w:szCs w:val="24"/>
              </w:rPr>
              <w:t>.</w:t>
            </w:r>
          </w:p>
          <w:p w:rsidR="00EC39AB" w:rsidRPr="002B1EE6" w:rsidRDefault="00EC39AB" w:rsidP="002B1EE6">
            <w:pPr>
              <w:pStyle w:val="Prrafodelista"/>
              <w:spacing w:after="0" w:line="240" w:lineRule="auto"/>
              <w:ind w:left="0"/>
              <w:jc w:val="both"/>
              <w:rPr>
                <w:rFonts w:ascii="Arial" w:hAnsi="Arial" w:cs="Arial"/>
                <w:color w:val="58595B"/>
                <w:sz w:val="24"/>
                <w:szCs w:val="24"/>
              </w:rPr>
            </w:pPr>
          </w:p>
          <w:p w:rsidR="00EC39AB" w:rsidRPr="002B1EE6" w:rsidRDefault="00665D7D"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t>23.</w:t>
            </w:r>
            <w:r w:rsidR="00EC39AB" w:rsidRPr="002B1EE6">
              <w:rPr>
                <w:rFonts w:ascii="Arial" w:hAnsi="Arial" w:cs="Arial"/>
                <w:color w:val="58595B"/>
                <w:sz w:val="24"/>
                <w:szCs w:val="24"/>
              </w:rPr>
              <w:t>Identifco los recursos del</w:t>
            </w:r>
          </w:p>
          <w:p w:rsidR="00EC39AB" w:rsidRPr="002B1EE6" w:rsidRDefault="00EC39AB"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lenguaje empleados por</w:t>
            </w:r>
          </w:p>
          <w:p w:rsidR="00EC39AB" w:rsidRPr="002B1EE6" w:rsidRDefault="00EC39AB"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autores latinoamericanos</w:t>
            </w:r>
          </w:p>
          <w:p w:rsidR="00EC39AB" w:rsidRPr="002B1EE6" w:rsidRDefault="00EC39AB"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de diferentes épocas y los</w:t>
            </w:r>
          </w:p>
          <w:p w:rsidR="00EC39AB" w:rsidRPr="002B1EE6" w:rsidRDefault="00EC39AB"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comparo con los empleados</w:t>
            </w:r>
          </w:p>
          <w:p w:rsidR="00EC39AB" w:rsidRPr="002B1EE6" w:rsidRDefault="00EC39AB"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por autores de otros</w:t>
            </w:r>
          </w:p>
          <w:p w:rsidR="00EC39AB" w:rsidRPr="002B1EE6" w:rsidRDefault="00EC39AB"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contextos temporales y</w:t>
            </w:r>
          </w:p>
          <w:p w:rsidR="00EC39AB" w:rsidRPr="002B1EE6" w:rsidRDefault="00EC39AB"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espaciales, cuando sea</w:t>
            </w:r>
          </w:p>
          <w:p w:rsidR="00EC39AB" w:rsidRPr="002B1EE6" w:rsidRDefault="00EC39AB" w:rsidP="002B1EE6">
            <w:pPr>
              <w:pStyle w:val="Prrafodelista"/>
              <w:spacing w:after="0" w:line="240" w:lineRule="auto"/>
              <w:ind w:left="0"/>
              <w:jc w:val="both"/>
              <w:rPr>
                <w:rFonts w:ascii="Arial" w:hAnsi="Arial" w:cs="Arial"/>
                <w:color w:val="58595B"/>
                <w:sz w:val="24"/>
                <w:szCs w:val="24"/>
              </w:rPr>
            </w:pPr>
            <w:r w:rsidRPr="002B1EE6">
              <w:rPr>
                <w:rFonts w:ascii="Arial" w:hAnsi="Arial" w:cs="Arial"/>
                <w:color w:val="58595B"/>
                <w:sz w:val="24"/>
                <w:szCs w:val="24"/>
              </w:rPr>
              <w:t>pertinente.</w:t>
            </w:r>
          </w:p>
          <w:p w:rsidR="00E02DE9" w:rsidRPr="002B1EE6" w:rsidRDefault="00E02DE9" w:rsidP="002B1EE6">
            <w:pPr>
              <w:pStyle w:val="Prrafodelista"/>
              <w:spacing w:after="0" w:line="240" w:lineRule="auto"/>
              <w:ind w:left="0"/>
              <w:jc w:val="both"/>
              <w:rPr>
                <w:rFonts w:ascii="Arial" w:hAnsi="Arial" w:cs="Arial"/>
                <w:color w:val="58595B"/>
                <w:sz w:val="24"/>
                <w:szCs w:val="24"/>
              </w:rPr>
            </w:pPr>
          </w:p>
          <w:p w:rsidR="00E02DE9" w:rsidRPr="002B1EE6" w:rsidRDefault="00665D7D"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t>24.</w:t>
            </w:r>
            <w:r w:rsidR="00E02DE9" w:rsidRPr="002B1EE6">
              <w:rPr>
                <w:rFonts w:ascii="Arial" w:hAnsi="Arial" w:cs="Arial"/>
                <w:color w:val="58595B"/>
                <w:sz w:val="24"/>
                <w:szCs w:val="24"/>
              </w:rPr>
              <w:t>Interpreto manifestaciones</w:t>
            </w:r>
          </w:p>
          <w:p w:rsidR="00E02DE9" w:rsidRPr="002B1EE6" w:rsidRDefault="00E02DE9"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artísticas no</w:t>
            </w:r>
          </w:p>
          <w:p w:rsidR="00E02DE9" w:rsidRPr="002B1EE6" w:rsidRDefault="00E02DE9"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verbales y las relaciono</w:t>
            </w:r>
          </w:p>
          <w:p w:rsidR="00E02DE9" w:rsidRPr="002B1EE6" w:rsidRDefault="00E02DE9"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con otras producciones</w:t>
            </w:r>
          </w:p>
          <w:p w:rsidR="00E02DE9" w:rsidRPr="002B1EE6" w:rsidRDefault="00E02DE9"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humanas, ya sean artísticas</w:t>
            </w:r>
          </w:p>
          <w:p w:rsidR="00E02DE9" w:rsidRPr="002B1EE6" w:rsidRDefault="00E02DE9" w:rsidP="002B1EE6">
            <w:pPr>
              <w:pStyle w:val="Prrafodelista"/>
              <w:spacing w:after="0" w:line="240" w:lineRule="auto"/>
              <w:ind w:left="0"/>
              <w:jc w:val="both"/>
              <w:rPr>
                <w:rFonts w:ascii="Arial" w:hAnsi="Arial" w:cs="Arial"/>
                <w:color w:val="58595B"/>
                <w:sz w:val="24"/>
                <w:szCs w:val="24"/>
              </w:rPr>
            </w:pPr>
            <w:r w:rsidRPr="002B1EE6">
              <w:rPr>
                <w:rFonts w:ascii="Arial" w:hAnsi="Arial" w:cs="Arial"/>
                <w:color w:val="58595B"/>
                <w:sz w:val="24"/>
                <w:szCs w:val="24"/>
              </w:rPr>
              <w:t>o no.</w:t>
            </w:r>
          </w:p>
          <w:p w:rsidR="00E02DE9" w:rsidRPr="002B1EE6" w:rsidRDefault="00E02DE9" w:rsidP="002B1EE6">
            <w:pPr>
              <w:pStyle w:val="Prrafodelista"/>
              <w:spacing w:after="0" w:line="240" w:lineRule="auto"/>
              <w:ind w:left="0"/>
              <w:jc w:val="both"/>
              <w:rPr>
                <w:rFonts w:ascii="Arial" w:hAnsi="Arial" w:cs="Arial"/>
                <w:color w:val="58595B"/>
                <w:sz w:val="24"/>
                <w:szCs w:val="24"/>
              </w:rPr>
            </w:pPr>
          </w:p>
          <w:p w:rsidR="000E20E8" w:rsidRPr="002B1EE6" w:rsidRDefault="00665D7D" w:rsidP="002B1EE6">
            <w:pPr>
              <w:autoSpaceDE w:val="0"/>
              <w:autoSpaceDN w:val="0"/>
              <w:adjustRightInd w:val="0"/>
              <w:jc w:val="both"/>
              <w:rPr>
                <w:rFonts w:ascii="Arial" w:hAnsi="Arial" w:cs="Arial"/>
                <w:color w:val="58595B"/>
                <w:sz w:val="24"/>
                <w:szCs w:val="24"/>
              </w:rPr>
            </w:pPr>
            <w:r>
              <w:rPr>
                <w:rFonts w:ascii="Arial" w:hAnsi="Arial" w:cs="Arial"/>
                <w:color w:val="58595B"/>
                <w:sz w:val="24"/>
                <w:szCs w:val="24"/>
              </w:rPr>
              <w:t>25.</w:t>
            </w:r>
            <w:r w:rsidR="000E20E8" w:rsidRPr="002B1EE6">
              <w:rPr>
                <w:rFonts w:ascii="Arial" w:hAnsi="Arial" w:cs="Arial"/>
                <w:color w:val="58595B"/>
                <w:sz w:val="24"/>
                <w:szCs w:val="24"/>
              </w:rPr>
              <w:t>Comprendo el concepto</w:t>
            </w:r>
          </w:p>
          <w:p w:rsidR="000E20E8" w:rsidRPr="002B1EE6" w:rsidRDefault="000E20E8"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de coherencia y distingo</w:t>
            </w:r>
          </w:p>
          <w:p w:rsidR="000E20E8" w:rsidRPr="002B1EE6" w:rsidRDefault="000E20E8"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entre coherencia local y</w:t>
            </w:r>
          </w:p>
          <w:p w:rsidR="000E20E8" w:rsidRPr="002B1EE6" w:rsidRDefault="000E20E8" w:rsidP="002B1EE6">
            <w:pPr>
              <w:autoSpaceDE w:val="0"/>
              <w:autoSpaceDN w:val="0"/>
              <w:adjustRightInd w:val="0"/>
              <w:jc w:val="both"/>
              <w:rPr>
                <w:rFonts w:ascii="Arial" w:hAnsi="Arial" w:cs="Arial"/>
                <w:color w:val="58595B"/>
                <w:sz w:val="24"/>
                <w:szCs w:val="24"/>
              </w:rPr>
            </w:pPr>
            <w:r w:rsidRPr="002B1EE6">
              <w:rPr>
                <w:rFonts w:ascii="Arial" w:hAnsi="Arial" w:cs="Arial"/>
                <w:color w:val="58595B"/>
                <w:sz w:val="24"/>
                <w:szCs w:val="24"/>
              </w:rPr>
              <w:t>global, en textos míos o de</w:t>
            </w:r>
          </w:p>
          <w:p w:rsidR="000E20E8" w:rsidRPr="002B1EE6" w:rsidRDefault="000E20E8" w:rsidP="002B1EE6">
            <w:pPr>
              <w:pStyle w:val="Prrafodelista"/>
              <w:spacing w:after="0" w:line="240" w:lineRule="auto"/>
              <w:ind w:left="0"/>
              <w:jc w:val="both"/>
              <w:rPr>
                <w:rFonts w:ascii="Arial" w:hAnsi="Arial" w:cs="Arial"/>
                <w:color w:val="58595B"/>
                <w:sz w:val="24"/>
                <w:szCs w:val="24"/>
              </w:rPr>
            </w:pPr>
            <w:r w:rsidRPr="002B1EE6">
              <w:rPr>
                <w:rFonts w:ascii="Arial" w:hAnsi="Arial" w:cs="Arial"/>
                <w:color w:val="58595B"/>
                <w:sz w:val="24"/>
                <w:szCs w:val="24"/>
              </w:rPr>
              <w:t>mis compañeros.</w:t>
            </w:r>
          </w:p>
          <w:p w:rsidR="00E02DE9" w:rsidRPr="002B1EE6" w:rsidRDefault="00E02DE9" w:rsidP="002B1EE6">
            <w:pPr>
              <w:pStyle w:val="Prrafodelista"/>
              <w:spacing w:after="0" w:line="240" w:lineRule="auto"/>
              <w:ind w:left="0"/>
              <w:jc w:val="both"/>
              <w:rPr>
                <w:rFonts w:ascii="Arial" w:hAnsi="Arial" w:cs="Arial"/>
                <w:color w:val="58595B"/>
                <w:sz w:val="24"/>
                <w:szCs w:val="24"/>
              </w:rPr>
            </w:pPr>
          </w:p>
          <w:p w:rsidR="00E02DE9" w:rsidRPr="002B1EE6" w:rsidRDefault="00E02DE9" w:rsidP="002B1EE6">
            <w:pPr>
              <w:pStyle w:val="Prrafodelista"/>
              <w:spacing w:after="0" w:line="240" w:lineRule="auto"/>
              <w:ind w:left="0"/>
              <w:jc w:val="both"/>
              <w:rPr>
                <w:rFonts w:ascii="Arial" w:hAnsi="Arial" w:cs="Arial"/>
                <w:color w:val="58595B"/>
                <w:sz w:val="24"/>
                <w:szCs w:val="24"/>
              </w:rPr>
            </w:pPr>
          </w:p>
          <w:p w:rsidR="003419CE" w:rsidRPr="002B1EE6" w:rsidRDefault="003419CE" w:rsidP="002B1EE6">
            <w:pPr>
              <w:pStyle w:val="Prrafodelista"/>
              <w:spacing w:after="0" w:line="240" w:lineRule="auto"/>
              <w:ind w:left="0"/>
              <w:jc w:val="both"/>
              <w:rPr>
                <w:rFonts w:ascii="Arial" w:hAnsi="Arial" w:cs="Arial"/>
                <w:sz w:val="24"/>
                <w:szCs w:val="24"/>
              </w:rPr>
            </w:pPr>
          </w:p>
        </w:tc>
      </w:tr>
    </w:tbl>
    <w:p w:rsidR="0007471C" w:rsidRPr="002B1EE6" w:rsidRDefault="0007471C" w:rsidP="0007471C">
      <w:pPr>
        <w:rPr>
          <w:rFonts w:ascii="Arial" w:hAnsi="Arial" w:cs="Arial"/>
          <w:sz w:val="24"/>
          <w:szCs w:val="24"/>
        </w:rPr>
      </w:pPr>
    </w:p>
    <w:p w:rsidR="00987BCA" w:rsidRPr="00650AE6" w:rsidRDefault="00987BCA" w:rsidP="00650AE6">
      <w:pPr>
        <w:jc w:val="both"/>
        <w:rPr>
          <w:rFonts w:ascii="Arial" w:hAnsi="Arial" w:cs="Arial"/>
          <w:b/>
          <w:sz w:val="24"/>
          <w:szCs w:val="24"/>
        </w:rPr>
      </w:pPr>
    </w:p>
    <w:p w:rsidR="00DF6308" w:rsidRPr="00650AE6" w:rsidRDefault="00DF6308" w:rsidP="00650AE6">
      <w:pPr>
        <w:jc w:val="both"/>
        <w:rPr>
          <w:rFonts w:ascii="Arial" w:hAnsi="Arial" w:cs="Arial"/>
          <w:b/>
          <w:sz w:val="24"/>
          <w:szCs w:val="24"/>
        </w:rPr>
      </w:pPr>
    </w:p>
    <w:p w:rsidR="00DF6308" w:rsidRPr="00650AE6" w:rsidRDefault="00DF6308" w:rsidP="00650AE6">
      <w:pPr>
        <w:jc w:val="both"/>
        <w:rPr>
          <w:rFonts w:ascii="Arial" w:hAnsi="Arial" w:cs="Arial"/>
          <w:b/>
          <w:sz w:val="24"/>
          <w:szCs w:val="24"/>
        </w:rPr>
      </w:pPr>
    </w:p>
    <w:p w:rsidR="00DF6308" w:rsidRPr="00650AE6" w:rsidRDefault="00DF6308" w:rsidP="00650AE6">
      <w:pPr>
        <w:jc w:val="both"/>
        <w:rPr>
          <w:rFonts w:ascii="Arial" w:hAnsi="Arial" w:cs="Arial"/>
          <w:b/>
          <w:sz w:val="24"/>
          <w:szCs w:val="24"/>
        </w:rPr>
      </w:pPr>
    </w:p>
    <w:p w:rsidR="00652651" w:rsidRPr="00650AE6" w:rsidRDefault="00652651" w:rsidP="00650AE6">
      <w:pPr>
        <w:jc w:val="both"/>
        <w:rPr>
          <w:rFonts w:ascii="Arial" w:hAnsi="Arial" w:cs="Arial"/>
          <w:b/>
          <w:sz w:val="24"/>
          <w:szCs w:val="24"/>
        </w:rPr>
      </w:pPr>
      <w:r w:rsidRPr="00650AE6">
        <w:rPr>
          <w:rFonts w:ascii="Arial" w:hAnsi="Arial" w:cs="Arial"/>
          <w:b/>
          <w:sz w:val="24"/>
          <w:szCs w:val="24"/>
        </w:rPr>
        <w:t>CONTENIDOS</w:t>
      </w:r>
      <w:r w:rsidR="0042175E" w:rsidRPr="00650AE6">
        <w:rPr>
          <w:rFonts w:ascii="Arial" w:hAnsi="Arial" w:cs="Arial"/>
          <w:b/>
          <w:sz w:val="24"/>
          <w:szCs w:val="24"/>
        </w:rPr>
        <w:t xml:space="preserve"> GRADO 8</w:t>
      </w:r>
      <w:r w:rsidRPr="00650AE6">
        <w:rPr>
          <w:rFonts w:ascii="Arial" w:hAnsi="Arial" w:cs="Arial"/>
          <w:b/>
          <w:sz w:val="24"/>
          <w:szCs w:val="24"/>
        </w:rPr>
        <w:t xml:space="preserve">º </w:t>
      </w:r>
    </w:p>
    <w:p w:rsidR="00652651" w:rsidRPr="00650AE6" w:rsidRDefault="00652651" w:rsidP="00650AE6">
      <w:pPr>
        <w:jc w:val="both"/>
        <w:rPr>
          <w:rFonts w:ascii="Arial" w:hAnsi="Arial" w:cs="Arial"/>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94"/>
        <w:gridCol w:w="6095"/>
        <w:gridCol w:w="6521"/>
        <w:gridCol w:w="5376"/>
      </w:tblGrid>
      <w:tr w:rsidR="003A6F20" w:rsidRPr="00650AE6" w:rsidTr="00650AE6">
        <w:tc>
          <w:tcPr>
            <w:tcW w:w="3794" w:type="dxa"/>
            <w:tcBorders>
              <w:top w:val="single" w:sz="4" w:space="0" w:color="000000"/>
              <w:left w:val="single" w:sz="4" w:space="0" w:color="000000"/>
              <w:bottom w:val="single" w:sz="4" w:space="0" w:color="000000"/>
              <w:right w:val="single" w:sz="4" w:space="0" w:color="000000"/>
            </w:tcBorders>
            <w:shd w:val="clear" w:color="auto" w:fill="auto"/>
            <w:hideMark/>
          </w:tcPr>
          <w:p w:rsidR="003A6F20" w:rsidRPr="00650AE6" w:rsidRDefault="003A6F20" w:rsidP="00650AE6">
            <w:pPr>
              <w:jc w:val="both"/>
              <w:rPr>
                <w:rFonts w:ascii="Arial" w:hAnsi="Arial" w:cs="Arial"/>
                <w:b/>
                <w:sz w:val="24"/>
                <w:szCs w:val="24"/>
                <w:lang w:eastAsia="en-US"/>
              </w:rPr>
            </w:pPr>
            <w:r w:rsidRPr="00650AE6">
              <w:rPr>
                <w:rFonts w:ascii="Arial" w:eastAsia="Calibri" w:hAnsi="Arial" w:cs="Arial"/>
                <w:b/>
                <w:sz w:val="24"/>
                <w:szCs w:val="24"/>
                <w:lang w:eastAsia="en-US"/>
              </w:rPr>
              <w:t>PERIODO</w:t>
            </w:r>
          </w:p>
        </w:tc>
        <w:tc>
          <w:tcPr>
            <w:tcW w:w="6095" w:type="dxa"/>
            <w:tcBorders>
              <w:top w:val="single" w:sz="4" w:space="0" w:color="000000"/>
              <w:left w:val="single" w:sz="4" w:space="0" w:color="000000"/>
              <w:bottom w:val="single" w:sz="4" w:space="0" w:color="000000"/>
              <w:right w:val="single" w:sz="4" w:space="0" w:color="000000"/>
            </w:tcBorders>
            <w:shd w:val="clear" w:color="auto" w:fill="auto"/>
            <w:hideMark/>
          </w:tcPr>
          <w:p w:rsidR="003A6F20" w:rsidRPr="00650AE6" w:rsidRDefault="003A6F20" w:rsidP="008A0F36">
            <w:pPr>
              <w:jc w:val="center"/>
              <w:rPr>
                <w:rFonts w:ascii="Arial" w:eastAsia="Calibri" w:hAnsi="Arial" w:cs="Arial"/>
                <w:b/>
                <w:sz w:val="24"/>
                <w:szCs w:val="24"/>
                <w:lang w:eastAsia="en-US"/>
              </w:rPr>
            </w:pPr>
            <w:r w:rsidRPr="00650AE6">
              <w:rPr>
                <w:rFonts w:ascii="Arial" w:eastAsia="Calibri" w:hAnsi="Arial" w:cs="Arial"/>
                <w:b/>
                <w:sz w:val="24"/>
                <w:szCs w:val="24"/>
                <w:lang w:eastAsia="en-US"/>
              </w:rPr>
              <w:t>CONTENIDO</w:t>
            </w:r>
          </w:p>
          <w:p w:rsidR="003A6F20" w:rsidRPr="00650AE6" w:rsidRDefault="003A6F20" w:rsidP="008A0F36">
            <w:pPr>
              <w:jc w:val="center"/>
              <w:rPr>
                <w:rFonts w:ascii="Arial" w:hAnsi="Arial" w:cs="Arial"/>
                <w:b/>
                <w:sz w:val="24"/>
                <w:szCs w:val="24"/>
                <w:lang w:eastAsia="en-US"/>
              </w:rPr>
            </w:pPr>
            <w:r w:rsidRPr="00650AE6">
              <w:rPr>
                <w:rFonts w:ascii="Arial" w:eastAsia="Calibri" w:hAnsi="Arial" w:cs="Arial"/>
                <w:b/>
                <w:sz w:val="24"/>
                <w:szCs w:val="24"/>
                <w:lang w:eastAsia="en-US"/>
              </w:rPr>
              <w:t>CONCEPTUAL</w:t>
            </w:r>
          </w:p>
        </w:tc>
        <w:tc>
          <w:tcPr>
            <w:tcW w:w="6521" w:type="dxa"/>
            <w:tcBorders>
              <w:top w:val="single" w:sz="4" w:space="0" w:color="000000"/>
              <w:left w:val="single" w:sz="4" w:space="0" w:color="000000"/>
              <w:bottom w:val="single" w:sz="4" w:space="0" w:color="000000"/>
              <w:right w:val="single" w:sz="4" w:space="0" w:color="000000"/>
            </w:tcBorders>
            <w:shd w:val="clear" w:color="auto" w:fill="auto"/>
            <w:hideMark/>
          </w:tcPr>
          <w:p w:rsidR="003A6F20" w:rsidRPr="00650AE6" w:rsidRDefault="003A6F20" w:rsidP="00361B6E">
            <w:pPr>
              <w:jc w:val="center"/>
              <w:rPr>
                <w:rFonts w:ascii="Arial" w:hAnsi="Arial" w:cs="Arial"/>
                <w:b/>
                <w:sz w:val="24"/>
                <w:szCs w:val="24"/>
                <w:lang w:eastAsia="en-US"/>
              </w:rPr>
            </w:pPr>
            <w:r w:rsidRPr="00650AE6">
              <w:rPr>
                <w:rFonts w:ascii="Arial" w:eastAsia="Calibri" w:hAnsi="Arial" w:cs="Arial"/>
                <w:b/>
                <w:sz w:val="24"/>
                <w:szCs w:val="24"/>
                <w:lang w:eastAsia="en-US"/>
              </w:rPr>
              <w:t>PROCEDIMENTAL</w:t>
            </w:r>
          </w:p>
        </w:tc>
        <w:tc>
          <w:tcPr>
            <w:tcW w:w="5376" w:type="dxa"/>
            <w:tcBorders>
              <w:top w:val="single" w:sz="4" w:space="0" w:color="000000"/>
              <w:left w:val="single" w:sz="4" w:space="0" w:color="000000"/>
              <w:bottom w:val="single" w:sz="4" w:space="0" w:color="000000"/>
              <w:right w:val="single" w:sz="4" w:space="0" w:color="000000"/>
            </w:tcBorders>
            <w:shd w:val="clear" w:color="auto" w:fill="auto"/>
            <w:hideMark/>
          </w:tcPr>
          <w:p w:rsidR="003A6F20" w:rsidRPr="00650AE6" w:rsidRDefault="003A6F20" w:rsidP="00361B6E">
            <w:pPr>
              <w:jc w:val="center"/>
              <w:rPr>
                <w:rFonts w:ascii="Arial" w:hAnsi="Arial" w:cs="Arial"/>
                <w:b/>
                <w:sz w:val="24"/>
                <w:szCs w:val="24"/>
                <w:lang w:eastAsia="en-US"/>
              </w:rPr>
            </w:pPr>
            <w:r w:rsidRPr="00650AE6">
              <w:rPr>
                <w:rFonts w:ascii="Arial" w:eastAsia="Calibri" w:hAnsi="Arial" w:cs="Arial"/>
                <w:b/>
                <w:sz w:val="24"/>
                <w:szCs w:val="24"/>
                <w:lang w:eastAsia="en-US"/>
              </w:rPr>
              <w:t>ACTITUDINAL</w:t>
            </w:r>
          </w:p>
        </w:tc>
      </w:tr>
      <w:tr w:rsidR="003A6F20" w:rsidRPr="00650AE6" w:rsidTr="00650AE6">
        <w:tc>
          <w:tcPr>
            <w:tcW w:w="3794" w:type="dxa"/>
            <w:tcBorders>
              <w:top w:val="single" w:sz="4" w:space="0" w:color="000000"/>
              <w:left w:val="single" w:sz="4" w:space="0" w:color="000000"/>
              <w:bottom w:val="single" w:sz="4" w:space="0" w:color="000000"/>
              <w:right w:val="single" w:sz="4" w:space="0" w:color="000000"/>
            </w:tcBorders>
            <w:shd w:val="clear" w:color="auto" w:fill="auto"/>
            <w:hideMark/>
          </w:tcPr>
          <w:p w:rsidR="003A6F20" w:rsidRPr="00650AE6" w:rsidRDefault="003A6F20" w:rsidP="00650AE6">
            <w:pPr>
              <w:jc w:val="both"/>
              <w:rPr>
                <w:rFonts w:ascii="Arial" w:hAnsi="Arial" w:cs="Arial"/>
                <w:b/>
                <w:sz w:val="24"/>
                <w:szCs w:val="24"/>
                <w:lang w:eastAsia="en-US"/>
              </w:rPr>
            </w:pPr>
            <w:r w:rsidRPr="00650AE6">
              <w:rPr>
                <w:rFonts w:ascii="Arial" w:eastAsia="Calibri" w:hAnsi="Arial" w:cs="Arial"/>
                <w:b/>
                <w:sz w:val="24"/>
                <w:szCs w:val="24"/>
                <w:lang w:eastAsia="en-US"/>
              </w:rPr>
              <w:t>1</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3A6F20" w:rsidRPr="00650AE6" w:rsidRDefault="003A6F20" w:rsidP="00650AE6">
            <w:pPr>
              <w:jc w:val="both"/>
              <w:rPr>
                <w:rFonts w:ascii="Arial" w:hAnsi="Arial" w:cs="Arial"/>
                <w:sz w:val="24"/>
                <w:szCs w:val="24"/>
              </w:rPr>
            </w:pPr>
          </w:p>
          <w:p w:rsidR="003A6F20" w:rsidRPr="00650AE6" w:rsidRDefault="003A6F20" w:rsidP="00650AE6">
            <w:pPr>
              <w:pStyle w:val="Prrafodelista"/>
              <w:numPr>
                <w:ilvl w:val="0"/>
                <w:numId w:val="43"/>
              </w:numPr>
              <w:spacing w:after="0" w:line="240" w:lineRule="auto"/>
              <w:jc w:val="both"/>
              <w:rPr>
                <w:rFonts w:ascii="Arial" w:hAnsi="Arial" w:cs="Arial"/>
                <w:sz w:val="24"/>
                <w:szCs w:val="24"/>
              </w:rPr>
            </w:pPr>
            <w:r w:rsidRPr="00650AE6">
              <w:rPr>
                <w:rFonts w:ascii="Arial" w:hAnsi="Arial" w:cs="Arial"/>
                <w:sz w:val="24"/>
                <w:szCs w:val="24"/>
              </w:rPr>
              <w:t>El texto argumentativo</w:t>
            </w:r>
          </w:p>
          <w:p w:rsidR="003A6F20" w:rsidRPr="00650AE6" w:rsidRDefault="003A6F20" w:rsidP="00650AE6">
            <w:pPr>
              <w:pStyle w:val="Prrafodelista"/>
              <w:numPr>
                <w:ilvl w:val="0"/>
                <w:numId w:val="43"/>
              </w:numPr>
              <w:spacing w:after="0" w:line="240" w:lineRule="auto"/>
              <w:jc w:val="both"/>
              <w:rPr>
                <w:rFonts w:ascii="Arial" w:hAnsi="Arial" w:cs="Arial"/>
                <w:sz w:val="24"/>
                <w:szCs w:val="24"/>
              </w:rPr>
            </w:pPr>
            <w:r w:rsidRPr="00650AE6">
              <w:rPr>
                <w:rFonts w:ascii="Arial" w:hAnsi="Arial" w:cs="Arial"/>
                <w:sz w:val="24"/>
                <w:szCs w:val="24"/>
              </w:rPr>
              <w:t>La tipología textual</w:t>
            </w:r>
          </w:p>
          <w:p w:rsidR="003A6F20" w:rsidRPr="00650AE6" w:rsidRDefault="003A6F20" w:rsidP="00650AE6">
            <w:pPr>
              <w:pStyle w:val="Prrafodelista"/>
              <w:numPr>
                <w:ilvl w:val="0"/>
                <w:numId w:val="43"/>
              </w:numPr>
              <w:spacing w:after="0" w:line="240" w:lineRule="auto"/>
              <w:jc w:val="both"/>
              <w:rPr>
                <w:rFonts w:ascii="Arial" w:hAnsi="Arial" w:cs="Arial"/>
                <w:sz w:val="24"/>
                <w:szCs w:val="24"/>
              </w:rPr>
            </w:pPr>
            <w:r w:rsidRPr="00650AE6">
              <w:rPr>
                <w:rFonts w:ascii="Arial" w:hAnsi="Arial" w:cs="Arial"/>
                <w:sz w:val="24"/>
                <w:szCs w:val="24"/>
              </w:rPr>
              <w:t>Obras y autores de la literatura Latinoamericana</w:t>
            </w:r>
          </w:p>
          <w:p w:rsidR="003A6F20" w:rsidRPr="00650AE6" w:rsidRDefault="003A6F20" w:rsidP="00650AE6">
            <w:pPr>
              <w:pStyle w:val="Prrafodelista"/>
              <w:numPr>
                <w:ilvl w:val="0"/>
                <w:numId w:val="43"/>
              </w:numPr>
              <w:spacing w:after="0" w:line="240" w:lineRule="auto"/>
              <w:jc w:val="both"/>
              <w:rPr>
                <w:rFonts w:ascii="Arial" w:hAnsi="Arial" w:cs="Arial"/>
                <w:sz w:val="24"/>
                <w:szCs w:val="24"/>
              </w:rPr>
            </w:pPr>
            <w:r w:rsidRPr="00650AE6">
              <w:rPr>
                <w:rFonts w:ascii="Arial" w:hAnsi="Arial" w:cs="Arial"/>
                <w:sz w:val="24"/>
                <w:szCs w:val="24"/>
              </w:rPr>
              <w:t>La oración compuesta</w:t>
            </w:r>
          </w:p>
          <w:p w:rsidR="003A6F20" w:rsidRPr="00650AE6" w:rsidRDefault="003A6F20" w:rsidP="00650AE6">
            <w:pPr>
              <w:ind w:left="720"/>
              <w:jc w:val="both"/>
              <w:rPr>
                <w:rFonts w:ascii="Arial" w:hAnsi="Arial" w:cs="Arial"/>
                <w:sz w:val="24"/>
                <w:szCs w:val="24"/>
                <w:lang w:eastAsia="en-US"/>
              </w:rPr>
            </w:pPr>
            <w:r w:rsidRPr="00650AE6">
              <w:rPr>
                <w:rFonts w:ascii="Arial" w:hAnsi="Arial" w:cs="Arial"/>
                <w:sz w:val="24"/>
                <w:szCs w:val="24"/>
              </w:rPr>
              <w:t>La exposición</w:t>
            </w:r>
          </w:p>
          <w:p w:rsidR="003A6F20" w:rsidRPr="00650AE6" w:rsidRDefault="003A6F20" w:rsidP="00650AE6">
            <w:pPr>
              <w:jc w:val="both"/>
              <w:rPr>
                <w:rFonts w:ascii="Arial" w:hAnsi="Arial" w:cs="Arial"/>
                <w:sz w:val="24"/>
                <w:szCs w:val="24"/>
                <w:lang w:eastAsia="en-US"/>
              </w:rPr>
            </w:pPr>
          </w:p>
          <w:p w:rsidR="003A6F20" w:rsidRPr="00650AE6" w:rsidRDefault="003A6F20" w:rsidP="00650AE6">
            <w:pPr>
              <w:ind w:left="720"/>
              <w:jc w:val="both"/>
              <w:rPr>
                <w:rFonts w:ascii="Arial" w:hAnsi="Arial" w:cs="Arial"/>
                <w:sz w:val="24"/>
                <w:szCs w:val="24"/>
                <w:lang w:eastAsia="en-US"/>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3A6F20" w:rsidRPr="00650AE6" w:rsidRDefault="003A6F20" w:rsidP="00650AE6">
            <w:pPr>
              <w:jc w:val="both"/>
              <w:rPr>
                <w:rFonts w:ascii="Arial" w:hAnsi="Arial" w:cs="Arial"/>
                <w:sz w:val="24"/>
                <w:szCs w:val="24"/>
                <w:lang w:eastAsia="en-US"/>
              </w:rPr>
            </w:pPr>
          </w:p>
          <w:p w:rsidR="003A6F20" w:rsidRPr="00650AE6" w:rsidRDefault="003A6F20" w:rsidP="00650AE6">
            <w:pPr>
              <w:pStyle w:val="Prrafodelista"/>
              <w:numPr>
                <w:ilvl w:val="0"/>
                <w:numId w:val="43"/>
              </w:numPr>
              <w:spacing w:after="0" w:line="240" w:lineRule="auto"/>
              <w:jc w:val="both"/>
              <w:rPr>
                <w:rFonts w:ascii="Arial" w:hAnsi="Arial" w:cs="Arial"/>
                <w:sz w:val="24"/>
                <w:szCs w:val="24"/>
              </w:rPr>
            </w:pPr>
            <w:r w:rsidRPr="00650AE6">
              <w:rPr>
                <w:rFonts w:ascii="Arial" w:hAnsi="Arial" w:cs="Arial"/>
                <w:sz w:val="24"/>
                <w:szCs w:val="24"/>
              </w:rPr>
              <w:t>Analiza elementos del texto argumentativo</w:t>
            </w:r>
          </w:p>
          <w:p w:rsidR="003A6F20" w:rsidRPr="00650AE6" w:rsidRDefault="003A6F20" w:rsidP="00650AE6">
            <w:pPr>
              <w:pStyle w:val="Prrafodelista"/>
              <w:numPr>
                <w:ilvl w:val="0"/>
                <w:numId w:val="43"/>
              </w:numPr>
              <w:spacing w:after="0" w:line="240" w:lineRule="auto"/>
              <w:jc w:val="both"/>
              <w:rPr>
                <w:rFonts w:ascii="Arial" w:hAnsi="Arial" w:cs="Arial"/>
                <w:sz w:val="24"/>
                <w:szCs w:val="24"/>
              </w:rPr>
            </w:pPr>
            <w:r w:rsidRPr="00650AE6">
              <w:rPr>
                <w:rFonts w:ascii="Arial" w:hAnsi="Arial" w:cs="Arial"/>
                <w:sz w:val="24"/>
                <w:szCs w:val="24"/>
              </w:rPr>
              <w:t>Comprender y analizar diversos tipos de textos</w:t>
            </w:r>
          </w:p>
          <w:p w:rsidR="003A6F20" w:rsidRPr="00650AE6" w:rsidRDefault="003A6F20" w:rsidP="00650AE6">
            <w:pPr>
              <w:pStyle w:val="Prrafodelista"/>
              <w:numPr>
                <w:ilvl w:val="0"/>
                <w:numId w:val="43"/>
              </w:numPr>
              <w:spacing w:after="0" w:line="240" w:lineRule="auto"/>
              <w:jc w:val="both"/>
              <w:rPr>
                <w:rFonts w:ascii="Arial" w:hAnsi="Arial" w:cs="Arial"/>
                <w:sz w:val="24"/>
                <w:szCs w:val="24"/>
              </w:rPr>
            </w:pPr>
            <w:r w:rsidRPr="00650AE6">
              <w:rPr>
                <w:rFonts w:ascii="Arial" w:hAnsi="Arial" w:cs="Arial"/>
                <w:sz w:val="24"/>
                <w:szCs w:val="24"/>
              </w:rPr>
              <w:t>Reconoce obras y autores de la literatura Latinoamericana</w:t>
            </w:r>
          </w:p>
          <w:p w:rsidR="003A6F20" w:rsidRPr="00650AE6" w:rsidRDefault="003A6F20" w:rsidP="00650AE6">
            <w:pPr>
              <w:ind w:left="360"/>
              <w:jc w:val="both"/>
              <w:rPr>
                <w:rFonts w:ascii="Arial" w:hAnsi="Arial" w:cs="Arial"/>
                <w:sz w:val="24"/>
                <w:szCs w:val="24"/>
              </w:rPr>
            </w:pPr>
          </w:p>
          <w:p w:rsidR="003A6F20" w:rsidRPr="00650AE6" w:rsidRDefault="003A6F20" w:rsidP="00650AE6">
            <w:pPr>
              <w:pStyle w:val="Prrafodelista"/>
              <w:numPr>
                <w:ilvl w:val="0"/>
                <w:numId w:val="43"/>
              </w:numPr>
              <w:spacing w:after="0" w:line="240" w:lineRule="auto"/>
              <w:jc w:val="both"/>
              <w:rPr>
                <w:rFonts w:ascii="Arial" w:hAnsi="Arial" w:cs="Arial"/>
                <w:sz w:val="24"/>
                <w:szCs w:val="24"/>
              </w:rPr>
            </w:pPr>
            <w:r w:rsidRPr="00650AE6">
              <w:rPr>
                <w:rFonts w:ascii="Arial" w:hAnsi="Arial" w:cs="Arial"/>
                <w:sz w:val="24"/>
                <w:szCs w:val="24"/>
              </w:rPr>
              <w:t>Construir diferentes clases de oraciones compuestas</w:t>
            </w:r>
          </w:p>
          <w:p w:rsidR="003A6F20" w:rsidRPr="00650AE6" w:rsidRDefault="003A6F20" w:rsidP="00650AE6">
            <w:pPr>
              <w:pStyle w:val="Prrafodelista"/>
              <w:jc w:val="both"/>
              <w:rPr>
                <w:rFonts w:ascii="Arial" w:hAnsi="Arial" w:cs="Arial"/>
                <w:sz w:val="24"/>
                <w:szCs w:val="24"/>
              </w:rPr>
            </w:pPr>
          </w:p>
          <w:p w:rsidR="003A6F20" w:rsidRPr="00650AE6" w:rsidRDefault="003A6F20" w:rsidP="00650AE6">
            <w:pPr>
              <w:numPr>
                <w:ilvl w:val="0"/>
                <w:numId w:val="32"/>
              </w:numPr>
              <w:jc w:val="both"/>
              <w:rPr>
                <w:rFonts w:ascii="Arial" w:hAnsi="Arial" w:cs="Arial"/>
                <w:sz w:val="24"/>
                <w:szCs w:val="24"/>
                <w:lang w:eastAsia="en-US"/>
              </w:rPr>
            </w:pPr>
            <w:r w:rsidRPr="00650AE6">
              <w:rPr>
                <w:rFonts w:ascii="Arial" w:hAnsi="Arial" w:cs="Arial"/>
                <w:sz w:val="24"/>
                <w:szCs w:val="24"/>
              </w:rPr>
              <w:t>Realizar exposiciones en clase del tema asignado</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rsidR="003A6F20" w:rsidRPr="00650AE6" w:rsidRDefault="003A6F20" w:rsidP="00650AE6">
            <w:pPr>
              <w:pStyle w:val="Prrafodelista"/>
              <w:numPr>
                <w:ilvl w:val="0"/>
                <w:numId w:val="43"/>
              </w:numPr>
              <w:spacing w:after="0" w:line="240" w:lineRule="auto"/>
              <w:jc w:val="both"/>
              <w:rPr>
                <w:rFonts w:ascii="Arial" w:hAnsi="Arial" w:cs="Arial"/>
                <w:sz w:val="24"/>
                <w:szCs w:val="24"/>
              </w:rPr>
            </w:pPr>
            <w:r w:rsidRPr="00650AE6">
              <w:rPr>
                <w:rFonts w:ascii="Arial" w:hAnsi="Arial" w:cs="Arial"/>
                <w:sz w:val="24"/>
                <w:szCs w:val="24"/>
              </w:rPr>
              <w:lastRenderedPageBreak/>
              <w:t>Acepta los diferentes puntos de vista</w:t>
            </w:r>
          </w:p>
          <w:p w:rsidR="003A6F20" w:rsidRPr="00650AE6" w:rsidRDefault="003A6F20" w:rsidP="00650AE6">
            <w:pPr>
              <w:pStyle w:val="Prrafodelista"/>
              <w:numPr>
                <w:ilvl w:val="0"/>
                <w:numId w:val="43"/>
              </w:numPr>
              <w:spacing w:after="0" w:line="240" w:lineRule="auto"/>
              <w:jc w:val="both"/>
              <w:rPr>
                <w:rFonts w:ascii="Arial" w:hAnsi="Arial" w:cs="Arial"/>
                <w:sz w:val="24"/>
                <w:szCs w:val="24"/>
              </w:rPr>
            </w:pPr>
            <w:r w:rsidRPr="00650AE6">
              <w:rPr>
                <w:rFonts w:ascii="Arial" w:hAnsi="Arial" w:cs="Arial"/>
                <w:sz w:val="24"/>
                <w:szCs w:val="24"/>
              </w:rPr>
              <w:t>Escucha y valora la palabra del otro</w:t>
            </w:r>
          </w:p>
          <w:p w:rsidR="003A6F20" w:rsidRPr="00650AE6" w:rsidRDefault="003A6F20" w:rsidP="00650AE6">
            <w:pPr>
              <w:pStyle w:val="Prrafodelista"/>
              <w:numPr>
                <w:ilvl w:val="0"/>
                <w:numId w:val="43"/>
              </w:numPr>
              <w:spacing w:after="0" w:line="240" w:lineRule="auto"/>
              <w:jc w:val="both"/>
              <w:rPr>
                <w:rFonts w:ascii="Arial" w:hAnsi="Arial" w:cs="Arial"/>
                <w:sz w:val="24"/>
                <w:szCs w:val="24"/>
              </w:rPr>
            </w:pPr>
            <w:r w:rsidRPr="00650AE6">
              <w:rPr>
                <w:rFonts w:ascii="Arial" w:hAnsi="Arial" w:cs="Arial"/>
                <w:sz w:val="24"/>
                <w:szCs w:val="24"/>
              </w:rPr>
              <w:t>Respeta la diversidad de criterios</w:t>
            </w:r>
          </w:p>
          <w:p w:rsidR="003A6F20" w:rsidRPr="00650AE6" w:rsidRDefault="003A6F20" w:rsidP="00650AE6">
            <w:pPr>
              <w:pStyle w:val="Prrafodelista"/>
              <w:numPr>
                <w:ilvl w:val="0"/>
                <w:numId w:val="43"/>
              </w:numPr>
              <w:spacing w:after="0" w:line="240" w:lineRule="auto"/>
              <w:jc w:val="both"/>
              <w:rPr>
                <w:rFonts w:ascii="Arial" w:hAnsi="Arial" w:cs="Arial"/>
                <w:sz w:val="24"/>
                <w:szCs w:val="24"/>
              </w:rPr>
            </w:pPr>
            <w:r w:rsidRPr="00650AE6">
              <w:rPr>
                <w:rFonts w:ascii="Arial" w:hAnsi="Arial" w:cs="Arial"/>
                <w:sz w:val="24"/>
                <w:szCs w:val="24"/>
              </w:rPr>
              <w:t>Diálogo y argumentación para superar dificultades</w:t>
            </w:r>
          </w:p>
          <w:p w:rsidR="003A6F20" w:rsidRPr="00650AE6" w:rsidRDefault="003A6F20" w:rsidP="00650AE6">
            <w:pPr>
              <w:numPr>
                <w:ilvl w:val="0"/>
                <w:numId w:val="32"/>
              </w:numPr>
              <w:jc w:val="both"/>
              <w:rPr>
                <w:rFonts w:ascii="Arial" w:hAnsi="Arial" w:cs="Arial"/>
                <w:sz w:val="24"/>
                <w:szCs w:val="24"/>
                <w:lang w:eastAsia="en-US"/>
              </w:rPr>
            </w:pPr>
            <w:r w:rsidRPr="00650AE6">
              <w:rPr>
                <w:rFonts w:ascii="Arial" w:hAnsi="Arial" w:cs="Arial"/>
                <w:sz w:val="24"/>
                <w:szCs w:val="24"/>
              </w:rPr>
              <w:t>Compartir criterios y opiniones a la hora de trabajar en equipo</w:t>
            </w:r>
          </w:p>
        </w:tc>
      </w:tr>
      <w:tr w:rsidR="003A6F20" w:rsidRPr="00650AE6" w:rsidTr="00650AE6">
        <w:tc>
          <w:tcPr>
            <w:tcW w:w="3794" w:type="dxa"/>
            <w:tcBorders>
              <w:top w:val="single" w:sz="4" w:space="0" w:color="000000"/>
              <w:left w:val="single" w:sz="4" w:space="0" w:color="000000"/>
              <w:bottom w:val="single" w:sz="4" w:space="0" w:color="000000"/>
              <w:right w:val="single" w:sz="4" w:space="0" w:color="000000"/>
            </w:tcBorders>
            <w:shd w:val="clear" w:color="auto" w:fill="auto"/>
            <w:hideMark/>
          </w:tcPr>
          <w:p w:rsidR="003A6F20" w:rsidRPr="00650AE6" w:rsidRDefault="003A6F20" w:rsidP="00650AE6">
            <w:pPr>
              <w:jc w:val="both"/>
              <w:rPr>
                <w:rFonts w:ascii="Arial" w:hAnsi="Arial" w:cs="Arial"/>
                <w:b/>
                <w:sz w:val="24"/>
                <w:szCs w:val="24"/>
                <w:lang w:eastAsia="en-US"/>
              </w:rPr>
            </w:pPr>
            <w:r w:rsidRPr="00650AE6">
              <w:rPr>
                <w:rFonts w:ascii="Arial" w:eastAsia="Calibri" w:hAnsi="Arial" w:cs="Arial"/>
                <w:b/>
                <w:sz w:val="24"/>
                <w:szCs w:val="24"/>
                <w:lang w:eastAsia="en-US"/>
              </w:rPr>
              <w:lastRenderedPageBreak/>
              <w:t>2</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3A6F20" w:rsidRPr="00650AE6" w:rsidRDefault="003A6F20" w:rsidP="00650AE6">
            <w:pPr>
              <w:pStyle w:val="Prrafodelista"/>
              <w:spacing w:after="0" w:line="240" w:lineRule="auto"/>
              <w:ind w:left="0"/>
              <w:jc w:val="both"/>
              <w:rPr>
                <w:rFonts w:ascii="Arial" w:hAnsi="Arial" w:cs="Arial"/>
                <w:sz w:val="24"/>
                <w:szCs w:val="24"/>
              </w:rPr>
            </w:pPr>
          </w:p>
          <w:p w:rsidR="003A6F20" w:rsidRPr="00650AE6" w:rsidRDefault="003A6F20" w:rsidP="00650AE6">
            <w:pPr>
              <w:pStyle w:val="Prrafodelista"/>
              <w:numPr>
                <w:ilvl w:val="0"/>
                <w:numId w:val="44"/>
              </w:numPr>
              <w:spacing w:after="0" w:line="240" w:lineRule="auto"/>
              <w:jc w:val="both"/>
              <w:rPr>
                <w:rFonts w:ascii="Arial" w:hAnsi="Arial" w:cs="Arial"/>
                <w:sz w:val="24"/>
                <w:szCs w:val="24"/>
              </w:rPr>
            </w:pPr>
            <w:r w:rsidRPr="00650AE6">
              <w:rPr>
                <w:rFonts w:ascii="Arial" w:hAnsi="Arial" w:cs="Arial"/>
                <w:sz w:val="24"/>
                <w:szCs w:val="24"/>
              </w:rPr>
              <w:t>Clasificación de la oración compuesta</w:t>
            </w:r>
          </w:p>
          <w:p w:rsidR="003A6F20" w:rsidRPr="00650AE6" w:rsidRDefault="003A6F20" w:rsidP="00650AE6">
            <w:pPr>
              <w:pStyle w:val="Prrafodelista"/>
              <w:numPr>
                <w:ilvl w:val="0"/>
                <w:numId w:val="44"/>
              </w:numPr>
              <w:spacing w:after="0" w:line="240" w:lineRule="auto"/>
              <w:jc w:val="both"/>
              <w:rPr>
                <w:rFonts w:ascii="Arial" w:hAnsi="Arial" w:cs="Arial"/>
                <w:sz w:val="24"/>
                <w:szCs w:val="24"/>
              </w:rPr>
            </w:pPr>
            <w:r w:rsidRPr="00650AE6">
              <w:rPr>
                <w:rFonts w:ascii="Arial" w:hAnsi="Arial" w:cs="Arial"/>
                <w:sz w:val="24"/>
                <w:szCs w:val="24"/>
              </w:rPr>
              <w:t>Origen y evolución de la lengua</w:t>
            </w:r>
          </w:p>
          <w:p w:rsidR="003A6F20" w:rsidRPr="00650AE6" w:rsidRDefault="003A6F20" w:rsidP="00650AE6">
            <w:pPr>
              <w:pStyle w:val="Prrafodelista"/>
              <w:numPr>
                <w:ilvl w:val="0"/>
                <w:numId w:val="44"/>
              </w:numPr>
              <w:spacing w:after="0" w:line="240" w:lineRule="auto"/>
              <w:jc w:val="both"/>
              <w:rPr>
                <w:rFonts w:ascii="Arial" w:hAnsi="Arial" w:cs="Arial"/>
                <w:sz w:val="24"/>
                <w:szCs w:val="24"/>
              </w:rPr>
            </w:pPr>
            <w:r w:rsidRPr="00650AE6">
              <w:rPr>
                <w:rFonts w:ascii="Arial" w:hAnsi="Arial" w:cs="Arial"/>
                <w:sz w:val="24"/>
                <w:szCs w:val="24"/>
              </w:rPr>
              <w:t>La sinonimia y la antonimia</w:t>
            </w:r>
          </w:p>
          <w:p w:rsidR="003A6F20" w:rsidRPr="00650AE6" w:rsidRDefault="003A6F20" w:rsidP="00650AE6">
            <w:pPr>
              <w:pStyle w:val="Prrafodelista"/>
              <w:numPr>
                <w:ilvl w:val="0"/>
                <w:numId w:val="44"/>
              </w:numPr>
              <w:spacing w:after="0" w:line="240" w:lineRule="auto"/>
              <w:jc w:val="both"/>
              <w:rPr>
                <w:rFonts w:ascii="Arial" w:hAnsi="Arial" w:cs="Arial"/>
                <w:sz w:val="24"/>
                <w:szCs w:val="24"/>
              </w:rPr>
            </w:pPr>
            <w:r w:rsidRPr="00650AE6">
              <w:rPr>
                <w:rFonts w:ascii="Arial" w:hAnsi="Arial" w:cs="Arial"/>
                <w:sz w:val="24"/>
                <w:szCs w:val="24"/>
              </w:rPr>
              <w:t>El audiovisual en la literatura latinoamericana</w:t>
            </w:r>
          </w:p>
          <w:p w:rsidR="003A6F20" w:rsidRPr="00650AE6" w:rsidRDefault="003A6F20" w:rsidP="00650AE6">
            <w:pPr>
              <w:pStyle w:val="Prrafodelista"/>
              <w:numPr>
                <w:ilvl w:val="0"/>
                <w:numId w:val="35"/>
              </w:numPr>
              <w:spacing w:after="0" w:line="240" w:lineRule="auto"/>
              <w:jc w:val="both"/>
              <w:rPr>
                <w:rFonts w:ascii="Arial" w:hAnsi="Arial" w:cs="Arial"/>
                <w:sz w:val="24"/>
                <w:szCs w:val="24"/>
              </w:rPr>
            </w:pPr>
          </w:p>
          <w:p w:rsidR="003A6F20" w:rsidRPr="00650AE6" w:rsidRDefault="003A6F20" w:rsidP="00650AE6">
            <w:pPr>
              <w:pStyle w:val="Prrafodelista"/>
              <w:spacing w:after="0" w:line="240" w:lineRule="auto"/>
              <w:jc w:val="both"/>
              <w:rPr>
                <w:rFonts w:ascii="Arial" w:hAnsi="Arial" w:cs="Arial"/>
                <w:sz w:val="24"/>
                <w:szCs w:val="24"/>
              </w:rPr>
            </w:pPr>
          </w:p>
          <w:p w:rsidR="003A6F20" w:rsidRPr="00650AE6" w:rsidRDefault="003A6F20" w:rsidP="00650AE6">
            <w:pPr>
              <w:pStyle w:val="Prrafodelista"/>
              <w:spacing w:after="0" w:line="240" w:lineRule="auto"/>
              <w:jc w:val="both"/>
              <w:rPr>
                <w:rFonts w:ascii="Arial" w:hAnsi="Arial" w:cs="Arial"/>
                <w:sz w:val="24"/>
                <w:szCs w:val="24"/>
              </w:rPr>
            </w:pPr>
          </w:p>
          <w:p w:rsidR="003A6F20" w:rsidRPr="00650AE6" w:rsidRDefault="003A6F20" w:rsidP="00650AE6">
            <w:pPr>
              <w:pStyle w:val="Prrafodelista"/>
              <w:spacing w:after="0" w:line="240" w:lineRule="auto"/>
              <w:jc w:val="both"/>
              <w:rPr>
                <w:rFonts w:ascii="Arial" w:hAnsi="Arial" w:cs="Arial"/>
                <w:sz w:val="24"/>
                <w:szCs w:val="24"/>
              </w:rPr>
            </w:pPr>
          </w:p>
          <w:p w:rsidR="003A6F20" w:rsidRPr="00650AE6" w:rsidRDefault="003A6F20" w:rsidP="00650AE6">
            <w:pPr>
              <w:jc w:val="both"/>
              <w:rPr>
                <w:rFonts w:ascii="Arial" w:eastAsia="Calibri" w:hAnsi="Arial" w:cs="Arial"/>
                <w:sz w:val="24"/>
                <w:szCs w:val="24"/>
              </w:rPr>
            </w:pPr>
          </w:p>
          <w:p w:rsidR="003A6F20" w:rsidRPr="00650AE6" w:rsidRDefault="003A6F20" w:rsidP="00650AE6">
            <w:pPr>
              <w:numPr>
                <w:ilvl w:val="0"/>
                <w:numId w:val="33"/>
              </w:numPr>
              <w:jc w:val="both"/>
              <w:rPr>
                <w:rFonts w:ascii="Arial" w:hAnsi="Arial" w:cs="Arial"/>
                <w:sz w:val="24"/>
                <w:szCs w:val="24"/>
                <w:lang w:eastAsia="en-US"/>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3A6F20" w:rsidRPr="00650AE6" w:rsidRDefault="003A6F20" w:rsidP="00650AE6">
            <w:pPr>
              <w:jc w:val="both"/>
              <w:rPr>
                <w:rFonts w:ascii="Arial" w:hAnsi="Arial" w:cs="Arial"/>
                <w:sz w:val="24"/>
                <w:szCs w:val="24"/>
                <w:lang w:eastAsia="en-US"/>
              </w:rPr>
            </w:pPr>
          </w:p>
          <w:p w:rsidR="003A6F20" w:rsidRPr="00650AE6" w:rsidRDefault="003A6F20" w:rsidP="00650AE6">
            <w:pPr>
              <w:pStyle w:val="Prrafodelista"/>
              <w:numPr>
                <w:ilvl w:val="0"/>
                <w:numId w:val="44"/>
              </w:numPr>
              <w:spacing w:after="0" w:line="240" w:lineRule="auto"/>
              <w:jc w:val="both"/>
              <w:rPr>
                <w:rFonts w:ascii="Arial" w:hAnsi="Arial" w:cs="Arial"/>
                <w:sz w:val="24"/>
                <w:szCs w:val="24"/>
              </w:rPr>
            </w:pPr>
            <w:r w:rsidRPr="00650AE6">
              <w:rPr>
                <w:rFonts w:ascii="Arial" w:hAnsi="Arial" w:cs="Arial"/>
                <w:sz w:val="24"/>
                <w:szCs w:val="24"/>
              </w:rPr>
              <w:t>. Clasificar oraciones compuestas en el texto</w:t>
            </w:r>
          </w:p>
          <w:p w:rsidR="003A6F20" w:rsidRPr="00650AE6" w:rsidRDefault="003A6F20" w:rsidP="00650AE6">
            <w:pPr>
              <w:pStyle w:val="Prrafodelista"/>
              <w:numPr>
                <w:ilvl w:val="0"/>
                <w:numId w:val="44"/>
              </w:numPr>
              <w:spacing w:after="0" w:line="240" w:lineRule="auto"/>
              <w:jc w:val="both"/>
              <w:rPr>
                <w:rFonts w:ascii="Arial" w:hAnsi="Arial" w:cs="Arial"/>
                <w:sz w:val="24"/>
                <w:szCs w:val="24"/>
              </w:rPr>
            </w:pPr>
            <w:r w:rsidRPr="00650AE6">
              <w:rPr>
                <w:rFonts w:ascii="Arial" w:hAnsi="Arial" w:cs="Arial"/>
                <w:sz w:val="24"/>
                <w:szCs w:val="24"/>
              </w:rPr>
              <w:t>Reconoce la evolución de la lengua y la influencia de otras lenguas</w:t>
            </w:r>
          </w:p>
          <w:p w:rsidR="003A6F20" w:rsidRPr="00650AE6" w:rsidRDefault="003A6F20" w:rsidP="00650AE6">
            <w:pPr>
              <w:pStyle w:val="Prrafodelista"/>
              <w:numPr>
                <w:ilvl w:val="0"/>
                <w:numId w:val="44"/>
              </w:numPr>
              <w:spacing w:after="0" w:line="240" w:lineRule="auto"/>
              <w:jc w:val="both"/>
              <w:rPr>
                <w:rFonts w:ascii="Arial" w:hAnsi="Arial" w:cs="Arial"/>
                <w:sz w:val="24"/>
                <w:szCs w:val="24"/>
              </w:rPr>
            </w:pPr>
            <w:r w:rsidRPr="00650AE6">
              <w:rPr>
                <w:rFonts w:ascii="Arial" w:hAnsi="Arial" w:cs="Arial"/>
                <w:sz w:val="24"/>
                <w:szCs w:val="24"/>
              </w:rPr>
              <w:t>Reconoce sinónimos y antónimos de contexto</w:t>
            </w:r>
          </w:p>
          <w:p w:rsidR="003A6F20" w:rsidRPr="00650AE6" w:rsidRDefault="003A6F20" w:rsidP="00650AE6">
            <w:pPr>
              <w:pStyle w:val="Prrafodelista"/>
              <w:numPr>
                <w:ilvl w:val="0"/>
                <w:numId w:val="44"/>
              </w:numPr>
              <w:spacing w:after="0" w:line="240" w:lineRule="auto"/>
              <w:jc w:val="both"/>
              <w:rPr>
                <w:rFonts w:ascii="Arial" w:hAnsi="Arial" w:cs="Arial"/>
                <w:sz w:val="24"/>
                <w:szCs w:val="24"/>
              </w:rPr>
            </w:pPr>
            <w:r w:rsidRPr="00650AE6">
              <w:rPr>
                <w:rFonts w:ascii="Arial" w:hAnsi="Arial" w:cs="Arial"/>
                <w:sz w:val="24"/>
                <w:szCs w:val="24"/>
              </w:rPr>
              <w:t>Análisis de película latinoamericana</w:t>
            </w:r>
          </w:p>
          <w:p w:rsidR="003A6F20" w:rsidRPr="00650AE6" w:rsidRDefault="003A6F20" w:rsidP="00650AE6">
            <w:pPr>
              <w:pStyle w:val="Prrafodelista"/>
              <w:numPr>
                <w:ilvl w:val="0"/>
                <w:numId w:val="44"/>
              </w:numPr>
              <w:spacing w:after="0" w:line="240" w:lineRule="auto"/>
              <w:jc w:val="both"/>
              <w:rPr>
                <w:rFonts w:ascii="Arial" w:hAnsi="Arial" w:cs="Arial"/>
                <w:sz w:val="24"/>
                <w:szCs w:val="24"/>
              </w:rPr>
            </w:pPr>
            <w:r w:rsidRPr="00650AE6">
              <w:rPr>
                <w:rFonts w:ascii="Arial" w:hAnsi="Arial" w:cs="Arial"/>
                <w:sz w:val="24"/>
                <w:szCs w:val="24"/>
              </w:rPr>
              <w:t>Realiza análisis literario de obra latinoamericano</w:t>
            </w:r>
          </w:p>
          <w:p w:rsidR="003A6F20" w:rsidRPr="00650AE6" w:rsidRDefault="003A6F20" w:rsidP="00650AE6">
            <w:pPr>
              <w:pStyle w:val="Prrafodelista"/>
              <w:numPr>
                <w:ilvl w:val="0"/>
                <w:numId w:val="44"/>
              </w:numPr>
              <w:spacing w:after="0" w:line="240" w:lineRule="auto"/>
              <w:jc w:val="both"/>
              <w:rPr>
                <w:rFonts w:ascii="Arial" w:hAnsi="Arial" w:cs="Arial"/>
                <w:sz w:val="24"/>
                <w:szCs w:val="24"/>
              </w:rPr>
            </w:pPr>
            <w:r w:rsidRPr="00650AE6">
              <w:rPr>
                <w:rFonts w:ascii="Arial" w:hAnsi="Arial" w:cs="Arial"/>
                <w:sz w:val="24"/>
                <w:szCs w:val="24"/>
              </w:rPr>
              <w:t>Comprender y analizar diversos tipos de textos</w:t>
            </w:r>
          </w:p>
          <w:p w:rsidR="003A6F20" w:rsidRPr="00650AE6" w:rsidRDefault="003A6F20" w:rsidP="00650AE6">
            <w:pPr>
              <w:numPr>
                <w:ilvl w:val="0"/>
                <w:numId w:val="33"/>
              </w:numPr>
              <w:jc w:val="both"/>
              <w:rPr>
                <w:rFonts w:ascii="Arial" w:hAnsi="Arial" w:cs="Arial"/>
                <w:sz w:val="24"/>
                <w:szCs w:val="24"/>
                <w:lang w:eastAsia="en-US"/>
              </w:rPr>
            </w:pPr>
            <w:r w:rsidRPr="00650AE6">
              <w:rPr>
                <w:rFonts w:ascii="Arial" w:hAnsi="Arial" w:cs="Arial"/>
                <w:sz w:val="24"/>
                <w:szCs w:val="24"/>
              </w:rPr>
              <w:t>Desarrolla la expresión corporal y oral a través de la dramatizaciòn</w:t>
            </w:r>
            <w:r w:rsidRPr="00650AE6">
              <w:rPr>
                <w:rFonts w:ascii="Arial" w:hAnsi="Arial" w:cs="Arial"/>
                <w:sz w:val="24"/>
                <w:szCs w:val="24"/>
                <w:lang w:eastAsia="en-US"/>
              </w:rPr>
              <w:t>.</w:t>
            </w:r>
          </w:p>
          <w:p w:rsidR="003A6F20" w:rsidRPr="00650AE6" w:rsidRDefault="003A6F20" w:rsidP="00650AE6">
            <w:pPr>
              <w:ind w:left="720"/>
              <w:jc w:val="both"/>
              <w:rPr>
                <w:rFonts w:ascii="Arial" w:hAnsi="Arial" w:cs="Arial"/>
                <w:sz w:val="24"/>
                <w:szCs w:val="24"/>
                <w:lang w:eastAsia="en-US"/>
              </w:rPr>
            </w:pP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rsidR="003A6F20" w:rsidRPr="00650AE6" w:rsidRDefault="003A6F20" w:rsidP="00650AE6">
            <w:pPr>
              <w:pStyle w:val="Prrafodelista"/>
              <w:numPr>
                <w:ilvl w:val="0"/>
                <w:numId w:val="44"/>
              </w:numPr>
              <w:spacing w:after="0" w:line="240" w:lineRule="auto"/>
              <w:jc w:val="both"/>
              <w:rPr>
                <w:rFonts w:ascii="Arial" w:hAnsi="Arial" w:cs="Arial"/>
                <w:sz w:val="24"/>
                <w:szCs w:val="24"/>
              </w:rPr>
            </w:pPr>
            <w:r w:rsidRPr="00650AE6">
              <w:rPr>
                <w:rFonts w:ascii="Arial" w:hAnsi="Arial" w:cs="Arial"/>
                <w:sz w:val="24"/>
                <w:szCs w:val="24"/>
              </w:rPr>
              <w:t>Acepta los diferentes puntos de vista</w:t>
            </w:r>
          </w:p>
          <w:p w:rsidR="003A6F20" w:rsidRPr="00650AE6" w:rsidRDefault="003A6F20" w:rsidP="00650AE6">
            <w:pPr>
              <w:pStyle w:val="Prrafodelista"/>
              <w:numPr>
                <w:ilvl w:val="0"/>
                <w:numId w:val="44"/>
              </w:numPr>
              <w:spacing w:after="0" w:line="240" w:lineRule="auto"/>
              <w:jc w:val="both"/>
              <w:rPr>
                <w:rFonts w:ascii="Arial" w:hAnsi="Arial" w:cs="Arial"/>
                <w:sz w:val="24"/>
                <w:szCs w:val="24"/>
              </w:rPr>
            </w:pPr>
            <w:r w:rsidRPr="00650AE6">
              <w:rPr>
                <w:rFonts w:ascii="Arial" w:hAnsi="Arial" w:cs="Arial"/>
                <w:sz w:val="24"/>
                <w:szCs w:val="24"/>
              </w:rPr>
              <w:t>Escucha y valora la palabra del otro</w:t>
            </w:r>
          </w:p>
          <w:p w:rsidR="003A6F20" w:rsidRPr="00650AE6" w:rsidRDefault="003A6F20" w:rsidP="00650AE6">
            <w:pPr>
              <w:pStyle w:val="Prrafodelista"/>
              <w:numPr>
                <w:ilvl w:val="0"/>
                <w:numId w:val="44"/>
              </w:numPr>
              <w:spacing w:after="0" w:line="240" w:lineRule="auto"/>
              <w:jc w:val="both"/>
              <w:rPr>
                <w:rFonts w:ascii="Arial" w:hAnsi="Arial" w:cs="Arial"/>
                <w:sz w:val="24"/>
                <w:szCs w:val="24"/>
              </w:rPr>
            </w:pPr>
            <w:r w:rsidRPr="00650AE6">
              <w:rPr>
                <w:rFonts w:ascii="Arial" w:hAnsi="Arial" w:cs="Arial"/>
                <w:sz w:val="24"/>
                <w:szCs w:val="24"/>
              </w:rPr>
              <w:t>Respeta la diversidad de criterios</w:t>
            </w:r>
          </w:p>
          <w:p w:rsidR="003A6F20" w:rsidRPr="00650AE6" w:rsidRDefault="003A6F20" w:rsidP="00650AE6">
            <w:pPr>
              <w:pStyle w:val="Prrafodelista"/>
              <w:numPr>
                <w:ilvl w:val="0"/>
                <w:numId w:val="44"/>
              </w:numPr>
              <w:spacing w:after="0" w:line="240" w:lineRule="auto"/>
              <w:jc w:val="both"/>
              <w:rPr>
                <w:rFonts w:ascii="Arial" w:hAnsi="Arial" w:cs="Arial"/>
                <w:sz w:val="24"/>
                <w:szCs w:val="24"/>
              </w:rPr>
            </w:pPr>
            <w:r w:rsidRPr="00650AE6">
              <w:rPr>
                <w:rFonts w:ascii="Arial" w:hAnsi="Arial" w:cs="Arial"/>
                <w:sz w:val="24"/>
                <w:szCs w:val="24"/>
              </w:rPr>
              <w:t>Diálogo y argumentación para superar dificultades</w:t>
            </w:r>
          </w:p>
          <w:p w:rsidR="003A6F20" w:rsidRPr="00650AE6" w:rsidRDefault="003A6F20" w:rsidP="00650AE6">
            <w:pPr>
              <w:numPr>
                <w:ilvl w:val="0"/>
                <w:numId w:val="33"/>
              </w:numPr>
              <w:jc w:val="both"/>
              <w:rPr>
                <w:rFonts w:ascii="Arial" w:hAnsi="Arial" w:cs="Arial"/>
                <w:sz w:val="24"/>
                <w:szCs w:val="24"/>
                <w:lang w:eastAsia="en-US"/>
              </w:rPr>
            </w:pPr>
            <w:r w:rsidRPr="00650AE6">
              <w:rPr>
                <w:rFonts w:ascii="Arial" w:hAnsi="Arial" w:cs="Arial"/>
                <w:sz w:val="24"/>
                <w:szCs w:val="24"/>
              </w:rPr>
              <w:t>Compartir criterios y opiniones a la hora de trabajar en equipo</w:t>
            </w:r>
          </w:p>
        </w:tc>
      </w:tr>
    </w:tbl>
    <w:p w:rsidR="00652651" w:rsidRPr="00650AE6" w:rsidRDefault="00652651" w:rsidP="00650AE6">
      <w:pPr>
        <w:jc w:val="both"/>
        <w:rPr>
          <w:rFonts w:ascii="Arial" w:hAnsi="Arial" w:cs="Arial"/>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94"/>
        <w:gridCol w:w="6095"/>
        <w:gridCol w:w="6521"/>
        <w:gridCol w:w="5376"/>
      </w:tblGrid>
      <w:tr w:rsidR="003A6F20" w:rsidRPr="00650AE6" w:rsidTr="006D192C">
        <w:tc>
          <w:tcPr>
            <w:tcW w:w="3794" w:type="dxa"/>
            <w:tcBorders>
              <w:top w:val="single" w:sz="4" w:space="0" w:color="000000"/>
              <w:left w:val="single" w:sz="4" w:space="0" w:color="000000"/>
              <w:bottom w:val="single" w:sz="4" w:space="0" w:color="000000"/>
              <w:right w:val="single" w:sz="4" w:space="0" w:color="000000"/>
            </w:tcBorders>
            <w:shd w:val="clear" w:color="auto" w:fill="auto"/>
            <w:hideMark/>
          </w:tcPr>
          <w:p w:rsidR="003A6F20" w:rsidRPr="00650AE6" w:rsidRDefault="003A6F20" w:rsidP="00650AE6">
            <w:pPr>
              <w:jc w:val="both"/>
              <w:rPr>
                <w:rFonts w:ascii="Arial" w:hAnsi="Arial" w:cs="Arial"/>
                <w:b/>
                <w:sz w:val="24"/>
                <w:szCs w:val="24"/>
                <w:lang w:eastAsia="en-US"/>
              </w:rPr>
            </w:pPr>
            <w:r w:rsidRPr="00650AE6">
              <w:rPr>
                <w:rFonts w:ascii="Arial" w:eastAsia="Calibri" w:hAnsi="Arial" w:cs="Arial"/>
                <w:b/>
                <w:sz w:val="24"/>
                <w:szCs w:val="24"/>
                <w:lang w:eastAsia="en-US"/>
              </w:rPr>
              <w:t>3</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3A6F20" w:rsidRPr="00650AE6" w:rsidRDefault="003A6F20" w:rsidP="00650AE6">
            <w:pPr>
              <w:pStyle w:val="Prrafodelista"/>
              <w:numPr>
                <w:ilvl w:val="0"/>
                <w:numId w:val="45"/>
              </w:numPr>
              <w:spacing w:after="0" w:line="240" w:lineRule="auto"/>
              <w:jc w:val="both"/>
              <w:rPr>
                <w:rFonts w:ascii="Arial" w:hAnsi="Arial" w:cs="Arial"/>
                <w:sz w:val="24"/>
                <w:szCs w:val="24"/>
              </w:rPr>
            </w:pPr>
            <w:r w:rsidRPr="00650AE6">
              <w:rPr>
                <w:rFonts w:ascii="Arial" w:hAnsi="Arial" w:cs="Arial"/>
                <w:sz w:val="24"/>
                <w:szCs w:val="24"/>
              </w:rPr>
              <w:t>lenguaje no verbal</w:t>
            </w:r>
          </w:p>
          <w:p w:rsidR="003A6F20" w:rsidRPr="00650AE6" w:rsidRDefault="003A6F20" w:rsidP="00650AE6">
            <w:pPr>
              <w:pStyle w:val="Prrafodelista"/>
              <w:numPr>
                <w:ilvl w:val="0"/>
                <w:numId w:val="45"/>
              </w:numPr>
              <w:spacing w:after="0" w:line="240" w:lineRule="auto"/>
              <w:jc w:val="both"/>
              <w:rPr>
                <w:rFonts w:ascii="Arial" w:hAnsi="Arial" w:cs="Arial"/>
                <w:sz w:val="24"/>
                <w:szCs w:val="24"/>
              </w:rPr>
            </w:pPr>
            <w:r w:rsidRPr="00650AE6">
              <w:rPr>
                <w:rFonts w:ascii="Arial" w:hAnsi="Arial" w:cs="Arial"/>
                <w:sz w:val="24"/>
                <w:szCs w:val="24"/>
              </w:rPr>
              <w:t>Los deícticos</w:t>
            </w:r>
          </w:p>
          <w:p w:rsidR="003A6F20" w:rsidRPr="00650AE6" w:rsidRDefault="003A6F20" w:rsidP="00650AE6">
            <w:pPr>
              <w:pStyle w:val="Prrafodelista"/>
              <w:numPr>
                <w:ilvl w:val="0"/>
                <w:numId w:val="45"/>
              </w:numPr>
              <w:spacing w:after="0" w:line="240" w:lineRule="auto"/>
              <w:jc w:val="both"/>
              <w:rPr>
                <w:rFonts w:ascii="Arial" w:hAnsi="Arial" w:cs="Arial"/>
                <w:sz w:val="24"/>
                <w:szCs w:val="24"/>
              </w:rPr>
            </w:pPr>
            <w:r w:rsidRPr="00650AE6">
              <w:rPr>
                <w:rFonts w:ascii="Arial" w:hAnsi="Arial" w:cs="Arial"/>
                <w:sz w:val="24"/>
                <w:szCs w:val="24"/>
              </w:rPr>
              <w:t>La poesía  latinoamericana</w:t>
            </w:r>
          </w:p>
          <w:p w:rsidR="003A6F20" w:rsidRPr="00650AE6" w:rsidRDefault="003A6F20" w:rsidP="00650AE6">
            <w:pPr>
              <w:pStyle w:val="Prrafodelista"/>
              <w:numPr>
                <w:ilvl w:val="0"/>
                <w:numId w:val="45"/>
              </w:numPr>
              <w:spacing w:after="0" w:line="240" w:lineRule="auto"/>
              <w:jc w:val="both"/>
              <w:rPr>
                <w:rFonts w:ascii="Arial" w:hAnsi="Arial" w:cs="Arial"/>
                <w:sz w:val="24"/>
                <w:szCs w:val="24"/>
              </w:rPr>
            </w:pPr>
            <w:r w:rsidRPr="00650AE6">
              <w:rPr>
                <w:rFonts w:ascii="Arial" w:hAnsi="Arial" w:cs="Arial"/>
                <w:sz w:val="24"/>
                <w:szCs w:val="24"/>
              </w:rPr>
              <w:t>Las oraciones subordinadas y yuxtapuestas</w:t>
            </w:r>
          </w:p>
          <w:p w:rsidR="003A6F20" w:rsidRPr="00650AE6" w:rsidRDefault="003A6F20" w:rsidP="00650AE6">
            <w:pPr>
              <w:pStyle w:val="Prrafodelista"/>
              <w:numPr>
                <w:ilvl w:val="0"/>
                <w:numId w:val="45"/>
              </w:numPr>
              <w:spacing w:after="0" w:line="240" w:lineRule="auto"/>
              <w:jc w:val="both"/>
              <w:rPr>
                <w:rFonts w:ascii="Arial" w:hAnsi="Arial" w:cs="Arial"/>
                <w:sz w:val="24"/>
                <w:szCs w:val="24"/>
              </w:rPr>
            </w:pPr>
            <w:r w:rsidRPr="00650AE6">
              <w:rPr>
                <w:rFonts w:ascii="Arial" w:hAnsi="Arial" w:cs="Arial"/>
                <w:sz w:val="24"/>
                <w:szCs w:val="24"/>
              </w:rPr>
              <w:t>Los centros literarios</w:t>
            </w:r>
          </w:p>
          <w:p w:rsidR="003A6F20" w:rsidRPr="00650AE6" w:rsidRDefault="003A6F20" w:rsidP="00650AE6">
            <w:pPr>
              <w:numPr>
                <w:ilvl w:val="0"/>
                <w:numId w:val="36"/>
              </w:numPr>
              <w:jc w:val="both"/>
              <w:rPr>
                <w:rFonts w:ascii="Arial" w:hAnsi="Arial" w:cs="Arial"/>
                <w:sz w:val="24"/>
                <w:szCs w:val="24"/>
                <w:lang w:eastAsia="en-US"/>
              </w:rPr>
            </w:pPr>
            <w:r w:rsidRPr="00650AE6">
              <w:rPr>
                <w:rFonts w:ascii="Arial" w:hAnsi="Arial" w:cs="Arial"/>
                <w:sz w:val="24"/>
                <w:szCs w:val="24"/>
              </w:rPr>
              <w:t>El lenguaje cinematográfico</w:t>
            </w: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3A6F20" w:rsidRPr="00650AE6" w:rsidRDefault="003A6F20" w:rsidP="00650AE6">
            <w:pPr>
              <w:pStyle w:val="Prrafodelista"/>
              <w:numPr>
                <w:ilvl w:val="0"/>
                <w:numId w:val="45"/>
              </w:numPr>
              <w:spacing w:after="0" w:line="240" w:lineRule="auto"/>
              <w:jc w:val="both"/>
              <w:rPr>
                <w:rFonts w:ascii="Arial" w:hAnsi="Arial" w:cs="Arial"/>
                <w:sz w:val="24"/>
                <w:szCs w:val="24"/>
              </w:rPr>
            </w:pPr>
            <w:r w:rsidRPr="00650AE6">
              <w:rPr>
                <w:rFonts w:ascii="Arial" w:hAnsi="Arial" w:cs="Arial"/>
                <w:sz w:val="24"/>
                <w:szCs w:val="24"/>
              </w:rPr>
              <w:t>. Reconoce elementos del lenguaje no verbal en diferentes contextos</w:t>
            </w:r>
          </w:p>
          <w:p w:rsidR="003A6F20" w:rsidRPr="00650AE6" w:rsidRDefault="003A6F20" w:rsidP="00650AE6">
            <w:pPr>
              <w:pStyle w:val="Prrafodelista"/>
              <w:numPr>
                <w:ilvl w:val="0"/>
                <w:numId w:val="45"/>
              </w:numPr>
              <w:spacing w:after="0" w:line="240" w:lineRule="auto"/>
              <w:jc w:val="both"/>
              <w:rPr>
                <w:rFonts w:ascii="Arial" w:hAnsi="Arial" w:cs="Arial"/>
                <w:sz w:val="24"/>
                <w:szCs w:val="24"/>
              </w:rPr>
            </w:pPr>
            <w:r w:rsidRPr="00650AE6">
              <w:rPr>
                <w:rFonts w:ascii="Arial" w:hAnsi="Arial" w:cs="Arial"/>
                <w:sz w:val="24"/>
                <w:szCs w:val="24"/>
              </w:rPr>
              <w:t>Da cuenta de los deícticos en un texto</w:t>
            </w:r>
          </w:p>
          <w:p w:rsidR="003A6F20" w:rsidRPr="00650AE6" w:rsidRDefault="003A6F20" w:rsidP="00650AE6">
            <w:pPr>
              <w:pStyle w:val="Prrafodelista"/>
              <w:numPr>
                <w:ilvl w:val="0"/>
                <w:numId w:val="45"/>
              </w:numPr>
              <w:spacing w:after="0" w:line="240" w:lineRule="auto"/>
              <w:jc w:val="both"/>
              <w:rPr>
                <w:rFonts w:ascii="Arial" w:hAnsi="Arial" w:cs="Arial"/>
                <w:sz w:val="24"/>
                <w:szCs w:val="24"/>
              </w:rPr>
            </w:pPr>
            <w:r w:rsidRPr="00650AE6">
              <w:rPr>
                <w:rFonts w:ascii="Arial" w:hAnsi="Arial" w:cs="Arial"/>
                <w:sz w:val="24"/>
                <w:szCs w:val="24"/>
              </w:rPr>
              <w:t>Construir oraciones subordinadas y yuxtapuestas</w:t>
            </w:r>
          </w:p>
          <w:p w:rsidR="003A6F20" w:rsidRPr="00650AE6" w:rsidRDefault="003A6F20" w:rsidP="00650AE6">
            <w:pPr>
              <w:pStyle w:val="Prrafodelista"/>
              <w:numPr>
                <w:ilvl w:val="0"/>
                <w:numId w:val="45"/>
              </w:numPr>
              <w:spacing w:after="0" w:line="240" w:lineRule="auto"/>
              <w:jc w:val="both"/>
              <w:rPr>
                <w:rFonts w:ascii="Arial" w:hAnsi="Arial" w:cs="Arial"/>
                <w:sz w:val="24"/>
                <w:szCs w:val="24"/>
              </w:rPr>
            </w:pPr>
            <w:r w:rsidRPr="00650AE6">
              <w:rPr>
                <w:rFonts w:ascii="Arial" w:hAnsi="Arial" w:cs="Arial"/>
                <w:sz w:val="24"/>
                <w:szCs w:val="24"/>
              </w:rPr>
              <w:t>Participar en centros literarios</w:t>
            </w:r>
          </w:p>
          <w:p w:rsidR="003A6F20" w:rsidRPr="00650AE6" w:rsidRDefault="003A6F20" w:rsidP="00650AE6">
            <w:pPr>
              <w:pStyle w:val="Prrafodelista"/>
              <w:numPr>
                <w:ilvl w:val="0"/>
                <w:numId w:val="45"/>
              </w:numPr>
              <w:spacing w:after="0" w:line="240" w:lineRule="auto"/>
              <w:jc w:val="both"/>
              <w:rPr>
                <w:rFonts w:ascii="Arial" w:hAnsi="Arial" w:cs="Arial"/>
                <w:sz w:val="24"/>
                <w:szCs w:val="24"/>
              </w:rPr>
            </w:pPr>
            <w:r w:rsidRPr="00650AE6">
              <w:rPr>
                <w:rFonts w:ascii="Arial" w:hAnsi="Arial" w:cs="Arial"/>
                <w:sz w:val="24"/>
                <w:szCs w:val="24"/>
              </w:rPr>
              <w:t xml:space="preserve">Reconoce los elementos del lenguaje cinematográfico </w:t>
            </w:r>
          </w:p>
          <w:p w:rsidR="003A6F20" w:rsidRPr="00650AE6" w:rsidRDefault="003A6F20" w:rsidP="00650AE6">
            <w:pPr>
              <w:numPr>
                <w:ilvl w:val="0"/>
                <w:numId w:val="36"/>
              </w:numPr>
              <w:jc w:val="both"/>
              <w:rPr>
                <w:rFonts w:ascii="Arial" w:hAnsi="Arial" w:cs="Arial"/>
                <w:sz w:val="24"/>
                <w:szCs w:val="24"/>
                <w:lang w:eastAsia="en-US"/>
              </w:rPr>
            </w:pPr>
            <w:r w:rsidRPr="00650AE6">
              <w:rPr>
                <w:rFonts w:ascii="Arial" w:hAnsi="Arial" w:cs="Arial"/>
                <w:sz w:val="24"/>
                <w:szCs w:val="24"/>
              </w:rPr>
              <w:t>Comprender y analizar diversos tipos de textos</w:t>
            </w:r>
            <w:r w:rsidRPr="00650AE6">
              <w:rPr>
                <w:rFonts w:ascii="Arial" w:hAnsi="Arial" w:cs="Arial"/>
                <w:sz w:val="24"/>
                <w:szCs w:val="24"/>
                <w:lang w:eastAsia="en-US"/>
              </w:rPr>
              <w:t xml:space="preserve"> </w:t>
            </w:r>
          </w:p>
          <w:p w:rsidR="003A6F20" w:rsidRPr="00650AE6" w:rsidRDefault="003A6F20" w:rsidP="00650AE6">
            <w:pPr>
              <w:pStyle w:val="Prrafodelista"/>
              <w:jc w:val="both"/>
              <w:rPr>
                <w:rFonts w:ascii="Arial" w:hAnsi="Arial" w:cs="Arial"/>
                <w:sz w:val="24"/>
                <w:szCs w:val="24"/>
              </w:rPr>
            </w:pPr>
          </w:p>
          <w:p w:rsidR="003A6F20" w:rsidRPr="00650AE6" w:rsidRDefault="003A6F20" w:rsidP="00650AE6">
            <w:pPr>
              <w:ind w:left="720"/>
              <w:jc w:val="both"/>
              <w:rPr>
                <w:rFonts w:ascii="Arial" w:hAnsi="Arial" w:cs="Arial"/>
                <w:sz w:val="24"/>
                <w:szCs w:val="24"/>
                <w:lang w:eastAsia="en-US"/>
              </w:rPr>
            </w:pP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rsidR="003A6F20" w:rsidRPr="00650AE6" w:rsidRDefault="003A6F20" w:rsidP="00650AE6">
            <w:pPr>
              <w:pStyle w:val="Prrafodelista"/>
              <w:numPr>
                <w:ilvl w:val="0"/>
                <w:numId w:val="44"/>
              </w:numPr>
              <w:spacing w:after="0" w:line="240" w:lineRule="auto"/>
              <w:jc w:val="both"/>
              <w:rPr>
                <w:rFonts w:ascii="Arial" w:hAnsi="Arial" w:cs="Arial"/>
                <w:sz w:val="24"/>
                <w:szCs w:val="24"/>
              </w:rPr>
            </w:pPr>
            <w:r w:rsidRPr="00650AE6">
              <w:rPr>
                <w:rFonts w:ascii="Arial" w:hAnsi="Arial" w:cs="Arial"/>
                <w:sz w:val="24"/>
                <w:szCs w:val="24"/>
              </w:rPr>
              <w:t>Acepta los diferentes puntos de vista</w:t>
            </w:r>
          </w:p>
          <w:p w:rsidR="003A6F20" w:rsidRPr="00650AE6" w:rsidRDefault="003A6F20" w:rsidP="00650AE6">
            <w:pPr>
              <w:pStyle w:val="Prrafodelista"/>
              <w:numPr>
                <w:ilvl w:val="0"/>
                <w:numId w:val="44"/>
              </w:numPr>
              <w:spacing w:after="0" w:line="240" w:lineRule="auto"/>
              <w:jc w:val="both"/>
              <w:rPr>
                <w:rFonts w:ascii="Arial" w:hAnsi="Arial" w:cs="Arial"/>
                <w:sz w:val="24"/>
                <w:szCs w:val="24"/>
              </w:rPr>
            </w:pPr>
            <w:r w:rsidRPr="00650AE6">
              <w:rPr>
                <w:rFonts w:ascii="Arial" w:hAnsi="Arial" w:cs="Arial"/>
                <w:sz w:val="24"/>
                <w:szCs w:val="24"/>
              </w:rPr>
              <w:t>Escucha y valora la palabra del otro</w:t>
            </w:r>
          </w:p>
          <w:p w:rsidR="003A6F20" w:rsidRPr="00650AE6" w:rsidRDefault="003A6F20" w:rsidP="00650AE6">
            <w:pPr>
              <w:pStyle w:val="Prrafodelista"/>
              <w:numPr>
                <w:ilvl w:val="0"/>
                <w:numId w:val="44"/>
              </w:numPr>
              <w:spacing w:after="0" w:line="240" w:lineRule="auto"/>
              <w:jc w:val="both"/>
              <w:rPr>
                <w:rFonts w:ascii="Arial" w:hAnsi="Arial" w:cs="Arial"/>
                <w:sz w:val="24"/>
                <w:szCs w:val="24"/>
              </w:rPr>
            </w:pPr>
            <w:r w:rsidRPr="00650AE6">
              <w:rPr>
                <w:rFonts w:ascii="Arial" w:hAnsi="Arial" w:cs="Arial"/>
                <w:sz w:val="24"/>
                <w:szCs w:val="24"/>
              </w:rPr>
              <w:t>Respeta la diversidad de criterios</w:t>
            </w:r>
          </w:p>
          <w:p w:rsidR="003A6F20" w:rsidRPr="00650AE6" w:rsidRDefault="003A6F20" w:rsidP="00650AE6">
            <w:pPr>
              <w:pStyle w:val="Prrafodelista"/>
              <w:numPr>
                <w:ilvl w:val="0"/>
                <w:numId w:val="44"/>
              </w:numPr>
              <w:spacing w:after="0" w:line="240" w:lineRule="auto"/>
              <w:jc w:val="both"/>
              <w:rPr>
                <w:rFonts w:ascii="Arial" w:hAnsi="Arial" w:cs="Arial"/>
                <w:sz w:val="24"/>
                <w:szCs w:val="24"/>
              </w:rPr>
            </w:pPr>
            <w:r w:rsidRPr="00650AE6">
              <w:rPr>
                <w:rFonts w:ascii="Arial" w:hAnsi="Arial" w:cs="Arial"/>
                <w:sz w:val="24"/>
                <w:szCs w:val="24"/>
              </w:rPr>
              <w:t>Diálogo y argumentación para superar dificultades</w:t>
            </w:r>
          </w:p>
          <w:p w:rsidR="003A6F20" w:rsidRPr="00650AE6" w:rsidRDefault="003A6F20" w:rsidP="00650AE6">
            <w:pPr>
              <w:numPr>
                <w:ilvl w:val="0"/>
                <w:numId w:val="36"/>
              </w:numPr>
              <w:jc w:val="both"/>
              <w:rPr>
                <w:rFonts w:ascii="Arial" w:hAnsi="Arial" w:cs="Arial"/>
                <w:sz w:val="24"/>
                <w:szCs w:val="24"/>
                <w:lang w:eastAsia="en-US"/>
              </w:rPr>
            </w:pPr>
            <w:r w:rsidRPr="00650AE6">
              <w:rPr>
                <w:rFonts w:ascii="Arial" w:hAnsi="Arial" w:cs="Arial"/>
                <w:sz w:val="24"/>
                <w:szCs w:val="24"/>
              </w:rPr>
              <w:t>Compartir criterios y opiniones a la hora de trabajar en equipo</w:t>
            </w:r>
          </w:p>
        </w:tc>
      </w:tr>
      <w:tr w:rsidR="003A6F20" w:rsidRPr="00650AE6" w:rsidTr="006D192C">
        <w:tc>
          <w:tcPr>
            <w:tcW w:w="3794" w:type="dxa"/>
            <w:tcBorders>
              <w:top w:val="single" w:sz="4" w:space="0" w:color="000000"/>
              <w:left w:val="single" w:sz="4" w:space="0" w:color="000000"/>
              <w:bottom w:val="single" w:sz="4" w:space="0" w:color="000000"/>
              <w:right w:val="single" w:sz="4" w:space="0" w:color="000000"/>
            </w:tcBorders>
            <w:shd w:val="clear" w:color="auto" w:fill="auto"/>
            <w:hideMark/>
          </w:tcPr>
          <w:p w:rsidR="003A6F20" w:rsidRPr="00650AE6" w:rsidRDefault="003A6F20" w:rsidP="00650AE6">
            <w:pPr>
              <w:jc w:val="both"/>
              <w:rPr>
                <w:rFonts w:ascii="Arial" w:hAnsi="Arial" w:cs="Arial"/>
                <w:b/>
                <w:sz w:val="24"/>
                <w:szCs w:val="24"/>
                <w:lang w:eastAsia="en-US"/>
              </w:rPr>
            </w:pPr>
            <w:r w:rsidRPr="00650AE6">
              <w:rPr>
                <w:rFonts w:ascii="Arial" w:eastAsia="Calibri" w:hAnsi="Arial" w:cs="Arial"/>
                <w:b/>
                <w:sz w:val="24"/>
                <w:szCs w:val="24"/>
                <w:lang w:eastAsia="en-US"/>
              </w:rPr>
              <w:t>4</w:t>
            </w:r>
          </w:p>
        </w:t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3A6F20" w:rsidRPr="00650AE6" w:rsidRDefault="003A6F20" w:rsidP="00650AE6">
            <w:pPr>
              <w:ind w:left="720"/>
              <w:jc w:val="both"/>
              <w:rPr>
                <w:rFonts w:ascii="Arial" w:hAnsi="Arial" w:cs="Arial"/>
                <w:sz w:val="24"/>
                <w:szCs w:val="24"/>
                <w:lang w:val="es-MX"/>
              </w:rPr>
            </w:pPr>
          </w:p>
          <w:p w:rsidR="003A6F20" w:rsidRPr="00650AE6" w:rsidRDefault="003A6F20" w:rsidP="00650AE6">
            <w:pPr>
              <w:pStyle w:val="Prrafodelista"/>
              <w:numPr>
                <w:ilvl w:val="0"/>
                <w:numId w:val="46"/>
              </w:numPr>
              <w:spacing w:after="0" w:line="240" w:lineRule="auto"/>
              <w:jc w:val="both"/>
              <w:rPr>
                <w:rFonts w:ascii="Arial" w:hAnsi="Arial" w:cs="Arial"/>
                <w:sz w:val="24"/>
                <w:szCs w:val="24"/>
              </w:rPr>
            </w:pPr>
            <w:r w:rsidRPr="00650AE6">
              <w:rPr>
                <w:rFonts w:ascii="Arial" w:hAnsi="Arial" w:cs="Arial"/>
                <w:sz w:val="24"/>
                <w:szCs w:val="24"/>
              </w:rPr>
              <w:t>Corrientes y movimientos literarios latinoamericanos</w:t>
            </w:r>
          </w:p>
          <w:p w:rsidR="003A6F20" w:rsidRPr="00650AE6" w:rsidRDefault="003A6F20" w:rsidP="00650AE6">
            <w:pPr>
              <w:pStyle w:val="Prrafodelista"/>
              <w:numPr>
                <w:ilvl w:val="0"/>
                <w:numId w:val="46"/>
              </w:numPr>
              <w:spacing w:after="0" w:line="240" w:lineRule="auto"/>
              <w:jc w:val="both"/>
              <w:rPr>
                <w:rFonts w:ascii="Arial" w:hAnsi="Arial" w:cs="Arial"/>
                <w:sz w:val="24"/>
                <w:szCs w:val="24"/>
              </w:rPr>
            </w:pPr>
            <w:r w:rsidRPr="00650AE6">
              <w:rPr>
                <w:rFonts w:ascii="Arial" w:hAnsi="Arial" w:cs="Arial"/>
                <w:sz w:val="24"/>
                <w:szCs w:val="24"/>
              </w:rPr>
              <w:t>Aspectos y autores de la literatura latinoamericana</w:t>
            </w:r>
          </w:p>
          <w:p w:rsidR="003A6F20" w:rsidRPr="00650AE6" w:rsidRDefault="003A6F20" w:rsidP="00650AE6">
            <w:pPr>
              <w:pStyle w:val="Prrafodelista"/>
              <w:numPr>
                <w:ilvl w:val="0"/>
                <w:numId w:val="46"/>
              </w:numPr>
              <w:spacing w:after="0" w:line="240" w:lineRule="auto"/>
              <w:jc w:val="both"/>
              <w:rPr>
                <w:rFonts w:ascii="Arial" w:hAnsi="Arial" w:cs="Arial"/>
                <w:sz w:val="24"/>
                <w:szCs w:val="24"/>
              </w:rPr>
            </w:pPr>
            <w:r w:rsidRPr="00650AE6">
              <w:rPr>
                <w:rFonts w:ascii="Arial" w:hAnsi="Arial" w:cs="Arial"/>
                <w:sz w:val="24"/>
                <w:szCs w:val="24"/>
              </w:rPr>
              <w:t>Mecanismos de coordinación y subordinación</w:t>
            </w:r>
          </w:p>
          <w:p w:rsidR="003A6F20" w:rsidRPr="00650AE6" w:rsidRDefault="003A6F20" w:rsidP="00650AE6">
            <w:pPr>
              <w:pStyle w:val="Prrafodelista"/>
              <w:numPr>
                <w:ilvl w:val="0"/>
                <w:numId w:val="46"/>
              </w:numPr>
              <w:spacing w:after="0" w:line="240" w:lineRule="auto"/>
              <w:jc w:val="both"/>
              <w:rPr>
                <w:rFonts w:ascii="Arial" w:hAnsi="Arial" w:cs="Arial"/>
                <w:sz w:val="24"/>
                <w:szCs w:val="24"/>
              </w:rPr>
            </w:pPr>
            <w:r w:rsidRPr="00650AE6">
              <w:rPr>
                <w:rFonts w:ascii="Arial" w:hAnsi="Arial" w:cs="Arial"/>
                <w:sz w:val="24"/>
                <w:szCs w:val="24"/>
              </w:rPr>
              <w:t>La lengua como sistema de reglas</w:t>
            </w:r>
          </w:p>
          <w:p w:rsidR="003A6F20" w:rsidRPr="00650AE6" w:rsidRDefault="003A6F20" w:rsidP="00650AE6">
            <w:pPr>
              <w:numPr>
                <w:ilvl w:val="0"/>
                <w:numId w:val="39"/>
              </w:numPr>
              <w:jc w:val="both"/>
              <w:rPr>
                <w:rFonts w:ascii="Arial" w:hAnsi="Arial" w:cs="Arial"/>
                <w:sz w:val="24"/>
                <w:szCs w:val="24"/>
                <w:lang w:val="es-MX"/>
              </w:rPr>
            </w:pPr>
            <w:r w:rsidRPr="00650AE6">
              <w:rPr>
                <w:rFonts w:ascii="Arial" w:hAnsi="Arial" w:cs="Arial"/>
                <w:sz w:val="24"/>
                <w:szCs w:val="24"/>
              </w:rPr>
              <w:t>Las figuras</w:t>
            </w:r>
            <w:r w:rsidRPr="00650AE6">
              <w:rPr>
                <w:rFonts w:ascii="Arial" w:hAnsi="Arial" w:cs="Arial"/>
                <w:sz w:val="24"/>
                <w:szCs w:val="24"/>
                <w:lang w:val="es-MX"/>
              </w:rPr>
              <w:t xml:space="preserve"> </w:t>
            </w:r>
          </w:p>
          <w:p w:rsidR="003A6F20" w:rsidRPr="00650AE6" w:rsidRDefault="003A6F20" w:rsidP="00650AE6">
            <w:pPr>
              <w:jc w:val="both"/>
              <w:rPr>
                <w:rFonts w:ascii="Arial" w:hAnsi="Arial" w:cs="Arial"/>
                <w:sz w:val="24"/>
                <w:szCs w:val="24"/>
                <w:lang w:eastAsia="en-US"/>
              </w:rPr>
            </w:pPr>
          </w:p>
          <w:p w:rsidR="003A6F20" w:rsidRPr="00650AE6" w:rsidRDefault="003A6F20" w:rsidP="000F7E01">
            <w:pPr>
              <w:ind w:left="720"/>
              <w:jc w:val="both"/>
              <w:rPr>
                <w:rFonts w:ascii="Arial" w:hAnsi="Arial" w:cs="Arial"/>
                <w:sz w:val="24"/>
                <w:szCs w:val="24"/>
                <w:lang w:eastAsia="en-US"/>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Pr>
          <w:p w:rsidR="003A6F20" w:rsidRPr="00650AE6" w:rsidRDefault="003A6F20" w:rsidP="00650AE6">
            <w:pPr>
              <w:jc w:val="both"/>
              <w:rPr>
                <w:rFonts w:ascii="Arial" w:hAnsi="Arial" w:cs="Arial"/>
                <w:sz w:val="24"/>
                <w:szCs w:val="24"/>
                <w:lang w:eastAsia="en-US"/>
              </w:rPr>
            </w:pPr>
          </w:p>
          <w:p w:rsidR="003A6F20" w:rsidRPr="00650AE6" w:rsidRDefault="003A6F20" w:rsidP="00650AE6">
            <w:pPr>
              <w:pStyle w:val="Prrafodelista"/>
              <w:numPr>
                <w:ilvl w:val="0"/>
                <w:numId w:val="46"/>
              </w:numPr>
              <w:spacing w:after="0" w:line="240" w:lineRule="auto"/>
              <w:jc w:val="both"/>
              <w:rPr>
                <w:rFonts w:ascii="Arial" w:hAnsi="Arial" w:cs="Arial"/>
                <w:sz w:val="24"/>
                <w:szCs w:val="24"/>
              </w:rPr>
            </w:pPr>
            <w:r w:rsidRPr="00650AE6">
              <w:rPr>
                <w:rFonts w:ascii="Arial" w:hAnsi="Arial" w:cs="Arial"/>
                <w:sz w:val="24"/>
                <w:szCs w:val="24"/>
              </w:rPr>
              <w:t>Reconoce las principales corrientes y movimientos literarios</w:t>
            </w:r>
          </w:p>
          <w:p w:rsidR="003A6F20" w:rsidRPr="00650AE6" w:rsidRDefault="003A6F20" w:rsidP="00650AE6">
            <w:pPr>
              <w:pStyle w:val="Prrafodelista"/>
              <w:numPr>
                <w:ilvl w:val="0"/>
                <w:numId w:val="46"/>
              </w:numPr>
              <w:spacing w:after="0" w:line="240" w:lineRule="auto"/>
              <w:jc w:val="both"/>
              <w:rPr>
                <w:rFonts w:ascii="Arial" w:hAnsi="Arial" w:cs="Arial"/>
                <w:sz w:val="24"/>
                <w:szCs w:val="24"/>
              </w:rPr>
            </w:pPr>
            <w:r w:rsidRPr="00650AE6">
              <w:rPr>
                <w:rFonts w:ascii="Arial" w:hAnsi="Arial" w:cs="Arial"/>
                <w:sz w:val="24"/>
                <w:szCs w:val="24"/>
              </w:rPr>
              <w:t>Aplica mecanismos de la coordinación y subordinación</w:t>
            </w:r>
          </w:p>
          <w:p w:rsidR="003A6F20" w:rsidRPr="00650AE6" w:rsidRDefault="003A6F20" w:rsidP="00650AE6">
            <w:pPr>
              <w:pStyle w:val="Prrafodelista"/>
              <w:numPr>
                <w:ilvl w:val="0"/>
                <w:numId w:val="46"/>
              </w:numPr>
              <w:spacing w:after="0" w:line="240" w:lineRule="auto"/>
              <w:jc w:val="both"/>
              <w:rPr>
                <w:rFonts w:ascii="Arial" w:hAnsi="Arial" w:cs="Arial"/>
                <w:sz w:val="24"/>
                <w:szCs w:val="24"/>
              </w:rPr>
            </w:pPr>
            <w:r w:rsidRPr="00650AE6">
              <w:rPr>
                <w:rFonts w:ascii="Arial" w:hAnsi="Arial" w:cs="Arial"/>
                <w:sz w:val="24"/>
                <w:szCs w:val="24"/>
              </w:rPr>
              <w:t>Reconoce as reglas existentes en el manejo del español</w:t>
            </w:r>
          </w:p>
          <w:p w:rsidR="003A6F20" w:rsidRPr="00650AE6" w:rsidRDefault="003A6F20" w:rsidP="00650AE6">
            <w:pPr>
              <w:pStyle w:val="Prrafodelista"/>
              <w:numPr>
                <w:ilvl w:val="0"/>
                <w:numId w:val="46"/>
              </w:numPr>
              <w:spacing w:after="0" w:line="240" w:lineRule="auto"/>
              <w:jc w:val="both"/>
              <w:rPr>
                <w:rFonts w:ascii="Arial" w:hAnsi="Arial" w:cs="Arial"/>
                <w:sz w:val="24"/>
                <w:szCs w:val="24"/>
              </w:rPr>
            </w:pPr>
            <w:r w:rsidRPr="00650AE6">
              <w:rPr>
                <w:rFonts w:ascii="Arial" w:hAnsi="Arial" w:cs="Arial"/>
                <w:sz w:val="24"/>
                <w:szCs w:val="24"/>
              </w:rPr>
              <w:t>Realiza análisis de poemas, identificando figuras literarias</w:t>
            </w:r>
          </w:p>
          <w:p w:rsidR="003A6F20" w:rsidRPr="00650AE6" w:rsidRDefault="003A6F20" w:rsidP="00650AE6">
            <w:pPr>
              <w:pStyle w:val="Prrafodelista"/>
              <w:numPr>
                <w:ilvl w:val="0"/>
                <w:numId w:val="46"/>
              </w:numPr>
              <w:spacing w:after="0" w:line="240" w:lineRule="auto"/>
              <w:jc w:val="both"/>
              <w:rPr>
                <w:rFonts w:ascii="Arial" w:hAnsi="Arial" w:cs="Arial"/>
                <w:sz w:val="24"/>
                <w:szCs w:val="24"/>
              </w:rPr>
            </w:pPr>
            <w:r w:rsidRPr="00650AE6">
              <w:rPr>
                <w:rFonts w:ascii="Arial" w:hAnsi="Arial" w:cs="Arial"/>
                <w:sz w:val="24"/>
                <w:szCs w:val="24"/>
              </w:rPr>
              <w:t>Realiza análisis de película latinoamericana</w:t>
            </w:r>
          </w:p>
          <w:p w:rsidR="003A6F20" w:rsidRPr="00650AE6" w:rsidRDefault="003A6F20" w:rsidP="00650AE6">
            <w:pPr>
              <w:pStyle w:val="Prrafodelista"/>
              <w:numPr>
                <w:ilvl w:val="0"/>
                <w:numId w:val="46"/>
              </w:numPr>
              <w:spacing w:after="0" w:line="240" w:lineRule="auto"/>
              <w:jc w:val="both"/>
              <w:rPr>
                <w:rFonts w:ascii="Arial" w:hAnsi="Arial" w:cs="Arial"/>
                <w:sz w:val="24"/>
                <w:szCs w:val="24"/>
              </w:rPr>
            </w:pPr>
            <w:r w:rsidRPr="00650AE6">
              <w:rPr>
                <w:rFonts w:ascii="Arial" w:hAnsi="Arial" w:cs="Arial"/>
                <w:sz w:val="24"/>
                <w:szCs w:val="24"/>
              </w:rPr>
              <w:t>Elabora análisis de obras de la literatura latinoamericana</w:t>
            </w:r>
          </w:p>
          <w:p w:rsidR="003A6F20" w:rsidRPr="00650AE6" w:rsidRDefault="003A6F20" w:rsidP="00650AE6">
            <w:pPr>
              <w:pStyle w:val="Prrafodelista"/>
              <w:numPr>
                <w:ilvl w:val="0"/>
                <w:numId w:val="46"/>
              </w:numPr>
              <w:spacing w:after="0" w:line="240" w:lineRule="auto"/>
              <w:jc w:val="both"/>
              <w:rPr>
                <w:rFonts w:ascii="Arial" w:hAnsi="Arial" w:cs="Arial"/>
                <w:sz w:val="24"/>
                <w:szCs w:val="24"/>
              </w:rPr>
            </w:pPr>
            <w:r w:rsidRPr="00650AE6">
              <w:rPr>
                <w:rFonts w:ascii="Arial" w:hAnsi="Arial" w:cs="Arial"/>
                <w:sz w:val="24"/>
                <w:szCs w:val="24"/>
              </w:rPr>
              <w:t>Dramatiza noticiero ante la clase</w:t>
            </w:r>
          </w:p>
          <w:p w:rsidR="003A6F20" w:rsidRPr="00650AE6" w:rsidRDefault="003A6F20" w:rsidP="00650AE6">
            <w:pPr>
              <w:pStyle w:val="Prrafodelista"/>
              <w:spacing w:after="0" w:line="240" w:lineRule="auto"/>
              <w:jc w:val="both"/>
              <w:rPr>
                <w:rFonts w:ascii="Arial" w:hAnsi="Arial" w:cs="Arial"/>
                <w:sz w:val="24"/>
                <w:szCs w:val="24"/>
              </w:rPr>
            </w:pPr>
          </w:p>
          <w:p w:rsidR="003A6F20" w:rsidRPr="00650AE6" w:rsidRDefault="003A6F20" w:rsidP="00650AE6">
            <w:pPr>
              <w:numPr>
                <w:ilvl w:val="0"/>
                <w:numId w:val="37"/>
              </w:numPr>
              <w:jc w:val="both"/>
              <w:rPr>
                <w:rFonts w:ascii="Arial" w:hAnsi="Arial" w:cs="Arial"/>
                <w:sz w:val="24"/>
                <w:szCs w:val="24"/>
                <w:lang w:eastAsia="en-US"/>
              </w:rPr>
            </w:pP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rsidR="009A1286" w:rsidRPr="00977435" w:rsidRDefault="009A1286" w:rsidP="009A1286">
            <w:pPr>
              <w:pStyle w:val="Prrafodelista"/>
              <w:numPr>
                <w:ilvl w:val="0"/>
                <w:numId w:val="47"/>
              </w:numPr>
              <w:spacing w:after="0" w:line="240" w:lineRule="auto"/>
              <w:rPr>
                <w:rFonts w:ascii="Arial" w:hAnsi="Arial" w:cs="Arial"/>
              </w:rPr>
            </w:pPr>
            <w:r w:rsidRPr="00977435">
              <w:rPr>
                <w:rFonts w:ascii="Arial" w:hAnsi="Arial" w:cs="Arial"/>
              </w:rPr>
              <w:t>Acepta los diferentes puntos de vista</w:t>
            </w:r>
          </w:p>
          <w:p w:rsidR="009A1286" w:rsidRPr="00977435" w:rsidRDefault="009A1286" w:rsidP="009A1286">
            <w:pPr>
              <w:pStyle w:val="Prrafodelista"/>
              <w:numPr>
                <w:ilvl w:val="0"/>
                <w:numId w:val="47"/>
              </w:numPr>
              <w:spacing w:after="0" w:line="240" w:lineRule="auto"/>
              <w:rPr>
                <w:rFonts w:ascii="Arial" w:hAnsi="Arial" w:cs="Arial"/>
              </w:rPr>
            </w:pPr>
            <w:r w:rsidRPr="00977435">
              <w:rPr>
                <w:rFonts w:ascii="Arial" w:hAnsi="Arial" w:cs="Arial"/>
              </w:rPr>
              <w:t>Escucha y valora la palabra del otro</w:t>
            </w:r>
          </w:p>
          <w:p w:rsidR="009A1286" w:rsidRPr="00977435" w:rsidRDefault="009A1286" w:rsidP="009A1286">
            <w:pPr>
              <w:pStyle w:val="Prrafodelista"/>
              <w:numPr>
                <w:ilvl w:val="0"/>
                <w:numId w:val="47"/>
              </w:numPr>
              <w:spacing w:after="0" w:line="240" w:lineRule="auto"/>
              <w:rPr>
                <w:rFonts w:ascii="Arial" w:hAnsi="Arial" w:cs="Arial"/>
              </w:rPr>
            </w:pPr>
            <w:r w:rsidRPr="00977435">
              <w:rPr>
                <w:rFonts w:ascii="Arial" w:hAnsi="Arial" w:cs="Arial"/>
              </w:rPr>
              <w:t>Respeta la diversidad de criterios</w:t>
            </w:r>
          </w:p>
          <w:p w:rsidR="009A1286" w:rsidRPr="00977435" w:rsidRDefault="009A1286" w:rsidP="009A1286">
            <w:pPr>
              <w:pStyle w:val="Prrafodelista"/>
              <w:numPr>
                <w:ilvl w:val="0"/>
                <w:numId w:val="47"/>
              </w:numPr>
              <w:spacing w:after="0" w:line="240" w:lineRule="auto"/>
              <w:rPr>
                <w:rFonts w:ascii="Arial" w:hAnsi="Arial" w:cs="Arial"/>
              </w:rPr>
            </w:pPr>
            <w:r w:rsidRPr="00977435">
              <w:rPr>
                <w:rFonts w:ascii="Arial" w:hAnsi="Arial" w:cs="Arial"/>
              </w:rPr>
              <w:t>Diálogo y argumentación para superar dificultades</w:t>
            </w:r>
          </w:p>
          <w:p w:rsidR="003A6F20" w:rsidRPr="009A1286" w:rsidRDefault="009A1286" w:rsidP="009A1286">
            <w:pPr>
              <w:pStyle w:val="Prrafodelista"/>
              <w:numPr>
                <w:ilvl w:val="0"/>
                <w:numId w:val="47"/>
              </w:numPr>
              <w:jc w:val="both"/>
              <w:rPr>
                <w:rFonts w:ascii="Arial" w:hAnsi="Arial" w:cs="Arial"/>
                <w:sz w:val="24"/>
                <w:szCs w:val="24"/>
              </w:rPr>
            </w:pPr>
            <w:r w:rsidRPr="009A1286">
              <w:rPr>
                <w:rFonts w:ascii="Arial" w:hAnsi="Arial" w:cs="Arial"/>
              </w:rPr>
              <w:t>Compartir criterios y opiniones a la hora de trabajar en equipo</w:t>
            </w:r>
          </w:p>
          <w:p w:rsidR="003A6F20" w:rsidRPr="00650AE6" w:rsidRDefault="003A6F20" w:rsidP="000F7E01">
            <w:pPr>
              <w:ind w:left="720"/>
              <w:jc w:val="both"/>
              <w:rPr>
                <w:rFonts w:ascii="Arial" w:hAnsi="Arial" w:cs="Arial"/>
                <w:sz w:val="24"/>
                <w:szCs w:val="24"/>
                <w:lang w:eastAsia="en-US"/>
              </w:rPr>
            </w:pPr>
          </w:p>
        </w:tc>
      </w:tr>
    </w:tbl>
    <w:p w:rsidR="00DF6308" w:rsidRDefault="00DF6308" w:rsidP="0007471C">
      <w:pPr>
        <w:jc w:val="center"/>
        <w:rPr>
          <w:rFonts w:ascii="Arial" w:hAnsi="Arial" w:cs="Arial"/>
          <w:b/>
          <w:sz w:val="24"/>
          <w:szCs w:val="24"/>
        </w:rPr>
      </w:pPr>
    </w:p>
    <w:p w:rsidR="00DF6308" w:rsidRDefault="00DF6308" w:rsidP="0007471C">
      <w:pPr>
        <w:jc w:val="center"/>
        <w:rPr>
          <w:rFonts w:ascii="Arial" w:hAnsi="Arial" w:cs="Arial"/>
          <w:b/>
          <w:sz w:val="24"/>
          <w:szCs w:val="24"/>
        </w:rPr>
      </w:pPr>
    </w:p>
    <w:tbl>
      <w:tblPr>
        <w:tblW w:w="0" w:type="auto"/>
        <w:jc w:val="center"/>
        <w:tblInd w:w="-3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63"/>
        <w:gridCol w:w="3402"/>
        <w:gridCol w:w="3402"/>
        <w:gridCol w:w="3261"/>
        <w:gridCol w:w="4570"/>
      </w:tblGrid>
      <w:tr w:rsidR="003A6F20" w:rsidRPr="00320842" w:rsidTr="00FB6306">
        <w:trPr>
          <w:jc w:val="center"/>
        </w:trPr>
        <w:tc>
          <w:tcPr>
            <w:tcW w:w="20098" w:type="dxa"/>
            <w:gridSpan w:val="5"/>
            <w:shd w:val="clear" w:color="auto" w:fill="CCC0D9"/>
          </w:tcPr>
          <w:p w:rsidR="003A6F20" w:rsidRPr="00320842" w:rsidRDefault="003A6F20" w:rsidP="00FB6306">
            <w:pPr>
              <w:jc w:val="center"/>
              <w:rPr>
                <w:b/>
                <w:sz w:val="32"/>
                <w:szCs w:val="32"/>
              </w:rPr>
            </w:pPr>
            <w:r w:rsidRPr="00320842">
              <w:rPr>
                <w:b/>
                <w:sz w:val="32"/>
                <w:szCs w:val="32"/>
              </w:rPr>
              <w:lastRenderedPageBreak/>
              <w:t xml:space="preserve">Periodo 1- Grado </w:t>
            </w:r>
            <w:r>
              <w:rPr>
                <w:b/>
                <w:sz w:val="32"/>
                <w:szCs w:val="32"/>
              </w:rPr>
              <w:t xml:space="preserve">8º </w:t>
            </w:r>
          </w:p>
        </w:tc>
      </w:tr>
      <w:tr w:rsidR="003A6F20" w:rsidRPr="00320842" w:rsidTr="00FB6306">
        <w:trPr>
          <w:jc w:val="center"/>
        </w:trPr>
        <w:tc>
          <w:tcPr>
            <w:tcW w:w="5463" w:type="dxa"/>
            <w:shd w:val="clear" w:color="auto" w:fill="FDE9D9"/>
          </w:tcPr>
          <w:p w:rsidR="003A6F20" w:rsidRPr="00320842" w:rsidRDefault="003A6F20" w:rsidP="00FB6306">
            <w:pPr>
              <w:jc w:val="center"/>
              <w:rPr>
                <w:b/>
                <w:sz w:val="28"/>
                <w:szCs w:val="28"/>
              </w:rPr>
            </w:pPr>
            <w:r w:rsidRPr="00320842">
              <w:rPr>
                <w:b/>
                <w:sz w:val="28"/>
                <w:szCs w:val="28"/>
              </w:rPr>
              <w:t>Niveles de desempeño</w:t>
            </w:r>
          </w:p>
        </w:tc>
        <w:tc>
          <w:tcPr>
            <w:tcW w:w="3402" w:type="dxa"/>
            <w:shd w:val="clear" w:color="auto" w:fill="FDE9D9"/>
          </w:tcPr>
          <w:p w:rsidR="003A6F20" w:rsidRDefault="003A6F20" w:rsidP="00FB6306">
            <w:pPr>
              <w:jc w:val="center"/>
              <w:rPr>
                <w:b/>
                <w:sz w:val="28"/>
                <w:szCs w:val="28"/>
              </w:rPr>
            </w:pPr>
            <w:r w:rsidRPr="00320842">
              <w:rPr>
                <w:b/>
                <w:sz w:val="28"/>
                <w:szCs w:val="28"/>
              </w:rPr>
              <w:t>Superior</w:t>
            </w:r>
          </w:p>
          <w:p w:rsidR="003A6F20" w:rsidRPr="00320842" w:rsidRDefault="003A6F20" w:rsidP="00FB6306">
            <w:pPr>
              <w:jc w:val="center"/>
              <w:rPr>
                <w:b/>
                <w:sz w:val="28"/>
                <w:szCs w:val="28"/>
              </w:rPr>
            </w:pPr>
          </w:p>
        </w:tc>
        <w:tc>
          <w:tcPr>
            <w:tcW w:w="3402" w:type="dxa"/>
            <w:shd w:val="clear" w:color="auto" w:fill="FDE9D9"/>
          </w:tcPr>
          <w:p w:rsidR="003A6F20" w:rsidRDefault="003A6F20" w:rsidP="00FB6306">
            <w:pPr>
              <w:jc w:val="center"/>
              <w:rPr>
                <w:b/>
                <w:sz w:val="28"/>
                <w:szCs w:val="28"/>
              </w:rPr>
            </w:pPr>
            <w:r w:rsidRPr="00320842">
              <w:rPr>
                <w:b/>
                <w:sz w:val="28"/>
                <w:szCs w:val="28"/>
              </w:rPr>
              <w:t>Alto</w:t>
            </w:r>
          </w:p>
          <w:p w:rsidR="003A6F20" w:rsidRPr="00320842" w:rsidRDefault="003A6F20" w:rsidP="00FB6306">
            <w:pPr>
              <w:jc w:val="center"/>
              <w:rPr>
                <w:b/>
                <w:sz w:val="28"/>
                <w:szCs w:val="28"/>
              </w:rPr>
            </w:pPr>
          </w:p>
        </w:tc>
        <w:tc>
          <w:tcPr>
            <w:tcW w:w="3261" w:type="dxa"/>
            <w:shd w:val="clear" w:color="auto" w:fill="FDE9D9"/>
          </w:tcPr>
          <w:p w:rsidR="003A6F20" w:rsidRDefault="003A6F20" w:rsidP="00FB6306">
            <w:pPr>
              <w:jc w:val="center"/>
              <w:rPr>
                <w:b/>
                <w:sz w:val="28"/>
                <w:szCs w:val="28"/>
              </w:rPr>
            </w:pPr>
            <w:r w:rsidRPr="00320842">
              <w:rPr>
                <w:b/>
                <w:sz w:val="28"/>
                <w:szCs w:val="28"/>
              </w:rPr>
              <w:t>Básico</w:t>
            </w:r>
          </w:p>
          <w:p w:rsidR="003A6F20" w:rsidRPr="00320842" w:rsidRDefault="003A6F20" w:rsidP="00FB6306">
            <w:pPr>
              <w:jc w:val="center"/>
              <w:rPr>
                <w:b/>
                <w:sz w:val="28"/>
                <w:szCs w:val="28"/>
              </w:rPr>
            </w:pPr>
          </w:p>
        </w:tc>
        <w:tc>
          <w:tcPr>
            <w:tcW w:w="4570" w:type="dxa"/>
            <w:shd w:val="clear" w:color="auto" w:fill="FDE9D9"/>
          </w:tcPr>
          <w:p w:rsidR="003A6F20" w:rsidRPr="00320842" w:rsidRDefault="003A6F20" w:rsidP="00FB6306">
            <w:pPr>
              <w:jc w:val="center"/>
              <w:rPr>
                <w:b/>
                <w:sz w:val="28"/>
                <w:szCs w:val="28"/>
              </w:rPr>
            </w:pPr>
            <w:r w:rsidRPr="00320842">
              <w:rPr>
                <w:b/>
                <w:sz w:val="28"/>
                <w:szCs w:val="28"/>
              </w:rPr>
              <w:t>Bajo</w:t>
            </w:r>
          </w:p>
        </w:tc>
      </w:tr>
      <w:tr w:rsidR="003A6F20" w:rsidRPr="00320842" w:rsidTr="00FB6306">
        <w:trPr>
          <w:trHeight w:val="123"/>
          <w:jc w:val="center"/>
        </w:trPr>
        <w:tc>
          <w:tcPr>
            <w:tcW w:w="5463" w:type="dxa"/>
            <w:shd w:val="clear" w:color="auto" w:fill="B2A1C7"/>
          </w:tcPr>
          <w:p w:rsidR="00FB6306" w:rsidRPr="00FB6306" w:rsidRDefault="00FB6306" w:rsidP="00965560">
            <w:pPr>
              <w:shd w:val="clear" w:color="auto" w:fill="B2A1C7"/>
              <w:rPr>
                <w:rFonts w:ascii="Arial" w:hAnsi="Arial" w:cs="Arial"/>
                <w:sz w:val="24"/>
                <w:szCs w:val="24"/>
              </w:rPr>
            </w:pPr>
            <w:r w:rsidRPr="00FB6306">
              <w:rPr>
                <w:rFonts w:ascii="Arial" w:hAnsi="Arial" w:cs="Arial"/>
                <w:sz w:val="24"/>
                <w:szCs w:val="24"/>
              </w:rPr>
              <w:t xml:space="preserve">Tiene en cuenta reglas sintácticas y semánticas para la producción de un texto. </w:t>
            </w:r>
          </w:p>
          <w:p w:rsidR="00965560" w:rsidRDefault="00965560" w:rsidP="00965560">
            <w:pPr>
              <w:shd w:val="clear" w:color="auto" w:fill="B2A1C7"/>
              <w:rPr>
                <w:rFonts w:ascii="Arial" w:hAnsi="Arial" w:cs="Arial"/>
                <w:sz w:val="24"/>
                <w:szCs w:val="24"/>
              </w:rPr>
            </w:pPr>
          </w:p>
          <w:p w:rsidR="00FB6306" w:rsidRPr="00FB6306" w:rsidRDefault="00FB6306" w:rsidP="00965560">
            <w:pPr>
              <w:shd w:val="clear" w:color="auto" w:fill="B2A1C7"/>
              <w:rPr>
                <w:rFonts w:ascii="Arial" w:hAnsi="Arial" w:cs="Arial"/>
                <w:sz w:val="24"/>
                <w:szCs w:val="24"/>
              </w:rPr>
            </w:pPr>
            <w:r w:rsidRPr="00FB6306">
              <w:rPr>
                <w:rFonts w:ascii="Arial" w:hAnsi="Arial" w:cs="Arial"/>
                <w:sz w:val="24"/>
                <w:szCs w:val="24"/>
              </w:rPr>
              <w:t xml:space="preserve">Caracteriza diversas manifestaciones del lenguaje no verbal. </w:t>
            </w:r>
          </w:p>
          <w:p w:rsidR="00FB6306" w:rsidRPr="00FB6306" w:rsidRDefault="00FB6306" w:rsidP="00965560">
            <w:pPr>
              <w:shd w:val="clear" w:color="auto" w:fill="B2A1C7"/>
              <w:rPr>
                <w:rFonts w:ascii="Arial" w:hAnsi="Arial" w:cs="Arial"/>
                <w:sz w:val="24"/>
                <w:szCs w:val="24"/>
              </w:rPr>
            </w:pPr>
            <w:r w:rsidRPr="00FB6306">
              <w:rPr>
                <w:rFonts w:ascii="Arial" w:hAnsi="Arial" w:cs="Arial"/>
                <w:sz w:val="24"/>
                <w:szCs w:val="24"/>
              </w:rPr>
              <w:t xml:space="preserve"> </w:t>
            </w:r>
          </w:p>
          <w:p w:rsidR="00FB6306" w:rsidRPr="00FB6306" w:rsidRDefault="00FB6306" w:rsidP="00965560">
            <w:pPr>
              <w:shd w:val="clear" w:color="auto" w:fill="B2A1C7"/>
              <w:rPr>
                <w:rFonts w:ascii="Arial" w:hAnsi="Arial" w:cs="Arial"/>
                <w:sz w:val="24"/>
                <w:szCs w:val="24"/>
              </w:rPr>
            </w:pPr>
            <w:r w:rsidRPr="00FB6306">
              <w:rPr>
                <w:rFonts w:ascii="Arial" w:hAnsi="Arial" w:cs="Arial"/>
                <w:sz w:val="24"/>
                <w:szCs w:val="24"/>
              </w:rPr>
              <w:t xml:space="preserve"> Conoce y caracteriza las producciones literarias de la tradición oral latinoamericana. </w:t>
            </w:r>
          </w:p>
          <w:p w:rsidR="00965560" w:rsidRDefault="00965560" w:rsidP="00965560">
            <w:pPr>
              <w:shd w:val="clear" w:color="auto" w:fill="B2A1C7"/>
              <w:rPr>
                <w:rFonts w:ascii="Arial" w:hAnsi="Arial" w:cs="Arial"/>
                <w:sz w:val="24"/>
                <w:szCs w:val="24"/>
              </w:rPr>
            </w:pPr>
          </w:p>
          <w:p w:rsidR="00FB6306" w:rsidRPr="00FB6306" w:rsidRDefault="00FB6306" w:rsidP="00965560">
            <w:pPr>
              <w:shd w:val="clear" w:color="auto" w:fill="B2A1C7"/>
              <w:rPr>
                <w:rFonts w:ascii="Arial" w:hAnsi="Arial" w:cs="Arial"/>
                <w:sz w:val="24"/>
                <w:szCs w:val="24"/>
              </w:rPr>
            </w:pPr>
            <w:r w:rsidRPr="00FB6306">
              <w:rPr>
                <w:rFonts w:ascii="Arial" w:hAnsi="Arial" w:cs="Arial"/>
                <w:sz w:val="24"/>
                <w:szCs w:val="24"/>
              </w:rPr>
              <w:t xml:space="preserve">Identifica los recursos del lenguaje empleados en el cuento  </w:t>
            </w:r>
          </w:p>
          <w:p w:rsidR="00965560" w:rsidRDefault="00965560" w:rsidP="00965560">
            <w:pPr>
              <w:shd w:val="clear" w:color="auto" w:fill="B2A1C7"/>
              <w:rPr>
                <w:rFonts w:ascii="Arial" w:hAnsi="Arial" w:cs="Arial"/>
                <w:sz w:val="24"/>
                <w:szCs w:val="24"/>
              </w:rPr>
            </w:pPr>
          </w:p>
          <w:p w:rsidR="00FB6306" w:rsidRPr="00FB6306" w:rsidRDefault="00FB6306" w:rsidP="00965560">
            <w:pPr>
              <w:shd w:val="clear" w:color="auto" w:fill="B2A1C7"/>
              <w:rPr>
                <w:rFonts w:ascii="Arial" w:hAnsi="Arial" w:cs="Arial"/>
                <w:sz w:val="24"/>
                <w:szCs w:val="24"/>
              </w:rPr>
            </w:pPr>
            <w:r w:rsidRPr="00FB6306">
              <w:rPr>
                <w:rFonts w:ascii="Arial" w:hAnsi="Arial" w:cs="Arial"/>
                <w:sz w:val="24"/>
                <w:szCs w:val="24"/>
              </w:rPr>
              <w:t xml:space="preserve">Elabora cuentos atendiendo a su estructura. </w:t>
            </w:r>
          </w:p>
          <w:p w:rsidR="00965560" w:rsidRDefault="00965560" w:rsidP="00965560">
            <w:pPr>
              <w:shd w:val="clear" w:color="auto" w:fill="B2A1C7"/>
              <w:rPr>
                <w:rFonts w:ascii="Arial" w:hAnsi="Arial" w:cs="Arial"/>
                <w:sz w:val="24"/>
                <w:szCs w:val="24"/>
              </w:rPr>
            </w:pPr>
          </w:p>
          <w:p w:rsidR="00FB6306" w:rsidRPr="00FB6306" w:rsidRDefault="00FB6306" w:rsidP="00965560">
            <w:pPr>
              <w:shd w:val="clear" w:color="auto" w:fill="B2A1C7"/>
              <w:rPr>
                <w:rFonts w:ascii="Arial" w:hAnsi="Arial" w:cs="Arial"/>
                <w:sz w:val="24"/>
                <w:szCs w:val="24"/>
              </w:rPr>
            </w:pPr>
            <w:r w:rsidRPr="00FB6306">
              <w:rPr>
                <w:rFonts w:ascii="Arial" w:hAnsi="Arial" w:cs="Arial"/>
                <w:sz w:val="24"/>
                <w:szCs w:val="24"/>
              </w:rPr>
              <w:t xml:space="preserve">Valora los aportes de la ortografía en la comprensión y producción textual, </w:t>
            </w:r>
          </w:p>
          <w:p w:rsidR="00FB6306" w:rsidRPr="00FB6306" w:rsidRDefault="00FB6306" w:rsidP="00965560">
            <w:pPr>
              <w:shd w:val="clear" w:color="auto" w:fill="B2A1C7"/>
              <w:rPr>
                <w:rFonts w:ascii="Arial" w:hAnsi="Arial" w:cs="Arial"/>
                <w:sz w:val="24"/>
                <w:szCs w:val="24"/>
              </w:rPr>
            </w:pPr>
            <w:r w:rsidRPr="00FB6306">
              <w:rPr>
                <w:rFonts w:ascii="Arial" w:hAnsi="Arial" w:cs="Arial"/>
                <w:sz w:val="24"/>
                <w:szCs w:val="24"/>
              </w:rPr>
              <w:t xml:space="preserve">la entiende y la adopta como una de las reglas del uso de la lengua escrita. </w:t>
            </w:r>
          </w:p>
          <w:p w:rsidR="00965560" w:rsidRDefault="00965560" w:rsidP="00965560">
            <w:pPr>
              <w:shd w:val="clear" w:color="auto" w:fill="B2A1C7"/>
              <w:rPr>
                <w:rFonts w:ascii="Arial" w:hAnsi="Arial" w:cs="Arial"/>
                <w:sz w:val="24"/>
                <w:szCs w:val="24"/>
              </w:rPr>
            </w:pPr>
          </w:p>
          <w:p w:rsidR="003A6F20" w:rsidRDefault="00FB6306" w:rsidP="00965560">
            <w:pPr>
              <w:shd w:val="clear" w:color="auto" w:fill="B2A1C7"/>
              <w:rPr>
                <w:rFonts w:ascii="Arial" w:hAnsi="Arial" w:cs="Arial"/>
                <w:sz w:val="24"/>
                <w:szCs w:val="24"/>
              </w:rPr>
            </w:pPr>
            <w:r w:rsidRPr="00FB6306">
              <w:rPr>
                <w:rFonts w:ascii="Arial" w:hAnsi="Arial" w:cs="Arial"/>
                <w:sz w:val="24"/>
                <w:szCs w:val="24"/>
              </w:rPr>
              <w:t>Identifica los verbos, sus clases y accidentes.</w:t>
            </w:r>
          </w:p>
          <w:p w:rsidR="003A6F20" w:rsidRDefault="003A6F20" w:rsidP="00965560">
            <w:pPr>
              <w:shd w:val="clear" w:color="auto" w:fill="B2A1C7"/>
              <w:rPr>
                <w:rFonts w:ascii="Arial" w:hAnsi="Arial" w:cs="Arial"/>
                <w:sz w:val="24"/>
                <w:szCs w:val="24"/>
              </w:rPr>
            </w:pPr>
          </w:p>
          <w:p w:rsidR="003A6F20" w:rsidRPr="00DC3B13" w:rsidRDefault="003A6F20" w:rsidP="00FB6306">
            <w:pPr>
              <w:jc w:val="both"/>
              <w:rPr>
                <w:rFonts w:ascii="Arial" w:hAnsi="Arial" w:cs="Arial"/>
                <w:sz w:val="24"/>
                <w:szCs w:val="24"/>
              </w:rPr>
            </w:pPr>
          </w:p>
          <w:p w:rsidR="003A6F20" w:rsidRPr="00DC3B13" w:rsidRDefault="003A6F20" w:rsidP="00FB6306">
            <w:pPr>
              <w:jc w:val="both"/>
              <w:rPr>
                <w:rFonts w:ascii="Arial" w:hAnsi="Arial" w:cs="Arial"/>
                <w:sz w:val="24"/>
                <w:szCs w:val="24"/>
              </w:rPr>
            </w:pPr>
          </w:p>
          <w:p w:rsidR="003A6F20" w:rsidRPr="00DC3B13" w:rsidRDefault="003A6F20" w:rsidP="00FB6306">
            <w:pPr>
              <w:jc w:val="center"/>
              <w:rPr>
                <w:rFonts w:ascii="Arial" w:hAnsi="Arial" w:cs="Arial"/>
                <w:sz w:val="24"/>
                <w:szCs w:val="24"/>
              </w:rPr>
            </w:pPr>
          </w:p>
        </w:tc>
        <w:tc>
          <w:tcPr>
            <w:tcW w:w="3402" w:type="dxa"/>
            <w:shd w:val="clear" w:color="auto" w:fill="E5DFEC"/>
          </w:tcPr>
          <w:p w:rsidR="00FB6306" w:rsidRPr="00965560" w:rsidRDefault="00965560"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Siempre t</w:t>
            </w:r>
            <w:r w:rsidR="00FB6306" w:rsidRPr="00965560">
              <w:rPr>
                <w:rStyle w:val="Textoennegrita"/>
                <w:rFonts w:ascii="Arial" w:hAnsi="Arial" w:cs="Arial"/>
                <w:b w:val="0"/>
                <w:sz w:val="24"/>
                <w:szCs w:val="24"/>
              </w:rPr>
              <w:t xml:space="preserve">iene en cuenta reglas sintácticas y semánticas para la producción de un texto. </w:t>
            </w:r>
          </w:p>
          <w:p w:rsidR="00D50EB8" w:rsidRPr="00965560" w:rsidRDefault="00D50EB8" w:rsidP="00965560">
            <w:pPr>
              <w:jc w:val="both"/>
              <w:rPr>
                <w:rStyle w:val="Textoennegrita"/>
                <w:rFonts w:ascii="Arial" w:hAnsi="Arial" w:cs="Arial"/>
                <w:b w:val="0"/>
                <w:sz w:val="24"/>
                <w:szCs w:val="24"/>
              </w:rPr>
            </w:pPr>
          </w:p>
          <w:p w:rsidR="00FB6306" w:rsidRPr="00965560" w:rsidRDefault="00965560"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Siempre c</w:t>
            </w:r>
            <w:r w:rsidR="00FB6306" w:rsidRPr="00965560">
              <w:rPr>
                <w:rStyle w:val="Textoennegrita"/>
                <w:rFonts w:ascii="Arial" w:hAnsi="Arial" w:cs="Arial"/>
                <w:b w:val="0"/>
                <w:sz w:val="24"/>
                <w:szCs w:val="24"/>
              </w:rPr>
              <w:t xml:space="preserve">aracteriza diversas manifestaciones del lenguaje no verbal. </w:t>
            </w:r>
          </w:p>
          <w:p w:rsidR="00D50EB8" w:rsidRPr="00965560" w:rsidRDefault="00D50EB8" w:rsidP="00965560">
            <w:pPr>
              <w:jc w:val="both"/>
              <w:rPr>
                <w:rStyle w:val="Textoennegrita"/>
                <w:rFonts w:ascii="Arial" w:hAnsi="Arial" w:cs="Arial"/>
                <w:b w:val="0"/>
                <w:sz w:val="24"/>
                <w:szCs w:val="24"/>
              </w:rPr>
            </w:pPr>
          </w:p>
          <w:p w:rsidR="00FB6306" w:rsidRPr="00965560" w:rsidRDefault="00965560"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Siempre p</w:t>
            </w:r>
            <w:r w:rsidR="00FB6306" w:rsidRPr="00965560">
              <w:rPr>
                <w:rStyle w:val="Textoennegrita"/>
                <w:rFonts w:ascii="Arial" w:hAnsi="Arial" w:cs="Arial"/>
                <w:b w:val="0"/>
                <w:sz w:val="24"/>
                <w:szCs w:val="24"/>
              </w:rPr>
              <w:t xml:space="preserve">articipa activamente en la organización y realización de un debate. </w:t>
            </w:r>
          </w:p>
          <w:p w:rsidR="00FB6306" w:rsidRPr="00965560" w:rsidRDefault="00965560"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Siempre c</w:t>
            </w:r>
            <w:r w:rsidR="00FB6306" w:rsidRPr="00965560">
              <w:rPr>
                <w:rStyle w:val="Textoennegrita"/>
                <w:rFonts w:ascii="Arial" w:hAnsi="Arial" w:cs="Arial"/>
                <w:b w:val="0"/>
                <w:sz w:val="24"/>
                <w:szCs w:val="24"/>
              </w:rPr>
              <w:t xml:space="preserve">onoce y caracteriza las producciones literarias de la tradición oral </w:t>
            </w:r>
          </w:p>
          <w:p w:rsidR="00FB6306" w:rsidRPr="00965560" w:rsidRDefault="00FB6306"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 xml:space="preserve">latinoamericana. </w:t>
            </w:r>
          </w:p>
          <w:p w:rsidR="00965560" w:rsidRPr="00965560" w:rsidRDefault="00965560" w:rsidP="00965560">
            <w:pPr>
              <w:jc w:val="both"/>
              <w:rPr>
                <w:rStyle w:val="Textoennegrita"/>
                <w:rFonts w:ascii="Arial" w:hAnsi="Arial" w:cs="Arial"/>
                <w:b w:val="0"/>
                <w:sz w:val="24"/>
                <w:szCs w:val="24"/>
              </w:rPr>
            </w:pPr>
          </w:p>
          <w:p w:rsidR="00FB6306" w:rsidRPr="00965560" w:rsidRDefault="00965560"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Siempre i</w:t>
            </w:r>
            <w:r w:rsidR="00FB6306" w:rsidRPr="00965560">
              <w:rPr>
                <w:rStyle w:val="Textoennegrita"/>
                <w:rFonts w:ascii="Arial" w:hAnsi="Arial" w:cs="Arial"/>
                <w:b w:val="0"/>
                <w:sz w:val="24"/>
                <w:szCs w:val="24"/>
              </w:rPr>
              <w:t xml:space="preserve">dentifica los recursos del lenguaje empleados en el cuento  </w:t>
            </w:r>
          </w:p>
          <w:p w:rsidR="00965560" w:rsidRPr="00965560" w:rsidRDefault="00965560" w:rsidP="00965560">
            <w:pPr>
              <w:jc w:val="both"/>
              <w:rPr>
                <w:rStyle w:val="Textoennegrita"/>
                <w:rFonts w:ascii="Arial" w:hAnsi="Arial" w:cs="Arial"/>
                <w:b w:val="0"/>
                <w:sz w:val="24"/>
                <w:szCs w:val="24"/>
              </w:rPr>
            </w:pPr>
          </w:p>
          <w:p w:rsidR="00FB6306" w:rsidRPr="00965560" w:rsidRDefault="00965560"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Siempre e</w:t>
            </w:r>
            <w:r w:rsidR="00FB6306" w:rsidRPr="00965560">
              <w:rPr>
                <w:rStyle w:val="Textoennegrita"/>
                <w:rFonts w:ascii="Arial" w:hAnsi="Arial" w:cs="Arial"/>
                <w:b w:val="0"/>
                <w:sz w:val="24"/>
                <w:szCs w:val="24"/>
              </w:rPr>
              <w:t xml:space="preserve">labora cuentos atendiendo a su estructura. </w:t>
            </w:r>
          </w:p>
          <w:p w:rsidR="00965560" w:rsidRPr="00965560" w:rsidRDefault="00965560" w:rsidP="00965560">
            <w:pPr>
              <w:jc w:val="both"/>
              <w:rPr>
                <w:rStyle w:val="Textoennegrita"/>
                <w:rFonts w:ascii="Arial" w:hAnsi="Arial" w:cs="Arial"/>
                <w:b w:val="0"/>
                <w:sz w:val="24"/>
                <w:szCs w:val="24"/>
              </w:rPr>
            </w:pPr>
          </w:p>
          <w:p w:rsidR="00965560" w:rsidRPr="00965560" w:rsidRDefault="00965560"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Siempre v</w:t>
            </w:r>
            <w:r w:rsidR="00FB6306" w:rsidRPr="00965560">
              <w:rPr>
                <w:rStyle w:val="Textoennegrita"/>
                <w:rFonts w:ascii="Arial" w:hAnsi="Arial" w:cs="Arial"/>
                <w:b w:val="0"/>
                <w:sz w:val="24"/>
                <w:szCs w:val="24"/>
              </w:rPr>
              <w:t xml:space="preserve">alora los aportes de la ortografía en la comprensión y producción textual, la entiende y la adopta como una de las reglas del uso de la lengua escrita. </w:t>
            </w:r>
          </w:p>
          <w:p w:rsidR="00965560" w:rsidRPr="00965560" w:rsidRDefault="00965560" w:rsidP="00965560">
            <w:pPr>
              <w:jc w:val="both"/>
              <w:rPr>
                <w:rStyle w:val="Textoennegrita"/>
                <w:rFonts w:ascii="Arial" w:hAnsi="Arial" w:cs="Arial"/>
                <w:b w:val="0"/>
                <w:sz w:val="24"/>
                <w:szCs w:val="24"/>
              </w:rPr>
            </w:pPr>
          </w:p>
          <w:p w:rsidR="003A6F20" w:rsidRPr="00965560" w:rsidRDefault="00965560"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 xml:space="preserve"> Siempre identifica</w:t>
            </w:r>
            <w:r w:rsidR="00FB6306" w:rsidRPr="00965560">
              <w:rPr>
                <w:rStyle w:val="Textoennegrita"/>
                <w:rFonts w:ascii="Arial" w:hAnsi="Arial" w:cs="Arial"/>
                <w:b w:val="0"/>
                <w:sz w:val="24"/>
                <w:szCs w:val="24"/>
              </w:rPr>
              <w:t xml:space="preserve"> los verbos, sus clases y accidentes.</w:t>
            </w:r>
          </w:p>
        </w:tc>
        <w:tc>
          <w:tcPr>
            <w:tcW w:w="3402" w:type="dxa"/>
            <w:shd w:val="clear" w:color="auto" w:fill="E5DFEC"/>
          </w:tcPr>
          <w:p w:rsidR="00D50EB8" w:rsidRPr="00965560" w:rsidRDefault="00D50EB8"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 xml:space="preserve">Tiene en cuenta reglas sintácticas y semánticas para la producción de un texto. </w:t>
            </w:r>
          </w:p>
          <w:p w:rsidR="00965560" w:rsidRPr="00965560" w:rsidRDefault="00965560" w:rsidP="00965560">
            <w:pPr>
              <w:jc w:val="both"/>
              <w:rPr>
                <w:rStyle w:val="Textoennegrita"/>
                <w:rFonts w:ascii="Arial" w:hAnsi="Arial" w:cs="Arial"/>
                <w:b w:val="0"/>
                <w:sz w:val="24"/>
                <w:szCs w:val="24"/>
              </w:rPr>
            </w:pPr>
          </w:p>
          <w:p w:rsidR="00965560" w:rsidRPr="00965560" w:rsidRDefault="00D50EB8"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 xml:space="preserve"> Caracteriza diversas manifestaciones del lenguaje no verbal. </w:t>
            </w:r>
          </w:p>
          <w:p w:rsidR="00965560" w:rsidRPr="00965560" w:rsidRDefault="00965560" w:rsidP="00965560">
            <w:pPr>
              <w:jc w:val="both"/>
              <w:rPr>
                <w:rStyle w:val="Textoennegrita"/>
                <w:rFonts w:ascii="Arial" w:hAnsi="Arial" w:cs="Arial"/>
                <w:b w:val="0"/>
                <w:sz w:val="24"/>
                <w:szCs w:val="24"/>
              </w:rPr>
            </w:pPr>
          </w:p>
          <w:p w:rsidR="00D50EB8" w:rsidRPr="00965560" w:rsidRDefault="00D50EB8"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 xml:space="preserve">Participa activamente en la organización y realización de un debate. </w:t>
            </w:r>
          </w:p>
          <w:p w:rsidR="00D50EB8" w:rsidRPr="00965560" w:rsidRDefault="00D50EB8"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 xml:space="preserve"> Conoce y caracteriza las producciones literarias de la tradición oral latinoamericana. </w:t>
            </w:r>
          </w:p>
          <w:p w:rsidR="00965560" w:rsidRPr="00965560" w:rsidRDefault="00965560" w:rsidP="00965560">
            <w:pPr>
              <w:jc w:val="both"/>
              <w:rPr>
                <w:rStyle w:val="Textoennegrita"/>
                <w:rFonts w:ascii="Arial" w:hAnsi="Arial" w:cs="Arial"/>
                <w:b w:val="0"/>
                <w:sz w:val="24"/>
                <w:szCs w:val="24"/>
              </w:rPr>
            </w:pPr>
          </w:p>
          <w:p w:rsidR="00D50EB8" w:rsidRPr="00965560" w:rsidRDefault="00D50EB8"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 xml:space="preserve">Identifica los recursos del lenguaje empleados en el cuento  </w:t>
            </w:r>
          </w:p>
          <w:p w:rsidR="00965560" w:rsidRPr="00965560" w:rsidRDefault="00965560" w:rsidP="00965560">
            <w:pPr>
              <w:jc w:val="both"/>
              <w:rPr>
                <w:rStyle w:val="Textoennegrita"/>
                <w:rFonts w:ascii="Arial" w:hAnsi="Arial" w:cs="Arial"/>
                <w:b w:val="0"/>
                <w:sz w:val="24"/>
                <w:szCs w:val="24"/>
              </w:rPr>
            </w:pPr>
          </w:p>
          <w:p w:rsidR="00D50EB8" w:rsidRPr="00965560" w:rsidRDefault="00D50EB8"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 xml:space="preserve">Elabora cuentos atendiendo a su estructura. </w:t>
            </w:r>
          </w:p>
          <w:p w:rsidR="00965560" w:rsidRPr="00965560" w:rsidRDefault="00965560" w:rsidP="00965560">
            <w:pPr>
              <w:jc w:val="both"/>
              <w:rPr>
                <w:rStyle w:val="Textoennegrita"/>
                <w:rFonts w:ascii="Arial" w:hAnsi="Arial" w:cs="Arial"/>
                <w:b w:val="0"/>
                <w:sz w:val="24"/>
                <w:szCs w:val="24"/>
              </w:rPr>
            </w:pPr>
          </w:p>
          <w:p w:rsidR="00D50EB8" w:rsidRPr="00965560" w:rsidRDefault="00D50EB8"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 xml:space="preserve">Valora los aportes de la ortografía en la comprensión y producción textual, </w:t>
            </w:r>
          </w:p>
          <w:p w:rsidR="00D50EB8" w:rsidRPr="00965560" w:rsidRDefault="00D50EB8"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 xml:space="preserve">la entiende y la adopta como una de las reglas del uso de la lengua escrita. </w:t>
            </w:r>
          </w:p>
          <w:p w:rsidR="00965560" w:rsidRPr="00965560" w:rsidRDefault="00965560" w:rsidP="00965560">
            <w:pPr>
              <w:jc w:val="both"/>
              <w:rPr>
                <w:rStyle w:val="Textoennegrita"/>
                <w:rFonts w:ascii="Arial" w:hAnsi="Arial" w:cs="Arial"/>
                <w:b w:val="0"/>
                <w:sz w:val="24"/>
                <w:szCs w:val="24"/>
              </w:rPr>
            </w:pPr>
          </w:p>
          <w:p w:rsidR="009D0613" w:rsidRPr="00965560" w:rsidRDefault="00D50EB8"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Identifica los verbos, sus clases y accidentes.</w:t>
            </w:r>
          </w:p>
          <w:p w:rsidR="003A6F20" w:rsidRDefault="003A6F20" w:rsidP="00965560">
            <w:pPr>
              <w:jc w:val="both"/>
              <w:rPr>
                <w:rStyle w:val="Textoennegrita"/>
                <w:rFonts w:ascii="Arial" w:hAnsi="Arial" w:cs="Arial"/>
                <w:b w:val="0"/>
                <w:sz w:val="24"/>
                <w:szCs w:val="24"/>
              </w:rPr>
            </w:pPr>
          </w:p>
          <w:p w:rsidR="00FA4620" w:rsidRDefault="00FA4620" w:rsidP="00965560">
            <w:pPr>
              <w:jc w:val="both"/>
              <w:rPr>
                <w:rStyle w:val="Textoennegrita"/>
                <w:rFonts w:ascii="Arial" w:hAnsi="Arial" w:cs="Arial"/>
                <w:b w:val="0"/>
                <w:sz w:val="24"/>
                <w:szCs w:val="24"/>
              </w:rPr>
            </w:pPr>
          </w:p>
          <w:p w:rsidR="00FA4620" w:rsidRDefault="00FA4620" w:rsidP="00965560">
            <w:pPr>
              <w:jc w:val="both"/>
              <w:rPr>
                <w:rStyle w:val="Textoennegrita"/>
                <w:rFonts w:ascii="Arial" w:hAnsi="Arial" w:cs="Arial"/>
                <w:b w:val="0"/>
                <w:sz w:val="24"/>
                <w:szCs w:val="24"/>
              </w:rPr>
            </w:pPr>
          </w:p>
          <w:p w:rsidR="00FA4620" w:rsidRDefault="00FA4620" w:rsidP="00965560">
            <w:pPr>
              <w:jc w:val="both"/>
              <w:rPr>
                <w:rStyle w:val="Textoennegrita"/>
                <w:rFonts w:ascii="Arial" w:hAnsi="Arial" w:cs="Arial"/>
                <w:b w:val="0"/>
                <w:sz w:val="24"/>
                <w:szCs w:val="24"/>
              </w:rPr>
            </w:pPr>
          </w:p>
          <w:p w:rsidR="00FA4620" w:rsidRDefault="00FA4620" w:rsidP="00965560">
            <w:pPr>
              <w:jc w:val="both"/>
              <w:rPr>
                <w:rStyle w:val="Textoennegrita"/>
                <w:rFonts w:ascii="Arial" w:hAnsi="Arial" w:cs="Arial"/>
                <w:b w:val="0"/>
                <w:sz w:val="24"/>
                <w:szCs w:val="24"/>
              </w:rPr>
            </w:pPr>
          </w:p>
          <w:p w:rsidR="00FA4620" w:rsidRDefault="00FA4620" w:rsidP="00965560">
            <w:pPr>
              <w:jc w:val="both"/>
              <w:rPr>
                <w:rStyle w:val="Textoennegrita"/>
                <w:rFonts w:ascii="Arial" w:hAnsi="Arial" w:cs="Arial"/>
                <w:b w:val="0"/>
                <w:sz w:val="24"/>
                <w:szCs w:val="24"/>
              </w:rPr>
            </w:pPr>
          </w:p>
          <w:p w:rsidR="00FA4620" w:rsidRPr="00965560" w:rsidRDefault="00FA4620" w:rsidP="00965560">
            <w:pPr>
              <w:jc w:val="both"/>
              <w:rPr>
                <w:rStyle w:val="Textoennegrita"/>
                <w:rFonts w:ascii="Arial" w:hAnsi="Arial" w:cs="Arial"/>
                <w:b w:val="0"/>
                <w:sz w:val="24"/>
                <w:szCs w:val="24"/>
              </w:rPr>
            </w:pPr>
          </w:p>
          <w:p w:rsidR="003A6F20" w:rsidRPr="00965560" w:rsidRDefault="003A6F20" w:rsidP="00965560">
            <w:pPr>
              <w:jc w:val="both"/>
              <w:rPr>
                <w:rStyle w:val="Textoennegrita"/>
                <w:rFonts w:ascii="Arial" w:hAnsi="Arial" w:cs="Arial"/>
                <w:b w:val="0"/>
                <w:sz w:val="24"/>
                <w:szCs w:val="24"/>
              </w:rPr>
            </w:pPr>
          </w:p>
        </w:tc>
        <w:tc>
          <w:tcPr>
            <w:tcW w:w="3261" w:type="dxa"/>
            <w:shd w:val="clear" w:color="auto" w:fill="E5DFEC"/>
          </w:tcPr>
          <w:p w:rsidR="00D50EB8" w:rsidRPr="00965560" w:rsidRDefault="00BA2414"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Algunas veces t</w:t>
            </w:r>
            <w:r w:rsidR="00D50EB8" w:rsidRPr="00965560">
              <w:rPr>
                <w:rStyle w:val="Textoennegrita"/>
                <w:rFonts w:ascii="Arial" w:hAnsi="Arial" w:cs="Arial"/>
                <w:b w:val="0"/>
                <w:sz w:val="24"/>
                <w:szCs w:val="24"/>
              </w:rPr>
              <w:t xml:space="preserve">iene en cuenta reglas sintácticas y semánticas para la producción de un </w:t>
            </w:r>
          </w:p>
          <w:p w:rsidR="00D50EB8" w:rsidRPr="00965560" w:rsidRDefault="00D50EB8"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 xml:space="preserve">texto. </w:t>
            </w:r>
          </w:p>
          <w:p w:rsidR="00BA2414" w:rsidRPr="00965560" w:rsidRDefault="00BA2414" w:rsidP="00965560">
            <w:pPr>
              <w:jc w:val="both"/>
              <w:rPr>
                <w:rStyle w:val="Textoennegrita"/>
                <w:rFonts w:ascii="Arial" w:hAnsi="Arial" w:cs="Arial"/>
                <w:b w:val="0"/>
                <w:sz w:val="24"/>
                <w:szCs w:val="24"/>
              </w:rPr>
            </w:pPr>
          </w:p>
          <w:p w:rsidR="00D50EB8" w:rsidRPr="00965560" w:rsidRDefault="00D50EB8"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 xml:space="preserve"> </w:t>
            </w:r>
            <w:r w:rsidR="00BA2414" w:rsidRPr="00965560">
              <w:rPr>
                <w:rStyle w:val="Textoennegrita"/>
                <w:rFonts w:ascii="Arial" w:hAnsi="Arial" w:cs="Arial"/>
                <w:b w:val="0"/>
                <w:sz w:val="24"/>
                <w:szCs w:val="24"/>
              </w:rPr>
              <w:t xml:space="preserve">Algunas veces </w:t>
            </w:r>
            <w:r w:rsidRPr="00965560">
              <w:rPr>
                <w:rStyle w:val="Textoennegrita"/>
                <w:rFonts w:ascii="Arial" w:hAnsi="Arial" w:cs="Arial"/>
                <w:b w:val="0"/>
                <w:sz w:val="24"/>
                <w:szCs w:val="24"/>
              </w:rPr>
              <w:t xml:space="preserve">Caracteriza diversas manifestaciones del lenguaje no verbal. </w:t>
            </w:r>
          </w:p>
          <w:p w:rsidR="00BA2414" w:rsidRPr="00965560" w:rsidRDefault="00BA2414" w:rsidP="00965560">
            <w:pPr>
              <w:jc w:val="both"/>
              <w:rPr>
                <w:rStyle w:val="Textoennegrita"/>
                <w:rFonts w:ascii="Arial" w:hAnsi="Arial" w:cs="Arial"/>
                <w:b w:val="0"/>
                <w:sz w:val="24"/>
                <w:szCs w:val="24"/>
              </w:rPr>
            </w:pPr>
          </w:p>
          <w:p w:rsidR="00BA2414" w:rsidRPr="00965560" w:rsidRDefault="00BA2414"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Algunas veces</w:t>
            </w:r>
          </w:p>
          <w:p w:rsidR="00D50EB8" w:rsidRPr="00965560" w:rsidRDefault="00D50EB8"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 xml:space="preserve"> </w:t>
            </w:r>
            <w:r w:rsidR="00BA2414" w:rsidRPr="00965560">
              <w:rPr>
                <w:rStyle w:val="Textoennegrita"/>
                <w:rFonts w:ascii="Arial" w:hAnsi="Arial" w:cs="Arial"/>
                <w:b w:val="0"/>
                <w:sz w:val="24"/>
                <w:szCs w:val="24"/>
              </w:rPr>
              <w:t>p</w:t>
            </w:r>
            <w:r w:rsidRPr="00965560">
              <w:rPr>
                <w:rStyle w:val="Textoennegrita"/>
                <w:rFonts w:ascii="Arial" w:hAnsi="Arial" w:cs="Arial"/>
                <w:b w:val="0"/>
                <w:sz w:val="24"/>
                <w:szCs w:val="24"/>
              </w:rPr>
              <w:t xml:space="preserve">articipa activamente en la organización y realización de un debate. </w:t>
            </w:r>
          </w:p>
          <w:p w:rsidR="00D50EB8" w:rsidRPr="00965560" w:rsidRDefault="00BA2414"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Algunas veces reco</w:t>
            </w:r>
            <w:r w:rsidR="00D50EB8" w:rsidRPr="00965560">
              <w:rPr>
                <w:rStyle w:val="Textoennegrita"/>
                <w:rFonts w:ascii="Arial" w:hAnsi="Arial" w:cs="Arial"/>
                <w:b w:val="0"/>
                <w:sz w:val="24"/>
                <w:szCs w:val="24"/>
              </w:rPr>
              <w:t xml:space="preserve">noce y caracteriza las producciones literarias de la tradición oral </w:t>
            </w:r>
          </w:p>
          <w:p w:rsidR="00D50EB8" w:rsidRPr="00965560" w:rsidRDefault="00D50EB8"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 xml:space="preserve">latinoamericana. </w:t>
            </w:r>
          </w:p>
          <w:p w:rsidR="00D50EB8" w:rsidRPr="00965560" w:rsidRDefault="00D50EB8"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 xml:space="preserve"> Identifica los recursos del lenguaje empleados en el cuento  </w:t>
            </w:r>
          </w:p>
          <w:p w:rsidR="00BA2414" w:rsidRPr="00965560" w:rsidRDefault="00BA2414" w:rsidP="00965560">
            <w:pPr>
              <w:jc w:val="both"/>
              <w:rPr>
                <w:rStyle w:val="Textoennegrita"/>
                <w:rFonts w:ascii="Arial" w:hAnsi="Arial" w:cs="Arial"/>
                <w:b w:val="0"/>
                <w:sz w:val="24"/>
                <w:szCs w:val="24"/>
              </w:rPr>
            </w:pPr>
          </w:p>
          <w:p w:rsidR="00D50EB8" w:rsidRPr="00965560" w:rsidRDefault="00BA2414"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Algunas veces e</w:t>
            </w:r>
            <w:r w:rsidR="00D50EB8" w:rsidRPr="00965560">
              <w:rPr>
                <w:rStyle w:val="Textoennegrita"/>
                <w:rFonts w:ascii="Arial" w:hAnsi="Arial" w:cs="Arial"/>
                <w:b w:val="0"/>
                <w:sz w:val="24"/>
                <w:szCs w:val="24"/>
              </w:rPr>
              <w:t xml:space="preserve">labora cuentos atendiendo a su estructura. </w:t>
            </w:r>
          </w:p>
          <w:p w:rsidR="00BA2414" w:rsidRPr="00965560" w:rsidRDefault="00BA2414" w:rsidP="00965560">
            <w:pPr>
              <w:jc w:val="both"/>
              <w:rPr>
                <w:rStyle w:val="Textoennegrita"/>
                <w:rFonts w:ascii="Arial" w:hAnsi="Arial" w:cs="Arial"/>
                <w:b w:val="0"/>
                <w:sz w:val="24"/>
                <w:szCs w:val="24"/>
              </w:rPr>
            </w:pPr>
          </w:p>
          <w:p w:rsidR="00D50EB8" w:rsidRPr="00965560" w:rsidRDefault="00D50EB8"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 xml:space="preserve"> </w:t>
            </w:r>
            <w:r w:rsidR="00BA2414" w:rsidRPr="00965560">
              <w:rPr>
                <w:rStyle w:val="Textoennegrita"/>
                <w:rFonts w:ascii="Arial" w:hAnsi="Arial" w:cs="Arial"/>
                <w:b w:val="0"/>
                <w:sz w:val="24"/>
                <w:szCs w:val="24"/>
              </w:rPr>
              <w:t>Algunas veces v</w:t>
            </w:r>
            <w:r w:rsidRPr="00965560">
              <w:rPr>
                <w:rStyle w:val="Textoennegrita"/>
                <w:rFonts w:ascii="Arial" w:hAnsi="Arial" w:cs="Arial"/>
                <w:b w:val="0"/>
                <w:sz w:val="24"/>
                <w:szCs w:val="24"/>
              </w:rPr>
              <w:t xml:space="preserve">alora los aportes de la ortografía en la comprensión y producción textual, </w:t>
            </w:r>
          </w:p>
          <w:p w:rsidR="00D50EB8" w:rsidRPr="00965560" w:rsidRDefault="00D50EB8"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 xml:space="preserve">la entiende y la adopta como una de las reglas del uso de la lengua escrita. </w:t>
            </w:r>
          </w:p>
          <w:p w:rsidR="00BA2414" w:rsidRPr="00965560" w:rsidRDefault="00BA2414" w:rsidP="00965560">
            <w:pPr>
              <w:jc w:val="both"/>
              <w:rPr>
                <w:rStyle w:val="Textoennegrita"/>
                <w:rFonts w:ascii="Arial" w:hAnsi="Arial" w:cs="Arial"/>
                <w:b w:val="0"/>
                <w:sz w:val="24"/>
                <w:szCs w:val="24"/>
              </w:rPr>
            </w:pPr>
          </w:p>
          <w:p w:rsidR="003A6F20" w:rsidRPr="00965560" w:rsidRDefault="00BA2414"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Algunas veces i</w:t>
            </w:r>
            <w:r w:rsidR="00D50EB8" w:rsidRPr="00965560">
              <w:rPr>
                <w:rStyle w:val="Textoennegrita"/>
                <w:rFonts w:ascii="Arial" w:hAnsi="Arial" w:cs="Arial"/>
                <w:b w:val="0"/>
                <w:sz w:val="24"/>
                <w:szCs w:val="24"/>
              </w:rPr>
              <w:t xml:space="preserve">dentifica los verbos, sus clases y accidentes. </w:t>
            </w:r>
            <w:r w:rsidR="003A6F20" w:rsidRPr="00965560">
              <w:rPr>
                <w:rStyle w:val="Textoennegrita"/>
                <w:rFonts w:ascii="Arial" w:hAnsi="Arial" w:cs="Arial"/>
                <w:b w:val="0"/>
                <w:sz w:val="24"/>
                <w:szCs w:val="24"/>
              </w:rPr>
              <w:t xml:space="preserve"> </w:t>
            </w:r>
          </w:p>
        </w:tc>
        <w:tc>
          <w:tcPr>
            <w:tcW w:w="4570" w:type="dxa"/>
            <w:shd w:val="clear" w:color="auto" w:fill="E5DFEC"/>
          </w:tcPr>
          <w:p w:rsidR="00D50EB8" w:rsidRPr="00965560" w:rsidRDefault="00D50EB8"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 xml:space="preserve">No </w:t>
            </w:r>
            <w:r w:rsidR="00844734" w:rsidRPr="00965560">
              <w:rPr>
                <w:rStyle w:val="Textoennegrita"/>
                <w:rFonts w:ascii="Arial" w:hAnsi="Arial" w:cs="Arial"/>
                <w:b w:val="0"/>
                <w:sz w:val="24"/>
                <w:szCs w:val="24"/>
              </w:rPr>
              <w:t>tiene</w:t>
            </w:r>
            <w:r w:rsidRPr="00965560">
              <w:rPr>
                <w:rStyle w:val="Textoennegrita"/>
                <w:rFonts w:ascii="Arial" w:hAnsi="Arial" w:cs="Arial"/>
                <w:b w:val="0"/>
                <w:sz w:val="24"/>
                <w:szCs w:val="24"/>
              </w:rPr>
              <w:t xml:space="preserve"> en cuenta reglas sintácticas y semánticas para la producción de un texto. </w:t>
            </w:r>
          </w:p>
          <w:p w:rsidR="00D50EB8" w:rsidRPr="00965560" w:rsidRDefault="00D50EB8" w:rsidP="00965560">
            <w:pPr>
              <w:jc w:val="both"/>
              <w:rPr>
                <w:rStyle w:val="Textoennegrita"/>
                <w:rFonts w:ascii="Arial" w:hAnsi="Arial" w:cs="Arial"/>
                <w:b w:val="0"/>
                <w:sz w:val="24"/>
                <w:szCs w:val="24"/>
              </w:rPr>
            </w:pPr>
          </w:p>
          <w:p w:rsidR="00D50EB8" w:rsidRPr="00965560" w:rsidRDefault="00D50EB8"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 xml:space="preserve">No Caracteriza diversas manifestaciones del lenguaje no verbal. </w:t>
            </w:r>
          </w:p>
          <w:p w:rsidR="00844734" w:rsidRPr="00965560" w:rsidRDefault="00844734" w:rsidP="00965560">
            <w:pPr>
              <w:jc w:val="both"/>
              <w:rPr>
                <w:rStyle w:val="Textoennegrita"/>
                <w:rFonts w:ascii="Arial" w:hAnsi="Arial" w:cs="Arial"/>
                <w:b w:val="0"/>
                <w:sz w:val="24"/>
                <w:szCs w:val="24"/>
              </w:rPr>
            </w:pPr>
          </w:p>
          <w:p w:rsidR="00D50EB8" w:rsidRPr="00965560" w:rsidRDefault="00D50EB8"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 xml:space="preserve">No Participa activamente en la organización y realización de un debate. </w:t>
            </w:r>
          </w:p>
          <w:p w:rsidR="00D50EB8" w:rsidRPr="00965560" w:rsidRDefault="00D50EB8"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 xml:space="preserve">No Conoce ni caracteriza las </w:t>
            </w:r>
            <w:r w:rsidR="00844734" w:rsidRPr="00965560">
              <w:rPr>
                <w:rStyle w:val="Textoennegrita"/>
                <w:rFonts w:ascii="Arial" w:hAnsi="Arial" w:cs="Arial"/>
                <w:b w:val="0"/>
                <w:sz w:val="24"/>
                <w:szCs w:val="24"/>
              </w:rPr>
              <w:t>producciones</w:t>
            </w:r>
            <w:r w:rsidRPr="00965560">
              <w:rPr>
                <w:rStyle w:val="Textoennegrita"/>
                <w:rFonts w:ascii="Arial" w:hAnsi="Arial" w:cs="Arial"/>
                <w:b w:val="0"/>
                <w:sz w:val="24"/>
                <w:szCs w:val="24"/>
              </w:rPr>
              <w:t xml:space="preserve"> literarias de la tradición oral latinoamericana. </w:t>
            </w:r>
          </w:p>
          <w:p w:rsidR="00D50EB8" w:rsidRPr="00965560" w:rsidRDefault="00D50EB8" w:rsidP="00965560">
            <w:pPr>
              <w:jc w:val="both"/>
              <w:rPr>
                <w:rStyle w:val="Textoennegrita"/>
                <w:rFonts w:ascii="Arial" w:hAnsi="Arial" w:cs="Arial"/>
                <w:b w:val="0"/>
                <w:sz w:val="24"/>
                <w:szCs w:val="24"/>
              </w:rPr>
            </w:pPr>
          </w:p>
          <w:p w:rsidR="00D50EB8" w:rsidRPr="00965560" w:rsidRDefault="00D50EB8"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 xml:space="preserve">No Identifica los recursos del lenguaje empleados en el cuento  </w:t>
            </w:r>
          </w:p>
          <w:p w:rsidR="00D50EB8" w:rsidRPr="00965560" w:rsidRDefault="00D50EB8" w:rsidP="00965560">
            <w:pPr>
              <w:jc w:val="both"/>
              <w:rPr>
                <w:rStyle w:val="Textoennegrita"/>
                <w:rFonts w:ascii="Arial" w:hAnsi="Arial" w:cs="Arial"/>
                <w:b w:val="0"/>
                <w:sz w:val="24"/>
                <w:szCs w:val="24"/>
              </w:rPr>
            </w:pPr>
          </w:p>
          <w:p w:rsidR="00D50EB8" w:rsidRPr="00965560" w:rsidRDefault="00D50EB8"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 xml:space="preserve">No Elabora cuentos atendiendo a su estructura. </w:t>
            </w:r>
          </w:p>
          <w:p w:rsidR="00D50EB8" w:rsidRPr="00965560" w:rsidRDefault="00D50EB8" w:rsidP="00965560">
            <w:pPr>
              <w:jc w:val="both"/>
              <w:rPr>
                <w:rStyle w:val="Textoennegrita"/>
                <w:rFonts w:ascii="Arial" w:hAnsi="Arial" w:cs="Arial"/>
                <w:b w:val="0"/>
                <w:sz w:val="24"/>
                <w:szCs w:val="24"/>
              </w:rPr>
            </w:pPr>
          </w:p>
          <w:p w:rsidR="00D50EB8" w:rsidRPr="00965560" w:rsidRDefault="00D50EB8"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 xml:space="preserve">No Valora los aportes de la ortografía en la comprensión y producción textual, </w:t>
            </w:r>
          </w:p>
          <w:p w:rsidR="00D50EB8" w:rsidRPr="00965560" w:rsidRDefault="00D50EB8"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 xml:space="preserve">la entiende y la adopta como una de las reglas del uso de la lengua escrita. </w:t>
            </w:r>
          </w:p>
          <w:p w:rsidR="00D50EB8" w:rsidRPr="00965560" w:rsidRDefault="00D50EB8" w:rsidP="00965560">
            <w:pPr>
              <w:jc w:val="both"/>
              <w:rPr>
                <w:rStyle w:val="Textoennegrita"/>
                <w:rFonts w:ascii="Arial" w:hAnsi="Arial" w:cs="Arial"/>
                <w:b w:val="0"/>
                <w:sz w:val="24"/>
                <w:szCs w:val="24"/>
              </w:rPr>
            </w:pPr>
          </w:p>
          <w:p w:rsidR="003A6F20" w:rsidRPr="00965560" w:rsidRDefault="00D50EB8" w:rsidP="00965560">
            <w:pPr>
              <w:jc w:val="both"/>
              <w:rPr>
                <w:rStyle w:val="Textoennegrita"/>
                <w:rFonts w:ascii="Arial" w:hAnsi="Arial" w:cs="Arial"/>
                <w:b w:val="0"/>
                <w:sz w:val="24"/>
                <w:szCs w:val="24"/>
              </w:rPr>
            </w:pPr>
            <w:r w:rsidRPr="00965560">
              <w:rPr>
                <w:rStyle w:val="Textoennegrita"/>
                <w:rFonts w:ascii="Arial" w:hAnsi="Arial" w:cs="Arial"/>
                <w:b w:val="0"/>
                <w:sz w:val="24"/>
                <w:szCs w:val="24"/>
              </w:rPr>
              <w:t>No Identifica los verbos, sus clases y accidentes.</w:t>
            </w:r>
          </w:p>
        </w:tc>
      </w:tr>
      <w:tr w:rsidR="003A6F20" w:rsidRPr="00320842" w:rsidTr="00FB6306">
        <w:trPr>
          <w:jc w:val="center"/>
        </w:trPr>
        <w:tc>
          <w:tcPr>
            <w:tcW w:w="20098" w:type="dxa"/>
            <w:gridSpan w:val="5"/>
            <w:shd w:val="clear" w:color="auto" w:fill="B2A1C7"/>
          </w:tcPr>
          <w:p w:rsidR="003A6F20" w:rsidRPr="00320842" w:rsidRDefault="003A6F20" w:rsidP="00FB6306">
            <w:pPr>
              <w:jc w:val="center"/>
              <w:rPr>
                <w:b/>
                <w:sz w:val="32"/>
                <w:szCs w:val="32"/>
              </w:rPr>
            </w:pPr>
            <w:r w:rsidRPr="00320842">
              <w:rPr>
                <w:b/>
                <w:sz w:val="32"/>
                <w:szCs w:val="32"/>
              </w:rPr>
              <w:lastRenderedPageBreak/>
              <w:t xml:space="preserve">Periodo 2- Grado </w:t>
            </w:r>
            <w:r>
              <w:rPr>
                <w:b/>
                <w:sz w:val="32"/>
                <w:szCs w:val="32"/>
              </w:rPr>
              <w:t xml:space="preserve">8º </w:t>
            </w:r>
          </w:p>
        </w:tc>
      </w:tr>
      <w:tr w:rsidR="003A6F20" w:rsidRPr="00320842" w:rsidTr="00FB6306">
        <w:trPr>
          <w:jc w:val="center"/>
        </w:trPr>
        <w:tc>
          <w:tcPr>
            <w:tcW w:w="5463" w:type="dxa"/>
            <w:shd w:val="clear" w:color="auto" w:fill="FDE9D9"/>
          </w:tcPr>
          <w:p w:rsidR="003A6F20" w:rsidRPr="00320842" w:rsidRDefault="003A6F20" w:rsidP="00FB6306">
            <w:pPr>
              <w:jc w:val="center"/>
              <w:rPr>
                <w:b/>
                <w:sz w:val="28"/>
                <w:szCs w:val="28"/>
              </w:rPr>
            </w:pPr>
            <w:r w:rsidRPr="00320842">
              <w:rPr>
                <w:b/>
                <w:sz w:val="28"/>
                <w:szCs w:val="28"/>
              </w:rPr>
              <w:t>Niveles de desempeño</w:t>
            </w:r>
          </w:p>
        </w:tc>
        <w:tc>
          <w:tcPr>
            <w:tcW w:w="3402" w:type="dxa"/>
            <w:shd w:val="clear" w:color="auto" w:fill="FDE9D9"/>
          </w:tcPr>
          <w:p w:rsidR="003A6F20" w:rsidRDefault="003A6F20" w:rsidP="00FB6306">
            <w:pPr>
              <w:jc w:val="center"/>
              <w:rPr>
                <w:b/>
                <w:sz w:val="28"/>
                <w:szCs w:val="28"/>
              </w:rPr>
            </w:pPr>
            <w:r w:rsidRPr="00320842">
              <w:rPr>
                <w:b/>
                <w:sz w:val="28"/>
                <w:szCs w:val="28"/>
              </w:rPr>
              <w:t>Superior</w:t>
            </w:r>
          </w:p>
          <w:p w:rsidR="003A6F20" w:rsidRPr="00320842" w:rsidRDefault="003A6F20" w:rsidP="00FB6306">
            <w:pPr>
              <w:jc w:val="center"/>
              <w:rPr>
                <w:b/>
                <w:sz w:val="28"/>
                <w:szCs w:val="28"/>
              </w:rPr>
            </w:pPr>
          </w:p>
        </w:tc>
        <w:tc>
          <w:tcPr>
            <w:tcW w:w="3402" w:type="dxa"/>
            <w:shd w:val="clear" w:color="auto" w:fill="FDE9D9"/>
          </w:tcPr>
          <w:p w:rsidR="003A6F20" w:rsidRDefault="003A6F20" w:rsidP="00FB6306">
            <w:pPr>
              <w:jc w:val="center"/>
              <w:rPr>
                <w:b/>
                <w:sz w:val="28"/>
                <w:szCs w:val="28"/>
              </w:rPr>
            </w:pPr>
            <w:r w:rsidRPr="00320842">
              <w:rPr>
                <w:b/>
                <w:sz w:val="28"/>
                <w:szCs w:val="28"/>
              </w:rPr>
              <w:t>Alto</w:t>
            </w:r>
          </w:p>
          <w:p w:rsidR="003A6F20" w:rsidRPr="00320842" w:rsidRDefault="003A6F20" w:rsidP="00FB6306">
            <w:pPr>
              <w:jc w:val="center"/>
              <w:rPr>
                <w:b/>
                <w:sz w:val="28"/>
                <w:szCs w:val="28"/>
              </w:rPr>
            </w:pPr>
          </w:p>
        </w:tc>
        <w:tc>
          <w:tcPr>
            <w:tcW w:w="3261" w:type="dxa"/>
            <w:shd w:val="clear" w:color="auto" w:fill="FDE9D9"/>
          </w:tcPr>
          <w:p w:rsidR="003A6F20" w:rsidRDefault="003A6F20" w:rsidP="00FB6306">
            <w:pPr>
              <w:jc w:val="center"/>
              <w:rPr>
                <w:b/>
                <w:sz w:val="28"/>
                <w:szCs w:val="28"/>
              </w:rPr>
            </w:pPr>
            <w:r w:rsidRPr="00320842">
              <w:rPr>
                <w:b/>
                <w:sz w:val="28"/>
                <w:szCs w:val="28"/>
              </w:rPr>
              <w:t>Básico</w:t>
            </w:r>
          </w:p>
          <w:p w:rsidR="003A6F20" w:rsidRPr="00320842" w:rsidRDefault="003A6F20" w:rsidP="00FB6306">
            <w:pPr>
              <w:jc w:val="center"/>
              <w:rPr>
                <w:b/>
                <w:sz w:val="28"/>
                <w:szCs w:val="28"/>
              </w:rPr>
            </w:pPr>
          </w:p>
        </w:tc>
        <w:tc>
          <w:tcPr>
            <w:tcW w:w="4570" w:type="dxa"/>
            <w:shd w:val="clear" w:color="auto" w:fill="FDE9D9"/>
          </w:tcPr>
          <w:p w:rsidR="003A6F20" w:rsidRDefault="003A6F20" w:rsidP="00FB6306">
            <w:pPr>
              <w:jc w:val="center"/>
              <w:rPr>
                <w:b/>
                <w:sz w:val="28"/>
                <w:szCs w:val="28"/>
              </w:rPr>
            </w:pPr>
            <w:r w:rsidRPr="00320842">
              <w:rPr>
                <w:b/>
                <w:sz w:val="28"/>
                <w:szCs w:val="28"/>
              </w:rPr>
              <w:t>Bajo</w:t>
            </w:r>
          </w:p>
          <w:p w:rsidR="003A6F20" w:rsidRPr="00320842" w:rsidRDefault="003A6F20" w:rsidP="00FB6306">
            <w:pPr>
              <w:jc w:val="center"/>
              <w:rPr>
                <w:b/>
                <w:sz w:val="28"/>
                <w:szCs w:val="28"/>
              </w:rPr>
            </w:pPr>
          </w:p>
        </w:tc>
      </w:tr>
      <w:tr w:rsidR="003A6F20" w:rsidRPr="00320842" w:rsidTr="00FB6306">
        <w:trPr>
          <w:jc w:val="center"/>
        </w:trPr>
        <w:tc>
          <w:tcPr>
            <w:tcW w:w="5463" w:type="dxa"/>
            <w:shd w:val="clear" w:color="auto" w:fill="B2A1C7"/>
          </w:tcPr>
          <w:p w:rsidR="004C1F60" w:rsidRPr="004C1F60" w:rsidRDefault="004C1F60" w:rsidP="004C1F60">
            <w:pPr>
              <w:jc w:val="both"/>
              <w:rPr>
                <w:rStyle w:val="Textoennegrita"/>
                <w:rFonts w:ascii="Arial" w:hAnsi="Arial" w:cs="Arial"/>
                <w:b w:val="0"/>
                <w:sz w:val="24"/>
                <w:szCs w:val="24"/>
              </w:rPr>
            </w:pPr>
            <w:r w:rsidRPr="004C1F60">
              <w:rPr>
                <w:rStyle w:val="Textoennegrita"/>
                <w:rFonts w:ascii="Arial" w:hAnsi="Arial" w:cs="Arial"/>
                <w:b w:val="0"/>
                <w:sz w:val="24"/>
                <w:szCs w:val="24"/>
              </w:rPr>
              <w:t xml:space="preserve">Caracteriza  y utiliza estrategias descriptivas para argumentar sus ideas. </w:t>
            </w:r>
          </w:p>
          <w:p w:rsidR="004C1F60" w:rsidRPr="004C1F60" w:rsidRDefault="004C1F60" w:rsidP="004C1F60">
            <w:pPr>
              <w:jc w:val="both"/>
              <w:rPr>
                <w:rStyle w:val="Textoennegrita"/>
                <w:rFonts w:ascii="Arial" w:hAnsi="Arial" w:cs="Arial"/>
                <w:b w:val="0"/>
                <w:sz w:val="24"/>
                <w:szCs w:val="24"/>
              </w:rPr>
            </w:pPr>
          </w:p>
          <w:p w:rsidR="004C1F60" w:rsidRPr="004C1F60" w:rsidRDefault="004C1F60" w:rsidP="004C1F60">
            <w:pPr>
              <w:jc w:val="both"/>
              <w:rPr>
                <w:rStyle w:val="Textoennegrita"/>
                <w:rFonts w:ascii="Arial" w:hAnsi="Arial" w:cs="Arial"/>
                <w:b w:val="0"/>
                <w:sz w:val="24"/>
                <w:szCs w:val="24"/>
              </w:rPr>
            </w:pPr>
            <w:r w:rsidRPr="004C1F60">
              <w:rPr>
                <w:rStyle w:val="Textoennegrita"/>
                <w:rFonts w:ascii="Arial" w:hAnsi="Arial" w:cs="Arial"/>
                <w:b w:val="0"/>
                <w:sz w:val="24"/>
                <w:szCs w:val="24"/>
              </w:rPr>
              <w:t xml:space="preserve">Comprende los fenómenos de denotación y connotación y los tiene en cuenta para la interpretación de los textos. </w:t>
            </w:r>
          </w:p>
          <w:p w:rsidR="004C1F60" w:rsidRPr="004C1F60" w:rsidRDefault="004C1F60" w:rsidP="004C1F60">
            <w:pPr>
              <w:jc w:val="both"/>
              <w:rPr>
                <w:rStyle w:val="Textoennegrita"/>
                <w:rFonts w:ascii="Arial" w:hAnsi="Arial" w:cs="Arial"/>
                <w:b w:val="0"/>
                <w:sz w:val="24"/>
                <w:szCs w:val="24"/>
              </w:rPr>
            </w:pPr>
          </w:p>
          <w:p w:rsidR="004C1F60" w:rsidRPr="004C1F60" w:rsidRDefault="004C1F60" w:rsidP="004C1F60">
            <w:pPr>
              <w:jc w:val="both"/>
              <w:rPr>
                <w:rStyle w:val="Textoennegrita"/>
                <w:rFonts w:ascii="Arial" w:hAnsi="Arial" w:cs="Arial"/>
                <w:b w:val="0"/>
                <w:sz w:val="24"/>
                <w:szCs w:val="24"/>
              </w:rPr>
            </w:pPr>
            <w:r w:rsidRPr="004C1F60">
              <w:rPr>
                <w:rStyle w:val="Textoennegrita"/>
                <w:rFonts w:ascii="Arial" w:hAnsi="Arial" w:cs="Arial"/>
                <w:b w:val="0"/>
                <w:sz w:val="24"/>
                <w:szCs w:val="24"/>
              </w:rPr>
              <w:t xml:space="preserve">Reconoce el lenguaje como capacidad humana que configura múltiples </w:t>
            </w:r>
          </w:p>
          <w:p w:rsidR="004C1F60" w:rsidRPr="004C1F60" w:rsidRDefault="004C1F60" w:rsidP="004C1F60">
            <w:pPr>
              <w:jc w:val="both"/>
              <w:rPr>
                <w:rStyle w:val="Textoennegrita"/>
                <w:rFonts w:ascii="Arial" w:hAnsi="Arial" w:cs="Arial"/>
                <w:b w:val="0"/>
                <w:sz w:val="24"/>
                <w:szCs w:val="24"/>
              </w:rPr>
            </w:pPr>
            <w:r w:rsidRPr="004C1F60">
              <w:rPr>
                <w:rStyle w:val="Textoennegrita"/>
                <w:rFonts w:ascii="Arial" w:hAnsi="Arial" w:cs="Arial"/>
                <w:b w:val="0"/>
                <w:sz w:val="24"/>
                <w:szCs w:val="24"/>
              </w:rPr>
              <w:t xml:space="preserve">sistemas simbólicos y posibilita los procesos de significar y comunicar. </w:t>
            </w:r>
          </w:p>
          <w:p w:rsidR="004C1F60" w:rsidRPr="004C1F60" w:rsidRDefault="004C1F60" w:rsidP="004C1F60">
            <w:pPr>
              <w:jc w:val="both"/>
              <w:rPr>
                <w:rStyle w:val="Textoennegrita"/>
                <w:rFonts w:ascii="Arial" w:hAnsi="Arial" w:cs="Arial"/>
                <w:b w:val="0"/>
                <w:sz w:val="24"/>
                <w:szCs w:val="24"/>
              </w:rPr>
            </w:pPr>
          </w:p>
          <w:p w:rsidR="004C1F60" w:rsidRPr="004C1F60" w:rsidRDefault="004C1F60" w:rsidP="004C1F60">
            <w:pPr>
              <w:jc w:val="both"/>
              <w:rPr>
                <w:rStyle w:val="Textoennegrita"/>
                <w:rFonts w:ascii="Arial" w:hAnsi="Arial" w:cs="Arial"/>
                <w:b w:val="0"/>
                <w:sz w:val="24"/>
                <w:szCs w:val="24"/>
              </w:rPr>
            </w:pPr>
            <w:r w:rsidRPr="004C1F60">
              <w:rPr>
                <w:rStyle w:val="Textoennegrita"/>
                <w:rFonts w:ascii="Arial" w:hAnsi="Arial" w:cs="Arial"/>
                <w:b w:val="0"/>
                <w:sz w:val="24"/>
                <w:szCs w:val="24"/>
              </w:rPr>
              <w:t xml:space="preserve">Participa activamente en discusiones grupales donde expresa y argumenta </w:t>
            </w:r>
          </w:p>
          <w:p w:rsidR="004C1F60" w:rsidRPr="004C1F60" w:rsidRDefault="004C1F60" w:rsidP="004C1F60">
            <w:pPr>
              <w:jc w:val="both"/>
              <w:rPr>
                <w:rStyle w:val="Textoennegrita"/>
                <w:rFonts w:ascii="Arial" w:hAnsi="Arial" w:cs="Arial"/>
                <w:b w:val="0"/>
                <w:sz w:val="24"/>
                <w:szCs w:val="24"/>
              </w:rPr>
            </w:pPr>
            <w:r w:rsidRPr="004C1F60">
              <w:rPr>
                <w:rStyle w:val="Textoennegrita"/>
                <w:rFonts w:ascii="Arial" w:hAnsi="Arial" w:cs="Arial"/>
                <w:b w:val="0"/>
                <w:sz w:val="24"/>
                <w:szCs w:val="24"/>
              </w:rPr>
              <w:t xml:space="preserve">sus ideas  </w:t>
            </w:r>
          </w:p>
          <w:p w:rsidR="004C1F60" w:rsidRPr="004C1F60" w:rsidRDefault="004C1F60" w:rsidP="004C1F60">
            <w:pPr>
              <w:jc w:val="both"/>
              <w:rPr>
                <w:rStyle w:val="Textoennegrita"/>
                <w:rFonts w:ascii="Arial" w:hAnsi="Arial" w:cs="Arial"/>
                <w:b w:val="0"/>
                <w:sz w:val="24"/>
                <w:szCs w:val="24"/>
              </w:rPr>
            </w:pPr>
          </w:p>
          <w:p w:rsidR="004C1F60" w:rsidRPr="004C1F60" w:rsidRDefault="004C1F60" w:rsidP="004C1F60">
            <w:pPr>
              <w:jc w:val="both"/>
              <w:rPr>
                <w:rStyle w:val="Textoennegrita"/>
                <w:rFonts w:ascii="Arial" w:hAnsi="Arial" w:cs="Arial"/>
                <w:b w:val="0"/>
                <w:sz w:val="24"/>
                <w:szCs w:val="24"/>
              </w:rPr>
            </w:pPr>
            <w:r w:rsidRPr="004C1F60">
              <w:rPr>
                <w:rStyle w:val="Textoennegrita"/>
                <w:rFonts w:ascii="Arial" w:hAnsi="Arial" w:cs="Arial"/>
                <w:b w:val="0"/>
                <w:sz w:val="24"/>
                <w:szCs w:val="24"/>
              </w:rPr>
              <w:t xml:space="preserve">Lee con sentido crítico distintas obras literarias. </w:t>
            </w:r>
          </w:p>
          <w:p w:rsidR="004C1F60" w:rsidRPr="004C1F60" w:rsidRDefault="004C1F60" w:rsidP="004C1F60">
            <w:pPr>
              <w:jc w:val="both"/>
              <w:rPr>
                <w:rStyle w:val="Textoennegrita"/>
                <w:rFonts w:ascii="Arial" w:hAnsi="Arial" w:cs="Arial"/>
                <w:b w:val="0"/>
                <w:sz w:val="24"/>
                <w:szCs w:val="24"/>
              </w:rPr>
            </w:pPr>
          </w:p>
          <w:p w:rsidR="003A6F20" w:rsidRPr="00DC3B13" w:rsidRDefault="004C1F60" w:rsidP="004C1F60">
            <w:pPr>
              <w:jc w:val="both"/>
              <w:rPr>
                <w:rFonts w:ascii="Arial" w:hAnsi="Arial" w:cs="Arial"/>
                <w:sz w:val="24"/>
                <w:szCs w:val="24"/>
              </w:rPr>
            </w:pPr>
            <w:r w:rsidRPr="004C1F60">
              <w:rPr>
                <w:rStyle w:val="Textoennegrita"/>
                <w:rFonts w:ascii="Arial" w:hAnsi="Arial" w:cs="Arial"/>
                <w:b w:val="0"/>
                <w:sz w:val="24"/>
                <w:szCs w:val="24"/>
              </w:rPr>
              <w:t>Comprende y ejemplifica los conceptos de sustantivo, adjetivo, morfema, y palíndromo y los relaciona con aspectos convencionales de la lengua.</w:t>
            </w:r>
          </w:p>
        </w:tc>
        <w:tc>
          <w:tcPr>
            <w:tcW w:w="3402" w:type="dxa"/>
            <w:shd w:val="clear" w:color="auto" w:fill="E5DFEC"/>
          </w:tcPr>
          <w:p w:rsidR="004C1F60" w:rsidRPr="004C1F60" w:rsidRDefault="004C1F60" w:rsidP="008F0A97">
            <w:pPr>
              <w:jc w:val="both"/>
              <w:rPr>
                <w:rStyle w:val="Textoennegrita"/>
                <w:rFonts w:ascii="Arial" w:hAnsi="Arial" w:cs="Arial"/>
                <w:b w:val="0"/>
                <w:sz w:val="24"/>
                <w:szCs w:val="24"/>
              </w:rPr>
            </w:pPr>
            <w:r w:rsidRPr="00965560">
              <w:rPr>
                <w:rStyle w:val="Textoennegrita"/>
                <w:rFonts w:ascii="Arial" w:hAnsi="Arial" w:cs="Arial"/>
                <w:b w:val="0"/>
                <w:sz w:val="24"/>
                <w:szCs w:val="24"/>
              </w:rPr>
              <w:t>Siempre</w:t>
            </w:r>
            <w:r w:rsidRPr="004C1F60">
              <w:rPr>
                <w:rStyle w:val="Textoennegrita"/>
                <w:rFonts w:ascii="Arial" w:hAnsi="Arial" w:cs="Arial"/>
                <w:b w:val="0"/>
                <w:sz w:val="24"/>
                <w:szCs w:val="24"/>
              </w:rPr>
              <w:t xml:space="preserve"> </w:t>
            </w:r>
            <w:r>
              <w:rPr>
                <w:rStyle w:val="Textoennegrita"/>
                <w:rFonts w:ascii="Arial" w:hAnsi="Arial" w:cs="Arial"/>
                <w:b w:val="0"/>
                <w:sz w:val="24"/>
                <w:szCs w:val="24"/>
              </w:rPr>
              <w:t>c</w:t>
            </w:r>
            <w:r w:rsidRPr="004C1F60">
              <w:rPr>
                <w:rStyle w:val="Textoennegrita"/>
                <w:rFonts w:ascii="Arial" w:hAnsi="Arial" w:cs="Arial"/>
                <w:b w:val="0"/>
                <w:sz w:val="24"/>
                <w:szCs w:val="24"/>
              </w:rPr>
              <w:t xml:space="preserve">aracteriza  y utiliza estrategias descriptivas para argumentar sus ideas. </w:t>
            </w:r>
          </w:p>
          <w:p w:rsidR="004C1F60" w:rsidRPr="004C1F60" w:rsidRDefault="004C1F60" w:rsidP="008F0A97">
            <w:pPr>
              <w:jc w:val="both"/>
              <w:rPr>
                <w:rStyle w:val="Textoennegrita"/>
                <w:rFonts w:ascii="Arial" w:hAnsi="Arial" w:cs="Arial"/>
                <w:b w:val="0"/>
                <w:sz w:val="24"/>
                <w:szCs w:val="24"/>
              </w:rPr>
            </w:pPr>
          </w:p>
          <w:p w:rsidR="004C1F60" w:rsidRPr="004C1F60" w:rsidRDefault="004C1F60" w:rsidP="008F0A97">
            <w:pPr>
              <w:jc w:val="both"/>
              <w:rPr>
                <w:rStyle w:val="Textoennegrita"/>
                <w:rFonts w:ascii="Arial" w:hAnsi="Arial" w:cs="Arial"/>
                <w:b w:val="0"/>
                <w:sz w:val="24"/>
                <w:szCs w:val="24"/>
              </w:rPr>
            </w:pPr>
            <w:r w:rsidRPr="00965560">
              <w:rPr>
                <w:rStyle w:val="Textoennegrita"/>
                <w:rFonts w:ascii="Arial" w:hAnsi="Arial" w:cs="Arial"/>
                <w:b w:val="0"/>
                <w:sz w:val="24"/>
                <w:szCs w:val="24"/>
              </w:rPr>
              <w:t>Siempre</w:t>
            </w:r>
            <w:r w:rsidRPr="004C1F60">
              <w:rPr>
                <w:rStyle w:val="Textoennegrita"/>
                <w:rFonts w:ascii="Arial" w:hAnsi="Arial" w:cs="Arial"/>
                <w:b w:val="0"/>
                <w:sz w:val="24"/>
                <w:szCs w:val="24"/>
              </w:rPr>
              <w:t xml:space="preserve"> </w:t>
            </w:r>
            <w:r>
              <w:rPr>
                <w:rStyle w:val="Textoennegrita"/>
                <w:rFonts w:ascii="Arial" w:hAnsi="Arial" w:cs="Arial"/>
                <w:b w:val="0"/>
                <w:sz w:val="24"/>
                <w:szCs w:val="24"/>
              </w:rPr>
              <w:t>c</w:t>
            </w:r>
            <w:r w:rsidRPr="004C1F60">
              <w:rPr>
                <w:rStyle w:val="Textoennegrita"/>
                <w:rFonts w:ascii="Arial" w:hAnsi="Arial" w:cs="Arial"/>
                <w:b w:val="0"/>
                <w:sz w:val="24"/>
                <w:szCs w:val="24"/>
              </w:rPr>
              <w:t xml:space="preserve">omprende los fenómenos de denotación y connotación y los tiene en cuenta para la interpretación de los textos. </w:t>
            </w:r>
          </w:p>
          <w:p w:rsidR="004C1F60" w:rsidRPr="004C1F60" w:rsidRDefault="004C1F60" w:rsidP="008F0A97">
            <w:pPr>
              <w:jc w:val="both"/>
              <w:rPr>
                <w:rStyle w:val="Textoennegrita"/>
                <w:rFonts w:ascii="Arial" w:hAnsi="Arial" w:cs="Arial"/>
                <w:b w:val="0"/>
                <w:sz w:val="24"/>
                <w:szCs w:val="24"/>
              </w:rPr>
            </w:pPr>
          </w:p>
          <w:p w:rsidR="004C1F60" w:rsidRPr="004C1F60" w:rsidRDefault="004C1F60" w:rsidP="008F0A97">
            <w:pPr>
              <w:jc w:val="both"/>
              <w:rPr>
                <w:rStyle w:val="Textoennegrita"/>
                <w:rFonts w:ascii="Arial" w:hAnsi="Arial" w:cs="Arial"/>
                <w:b w:val="0"/>
                <w:sz w:val="24"/>
                <w:szCs w:val="24"/>
              </w:rPr>
            </w:pPr>
            <w:r w:rsidRPr="00965560">
              <w:rPr>
                <w:rStyle w:val="Textoennegrita"/>
                <w:rFonts w:ascii="Arial" w:hAnsi="Arial" w:cs="Arial"/>
                <w:b w:val="0"/>
                <w:sz w:val="24"/>
                <w:szCs w:val="24"/>
              </w:rPr>
              <w:t>Siempre</w:t>
            </w:r>
            <w:r w:rsidRPr="004C1F60">
              <w:rPr>
                <w:rStyle w:val="Textoennegrita"/>
                <w:rFonts w:ascii="Arial" w:hAnsi="Arial" w:cs="Arial"/>
                <w:b w:val="0"/>
                <w:sz w:val="24"/>
                <w:szCs w:val="24"/>
              </w:rPr>
              <w:t xml:space="preserve"> </w:t>
            </w:r>
            <w:r>
              <w:rPr>
                <w:rStyle w:val="Textoennegrita"/>
                <w:rFonts w:ascii="Arial" w:hAnsi="Arial" w:cs="Arial"/>
                <w:b w:val="0"/>
                <w:sz w:val="24"/>
                <w:szCs w:val="24"/>
              </w:rPr>
              <w:t>r</w:t>
            </w:r>
            <w:r w:rsidRPr="004C1F60">
              <w:rPr>
                <w:rStyle w:val="Textoennegrita"/>
                <w:rFonts w:ascii="Arial" w:hAnsi="Arial" w:cs="Arial"/>
                <w:b w:val="0"/>
                <w:sz w:val="24"/>
                <w:szCs w:val="24"/>
              </w:rPr>
              <w:t xml:space="preserve">econoce el lenguaje como capacidad humana que configura múltiples sistemas simbólicos y posibilita los procesos de significar y comunicar. </w:t>
            </w:r>
          </w:p>
          <w:p w:rsidR="004C1F60" w:rsidRPr="004C1F60" w:rsidRDefault="004C1F60" w:rsidP="008F0A97">
            <w:pPr>
              <w:jc w:val="both"/>
              <w:rPr>
                <w:rStyle w:val="Textoennegrita"/>
                <w:rFonts w:ascii="Arial" w:hAnsi="Arial" w:cs="Arial"/>
                <w:b w:val="0"/>
                <w:sz w:val="24"/>
                <w:szCs w:val="24"/>
              </w:rPr>
            </w:pPr>
          </w:p>
          <w:p w:rsidR="004C1F60" w:rsidRPr="004C1F60" w:rsidRDefault="004C1F60" w:rsidP="008F0A97">
            <w:pPr>
              <w:jc w:val="both"/>
              <w:rPr>
                <w:rStyle w:val="Textoennegrita"/>
                <w:rFonts w:ascii="Arial" w:hAnsi="Arial" w:cs="Arial"/>
                <w:b w:val="0"/>
                <w:sz w:val="24"/>
                <w:szCs w:val="24"/>
              </w:rPr>
            </w:pPr>
            <w:r w:rsidRPr="00965560">
              <w:rPr>
                <w:rStyle w:val="Textoennegrita"/>
                <w:rFonts w:ascii="Arial" w:hAnsi="Arial" w:cs="Arial"/>
                <w:b w:val="0"/>
                <w:sz w:val="24"/>
                <w:szCs w:val="24"/>
              </w:rPr>
              <w:t>Siempre</w:t>
            </w:r>
            <w:r w:rsidRPr="004C1F60">
              <w:rPr>
                <w:rStyle w:val="Textoennegrita"/>
                <w:rFonts w:ascii="Arial" w:hAnsi="Arial" w:cs="Arial"/>
                <w:b w:val="0"/>
                <w:sz w:val="24"/>
                <w:szCs w:val="24"/>
              </w:rPr>
              <w:t xml:space="preserve"> </w:t>
            </w:r>
            <w:r>
              <w:rPr>
                <w:rStyle w:val="Textoennegrita"/>
                <w:rFonts w:ascii="Arial" w:hAnsi="Arial" w:cs="Arial"/>
                <w:b w:val="0"/>
                <w:sz w:val="24"/>
                <w:szCs w:val="24"/>
              </w:rPr>
              <w:t>p</w:t>
            </w:r>
            <w:r w:rsidRPr="004C1F60">
              <w:rPr>
                <w:rStyle w:val="Textoennegrita"/>
                <w:rFonts w:ascii="Arial" w:hAnsi="Arial" w:cs="Arial"/>
                <w:b w:val="0"/>
                <w:sz w:val="24"/>
                <w:szCs w:val="24"/>
              </w:rPr>
              <w:t xml:space="preserve">articipa activamente en discusiones grupales donde expresa y argumenta </w:t>
            </w:r>
          </w:p>
          <w:p w:rsidR="004C1F60" w:rsidRPr="004C1F60" w:rsidRDefault="004C1F60" w:rsidP="008F0A97">
            <w:pPr>
              <w:jc w:val="both"/>
              <w:rPr>
                <w:rStyle w:val="Textoennegrita"/>
                <w:rFonts w:ascii="Arial" w:hAnsi="Arial" w:cs="Arial"/>
                <w:b w:val="0"/>
                <w:sz w:val="24"/>
                <w:szCs w:val="24"/>
              </w:rPr>
            </w:pPr>
            <w:r w:rsidRPr="004C1F60">
              <w:rPr>
                <w:rStyle w:val="Textoennegrita"/>
                <w:rFonts w:ascii="Arial" w:hAnsi="Arial" w:cs="Arial"/>
                <w:b w:val="0"/>
                <w:sz w:val="24"/>
                <w:szCs w:val="24"/>
              </w:rPr>
              <w:t xml:space="preserve">sus ideas  </w:t>
            </w:r>
          </w:p>
          <w:p w:rsidR="004C1F60" w:rsidRDefault="004C1F60" w:rsidP="008F0A97">
            <w:pPr>
              <w:jc w:val="both"/>
              <w:rPr>
                <w:rStyle w:val="Textoennegrita"/>
                <w:rFonts w:ascii="Arial" w:hAnsi="Arial" w:cs="Arial"/>
                <w:b w:val="0"/>
                <w:sz w:val="24"/>
                <w:szCs w:val="24"/>
              </w:rPr>
            </w:pPr>
          </w:p>
          <w:p w:rsidR="004C1F60" w:rsidRPr="004C1F60" w:rsidRDefault="004C1F60" w:rsidP="008F0A97">
            <w:pPr>
              <w:jc w:val="both"/>
              <w:rPr>
                <w:rStyle w:val="Textoennegrita"/>
                <w:rFonts w:ascii="Arial" w:hAnsi="Arial" w:cs="Arial"/>
                <w:b w:val="0"/>
                <w:sz w:val="24"/>
                <w:szCs w:val="24"/>
              </w:rPr>
            </w:pPr>
            <w:r w:rsidRPr="00965560">
              <w:rPr>
                <w:rStyle w:val="Textoennegrita"/>
                <w:rFonts w:ascii="Arial" w:hAnsi="Arial" w:cs="Arial"/>
                <w:b w:val="0"/>
                <w:sz w:val="24"/>
                <w:szCs w:val="24"/>
              </w:rPr>
              <w:t>Siempre</w:t>
            </w:r>
            <w:r>
              <w:rPr>
                <w:rStyle w:val="Textoennegrita"/>
                <w:rFonts w:ascii="Arial" w:hAnsi="Arial" w:cs="Arial"/>
                <w:b w:val="0"/>
                <w:sz w:val="24"/>
                <w:szCs w:val="24"/>
              </w:rPr>
              <w:t xml:space="preserve"> l</w:t>
            </w:r>
            <w:r w:rsidRPr="004C1F60">
              <w:rPr>
                <w:rStyle w:val="Textoennegrita"/>
                <w:rFonts w:ascii="Arial" w:hAnsi="Arial" w:cs="Arial"/>
                <w:b w:val="0"/>
                <w:sz w:val="24"/>
                <w:szCs w:val="24"/>
              </w:rPr>
              <w:t xml:space="preserve">ee con sentido crítico distintas obras literarias. </w:t>
            </w:r>
          </w:p>
          <w:p w:rsidR="004C1F60" w:rsidRPr="004C1F60" w:rsidRDefault="004C1F60" w:rsidP="008F0A97">
            <w:pPr>
              <w:jc w:val="both"/>
              <w:rPr>
                <w:rStyle w:val="Textoennegrita"/>
                <w:rFonts w:ascii="Arial" w:hAnsi="Arial" w:cs="Arial"/>
                <w:b w:val="0"/>
                <w:sz w:val="24"/>
                <w:szCs w:val="24"/>
              </w:rPr>
            </w:pPr>
          </w:p>
          <w:p w:rsidR="003A6F20" w:rsidRPr="00DC3B13" w:rsidRDefault="004C1F60" w:rsidP="008F0A97">
            <w:pPr>
              <w:jc w:val="both"/>
              <w:rPr>
                <w:rFonts w:ascii="Arial" w:hAnsi="Arial" w:cs="Arial"/>
                <w:sz w:val="24"/>
                <w:szCs w:val="24"/>
              </w:rPr>
            </w:pPr>
            <w:r w:rsidRPr="00965560">
              <w:rPr>
                <w:rStyle w:val="Textoennegrita"/>
                <w:rFonts w:ascii="Arial" w:hAnsi="Arial" w:cs="Arial"/>
                <w:b w:val="0"/>
                <w:sz w:val="24"/>
                <w:szCs w:val="24"/>
              </w:rPr>
              <w:t>Siempre</w:t>
            </w:r>
            <w:r w:rsidRPr="004C1F60">
              <w:rPr>
                <w:rStyle w:val="Textoennegrita"/>
                <w:rFonts w:ascii="Arial" w:hAnsi="Arial" w:cs="Arial"/>
                <w:b w:val="0"/>
                <w:sz w:val="24"/>
                <w:szCs w:val="24"/>
              </w:rPr>
              <w:t xml:space="preserve"> </w:t>
            </w:r>
            <w:r>
              <w:rPr>
                <w:rStyle w:val="Textoennegrita"/>
                <w:rFonts w:ascii="Arial" w:hAnsi="Arial" w:cs="Arial"/>
                <w:b w:val="0"/>
                <w:sz w:val="24"/>
                <w:szCs w:val="24"/>
              </w:rPr>
              <w:t>c</w:t>
            </w:r>
            <w:r w:rsidRPr="004C1F60">
              <w:rPr>
                <w:rStyle w:val="Textoennegrita"/>
                <w:rFonts w:ascii="Arial" w:hAnsi="Arial" w:cs="Arial"/>
                <w:b w:val="0"/>
                <w:sz w:val="24"/>
                <w:szCs w:val="24"/>
              </w:rPr>
              <w:t>omprende y ejemplifica los conceptos de sustantivo, adjetivo, morfema, y palíndromo y los relaciona con aspectos convencionales de la lengua.</w:t>
            </w:r>
          </w:p>
          <w:p w:rsidR="003A6F20" w:rsidRPr="009E5155" w:rsidRDefault="003A6F20" w:rsidP="008F0A97">
            <w:pPr>
              <w:jc w:val="both"/>
              <w:rPr>
                <w:rFonts w:ascii="Arial" w:hAnsi="Arial" w:cs="Arial"/>
                <w:sz w:val="24"/>
                <w:szCs w:val="24"/>
              </w:rPr>
            </w:pPr>
          </w:p>
          <w:p w:rsidR="003A6F20" w:rsidRPr="009E5155" w:rsidRDefault="003A6F20" w:rsidP="008F0A97">
            <w:pPr>
              <w:jc w:val="both"/>
              <w:rPr>
                <w:rFonts w:ascii="Arial" w:hAnsi="Arial" w:cs="Arial"/>
                <w:sz w:val="24"/>
                <w:szCs w:val="24"/>
              </w:rPr>
            </w:pPr>
          </w:p>
          <w:p w:rsidR="003A6F20" w:rsidRDefault="003A6F20" w:rsidP="008F0A97">
            <w:pPr>
              <w:jc w:val="both"/>
              <w:rPr>
                <w:rFonts w:ascii="Arial" w:hAnsi="Arial" w:cs="Arial"/>
                <w:sz w:val="24"/>
                <w:szCs w:val="24"/>
              </w:rPr>
            </w:pPr>
          </w:p>
          <w:p w:rsidR="003A6F20" w:rsidRPr="009E5155" w:rsidRDefault="003A6F20" w:rsidP="008F0A97">
            <w:pPr>
              <w:jc w:val="both"/>
              <w:rPr>
                <w:rFonts w:ascii="Arial" w:hAnsi="Arial" w:cs="Arial"/>
                <w:sz w:val="24"/>
                <w:szCs w:val="24"/>
              </w:rPr>
            </w:pPr>
          </w:p>
          <w:p w:rsidR="003A6F20" w:rsidRDefault="003A6F20" w:rsidP="008F0A97">
            <w:pPr>
              <w:jc w:val="both"/>
              <w:rPr>
                <w:rFonts w:ascii="Arial" w:hAnsi="Arial" w:cs="Arial"/>
                <w:sz w:val="24"/>
                <w:szCs w:val="24"/>
              </w:rPr>
            </w:pPr>
          </w:p>
          <w:p w:rsidR="00D82B3D" w:rsidRDefault="00D82B3D" w:rsidP="008F0A97">
            <w:pPr>
              <w:jc w:val="both"/>
              <w:rPr>
                <w:rFonts w:ascii="Arial" w:hAnsi="Arial" w:cs="Arial"/>
                <w:sz w:val="24"/>
                <w:szCs w:val="24"/>
              </w:rPr>
            </w:pPr>
          </w:p>
          <w:p w:rsidR="00D82B3D" w:rsidRDefault="00D82B3D" w:rsidP="008F0A97">
            <w:pPr>
              <w:jc w:val="both"/>
              <w:rPr>
                <w:rFonts w:ascii="Arial" w:hAnsi="Arial" w:cs="Arial"/>
                <w:sz w:val="24"/>
                <w:szCs w:val="24"/>
              </w:rPr>
            </w:pPr>
          </w:p>
          <w:p w:rsidR="00D82B3D" w:rsidRDefault="00D82B3D" w:rsidP="008F0A97">
            <w:pPr>
              <w:jc w:val="both"/>
              <w:rPr>
                <w:rFonts w:ascii="Arial" w:hAnsi="Arial" w:cs="Arial"/>
                <w:sz w:val="24"/>
                <w:szCs w:val="24"/>
              </w:rPr>
            </w:pPr>
          </w:p>
          <w:p w:rsidR="00D82B3D" w:rsidRDefault="00D82B3D" w:rsidP="008F0A97">
            <w:pPr>
              <w:jc w:val="both"/>
              <w:rPr>
                <w:rFonts w:ascii="Arial" w:hAnsi="Arial" w:cs="Arial"/>
                <w:sz w:val="24"/>
                <w:szCs w:val="24"/>
              </w:rPr>
            </w:pPr>
          </w:p>
          <w:p w:rsidR="00D82B3D" w:rsidRPr="009E5155" w:rsidRDefault="00D82B3D" w:rsidP="008F0A97">
            <w:pPr>
              <w:jc w:val="both"/>
              <w:rPr>
                <w:rFonts w:ascii="Arial" w:hAnsi="Arial" w:cs="Arial"/>
                <w:sz w:val="24"/>
                <w:szCs w:val="24"/>
              </w:rPr>
            </w:pPr>
          </w:p>
          <w:p w:rsidR="003A6F20" w:rsidRPr="009E5155" w:rsidRDefault="003A6F20" w:rsidP="008F0A97">
            <w:pPr>
              <w:jc w:val="both"/>
              <w:rPr>
                <w:rFonts w:ascii="Arial" w:hAnsi="Arial" w:cs="Arial"/>
                <w:sz w:val="24"/>
                <w:szCs w:val="24"/>
              </w:rPr>
            </w:pPr>
          </w:p>
        </w:tc>
        <w:tc>
          <w:tcPr>
            <w:tcW w:w="3402" w:type="dxa"/>
            <w:shd w:val="clear" w:color="auto" w:fill="E5DFEC"/>
          </w:tcPr>
          <w:p w:rsidR="008F0A97" w:rsidRPr="004C1F60" w:rsidRDefault="008F0A97" w:rsidP="008F0A97">
            <w:pPr>
              <w:jc w:val="both"/>
              <w:rPr>
                <w:rStyle w:val="Textoennegrita"/>
                <w:rFonts w:ascii="Arial" w:hAnsi="Arial" w:cs="Arial"/>
                <w:b w:val="0"/>
                <w:sz w:val="24"/>
                <w:szCs w:val="24"/>
              </w:rPr>
            </w:pPr>
            <w:r w:rsidRPr="004C1F60">
              <w:rPr>
                <w:rStyle w:val="Textoennegrita"/>
                <w:rFonts w:ascii="Arial" w:hAnsi="Arial" w:cs="Arial"/>
                <w:b w:val="0"/>
                <w:sz w:val="24"/>
                <w:szCs w:val="24"/>
              </w:rPr>
              <w:lastRenderedPageBreak/>
              <w:t xml:space="preserve">Caracteriza  y utiliza estrategias descriptivas para argumentar sus ideas. </w:t>
            </w:r>
          </w:p>
          <w:p w:rsidR="008F0A97" w:rsidRPr="004C1F60" w:rsidRDefault="008F0A97" w:rsidP="008F0A97">
            <w:pPr>
              <w:jc w:val="both"/>
              <w:rPr>
                <w:rStyle w:val="Textoennegrita"/>
                <w:rFonts w:ascii="Arial" w:hAnsi="Arial" w:cs="Arial"/>
                <w:b w:val="0"/>
                <w:sz w:val="24"/>
                <w:szCs w:val="24"/>
              </w:rPr>
            </w:pPr>
          </w:p>
          <w:p w:rsidR="008F0A97" w:rsidRPr="004C1F60" w:rsidRDefault="008F0A97" w:rsidP="008F0A97">
            <w:pPr>
              <w:jc w:val="both"/>
              <w:rPr>
                <w:rStyle w:val="Textoennegrita"/>
                <w:rFonts w:ascii="Arial" w:hAnsi="Arial" w:cs="Arial"/>
                <w:b w:val="0"/>
                <w:sz w:val="24"/>
                <w:szCs w:val="24"/>
              </w:rPr>
            </w:pPr>
            <w:r w:rsidRPr="004C1F60">
              <w:rPr>
                <w:rStyle w:val="Textoennegrita"/>
                <w:rFonts w:ascii="Arial" w:hAnsi="Arial" w:cs="Arial"/>
                <w:b w:val="0"/>
                <w:sz w:val="24"/>
                <w:szCs w:val="24"/>
              </w:rPr>
              <w:t xml:space="preserve">Comprende los fenómenos de denotación y connotación y los tiene en cuenta para la interpretación de los textos. </w:t>
            </w:r>
          </w:p>
          <w:p w:rsidR="008F0A97" w:rsidRPr="004C1F60" w:rsidRDefault="008F0A97" w:rsidP="008F0A97">
            <w:pPr>
              <w:jc w:val="both"/>
              <w:rPr>
                <w:rStyle w:val="Textoennegrita"/>
                <w:rFonts w:ascii="Arial" w:hAnsi="Arial" w:cs="Arial"/>
                <w:b w:val="0"/>
                <w:sz w:val="24"/>
                <w:szCs w:val="24"/>
              </w:rPr>
            </w:pPr>
          </w:p>
          <w:p w:rsidR="008F0A97" w:rsidRPr="004C1F60" w:rsidRDefault="008F0A97" w:rsidP="008F0A97">
            <w:pPr>
              <w:jc w:val="both"/>
              <w:rPr>
                <w:rStyle w:val="Textoennegrita"/>
                <w:rFonts w:ascii="Arial" w:hAnsi="Arial" w:cs="Arial"/>
                <w:b w:val="0"/>
                <w:sz w:val="24"/>
                <w:szCs w:val="24"/>
              </w:rPr>
            </w:pPr>
            <w:r w:rsidRPr="004C1F60">
              <w:rPr>
                <w:rStyle w:val="Textoennegrita"/>
                <w:rFonts w:ascii="Arial" w:hAnsi="Arial" w:cs="Arial"/>
                <w:b w:val="0"/>
                <w:sz w:val="24"/>
                <w:szCs w:val="24"/>
              </w:rPr>
              <w:t xml:space="preserve">Reconoce el lenguaje como capacidad humana que configura múltiples </w:t>
            </w:r>
          </w:p>
          <w:p w:rsidR="008F0A97" w:rsidRPr="004C1F60" w:rsidRDefault="008F0A97" w:rsidP="008F0A97">
            <w:pPr>
              <w:jc w:val="both"/>
              <w:rPr>
                <w:rStyle w:val="Textoennegrita"/>
                <w:rFonts w:ascii="Arial" w:hAnsi="Arial" w:cs="Arial"/>
                <w:b w:val="0"/>
                <w:sz w:val="24"/>
                <w:szCs w:val="24"/>
              </w:rPr>
            </w:pPr>
            <w:r w:rsidRPr="004C1F60">
              <w:rPr>
                <w:rStyle w:val="Textoennegrita"/>
                <w:rFonts w:ascii="Arial" w:hAnsi="Arial" w:cs="Arial"/>
                <w:b w:val="0"/>
                <w:sz w:val="24"/>
                <w:szCs w:val="24"/>
              </w:rPr>
              <w:t xml:space="preserve">sistemas simbólicos y posibilita los procesos de significar y comunicar. </w:t>
            </w:r>
          </w:p>
          <w:p w:rsidR="008F0A97" w:rsidRPr="004C1F60" w:rsidRDefault="008F0A97" w:rsidP="008F0A97">
            <w:pPr>
              <w:jc w:val="both"/>
              <w:rPr>
                <w:rStyle w:val="Textoennegrita"/>
                <w:rFonts w:ascii="Arial" w:hAnsi="Arial" w:cs="Arial"/>
                <w:b w:val="0"/>
                <w:sz w:val="24"/>
                <w:szCs w:val="24"/>
              </w:rPr>
            </w:pPr>
          </w:p>
          <w:p w:rsidR="008F0A97" w:rsidRPr="004C1F60" w:rsidRDefault="008F0A97" w:rsidP="008F0A97">
            <w:pPr>
              <w:jc w:val="both"/>
              <w:rPr>
                <w:rStyle w:val="Textoennegrita"/>
                <w:rFonts w:ascii="Arial" w:hAnsi="Arial" w:cs="Arial"/>
                <w:b w:val="0"/>
                <w:sz w:val="24"/>
                <w:szCs w:val="24"/>
              </w:rPr>
            </w:pPr>
            <w:r w:rsidRPr="004C1F60">
              <w:rPr>
                <w:rStyle w:val="Textoennegrita"/>
                <w:rFonts w:ascii="Arial" w:hAnsi="Arial" w:cs="Arial"/>
                <w:b w:val="0"/>
                <w:sz w:val="24"/>
                <w:szCs w:val="24"/>
              </w:rPr>
              <w:t xml:space="preserve">Participa activamente en discusiones grupales donde expresa y argumenta </w:t>
            </w:r>
          </w:p>
          <w:p w:rsidR="008F0A97" w:rsidRPr="004C1F60" w:rsidRDefault="008F0A97" w:rsidP="008F0A97">
            <w:pPr>
              <w:jc w:val="both"/>
              <w:rPr>
                <w:rStyle w:val="Textoennegrita"/>
                <w:rFonts w:ascii="Arial" w:hAnsi="Arial" w:cs="Arial"/>
                <w:b w:val="0"/>
                <w:sz w:val="24"/>
                <w:szCs w:val="24"/>
              </w:rPr>
            </w:pPr>
            <w:r w:rsidRPr="004C1F60">
              <w:rPr>
                <w:rStyle w:val="Textoennegrita"/>
                <w:rFonts w:ascii="Arial" w:hAnsi="Arial" w:cs="Arial"/>
                <w:b w:val="0"/>
                <w:sz w:val="24"/>
                <w:szCs w:val="24"/>
              </w:rPr>
              <w:t xml:space="preserve">sus ideas  </w:t>
            </w:r>
          </w:p>
          <w:p w:rsidR="008F0A97" w:rsidRPr="004C1F60" w:rsidRDefault="008F0A97" w:rsidP="008F0A97">
            <w:pPr>
              <w:jc w:val="both"/>
              <w:rPr>
                <w:rStyle w:val="Textoennegrita"/>
                <w:rFonts w:ascii="Arial" w:hAnsi="Arial" w:cs="Arial"/>
                <w:b w:val="0"/>
                <w:sz w:val="24"/>
                <w:szCs w:val="24"/>
              </w:rPr>
            </w:pPr>
          </w:p>
          <w:p w:rsidR="008F0A97" w:rsidRPr="004C1F60" w:rsidRDefault="008F0A97" w:rsidP="008F0A97">
            <w:pPr>
              <w:jc w:val="both"/>
              <w:rPr>
                <w:rStyle w:val="Textoennegrita"/>
                <w:rFonts w:ascii="Arial" w:hAnsi="Arial" w:cs="Arial"/>
                <w:b w:val="0"/>
                <w:sz w:val="24"/>
                <w:szCs w:val="24"/>
              </w:rPr>
            </w:pPr>
            <w:r w:rsidRPr="004C1F60">
              <w:rPr>
                <w:rStyle w:val="Textoennegrita"/>
                <w:rFonts w:ascii="Arial" w:hAnsi="Arial" w:cs="Arial"/>
                <w:b w:val="0"/>
                <w:sz w:val="24"/>
                <w:szCs w:val="24"/>
              </w:rPr>
              <w:t xml:space="preserve">Lee con sentido crítico distintas obras literarias. </w:t>
            </w:r>
          </w:p>
          <w:p w:rsidR="008F0A97" w:rsidRPr="004C1F60" w:rsidRDefault="008F0A97" w:rsidP="008F0A97">
            <w:pPr>
              <w:jc w:val="both"/>
              <w:rPr>
                <w:rStyle w:val="Textoennegrita"/>
                <w:rFonts w:ascii="Arial" w:hAnsi="Arial" w:cs="Arial"/>
                <w:b w:val="0"/>
                <w:sz w:val="24"/>
                <w:szCs w:val="24"/>
              </w:rPr>
            </w:pPr>
          </w:p>
          <w:p w:rsidR="003A6F20" w:rsidRDefault="008F0A97" w:rsidP="008F0A97">
            <w:pPr>
              <w:jc w:val="both"/>
              <w:rPr>
                <w:rFonts w:ascii="Arial" w:hAnsi="Arial" w:cs="Arial"/>
                <w:sz w:val="24"/>
                <w:szCs w:val="24"/>
              </w:rPr>
            </w:pPr>
            <w:r w:rsidRPr="004C1F60">
              <w:rPr>
                <w:rStyle w:val="Textoennegrita"/>
                <w:rFonts w:ascii="Arial" w:hAnsi="Arial" w:cs="Arial"/>
                <w:b w:val="0"/>
                <w:sz w:val="24"/>
                <w:szCs w:val="24"/>
              </w:rPr>
              <w:t>Comprende y ejemplifica los conceptos de sustantivo, adjetivo, morfema, y palíndromo y los relaciona con aspectos convencionales de la lengua.</w:t>
            </w:r>
          </w:p>
          <w:p w:rsidR="003A6F20" w:rsidRPr="009E5155" w:rsidRDefault="003A6F20" w:rsidP="008F0A97">
            <w:pPr>
              <w:jc w:val="both"/>
              <w:rPr>
                <w:rFonts w:ascii="Arial" w:hAnsi="Arial" w:cs="Arial"/>
                <w:sz w:val="24"/>
                <w:szCs w:val="24"/>
              </w:rPr>
            </w:pPr>
          </w:p>
          <w:p w:rsidR="003A6F20" w:rsidRPr="009E5155" w:rsidRDefault="003A6F20" w:rsidP="008F0A97">
            <w:pPr>
              <w:jc w:val="both"/>
              <w:rPr>
                <w:rFonts w:ascii="Arial" w:hAnsi="Arial" w:cs="Arial"/>
                <w:sz w:val="24"/>
                <w:szCs w:val="24"/>
              </w:rPr>
            </w:pPr>
          </w:p>
        </w:tc>
        <w:tc>
          <w:tcPr>
            <w:tcW w:w="3261" w:type="dxa"/>
            <w:shd w:val="clear" w:color="auto" w:fill="E5DFEC"/>
          </w:tcPr>
          <w:p w:rsidR="00FE62E1" w:rsidRPr="004C1F60" w:rsidRDefault="00FE62E1" w:rsidP="00FE62E1">
            <w:pPr>
              <w:jc w:val="both"/>
              <w:rPr>
                <w:rStyle w:val="Textoennegrita"/>
                <w:rFonts w:ascii="Arial" w:hAnsi="Arial" w:cs="Arial"/>
                <w:b w:val="0"/>
                <w:sz w:val="24"/>
                <w:szCs w:val="24"/>
              </w:rPr>
            </w:pPr>
            <w:r w:rsidRPr="00965560">
              <w:rPr>
                <w:rStyle w:val="Textoennegrita"/>
                <w:rFonts w:ascii="Arial" w:hAnsi="Arial" w:cs="Arial"/>
                <w:b w:val="0"/>
                <w:sz w:val="24"/>
                <w:szCs w:val="24"/>
              </w:rPr>
              <w:t xml:space="preserve">Algunas veces </w:t>
            </w:r>
            <w:r w:rsidRPr="004C1F60">
              <w:rPr>
                <w:rStyle w:val="Textoennegrita"/>
                <w:rFonts w:ascii="Arial" w:hAnsi="Arial" w:cs="Arial"/>
                <w:b w:val="0"/>
                <w:sz w:val="24"/>
                <w:szCs w:val="24"/>
              </w:rPr>
              <w:t xml:space="preserve">caracteriza  y utiliza estrategias descriptivas para argumentar sus ideas. </w:t>
            </w:r>
          </w:p>
          <w:p w:rsidR="00FE62E1" w:rsidRPr="004C1F60" w:rsidRDefault="00FE62E1" w:rsidP="00FE62E1">
            <w:pPr>
              <w:jc w:val="both"/>
              <w:rPr>
                <w:rStyle w:val="Textoennegrita"/>
                <w:rFonts w:ascii="Arial" w:hAnsi="Arial" w:cs="Arial"/>
                <w:b w:val="0"/>
                <w:sz w:val="24"/>
                <w:szCs w:val="24"/>
              </w:rPr>
            </w:pPr>
          </w:p>
          <w:p w:rsidR="00FE62E1" w:rsidRPr="004C1F60" w:rsidRDefault="00FE62E1" w:rsidP="00FE62E1">
            <w:pPr>
              <w:jc w:val="both"/>
              <w:rPr>
                <w:rStyle w:val="Textoennegrita"/>
                <w:rFonts w:ascii="Arial" w:hAnsi="Arial" w:cs="Arial"/>
                <w:b w:val="0"/>
                <w:sz w:val="24"/>
                <w:szCs w:val="24"/>
              </w:rPr>
            </w:pPr>
            <w:r w:rsidRPr="00965560">
              <w:rPr>
                <w:rStyle w:val="Textoennegrita"/>
                <w:rFonts w:ascii="Arial" w:hAnsi="Arial" w:cs="Arial"/>
                <w:b w:val="0"/>
                <w:sz w:val="24"/>
                <w:szCs w:val="24"/>
              </w:rPr>
              <w:t xml:space="preserve">Algunas veces </w:t>
            </w:r>
            <w:r>
              <w:rPr>
                <w:rStyle w:val="Textoennegrita"/>
                <w:rFonts w:ascii="Arial" w:hAnsi="Arial" w:cs="Arial"/>
                <w:b w:val="0"/>
                <w:sz w:val="24"/>
                <w:szCs w:val="24"/>
              </w:rPr>
              <w:t>c</w:t>
            </w:r>
            <w:r w:rsidRPr="004C1F60">
              <w:rPr>
                <w:rStyle w:val="Textoennegrita"/>
                <w:rFonts w:ascii="Arial" w:hAnsi="Arial" w:cs="Arial"/>
                <w:b w:val="0"/>
                <w:sz w:val="24"/>
                <w:szCs w:val="24"/>
              </w:rPr>
              <w:t xml:space="preserve">omprende los fenómenos de denotación y connotación y los tiene en cuenta para la interpretación de los textos. </w:t>
            </w:r>
          </w:p>
          <w:p w:rsidR="00FE62E1" w:rsidRPr="004C1F60" w:rsidRDefault="00FE62E1" w:rsidP="00FE62E1">
            <w:pPr>
              <w:jc w:val="both"/>
              <w:rPr>
                <w:rStyle w:val="Textoennegrita"/>
                <w:rFonts w:ascii="Arial" w:hAnsi="Arial" w:cs="Arial"/>
                <w:b w:val="0"/>
                <w:sz w:val="24"/>
                <w:szCs w:val="24"/>
              </w:rPr>
            </w:pPr>
          </w:p>
          <w:p w:rsidR="00FE62E1" w:rsidRPr="004C1F60" w:rsidRDefault="00FE62E1" w:rsidP="00FE62E1">
            <w:pPr>
              <w:jc w:val="both"/>
              <w:rPr>
                <w:rStyle w:val="Textoennegrita"/>
                <w:rFonts w:ascii="Arial" w:hAnsi="Arial" w:cs="Arial"/>
                <w:b w:val="0"/>
                <w:sz w:val="24"/>
                <w:szCs w:val="24"/>
              </w:rPr>
            </w:pPr>
            <w:r w:rsidRPr="00965560">
              <w:rPr>
                <w:rStyle w:val="Textoennegrita"/>
                <w:rFonts w:ascii="Arial" w:hAnsi="Arial" w:cs="Arial"/>
                <w:b w:val="0"/>
                <w:sz w:val="24"/>
                <w:szCs w:val="24"/>
              </w:rPr>
              <w:t xml:space="preserve">Algunas veces </w:t>
            </w:r>
            <w:r>
              <w:rPr>
                <w:rStyle w:val="Textoennegrita"/>
                <w:rFonts w:ascii="Arial" w:hAnsi="Arial" w:cs="Arial"/>
                <w:b w:val="0"/>
                <w:sz w:val="24"/>
                <w:szCs w:val="24"/>
              </w:rPr>
              <w:t>r</w:t>
            </w:r>
            <w:r w:rsidRPr="004C1F60">
              <w:rPr>
                <w:rStyle w:val="Textoennegrita"/>
                <w:rFonts w:ascii="Arial" w:hAnsi="Arial" w:cs="Arial"/>
                <w:b w:val="0"/>
                <w:sz w:val="24"/>
                <w:szCs w:val="24"/>
              </w:rPr>
              <w:t xml:space="preserve">econoce el lenguaje como capacidad humana que configura múltiples sistemas simbólicos y posibilita los procesos de significar y comunicar. </w:t>
            </w:r>
          </w:p>
          <w:p w:rsidR="00FE62E1" w:rsidRPr="004C1F60" w:rsidRDefault="00FE62E1" w:rsidP="00FE62E1">
            <w:pPr>
              <w:jc w:val="both"/>
              <w:rPr>
                <w:rStyle w:val="Textoennegrita"/>
                <w:rFonts w:ascii="Arial" w:hAnsi="Arial" w:cs="Arial"/>
                <w:b w:val="0"/>
                <w:sz w:val="24"/>
                <w:szCs w:val="24"/>
              </w:rPr>
            </w:pPr>
          </w:p>
          <w:p w:rsidR="00FE62E1" w:rsidRPr="004C1F60" w:rsidRDefault="00FE62E1" w:rsidP="00FE62E1">
            <w:pPr>
              <w:jc w:val="both"/>
              <w:rPr>
                <w:rStyle w:val="Textoennegrita"/>
                <w:rFonts w:ascii="Arial" w:hAnsi="Arial" w:cs="Arial"/>
                <w:b w:val="0"/>
                <w:sz w:val="24"/>
                <w:szCs w:val="24"/>
              </w:rPr>
            </w:pPr>
            <w:r w:rsidRPr="00965560">
              <w:rPr>
                <w:rStyle w:val="Textoennegrita"/>
                <w:rFonts w:ascii="Arial" w:hAnsi="Arial" w:cs="Arial"/>
                <w:b w:val="0"/>
                <w:sz w:val="24"/>
                <w:szCs w:val="24"/>
              </w:rPr>
              <w:t xml:space="preserve">Algunas veces </w:t>
            </w:r>
            <w:r w:rsidRPr="004C1F60">
              <w:rPr>
                <w:rStyle w:val="Textoennegrita"/>
                <w:rFonts w:ascii="Arial" w:hAnsi="Arial" w:cs="Arial"/>
                <w:b w:val="0"/>
                <w:sz w:val="24"/>
                <w:szCs w:val="24"/>
              </w:rPr>
              <w:t xml:space="preserve">Participa activamente en discusiones grupales donde expresa y argumenta </w:t>
            </w:r>
          </w:p>
          <w:p w:rsidR="00FE62E1" w:rsidRPr="004C1F60" w:rsidRDefault="00FE62E1" w:rsidP="00FE62E1">
            <w:pPr>
              <w:jc w:val="both"/>
              <w:rPr>
                <w:rStyle w:val="Textoennegrita"/>
                <w:rFonts w:ascii="Arial" w:hAnsi="Arial" w:cs="Arial"/>
                <w:b w:val="0"/>
                <w:sz w:val="24"/>
                <w:szCs w:val="24"/>
              </w:rPr>
            </w:pPr>
            <w:r w:rsidRPr="004C1F60">
              <w:rPr>
                <w:rStyle w:val="Textoennegrita"/>
                <w:rFonts w:ascii="Arial" w:hAnsi="Arial" w:cs="Arial"/>
                <w:b w:val="0"/>
                <w:sz w:val="24"/>
                <w:szCs w:val="24"/>
              </w:rPr>
              <w:t xml:space="preserve">sus ideas  </w:t>
            </w:r>
          </w:p>
          <w:p w:rsidR="00FE62E1" w:rsidRPr="004C1F60" w:rsidRDefault="00FE62E1" w:rsidP="00FE62E1">
            <w:pPr>
              <w:jc w:val="both"/>
              <w:rPr>
                <w:rStyle w:val="Textoennegrita"/>
                <w:rFonts w:ascii="Arial" w:hAnsi="Arial" w:cs="Arial"/>
                <w:b w:val="0"/>
                <w:sz w:val="24"/>
                <w:szCs w:val="24"/>
              </w:rPr>
            </w:pPr>
          </w:p>
          <w:p w:rsidR="00FE62E1" w:rsidRPr="004C1F60" w:rsidRDefault="00FE62E1" w:rsidP="00FE62E1">
            <w:pPr>
              <w:jc w:val="both"/>
              <w:rPr>
                <w:rStyle w:val="Textoennegrita"/>
                <w:rFonts w:ascii="Arial" w:hAnsi="Arial" w:cs="Arial"/>
                <w:b w:val="0"/>
                <w:sz w:val="24"/>
                <w:szCs w:val="24"/>
              </w:rPr>
            </w:pPr>
            <w:r w:rsidRPr="00965560">
              <w:rPr>
                <w:rStyle w:val="Textoennegrita"/>
                <w:rFonts w:ascii="Arial" w:hAnsi="Arial" w:cs="Arial"/>
                <w:b w:val="0"/>
                <w:sz w:val="24"/>
                <w:szCs w:val="24"/>
              </w:rPr>
              <w:t xml:space="preserve">Algunas veces </w:t>
            </w:r>
            <w:r>
              <w:rPr>
                <w:rStyle w:val="Textoennegrita"/>
                <w:rFonts w:ascii="Arial" w:hAnsi="Arial" w:cs="Arial"/>
                <w:b w:val="0"/>
                <w:sz w:val="24"/>
                <w:szCs w:val="24"/>
              </w:rPr>
              <w:t>l</w:t>
            </w:r>
            <w:r w:rsidRPr="004C1F60">
              <w:rPr>
                <w:rStyle w:val="Textoennegrita"/>
                <w:rFonts w:ascii="Arial" w:hAnsi="Arial" w:cs="Arial"/>
                <w:b w:val="0"/>
                <w:sz w:val="24"/>
                <w:szCs w:val="24"/>
              </w:rPr>
              <w:t xml:space="preserve">ee con sentido crítico distintas obras literarias. </w:t>
            </w:r>
          </w:p>
          <w:p w:rsidR="00FE62E1" w:rsidRPr="004C1F60" w:rsidRDefault="00FE62E1" w:rsidP="00FE62E1">
            <w:pPr>
              <w:jc w:val="both"/>
              <w:rPr>
                <w:rStyle w:val="Textoennegrita"/>
                <w:rFonts w:ascii="Arial" w:hAnsi="Arial" w:cs="Arial"/>
                <w:b w:val="0"/>
                <w:sz w:val="24"/>
                <w:szCs w:val="24"/>
              </w:rPr>
            </w:pPr>
          </w:p>
          <w:p w:rsidR="003A6F20" w:rsidRPr="009E5155" w:rsidRDefault="00FE62E1" w:rsidP="00FE62E1">
            <w:pPr>
              <w:jc w:val="both"/>
              <w:rPr>
                <w:rFonts w:ascii="Arial" w:hAnsi="Arial" w:cs="Arial"/>
                <w:sz w:val="24"/>
                <w:szCs w:val="24"/>
              </w:rPr>
            </w:pPr>
            <w:r w:rsidRPr="00965560">
              <w:rPr>
                <w:rStyle w:val="Textoennegrita"/>
                <w:rFonts w:ascii="Arial" w:hAnsi="Arial" w:cs="Arial"/>
                <w:b w:val="0"/>
                <w:sz w:val="24"/>
                <w:szCs w:val="24"/>
              </w:rPr>
              <w:t xml:space="preserve">Algunas veces </w:t>
            </w:r>
            <w:r>
              <w:rPr>
                <w:rStyle w:val="Textoennegrita"/>
                <w:rFonts w:ascii="Arial" w:hAnsi="Arial" w:cs="Arial"/>
                <w:b w:val="0"/>
                <w:sz w:val="24"/>
                <w:szCs w:val="24"/>
              </w:rPr>
              <w:t>c</w:t>
            </w:r>
            <w:r w:rsidRPr="004C1F60">
              <w:rPr>
                <w:rStyle w:val="Textoennegrita"/>
                <w:rFonts w:ascii="Arial" w:hAnsi="Arial" w:cs="Arial"/>
                <w:b w:val="0"/>
                <w:sz w:val="24"/>
                <w:szCs w:val="24"/>
              </w:rPr>
              <w:t>omprende y ejemplifica los conceptos de sustantivo, adjetivo, morfema, y palíndromo y los relaciona con aspectos convencionales de la lengua.</w:t>
            </w:r>
          </w:p>
        </w:tc>
        <w:tc>
          <w:tcPr>
            <w:tcW w:w="4570" w:type="dxa"/>
            <w:shd w:val="clear" w:color="auto" w:fill="E5DFEC"/>
          </w:tcPr>
          <w:p w:rsidR="00FE62E1" w:rsidRPr="004C1F60" w:rsidRDefault="00F076B8" w:rsidP="00FE62E1">
            <w:pPr>
              <w:jc w:val="both"/>
              <w:rPr>
                <w:rStyle w:val="Textoennegrita"/>
                <w:rFonts w:ascii="Arial" w:hAnsi="Arial" w:cs="Arial"/>
                <w:b w:val="0"/>
                <w:sz w:val="24"/>
                <w:szCs w:val="24"/>
              </w:rPr>
            </w:pPr>
            <w:r w:rsidRPr="00965560">
              <w:rPr>
                <w:rStyle w:val="Textoennegrita"/>
                <w:rFonts w:ascii="Arial" w:hAnsi="Arial" w:cs="Arial"/>
                <w:b w:val="0"/>
                <w:sz w:val="24"/>
                <w:szCs w:val="24"/>
              </w:rPr>
              <w:t>No</w:t>
            </w:r>
            <w:r w:rsidRPr="004C1F60">
              <w:rPr>
                <w:rStyle w:val="Textoennegrita"/>
                <w:rFonts w:ascii="Arial" w:hAnsi="Arial" w:cs="Arial"/>
                <w:b w:val="0"/>
                <w:sz w:val="24"/>
                <w:szCs w:val="24"/>
              </w:rPr>
              <w:t xml:space="preserve"> </w:t>
            </w:r>
            <w:r>
              <w:rPr>
                <w:rStyle w:val="Textoennegrita"/>
                <w:rFonts w:ascii="Arial" w:hAnsi="Arial" w:cs="Arial"/>
                <w:b w:val="0"/>
                <w:sz w:val="24"/>
                <w:szCs w:val="24"/>
              </w:rPr>
              <w:t>c</w:t>
            </w:r>
            <w:r w:rsidR="00FE62E1" w:rsidRPr="004C1F60">
              <w:rPr>
                <w:rStyle w:val="Textoennegrita"/>
                <w:rFonts w:ascii="Arial" w:hAnsi="Arial" w:cs="Arial"/>
                <w:b w:val="0"/>
                <w:sz w:val="24"/>
                <w:szCs w:val="24"/>
              </w:rPr>
              <w:t xml:space="preserve">aracteriza  y utiliza estrategias descriptivas para argumentar sus ideas. </w:t>
            </w:r>
          </w:p>
          <w:p w:rsidR="00FE62E1" w:rsidRPr="004C1F60" w:rsidRDefault="00FE62E1" w:rsidP="00FE62E1">
            <w:pPr>
              <w:jc w:val="both"/>
              <w:rPr>
                <w:rStyle w:val="Textoennegrita"/>
                <w:rFonts w:ascii="Arial" w:hAnsi="Arial" w:cs="Arial"/>
                <w:b w:val="0"/>
                <w:sz w:val="24"/>
                <w:szCs w:val="24"/>
              </w:rPr>
            </w:pPr>
          </w:p>
          <w:p w:rsidR="00FE62E1" w:rsidRPr="004C1F60" w:rsidRDefault="00DD1F50" w:rsidP="00FE62E1">
            <w:pPr>
              <w:jc w:val="both"/>
              <w:rPr>
                <w:rStyle w:val="Textoennegrita"/>
                <w:rFonts w:ascii="Arial" w:hAnsi="Arial" w:cs="Arial"/>
                <w:b w:val="0"/>
                <w:sz w:val="24"/>
                <w:szCs w:val="24"/>
              </w:rPr>
            </w:pPr>
            <w:r w:rsidRPr="00965560">
              <w:rPr>
                <w:rStyle w:val="Textoennegrita"/>
                <w:rFonts w:ascii="Arial" w:hAnsi="Arial" w:cs="Arial"/>
                <w:b w:val="0"/>
                <w:sz w:val="24"/>
                <w:szCs w:val="24"/>
              </w:rPr>
              <w:t>No</w:t>
            </w:r>
            <w:r w:rsidRPr="004C1F60">
              <w:rPr>
                <w:rStyle w:val="Textoennegrita"/>
                <w:rFonts w:ascii="Arial" w:hAnsi="Arial" w:cs="Arial"/>
                <w:b w:val="0"/>
                <w:sz w:val="24"/>
                <w:szCs w:val="24"/>
              </w:rPr>
              <w:t xml:space="preserve"> </w:t>
            </w:r>
            <w:r>
              <w:rPr>
                <w:rStyle w:val="Textoennegrita"/>
                <w:rFonts w:ascii="Arial" w:hAnsi="Arial" w:cs="Arial"/>
                <w:b w:val="0"/>
                <w:sz w:val="24"/>
                <w:szCs w:val="24"/>
              </w:rPr>
              <w:t>c</w:t>
            </w:r>
            <w:r w:rsidR="00FE62E1" w:rsidRPr="004C1F60">
              <w:rPr>
                <w:rStyle w:val="Textoennegrita"/>
                <w:rFonts w:ascii="Arial" w:hAnsi="Arial" w:cs="Arial"/>
                <w:b w:val="0"/>
                <w:sz w:val="24"/>
                <w:szCs w:val="24"/>
              </w:rPr>
              <w:t xml:space="preserve">omprende los fenómenos de denotación y connotación y los tiene en cuenta para la interpretación de los textos. </w:t>
            </w:r>
          </w:p>
          <w:p w:rsidR="00FE62E1" w:rsidRPr="004C1F60" w:rsidRDefault="00FE62E1" w:rsidP="00FE62E1">
            <w:pPr>
              <w:jc w:val="both"/>
              <w:rPr>
                <w:rStyle w:val="Textoennegrita"/>
                <w:rFonts w:ascii="Arial" w:hAnsi="Arial" w:cs="Arial"/>
                <w:b w:val="0"/>
                <w:sz w:val="24"/>
                <w:szCs w:val="24"/>
              </w:rPr>
            </w:pPr>
          </w:p>
          <w:p w:rsidR="00FE62E1" w:rsidRPr="004C1F60" w:rsidRDefault="00DD1F50" w:rsidP="00FE62E1">
            <w:pPr>
              <w:jc w:val="both"/>
              <w:rPr>
                <w:rStyle w:val="Textoennegrita"/>
                <w:rFonts w:ascii="Arial" w:hAnsi="Arial" w:cs="Arial"/>
                <w:b w:val="0"/>
                <w:sz w:val="24"/>
                <w:szCs w:val="24"/>
              </w:rPr>
            </w:pPr>
            <w:r w:rsidRPr="00965560">
              <w:rPr>
                <w:rStyle w:val="Textoennegrita"/>
                <w:rFonts w:ascii="Arial" w:hAnsi="Arial" w:cs="Arial"/>
                <w:b w:val="0"/>
                <w:sz w:val="24"/>
                <w:szCs w:val="24"/>
              </w:rPr>
              <w:t>No</w:t>
            </w:r>
            <w:r w:rsidRPr="004C1F60">
              <w:rPr>
                <w:rStyle w:val="Textoennegrita"/>
                <w:rFonts w:ascii="Arial" w:hAnsi="Arial" w:cs="Arial"/>
                <w:b w:val="0"/>
                <w:sz w:val="24"/>
                <w:szCs w:val="24"/>
              </w:rPr>
              <w:t xml:space="preserve"> </w:t>
            </w:r>
            <w:r>
              <w:rPr>
                <w:rStyle w:val="Textoennegrita"/>
                <w:rFonts w:ascii="Arial" w:hAnsi="Arial" w:cs="Arial"/>
                <w:b w:val="0"/>
                <w:sz w:val="24"/>
                <w:szCs w:val="24"/>
              </w:rPr>
              <w:t>r</w:t>
            </w:r>
            <w:r w:rsidR="00FE62E1" w:rsidRPr="004C1F60">
              <w:rPr>
                <w:rStyle w:val="Textoennegrita"/>
                <w:rFonts w:ascii="Arial" w:hAnsi="Arial" w:cs="Arial"/>
                <w:b w:val="0"/>
                <w:sz w:val="24"/>
                <w:szCs w:val="24"/>
              </w:rPr>
              <w:t xml:space="preserve">econoce el lenguaje como capacidad humana que configura múltiples sistemas simbólicos y posibilita los procesos de significar y comunicar. </w:t>
            </w:r>
          </w:p>
          <w:p w:rsidR="00FE62E1" w:rsidRPr="004C1F60" w:rsidRDefault="00FE62E1" w:rsidP="00FE62E1">
            <w:pPr>
              <w:jc w:val="both"/>
              <w:rPr>
                <w:rStyle w:val="Textoennegrita"/>
                <w:rFonts w:ascii="Arial" w:hAnsi="Arial" w:cs="Arial"/>
                <w:b w:val="0"/>
                <w:sz w:val="24"/>
                <w:szCs w:val="24"/>
              </w:rPr>
            </w:pPr>
          </w:p>
          <w:p w:rsidR="00FE62E1" w:rsidRPr="004C1F60" w:rsidRDefault="00DD1F50" w:rsidP="00FE62E1">
            <w:pPr>
              <w:jc w:val="both"/>
              <w:rPr>
                <w:rStyle w:val="Textoennegrita"/>
                <w:rFonts w:ascii="Arial" w:hAnsi="Arial" w:cs="Arial"/>
                <w:b w:val="0"/>
                <w:sz w:val="24"/>
                <w:szCs w:val="24"/>
              </w:rPr>
            </w:pPr>
            <w:r w:rsidRPr="00965560">
              <w:rPr>
                <w:rStyle w:val="Textoennegrita"/>
                <w:rFonts w:ascii="Arial" w:hAnsi="Arial" w:cs="Arial"/>
                <w:b w:val="0"/>
                <w:sz w:val="24"/>
                <w:szCs w:val="24"/>
              </w:rPr>
              <w:t>No</w:t>
            </w:r>
            <w:r w:rsidRPr="004C1F60">
              <w:rPr>
                <w:rStyle w:val="Textoennegrita"/>
                <w:rFonts w:ascii="Arial" w:hAnsi="Arial" w:cs="Arial"/>
                <w:b w:val="0"/>
                <w:sz w:val="24"/>
                <w:szCs w:val="24"/>
              </w:rPr>
              <w:t xml:space="preserve"> </w:t>
            </w:r>
            <w:r>
              <w:rPr>
                <w:rStyle w:val="Textoennegrita"/>
                <w:rFonts w:ascii="Arial" w:hAnsi="Arial" w:cs="Arial"/>
                <w:b w:val="0"/>
                <w:sz w:val="24"/>
                <w:szCs w:val="24"/>
              </w:rPr>
              <w:t>p</w:t>
            </w:r>
            <w:r w:rsidR="00FE62E1" w:rsidRPr="004C1F60">
              <w:rPr>
                <w:rStyle w:val="Textoennegrita"/>
                <w:rFonts w:ascii="Arial" w:hAnsi="Arial" w:cs="Arial"/>
                <w:b w:val="0"/>
                <w:sz w:val="24"/>
                <w:szCs w:val="24"/>
              </w:rPr>
              <w:t xml:space="preserve">articipa activamente en discusiones grupales donde expresa y argumenta </w:t>
            </w:r>
          </w:p>
          <w:p w:rsidR="00FE62E1" w:rsidRPr="004C1F60" w:rsidRDefault="00FE62E1" w:rsidP="00FE62E1">
            <w:pPr>
              <w:jc w:val="both"/>
              <w:rPr>
                <w:rStyle w:val="Textoennegrita"/>
                <w:rFonts w:ascii="Arial" w:hAnsi="Arial" w:cs="Arial"/>
                <w:b w:val="0"/>
                <w:sz w:val="24"/>
                <w:szCs w:val="24"/>
              </w:rPr>
            </w:pPr>
            <w:r w:rsidRPr="004C1F60">
              <w:rPr>
                <w:rStyle w:val="Textoennegrita"/>
                <w:rFonts w:ascii="Arial" w:hAnsi="Arial" w:cs="Arial"/>
                <w:b w:val="0"/>
                <w:sz w:val="24"/>
                <w:szCs w:val="24"/>
              </w:rPr>
              <w:t xml:space="preserve">sus ideas  </w:t>
            </w:r>
          </w:p>
          <w:p w:rsidR="00FE62E1" w:rsidRPr="004C1F60" w:rsidRDefault="00FE62E1" w:rsidP="00FE62E1">
            <w:pPr>
              <w:jc w:val="both"/>
              <w:rPr>
                <w:rStyle w:val="Textoennegrita"/>
                <w:rFonts w:ascii="Arial" w:hAnsi="Arial" w:cs="Arial"/>
                <w:b w:val="0"/>
                <w:sz w:val="24"/>
                <w:szCs w:val="24"/>
              </w:rPr>
            </w:pPr>
          </w:p>
          <w:p w:rsidR="00FE62E1" w:rsidRPr="004C1F60" w:rsidRDefault="00DD1F50" w:rsidP="00FE62E1">
            <w:pPr>
              <w:jc w:val="both"/>
              <w:rPr>
                <w:rStyle w:val="Textoennegrita"/>
                <w:rFonts w:ascii="Arial" w:hAnsi="Arial" w:cs="Arial"/>
                <w:b w:val="0"/>
                <w:sz w:val="24"/>
                <w:szCs w:val="24"/>
              </w:rPr>
            </w:pPr>
            <w:r w:rsidRPr="00965560">
              <w:rPr>
                <w:rStyle w:val="Textoennegrita"/>
                <w:rFonts w:ascii="Arial" w:hAnsi="Arial" w:cs="Arial"/>
                <w:b w:val="0"/>
                <w:sz w:val="24"/>
                <w:szCs w:val="24"/>
              </w:rPr>
              <w:t>No</w:t>
            </w:r>
            <w:r w:rsidRPr="004C1F60">
              <w:rPr>
                <w:rStyle w:val="Textoennegrita"/>
                <w:rFonts w:ascii="Arial" w:hAnsi="Arial" w:cs="Arial"/>
                <w:b w:val="0"/>
                <w:sz w:val="24"/>
                <w:szCs w:val="24"/>
              </w:rPr>
              <w:t xml:space="preserve"> </w:t>
            </w:r>
            <w:r>
              <w:rPr>
                <w:rStyle w:val="Textoennegrita"/>
                <w:rFonts w:ascii="Arial" w:hAnsi="Arial" w:cs="Arial"/>
                <w:b w:val="0"/>
                <w:sz w:val="24"/>
                <w:szCs w:val="24"/>
              </w:rPr>
              <w:t>l</w:t>
            </w:r>
            <w:r w:rsidR="00FE62E1" w:rsidRPr="004C1F60">
              <w:rPr>
                <w:rStyle w:val="Textoennegrita"/>
                <w:rFonts w:ascii="Arial" w:hAnsi="Arial" w:cs="Arial"/>
                <w:b w:val="0"/>
                <w:sz w:val="24"/>
                <w:szCs w:val="24"/>
              </w:rPr>
              <w:t xml:space="preserve">ee con sentido crítico distintas obras literarias. </w:t>
            </w:r>
          </w:p>
          <w:p w:rsidR="00FE62E1" w:rsidRPr="004C1F60" w:rsidRDefault="00FE62E1" w:rsidP="00FE62E1">
            <w:pPr>
              <w:jc w:val="both"/>
              <w:rPr>
                <w:rStyle w:val="Textoennegrita"/>
                <w:rFonts w:ascii="Arial" w:hAnsi="Arial" w:cs="Arial"/>
                <w:b w:val="0"/>
                <w:sz w:val="24"/>
                <w:szCs w:val="24"/>
              </w:rPr>
            </w:pPr>
          </w:p>
          <w:p w:rsidR="003A6F20" w:rsidRPr="009E5155" w:rsidRDefault="00DD1F50" w:rsidP="00FE62E1">
            <w:pPr>
              <w:jc w:val="both"/>
              <w:rPr>
                <w:rFonts w:ascii="Arial" w:hAnsi="Arial" w:cs="Arial"/>
                <w:sz w:val="24"/>
                <w:szCs w:val="24"/>
              </w:rPr>
            </w:pPr>
            <w:r w:rsidRPr="00965560">
              <w:rPr>
                <w:rStyle w:val="Textoennegrita"/>
                <w:rFonts w:ascii="Arial" w:hAnsi="Arial" w:cs="Arial"/>
                <w:b w:val="0"/>
                <w:sz w:val="24"/>
                <w:szCs w:val="24"/>
              </w:rPr>
              <w:t>No</w:t>
            </w:r>
            <w:r w:rsidRPr="004C1F60">
              <w:rPr>
                <w:rStyle w:val="Textoennegrita"/>
                <w:rFonts w:ascii="Arial" w:hAnsi="Arial" w:cs="Arial"/>
                <w:b w:val="0"/>
                <w:sz w:val="24"/>
                <w:szCs w:val="24"/>
              </w:rPr>
              <w:t xml:space="preserve"> </w:t>
            </w:r>
            <w:r>
              <w:rPr>
                <w:rStyle w:val="Textoennegrita"/>
                <w:rFonts w:ascii="Arial" w:hAnsi="Arial" w:cs="Arial"/>
                <w:b w:val="0"/>
                <w:sz w:val="24"/>
                <w:szCs w:val="24"/>
              </w:rPr>
              <w:t>c</w:t>
            </w:r>
            <w:r w:rsidR="00FE62E1" w:rsidRPr="004C1F60">
              <w:rPr>
                <w:rStyle w:val="Textoennegrita"/>
                <w:rFonts w:ascii="Arial" w:hAnsi="Arial" w:cs="Arial"/>
                <w:b w:val="0"/>
                <w:sz w:val="24"/>
                <w:szCs w:val="24"/>
              </w:rPr>
              <w:t>omprende y ejemplifica los conceptos de sustantivo, adjetivo, morfema, y palíndromo y los relaciona con aspectos convencionales de la lengua.</w:t>
            </w:r>
          </w:p>
        </w:tc>
      </w:tr>
      <w:tr w:rsidR="003A6F20" w:rsidRPr="00320842" w:rsidTr="00FB6306">
        <w:trPr>
          <w:jc w:val="center"/>
        </w:trPr>
        <w:tc>
          <w:tcPr>
            <w:tcW w:w="20098" w:type="dxa"/>
            <w:gridSpan w:val="5"/>
            <w:shd w:val="clear" w:color="auto" w:fill="B2A1C7"/>
          </w:tcPr>
          <w:p w:rsidR="003A6F20" w:rsidRPr="00320842" w:rsidRDefault="003A6F20" w:rsidP="00FB6306">
            <w:pPr>
              <w:jc w:val="center"/>
              <w:rPr>
                <w:b/>
                <w:sz w:val="32"/>
                <w:szCs w:val="32"/>
              </w:rPr>
            </w:pPr>
            <w:r w:rsidRPr="00320842">
              <w:rPr>
                <w:b/>
                <w:sz w:val="32"/>
                <w:szCs w:val="32"/>
              </w:rPr>
              <w:lastRenderedPageBreak/>
              <w:t xml:space="preserve">Periodo 3 - Grado </w:t>
            </w:r>
            <w:r>
              <w:rPr>
                <w:b/>
                <w:sz w:val="32"/>
                <w:szCs w:val="32"/>
              </w:rPr>
              <w:t xml:space="preserve">8º </w:t>
            </w:r>
          </w:p>
        </w:tc>
      </w:tr>
      <w:tr w:rsidR="003A6F20" w:rsidRPr="00320842" w:rsidTr="00FB6306">
        <w:trPr>
          <w:jc w:val="center"/>
        </w:trPr>
        <w:tc>
          <w:tcPr>
            <w:tcW w:w="5463" w:type="dxa"/>
            <w:shd w:val="clear" w:color="auto" w:fill="FDE9D9"/>
          </w:tcPr>
          <w:p w:rsidR="003A6F20" w:rsidRPr="00320842" w:rsidRDefault="003A6F20" w:rsidP="00FB6306">
            <w:pPr>
              <w:jc w:val="center"/>
              <w:rPr>
                <w:b/>
                <w:sz w:val="28"/>
                <w:szCs w:val="28"/>
              </w:rPr>
            </w:pPr>
            <w:r w:rsidRPr="00320842">
              <w:rPr>
                <w:b/>
                <w:sz w:val="28"/>
                <w:szCs w:val="28"/>
              </w:rPr>
              <w:t>Niveles de desempeño</w:t>
            </w:r>
          </w:p>
        </w:tc>
        <w:tc>
          <w:tcPr>
            <w:tcW w:w="3402" w:type="dxa"/>
            <w:shd w:val="clear" w:color="auto" w:fill="FDE9D9"/>
          </w:tcPr>
          <w:p w:rsidR="003A6F20" w:rsidRDefault="003A6F20" w:rsidP="00FB6306">
            <w:pPr>
              <w:jc w:val="center"/>
              <w:rPr>
                <w:b/>
                <w:sz w:val="28"/>
                <w:szCs w:val="28"/>
              </w:rPr>
            </w:pPr>
            <w:r w:rsidRPr="00320842">
              <w:rPr>
                <w:b/>
                <w:sz w:val="28"/>
                <w:szCs w:val="28"/>
              </w:rPr>
              <w:t>Superior</w:t>
            </w:r>
          </w:p>
          <w:p w:rsidR="003A6F20" w:rsidRPr="00320842" w:rsidRDefault="003A6F20" w:rsidP="00FB6306">
            <w:pPr>
              <w:jc w:val="center"/>
              <w:rPr>
                <w:b/>
                <w:sz w:val="28"/>
                <w:szCs w:val="28"/>
              </w:rPr>
            </w:pPr>
          </w:p>
        </w:tc>
        <w:tc>
          <w:tcPr>
            <w:tcW w:w="3402" w:type="dxa"/>
            <w:shd w:val="clear" w:color="auto" w:fill="FDE9D9"/>
          </w:tcPr>
          <w:p w:rsidR="003A6F20" w:rsidRDefault="003A6F20" w:rsidP="00FB6306">
            <w:pPr>
              <w:jc w:val="center"/>
              <w:rPr>
                <w:b/>
                <w:sz w:val="28"/>
                <w:szCs w:val="28"/>
              </w:rPr>
            </w:pPr>
            <w:r w:rsidRPr="00320842">
              <w:rPr>
                <w:b/>
                <w:sz w:val="28"/>
                <w:szCs w:val="28"/>
              </w:rPr>
              <w:t>Alto</w:t>
            </w:r>
          </w:p>
          <w:p w:rsidR="003A6F20" w:rsidRPr="00320842" w:rsidRDefault="003A6F20" w:rsidP="00FB6306">
            <w:pPr>
              <w:jc w:val="center"/>
              <w:rPr>
                <w:b/>
                <w:sz w:val="28"/>
                <w:szCs w:val="28"/>
              </w:rPr>
            </w:pPr>
          </w:p>
        </w:tc>
        <w:tc>
          <w:tcPr>
            <w:tcW w:w="3261" w:type="dxa"/>
            <w:shd w:val="clear" w:color="auto" w:fill="FDE9D9"/>
          </w:tcPr>
          <w:p w:rsidR="003A6F20" w:rsidRDefault="003A6F20" w:rsidP="00FB6306">
            <w:pPr>
              <w:jc w:val="center"/>
              <w:rPr>
                <w:b/>
                <w:sz w:val="28"/>
                <w:szCs w:val="28"/>
              </w:rPr>
            </w:pPr>
            <w:r w:rsidRPr="00320842">
              <w:rPr>
                <w:b/>
                <w:sz w:val="28"/>
                <w:szCs w:val="28"/>
              </w:rPr>
              <w:t>Básico</w:t>
            </w:r>
          </w:p>
          <w:p w:rsidR="003A6F20" w:rsidRPr="00320842" w:rsidRDefault="003A6F20" w:rsidP="00FB6306">
            <w:pPr>
              <w:jc w:val="center"/>
              <w:rPr>
                <w:b/>
                <w:sz w:val="28"/>
                <w:szCs w:val="28"/>
              </w:rPr>
            </w:pPr>
          </w:p>
        </w:tc>
        <w:tc>
          <w:tcPr>
            <w:tcW w:w="4570" w:type="dxa"/>
            <w:shd w:val="clear" w:color="auto" w:fill="FDE9D9"/>
          </w:tcPr>
          <w:p w:rsidR="003A6F20" w:rsidRDefault="003A6F20" w:rsidP="00FB6306">
            <w:pPr>
              <w:jc w:val="center"/>
              <w:rPr>
                <w:b/>
                <w:sz w:val="28"/>
                <w:szCs w:val="28"/>
              </w:rPr>
            </w:pPr>
            <w:r w:rsidRPr="00320842">
              <w:rPr>
                <w:b/>
                <w:sz w:val="28"/>
                <w:szCs w:val="28"/>
              </w:rPr>
              <w:t>Bajo</w:t>
            </w:r>
          </w:p>
          <w:p w:rsidR="003A6F20" w:rsidRPr="00320842" w:rsidRDefault="003A6F20" w:rsidP="00FB6306">
            <w:pPr>
              <w:jc w:val="center"/>
              <w:rPr>
                <w:b/>
                <w:sz w:val="28"/>
                <w:szCs w:val="28"/>
              </w:rPr>
            </w:pPr>
          </w:p>
        </w:tc>
      </w:tr>
      <w:tr w:rsidR="003A6F20" w:rsidRPr="00320842" w:rsidTr="00FB6306">
        <w:trPr>
          <w:jc w:val="center"/>
        </w:trPr>
        <w:tc>
          <w:tcPr>
            <w:tcW w:w="5463" w:type="dxa"/>
            <w:shd w:val="clear" w:color="auto" w:fill="B2A1C7"/>
          </w:tcPr>
          <w:p w:rsidR="004638D2" w:rsidRDefault="004638D2" w:rsidP="00D82B3D">
            <w:pPr>
              <w:jc w:val="both"/>
              <w:rPr>
                <w:rFonts w:ascii="Arial" w:hAnsi="Arial" w:cs="Arial"/>
                <w:sz w:val="24"/>
                <w:szCs w:val="24"/>
              </w:rPr>
            </w:pPr>
            <w:r w:rsidRPr="004638D2">
              <w:rPr>
                <w:rFonts w:ascii="Arial" w:hAnsi="Arial" w:cs="Arial"/>
                <w:sz w:val="24"/>
                <w:szCs w:val="24"/>
              </w:rPr>
              <w:t>Produce textos ora</w:t>
            </w:r>
            <w:r>
              <w:rPr>
                <w:rFonts w:ascii="Arial" w:hAnsi="Arial" w:cs="Arial"/>
                <w:sz w:val="24"/>
                <w:szCs w:val="24"/>
              </w:rPr>
              <w:t xml:space="preserve">les bien organizados y claros </w:t>
            </w:r>
          </w:p>
          <w:p w:rsidR="004638D2" w:rsidRDefault="004638D2" w:rsidP="00D82B3D">
            <w:pPr>
              <w:jc w:val="both"/>
              <w:rPr>
                <w:rFonts w:ascii="Arial" w:hAnsi="Arial" w:cs="Arial"/>
                <w:sz w:val="24"/>
                <w:szCs w:val="24"/>
              </w:rPr>
            </w:pPr>
          </w:p>
          <w:p w:rsidR="004638D2" w:rsidRPr="004638D2" w:rsidRDefault="004638D2" w:rsidP="00D82B3D">
            <w:pPr>
              <w:jc w:val="both"/>
              <w:rPr>
                <w:rFonts w:ascii="Arial" w:hAnsi="Arial" w:cs="Arial"/>
                <w:sz w:val="24"/>
                <w:szCs w:val="24"/>
              </w:rPr>
            </w:pPr>
            <w:r w:rsidRPr="004638D2">
              <w:rPr>
                <w:rFonts w:ascii="Arial" w:hAnsi="Arial" w:cs="Arial"/>
                <w:sz w:val="24"/>
                <w:szCs w:val="24"/>
              </w:rPr>
              <w:t>Comprende el sentido global de los textos que lee.</w:t>
            </w:r>
          </w:p>
          <w:p w:rsidR="004638D2" w:rsidRDefault="004638D2" w:rsidP="00D82B3D">
            <w:pPr>
              <w:jc w:val="both"/>
              <w:rPr>
                <w:rFonts w:ascii="Arial" w:hAnsi="Arial" w:cs="Arial"/>
                <w:sz w:val="24"/>
                <w:szCs w:val="24"/>
              </w:rPr>
            </w:pPr>
          </w:p>
          <w:p w:rsidR="004638D2" w:rsidRPr="004638D2" w:rsidRDefault="004638D2" w:rsidP="00D82B3D">
            <w:pPr>
              <w:jc w:val="both"/>
              <w:rPr>
                <w:rFonts w:ascii="Arial" w:hAnsi="Arial" w:cs="Arial"/>
                <w:sz w:val="24"/>
                <w:szCs w:val="24"/>
              </w:rPr>
            </w:pPr>
            <w:r w:rsidRPr="004638D2">
              <w:rPr>
                <w:rFonts w:ascii="Arial" w:hAnsi="Arial" w:cs="Arial"/>
                <w:sz w:val="24"/>
                <w:szCs w:val="24"/>
              </w:rPr>
              <w:t xml:space="preserve">Organiza sus ideas y se documenta para sustentarlas </w:t>
            </w:r>
          </w:p>
          <w:p w:rsidR="004638D2" w:rsidRDefault="004638D2" w:rsidP="00D82B3D">
            <w:pPr>
              <w:jc w:val="both"/>
              <w:rPr>
                <w:rFonts w:ascii="Arial" w:hAnsi="Arial" w:cs="Arial"/>
                <w:sz w:val="24"/>
                <w:szCs w:val="24"/>
              </w:rPr>
            </w:pPr>
          </w:p>
          <w:p w:rsidR="004638D2" w:rsidRPr="004638D2" w:rsidRDefault="004638D2" w:rsidP="00D82B3D">
            <w:pPr>
              <w:jc w:val="both"/>
              <w:rPr>
                <w:rFonts w:ascii="Arial" w:hAnsi="Arial" w:cs="Arial"/>
                <w:sz w:val="24"/>
                <w:szCs w:val="24"/>
              </w:rPr>
            </w:pPr>
            <w:r w:rsidRPr="004638D2">
              <w:rPr>
                <w:rFonts w:ascii="Arial" w:hAnsi="Arial" w:cs="Arial"/>
                <w:sz w:val="24"/>
                <w:szCs w:val="24"/>
              </w:rPr>
              <w:t xml:space="preserve">Identifica algunas variantes lingüísticas de su entorno </w:t>
            </w:r>
          </w:p>
          <w:p w:rsidR="004638D2" w:rsidRDefault="004638D2" w:rsidP="00D82B3D">
            <w:pPr>
              <w:jc w:val="both"/>
              <w:rPr>
                <w:rFonts w:ascii="Arial" w:hAnsi="Arial" w:cs="Arial"/>
                <w:sz w:val="24"/>
                <w:szCs w:val="24"/>
              </w:rPr>
            </w:pPr>
          </w:p>
          <w:p w:rsidR="004638D2" w:rsidRPr="004638D2" w:rsidRDefault="004638D2" w:rsidP="00D82B3D">
            <w:pPr>
              <w:jc w:val="both"/>
              <w:rPr>
                <w:rFonts w:ascii="Arial" w:hAnsi="Arial" w:cs="Arial"/>
                <w:sz w:val="24"/>
                <w:szCs w:val="24"/>
              </w:rPr>
            </w:pPr>
            <w:r w:rsidRPr="004638D2">
              <w:rPr>
                <w:rFonts w:ascii="Arial" w:hAnsi="Arial" w:cs="Arial"/>
                <w:sz w:val="24"/>
                <w:szCs w:val="24"/>
              </w:rPr>
              <w:t xml:space="preserve">Identifica los recursos del lenguaje usados por distintos autores en sus producciones literarias. </w:t>
            </w:r>
          </w:p>
          <w:p w:rsidR="004638D2" w:rsidRDefault="004638D2" w:rsidP="00D82B3D">
            <w:pPr>
              <w:jc w:val="both"/>
              <w:rPr>
                <w:rFonts w:ascii="Arial" w:hAnsi="Arial" w:cs="Arial"/>
                <w:sz w:val="24"/>
                <w:szCs w:val="24"/>
              </w:rPr>
            </w:pPr>
          </w:p>
          <w:p w:rsidR="004638D2" w:rsidRPr="004638D2" w:rsidRDefault="004638D2" w:rsidP="00D82B3D">
            <w:pPr>
              <w:jc w:val="both"/>
              <w:rPr>
                <w:rFonts w:ascii="Arial" w:hAnsi="Arial" w:cs="Arial"/>
                <w:sz w:val="24"/>
                <w:szCs w:val="24"/>
              </w:rPr>
            </w:pPr>
            <w:r w:rsidRPr="004638D2">
              <w:rPr>
                <w:rFonts w:ascii="Arial" w:hAnsi="Arial" w:cs="Arial"/>
                <w:sz w:val="24"/>
                <w:szCs w:val="24"/>
              </w:rPr>
              <w:t xml:space="preserve">Reconoce distintos procesos para la formación de palabras. </w:t>
            </w:r>
          </w:p>
          <w:p w:rsidR="004638D2" w:rsidRDefault="004638D2" w:rsidP="00D82B3D">
            <w:pPr>
              <w:jc w:val="both"/>
              <w:rPr>
                <w:rFonts w:ascii="Arial" w:hAnsi="Arial" w:cs="Arial"/>
                <w:sz w:val="24"/>
                <w:szCs w:val="24"/>
              </w:rPr>
            </w:pPr>
          </w:p>
          <w:p w:rsidR="003A6F20" w:rsidRDefault="004638D2" w:rsidP="00D82B3D">
            <w:pPr>
              <w:jc w:val="both"/>
              <w:rPr>
                <w:rFonts w:ascii="Arial" w:hAnsi="Arial" w:cs="Arial"/>
                <w:sz w:val="24"/>
                <w:szCs w:val="24"/>
              </w:rPr>
            </w:pPr>
            <w:r w:rsidRPr="004638D2">
              <w:rPr>
                <w:rFonts w:ascii="Arial" w:hAnsi="Arial" w:cs="Arial"/>
                <w:sz w:val="24"/>
                <w:szCs w:val="24"/>
              </w:rPr>
              <w:t>Hace uso de sinónimos para evitar la redundancia en sus producciones textuales.</w:t>
            </w:r>
          </w:p>
          <w:p w:rsidR="003A6F20" w:rsidRDefault="003A6F20" w:rsidP="00D82B3D">
            <w:pPr>
              <w:jc w:val="both"/>
              <w:rPr>
                <w:rFonts w:ascii="Arial" w:hAnsi="Arial" w:cs="Arial"/>
                <w:sz w:val="24"/>
                <w:szCs w:val="24"/>
              </w:rPr>
            </w:pPr>
          </w:p>
          <w:p w:rsidR="003A6F20" w:rsidRPr="00DC3B13" w:rsidRDefault="003A6F20" w:rsidP="00FB6306">
            <w:pPr>
              <w:rPr>
                <w:rFonts w:ascii="Arial" w:hAnsi="Arial" w:cs="Arial"/>
                <w:sz w:val="24"/>
                <w:szCs w:val="24"/>
              </w:rPr>
            </w:pPr>
          </w:p>
        </w:tc>
        <w:tc>
          <w:tcPr>
            <w:tcW w:w="3402" w:type="dxa"/>
            <w:shd w:val="clear" w:color="auto" w:fill="E5DFEC"/>
          </w:tcPr>
          <w:p w:rsidR="00D82B3D" w:rsidRDefault="00644029" w:rsidP="00D82B3D">
            <w:pPr>
              <w:jc w:val="both"/>
              <w:rPr>
                <w:rFonts w:ascii="Arial" w:hAnsi="Arial" w:cs="Arial"/>
                <w:sz w:val="24"/>
                <w:szCs w:val="24"/>
              </w:rPr>
            </w:pPr>
            <w:r w:rsidRPr="00965560">
              <w:rPr>
                <w:rStyle w:val="Textoennegrita"/>
                <w:rFonts w:ascii="Arial" w:hAnsi="Arial" w:cs="Arial"/>
                <w:b w:val="0"/>
                <w:sz w:val="24"/>
                <w:szCs w:val="24"/>
              </w:rPr>
              <w:t>Siempre</w:t>
            </w:r>
            <w:r w:rsidRPr="004638D2">
              <w:rPr>
                <w:rFonts w:ascii="Arial" w:hAnsi="Arial" w:cs="Arial"/>
                <w:sz w:val="24"/>
                <w:szCs w:val="24"/>
              </w:rPr>
              <w:t xml:space="preserve"> </w:t>
            </w:r>
            <w:r>
              <w:rPr>
                <w:rFonts w:ascii="Arial" w:hAnsi="Arial" w:cs="Arial"/>
                <w:sz w:val="24"/>
                <w:szCs w:val="24"/>
              </w:rPr>
              <w:t>p</w:t>
            </w:r>
            <w:r w:rsidR="00D82B3D" w:rsidRPr="004638D2">
              <w:rPr>
                <w:rFonts w:ascii="Arial" w:hAnsi="Arial" w:cs="Arial"/>
                <w:sz w:val="24"/>
                <w:szCs w:val="24"/>
              </w:rPr>
              <w:t>roduce textos ora</w:t>
            </w:r>
            <w:r w:rsidR="00D82B3D">
              <w:rPr>
                <w:rFonts w:ascii="Arial" w:hAnsi="Arial" w:cs="Arial"/>
                <w:sz w:val="24"/>
                <w:szCs w:val="24"/>
              </w:rPr>
              <w:t xml:space="preserve">les bien organizados y claros </w:t>
            </w:r>
          </w:p>
          <w:p w:rsidR="00D82B3D" w:rsidRDefault="00D82B3D" w:rsidP="00D82B3D">
            <w:pPr>
              <w:jc w:val="both"/>
              <w:rPr>
                <w:rFonts w:ascii="Arial" w:hAnsi="Arial" w:cs="Arial"/>
                <w:sz w:val="24"/>
                <w:szCs w:val="24"/>
              </w:rPr>
            </w:pPr>
          </w:p>
          <w:p w:rsidR="00D82B3D" w:rsidRPr="004638D2" w:rsidRDefault="00644029" w:rsidP="00D82B3D">
            <w:pPr>
              <w:jc w:val="both"/>
              <w:rPr>
                <w:rFonts w:ascii="Arial" w:hAnsi="Arial" w:cs="Arial"/>
                <w:sz w:val="24"/>
                <w:szCs w:val="24"/>
              </w:rPr>
            </w:pPr>
            <w:r w:rsidRPr="00965560">
              <w:rPr>
                <w:rStyle w:val="Textoennegrita"/>
                <w:rFonts w:ascii="Arial" w:hAnsi="Arial" w:cs="Arial"/>
                <w:b w:val="0"/>
                <w:sz w:val="24"/>
                <w:szCs w:val="24"/>
              </w:rPr>
              <w:t>Siempre</w:t>
            </w:r>
            <w:r w:rsidRPr="004638D2">
              <w:rPr>
                <w:rFonts w:ascii="Arial" w:hAnsi="Arial" w:cs="Arial"/>
                <w:sz w:val="24"/>
                <w:szCs w:val="24"/>
              </w:rPr>
              <w:t xml:space="preserve"> </w:t>
            </w:r>
            <w:r>
              <w:rPr>
                <w:rFonts w:ascii="Arial" w:hAnsi="Arial" w:cs="Arial"/>
                <w:sz w:val="24"/>
                <w:szCs w:val="24"/>
              </w:rPr>
              <w:t>c</w:t>
            </w:r>
            <w:r w:rsidR="00D82B3D" w:rsidRPr="004638D2">
              <w:rPr>
                <w:rFonts w:ascii="Arial" w:hAnsi="Arial" w:cs="Arial"/>
                <w:sz w:val="24"/>
                <w:szCs w:val="24"/>
              </w:rPr>
              <w:t>omprende el sentido global de los textos que lee.</w:t>
            </w:r>
          </w:p>
          <w:p w:rsidR="00D82B3D" w:rsidRDefault="00D82B3D" w:rsidP="00D82B3D">
            <w:pPr>
              <w:jc w:val="both"/>
              <w:rPr>
                <w:rFonts w:ascii="Arial" w:hAnsi="Arial" w:cs="Arial"/>
                <w:sz w:val="24"/>
                <w:szCs w:val="24"/>
              </w:rPr>
            </w:pPr>
          </w:p>
          <w:p w:rsidR="00D82B3D" w:rsidRPr="004638D2" w:rsidRDefault="00644029" w:rsidP="00D82B3D">
            <w:pPr>
              <w:jc w:val="both"/>
              <w:rPr>
                <w:rFonts w:ascii="Arial" w:hAnsi="Arial" w:cs="Arial"/>
                <w:sz w:val="24"/>
                <w:szCs w:val="24"/>
              </w:rPr>
            </w:pPr>
            <w:r w:rsidRPr="00965560">
              <w:rPr>
                <w:rStyle w:val="Textoennegrita"/>
                <w:rFonts w:ascii="Arial" w:hAnsi="Arial" w:cs="Arial"/>
                <w:b w:val="0"/>
                <w:sz w:val="24"/>
                <w:szCs w:val="24"/>
              </w:rPr>
              <w:t>Siempre</w:t>
            </w:r>
            <w:r w:rsidRPr="004638D2">
              <w:rPr>
                <w:rFonts w:ascii="Arial" w:hAnsi="Arial" w:cs="Arial"/>
                <w:sz w:val="24"/>
                <w:szCs w:val="24"/>
              </w:rPr>
              <w:t xml:space="preserve"> </w:t>
            </w:r>
            <w:r>
              <w:rPr>
                <w:rFonts w:ascii="Arial" w:hAnsi="Arial" w:cs="Arial"/>
                <w:sz w:val="24"/>
                <w:szCs w:val="24"/>
              </w:rPr>
              <w:t>o</w:t>
            </w:r>
            <w:r w:rsidR="00D82B3D" w:rsidRPr="004638D2">
              <w:rPr>
                <w:rFonts w:ascii="Arial" w:hAnsi="Arial" w:cs="Arial"/>
                <w:sz w:val="24"/>
                <w:szCs w:val="24"/>
              </w:rPr>
              <w:t xml:space="preserve">rganiza sus ideas y se documenta para sustentarlas </w:t>
            </w:r>
          </w:p>
          <w:p w:rsidR="00D82B3D" w:rsidRDefault="00D82B3D" w:rsidP="00D82B3D">
            <w:pPr>
              <w:jc w:val="both"/>
              <w:rPr>
                <w:rFonts w:ascii="Arial" w:hAnsi="Arial" w:cs="Arial"/>
                <w:sz w:val="24"/>
                <w:szCs w:val="24"/>
              </w:rPr>
            </w:pPr>
          </w:p>
          <w:p w:rsidR="00D82B3D" w:rsidRPr="004638D2" w:rsidRDefault="00644029" w:rsidP="00D82B3D">
            <w:pPr>
              <w:jc w:val="both"/>
              <w:rPr>
                <w:rFonts w:ascii="Arial" w:hAnsi="Arial" w:cs="Arial"/>
                <w:sz w:val="24"/>
                <w:szCs w:val="24"/>
              </w:rPr>
            </w:pPr>
            <w:r w:rsidRPr="00965560">
              <w:rPr>
                <w:rStyle w:val="Textoennegrita"/>
                <w:rFonts w:ascii="Arial" w:hAnsi="Arial" w:cs="Arial"/>
                <w:b w:val="0"/>
                <w:sz w:val="24"/>
                <w:szCs w:val="24"/>
              </w:rPr>
              <w:t>Siempre</w:t>
            </w:r>
            <w:r w:rsidRPr="004638D2">
              <w:rPr>
                <w:rFonts w:ascii="Arial" w:hAnsi="Arial" w:cs="Arial"/>
                <w:sz w:val="24"/>
                <w:szCs w:val="24"/>
              </w:rPr>
              <w:t xml:space="preserve"> </w:t>
            </w:r>
            <w:r>
              <w:rPr>
                <w:rFonts w:ascii="Arial" w:hAnsi="Arial" w:cs="Arial"/>
                <w:sz w:val="24"/>
                <w:szCs w:val="24"/>
              </w:rPr>
              <w:t>i</w:t>
            </w:r>
            <w:r w:rsidR="00D82B3D" w:rsidRPr="004638D2">
              <w:rPr>
                <w:rFonts w:ascii="Arial" w:hAnsi="Arial" w:cs="Arial"/>
                <w:sz w:val="24"/>
                <w:szCs w:val="24"/>
              </w:rPr>
              <w:t xml:space="preserve">dentifica algunas variantes lingüísticas de su entorno </w:t>
            </w:r>
          </w:p>
          <w:p w:rsidR="00D82B3D" w:rsidRDefault="00D82B3D" w:rsidP="00D82B3D">
            <w:pPr>
              <w:jc w:val="both"/>
              <w:rPr>
                <w:rFonts w:ascii="Arial" w:hAnsi="Arial" w:cs="Arial"/>
                <w:sz w:val="24"/>
                <w:szCs w:val="24"/>
              </w:rPr>
            </w:pPr>
          </w:p>
          <w:p w:rsidR="00D82B3D" w:rsidRPr="004638D2" w:rsidRDefault="00644029" w:rsidP="00D82B3D">
            <w:pPr>
              <w:jc w:val="both"/>
              <w:rPr>
                <w:rFonts w:ascii="Arial" w:hAnsi="Arial" w:cs="Arial"/>
                <w:sz w:val="24"/>
                <w:szCs w:val="24"/>
              </w:rPr>
            </w:pPr>
            <w:r w:rsidRPr="00965560">
              <w:rPr>
                <w:rStyle w:val="Textoennegrita"/>
                <w:rFonts w:ascii="Arial" w:hAnsi="Arial" w:cs="Arial"/>
                <w:b w:val="0"/>
                <w:sz w:val="24"/>
                <w:szCs w:val="24"/>
              </w:rPr>
              <w:t>Siempre</w:t>
            </w:r>
            <w:r w:rsidRPr="004638D2">
              <w:rPr>
                <w:rFonts w:ascii="Arial" w:hAnsi="Arial" w:cs="Arial"/>
                <w:sz w:val="24"/>
                <w:szCs w:val="24"/>
              </w:rPr>
              <w:t xml:space="preserve"> </w:t>
            </w:r>
            <w:r>
              <w:rPr>
                <w:rFonts w:ascii="Arial" w:hAnsi="Arial" w:cs="Arial"/>
                <w:sz w:val="24"/>
                <w:szCs w:val="24"/>
              </w:rPr>
              <w:t>i</w:t>
            </w:r>
            <w:r w:rsidR="00D82B3D" w:rsidRPr="004638D2">
              <w:rPr>
                <w:rFonts w:ascii="Arial" w:hAnsi="Arial" w:cs="Arial"/>
                <w:sz w:val="24"/>
                <w:szCs w:val="24"/>
              </w:rPr>
              <w:t xml:space="preserve">dentifica los recursos del lenguaje usados por distintos autores en sus producciones literarias. </w:t>
            </w:r>
          </w:p>
          <w:p w:rsidR="00D82B3D" w:rsidRDefault="00D82B3D" w:rsidP="00D82B3D">
            <w:pPr>
              <w:jc w:val="both"/>
              <w:rPr>
                <w:rFonts w:ascii="Arial" w:hAnsi="Arial" w:cs="Arial"/>
                <w:sz w:val="24"/>
                <w:szCs w:val="24"/>
              </w:rPr>
            </w:pPr>
          </w:p>
          <w:p w:rsidR="00D82B3D" w:rsidRPr="004638D2" w:rsidRDefault="00644029" w:rsidP="00D82B3D">
            <w:pPr>
              <w:jc w:val="both"/>
              <w:rPr>
                <w:rFonts w:ascii="Arial" w:hAnsi="Arial" w:cs="Arial"/>
                <w:sz w:val="24"/>
                <w:szCs w:val="24"/>
              </w:rPr>
            </w:pPr>
            <w:r w:rsidRPr="00965560">
              <w:rPr>
                <w:rStyle w:val="Textoennegrita"/>
                <w:rFonts w:ascii="Arial" w:hAnsi="Arial" w:cs="Arial"/>
                <w:b w:val="0"/>
                <w:sz w:val="24"/>
                <w:szCs w:val="24"/>
              </w:rPr>
              <w:t>Siempre</w:t>
            </w:r>
            <w:r w:rsidRPr="004638D2">
              <w:rPr>
                <w:rFonts w:ascii="Arial" w:hAnsi="Arial" w:cs="Arial"/>
                <w:sz w:val="24"/>
                <w:szCs w:val="24"/>
              </w:rPr>
              <w:t xml:space="preserve"> </w:t>
            </w:r>
            <w:r>
              <w:rPr>
                <w:rFonts w:ascii="Arial" w:hAnsi="Arial" w:cs="Arial"/>
                <w:sz w:val="24"/>
                <w:szCs w:val="24"/>
              </w:rPr>
              <w:t>r</w:t>
            </w:r>
            <w:r w:rsidR="00D82B3D" w:rsidRPr="004638D2">
              <w:rPr>
                <w:rFonts w:ascii="Arial" w:hAnsi="Arial" w:cs="Arial"/>
                <w:sz w:val="24"/>
                <w:szCs w:val="24"/>
              </w:rPr>
              <w:t xml:space="preserve">econoce distintos procesos para la formación de palabras. </w:t>
            </w:r>
          </w:p>
          <w:p w:rsidR="00D82B3D" w:rsidRDefault="00D82B3D" w:rsidP="00D82B3D">
            <w:pPr>
              <w:jc w:val="both"/>
              <w:rPr>
                <w:rFonts w:ascii="Arial" w:hAnsi="Arial" w:cs="Arial"/>
                <w:sz w:val="24"/>
                <w:szCs w:val="24"/>
              </w:rPr>
            </w:pPr>
          </w:p>
          <w:p w:rsidR="003A6F20" w:rsidRPr="009E5155" w:rsidRDefault="00644029" w:rsidP="00644029">
            <w:pPr>
              <w:rPr>
                <w:rFonts w:ascii="Arial" w:hAnsi="Arial" w:cs="Arial"/>
                <w:sz w:val="24"/>
                <w:szCs w:val="24"/>
              </w:rPr>
            </w:pPr>
            <w:r w:rsidRPr="00965560">
              <w:rPr>
                <w:rStyle w:val="Textoennegrita"/>
                <w:rFonts w:ascii="Arial" w:hAnsi="Arial" w:cs="Arial"/>
                <w:b w:val="0"/>
                <w:sz w:val="24"/>
                <w:szCs w:val="24"/>
              </w:rPr>
              <w:t>Siempre</w:t>
            </w:r>
            <w:r w:rsidRPr="004638D2">
              <w:rPr>
                <w:rFonts w:ascii="Arial" w:hAnsi="Arial" w:cs="Arial"/>
                <w:sz w:val="24"/>
                <w:szCs w:val="24"/>
              </w:rPr>
              <w:t xml:space="preserve"> </w:t>
            </w:r>
            <w:r>
              <w:rPr>
                <w:rFonts w:ascii="Arial" w:hAnsi="Arial" w:cs="Arial"/>
                <w:sz w:val="24"/>
                <w:szCs w:val="24"/>
              </w:rPr>
              <w:t>h</w:t>
            </w:r>
            <w:r w:rsidR="00D82B3D" w:rsidRPr="004638D2">
              <w:rPr>
                <w:rFonts w:ascii="Arial" w:hAnsi="Arial" w:cs="Arial"/>
                <w:sz w:val="24"/>
                <w:szCs w:val="24"/>
              </w:rPr>
              <w:t>ace uso de sinónimos para evitar la redundancia en sus producciones textuales</w:t>
            </w:r>
          </w:p>
        </w:tc>
        <w:tc>
          <w:tcPr>
            <w:tcW w:w="3402" w:type="dxa"/>
            <w:shd w:val="clear" w:color="auto" w:fill="E5DFEC"/>
          </w:tcPr>
          <w:p w:rsidR="00D82B3D" w:rsidRDefault="00D82B3D" w:rsidP="00D82B3D">
            <w:pPr>
              <w:jc w:val="both"/>
              <w:rPr>
                <w:rFonts w:ascii="Arial" w:hAnsi="Arial" w:cs="Arial"/>
                <w:sz w:val="24"/>
                <w:szCs w:val="24"/>
              </w:rPr>
            </w:pPr>
            <w:r w:rsidRPr="004638D2">
              <w:rPr>
                <w:rFonts w:ascii="Arial" w:hAnsi="Arial" w:cs="Arial"/>
                <w:sz w:val="24"/>
                <w:szCs w:val="24"/>
              </w:rPr>
              <w:t>Produce textos ora</w:t>
            </w:r>
            <w:r>
              <w:rPr>
                <w:rFonts w:ascii="Arial" w:hAnsi="Arial" w:cs="Arial"/>
                <w:sz w:val="24"/>
                <w:szCs w:val="24"/>
              </w:rPr>
              <w:t xml:space="preserve">les bien organizados y claros </w:t>
            </w:r>
          </w:p>
          <w:p w:rsidR="00D82B3D" w:rsidRDefault="00D82B3D" w:rsidP="00D82B3D">
            <w:pPr>
              <w:jc w:val="both"/>
              <w:rPr>
                <w:rFonts w:ascii="Arial" w:hAnsi="Arial" w:cs="Arial"/>
                <w:sz w:val="24"/>
                <w:szCs w:val="24"/>
              </w:rPr>
            </w:pPr>
          </w:p>
          <w:p w:rsidR="00D82B3D" w:rsidRPr="004638D2" w:rsidRDefault="00D82B3D" w:rsidP="00D82B3D">
            <w:pPr>
              <w:jc w:val="both"/>
              <w:rPr>
                <w:rFonts w:ascii="Arial" w:hAnsi="Arial" w:cs="Arial"/>
                <w:sz w:val="24"/>
                <w:szCs w:val="24"/>
              </w:rPr>
            </w:pPr>
            <w:r w:rsidRPr="004638D2">
              <w:rPr>
                <w:rFonts w:ascii="Arial" w:hAnsi="Arial" w:cs="Arial"/>
                <w:sz w:val="24"/>
                <w:szCs w:val="24"/>
              </w:rPr>
              <w:t>Comprende el sentido global de los textos que lee.</w:t>
            </w:r>
          </w:p>
          <w:p w:rsidR="00D82B3D" w:rsidRDefault="00D82B3D" w:rsidP="00D82B3D">
            <w:pPr>
              <w:jc w:val="both"/>
              <w:rPr>
                <w:rFonts w:ascii="Arial" w:hAnsi="Arial" w:cs="Arial"/>
                <w:sz w:val="24"/>
                <w:szCs w:val="24"/>
              </w:rPr>
            </w:pPr>
          </w:p>
          <w:p w:rsidR="00D82B3D" w:rsidRPr="004638D2" w:rsidRDefault="00D82B3D" w:rsidP="00D82B3D">
            <w:pPr>
              <w:jc w:val="both"/>
              <w:rPr>
                <w:rFonts w:ascii="Arial" w:hAnsi="Arial" w:cs="Arial"/>
                <w:sz w:val="24"/>
                <w:szCs w:val="24"/>
              </w:rPr>
            </w:pPr>
            <w:r w:rsidRPr="004638D2">
              <w:rPr>
                <w:rFonts w:ascii="Arial" w:hAnsi="Arial" w:cs="Arial"/>
                <w:sz w:val="24"/>
                <w:szCs w:val="24"/>
              </w:rPr>
              <w:t xml:space="preserve">Organiza sus ideas y se documenta para sustentarlas </w:t>
            </w:r>
          </w:p>
          <w:p w:rsidR="00D82B3D" w:rsidRDefault="00D82B3D" w:rsidP="00D82B3D">
            <w:pPr>
              <w:jc w:val="both"/>
              <w:rPr>
                <w:rFonts w:ascii="Arial" w:hAnsi="Arial" w:cs="Arial"/>
                <w:sz w:val="24"/>
                <w:szCs w:val="24"/>
              </w:rPr>
            </w:pPr>
          </w:p>
          <w:p w:rsidR="00D82B3D" w:rsidRPr="004638D2" w:rsidRDefault="00D82B3D" w:rsidP="00D82B3D">
            <w:pPr>
              <w:jc w:val="both"/>
              <w:rPr>
                <w:rFonts w:ascii="Arial" w:hAnsi="Arial" w:cs="Arial"/>
                <w:sz w:val="24"/>
                <w:szCs w:val="24"/>
              </w:rPr>
            </w:pPr>
            <w:r w:rsidRPr="004638D2">
              <w:rPr>
                <w:rFonts w:ascii="Arial" w:hAnsi="Arial" w:cs="Arial"/>
                <w:sz w:val="24"/>
                <w:szCs w:val="24"/>
              </w:rPr>
              <w:t xml:space="preserve">Identifica algunas variantes lingüísticas de su entorno </w:t>
            </w:r>
          </w:p>
          <w:p w:rsidR="00D82B3D" w:rsidRDefault="00D82B3D" w:rsidP="00D82B3D">
            <w:pPr>
              <w:jc w:val="both"/>
              <w:rPr>
                <w:rFonts w:ascii="Arial" w:hAnsi="Arial" w:cs="Arial"/>
                <w:sz w:val="24"/>
                <w:szCs w:val="24"/>
              </w:rPr>
            </w:pPr>
          </w:p>
          <w:p w:rsidR="00D82B3D" w:rsidRPr="004638D2" w:rsidRDefault="00D82B3D" w:rsidP="00D82B3D">
            <w:pPr>
              <w:jc w:val="both"/>
              <w:rPr>
                <w:rFonts w:ascii="Arial" w:hAnsi="Arial" w:cs="Arial"/>
                <w:sz w:val="24"/>
                <w:szCs w:val="24"/>
              </w:rPr>
            </w:pPr>
            <w:r w:rsidRPr="004638D2">
              <w:rPr>
                <w:rFonts w:ascii="Arial" w:hAnsi="Arial" w:cs="Arial"/>
                <w:sz w:val="24"/>
                <w:szCs w:val="24"/>
              </w:rPr>
              <w:t xml:space="preserve">Identifica los recursos del lenguaje usados por distintos autores en sus producciones literarias. </w:t>
            </w:r>
          </w:p>
          <w:p w:rsidR="00D82B3D" w:rsidRDefault="00D82B3D" w:rsidP="00D82B3D">
            <w:pPr>
              <w:jc w:val="both"/>
              <w:rPr>
                <w:rFonts w:ascii="Arial" w:hAnsi="Arial" w:cs="Arial"/>
                <w:sz w:val="24"/>
                <w:szCs w:val="24"/>
              </w:rPr>
            </w:pPr>
          </w:p>
          <w:p w:rsidR="00D82B3D" w:rsidRPr="004638D2" w:rsidRDefault="00D82B3D" w:rsidP="00D82B3D">
            <w:pPr>
              <w:jc w:val="both"/>
              <w:rPr>
                <w:rFonts w:ascii="Arial" w:hAnsi="Arial" w:cs="Arial"/>
                <w:sz w:val="24"/>
                <w:szCs w:val="24"/>
              </w:rPr>
            </w:pPr>
            <w:r w:rsidRPr="004638D2">
              <w:rPr>
                <w:rFonts w:ascii="Arial" w:hAnsi="Arial" w:cs="Arial"/>
                <w:sz w:val="24"/>
                <w:szCs w:val="24"/>
              </w:rPr>
              <w:t xml:space="preserve">Reconoce distintos procesos para la formación de palabras. </w:t>
            </w:r>
          </w:p>
          <w:p w:rsidR="00D82B3D" w:rsidRDefault="00D82B3D" w:rsidP="00D82B3D">
            <w:pPr>
              <w:jc w:val="both"/>
              <w:rPr>
                <w:rFonts w:ascii="Arial" w:hAnsi="Arial" w:cs="Arial"/>
                <w:sz w:val="24"/>
                <w:szCs w:val="24"/>
              </w:rPr>
            </w:pPr>
          </w:p>
          <w:p w:rsidR="003A6F20" w:rsidRPr="009E5155" w:rsidRDefault="00D82B3D" w:rsidP="00D82B3D">
            <w:pPr>
              <w:rPr>
                <w:rFonts w:ascii="Arial" w:hAnsi="Arial" w:cs="Arial"/>
                <w:sz w:val="24"/>
                <w:szCs w:val="24"/>
              </w:rPr>
            </w:pPr>
            <w:r w:rsidRPr="004638D2">
              <w:rPr>
                <w:rFonts w:ascii="Arial" w:hAnsi="Arial" w:cs="Arial"/>
                <w:sz w:val="24"/>
                <w:szCs w:val="24"/>
              </w:rPr>
              <w:t>Hace uso de sinónimos para evitar la redundancia en sus producciones textuales</w:t>
            </w:r>
          </w:p>
        </w:tc>
        <w:tc>
          <w:tcPr>
            <w:tcW w:w="3261" w:type="dxa"/>
            <w:shd w:val="clear" w:color="auto" w:fill="E5DFEC"/>
          </w:tcPr>
          <w:p w:rsidR="00D82B3D" w:rsidRDefault="00EE5222" w:rsidP="00D82B3D">
            <w:pPr>
              <w:jc w:val="both"/>
              <w:rPr>
                <w:rFonts w:ascii="Arial" w:hAnsi="Arial" w:cs="Arial"/>
                <w:sz w:val="24"/>
                <w:szCs w:val="24"/>
              </w:rPr>
            </w:pPr>
            <w:r w:rsidRPr="00965560">
              <w:rPr>
                <w:rStyle w:val="Textoennegrita"/>
                <w:rFonts w:ascii="Arial" w:hAnsi="Arial" w:cs="Arial"/>
                <w:b w:val="0"/>
                <w:sz w:val="24"/>
                <w:szCs w:val="24"/>
              </w:rPr>
              <w:t xml:space="preserve">Algunas veces </w:t>
            </w:r>
            <w:r>
              <w:rPr>
                <w:rStyle w:val="Textoennegrita"/>
                <w:rFonts w:ascii="Arial" w:hAnsi="Arial" w:cs="Arial"/>
                <w:b w:val="0"/>
                <w:sz w:val="24"/>
                <w:szCs w:val="24"/>
              </w:rPr>
              <w:t>p</w:t>
            </w:r>
            <w:r w:rsidR="00D82B3D" w:rsidRPr="004638D2">
              <w:rPr>
                <w:rFonts w:ascii="Arial" w:hAnsi="Arial" w:cs="Arial"/>
                <w:sz w:val="24"/>
                <w:szCs w:val="24"/>
              </w:rPr>
              <w:t>roduce textos ora</w:t>
            </w:r>
            <w:r w:rsidR="00D82B3D">
              <w:rPr>
                <w:rFonts w:ascii="Arial" w:hAnsi="Arial" w:cs="Arial"/>
                <w:sz w:val="24"/>
                <w:szCs w:val="24"/>
              </w:rPr>
              <w:t xml:space="preserve">les bien organizados y claros </w:t>
            </w:r>
          </w:p>
          <w:p w:rsidR="00D82B3D" w:rsidRDefault="00D82B3D" w:rsidP="00D82B3D">
            <w:pPr>
              <w:jc w:val="both"/>
              <w:rPr>
                <w:rFonts w:ascii="Arial" w:hAnsi="Arial" w:cs="Arial"/>
                <w:sz w:val="24"/>
                <w:szCs w:val="24"/>
              </w:rPr>
            </w:pPr>
          </w:p>
          <w:p w:rsidR="00D82B3D" w:rsidRPr="004638D2" w:rsidRDefault="00EE5222" w:rsidP="00D82B3D">
            <w:pPr>
              <w:jc w:val="both"/>
              <w:rPr>
                <w:rFonts w:ascii="Arial" w:hAnsi="Arial" w:cs="Arial"/>
                <w:sz w:val="24"/>
                <w:szCs w:val="24"/>
              </w:rPr>
            </w:pPr>
            <w:r w:rsidRPr="00965560">
              <w:rPr>
                <w:rStyle w:val="Textoennegrita"/>
                <w:rFonts w:ascii="Arial" w:hAnsi="Arial" w:cs="Arial"/>
                <w:b w:val="0"/>
                <w:sz w:val="24"/>
                <w:szCs w:val="24"/>
              </w:rPr>
              <w:t xml:space="preserve">Algunas veces </w:t>
            </w:r>
            <w:r>
              <w:rPr>
                <w:rStyle w:val="Textoennegrita"/>
                <w:rFonts w:ascii="Arial" w:hAnsi="Arial" w:cs="Arial"/>
                <w:b w:val="0"/>
                <w:sz w:val="24"/>
                <w:szCs w:val="24"/>
              </w:rPr>
              <w:t>c</w:t>
            </w:r>
            <w:r w:rsidR="00D82B3D" w:rsidRPr="004638D2">
              <w:rPr>
                <w:rFonts w:ascii="Arial" w:hAnsi="Arial" w:cs="Arial"/>
                <w:sz w:val="24"/>
                <w:szCs w:val="24"/>
              </w:rPr>
              <w:t>omprende el sentido global de los textos que lee.</w:t>
            </w:r>
          </w:p>
          <w:p w:rsidR="00D82B3D" w:rsidRDefault="00D82B3D" w:rsidP="00D82B3D">
            <w:pPr>
              <w:jc w:val="both"/>
              <w:rPr>
                <w:rFonts w:ascii="Arial" w:hAnsi="Arial" w:cs="Arial"/>
                <w:sz w:val="24"/>
                <w:szCs w:val="24"/>
              </w:rPr>
            </w:pPr>
          </w:p>
          <w:p w:rsidR="00D82B3D" w:rsidRPr="004638D2" w:rsidRDefault="00536BBE" w:rsidP="00D82B3D">
            <w:pPr>
              <w:jc w:val="both"/>
              <w:rPr>
                <w:rFonts w:ascii="Arial" w:hAnsi="Arial" w:cs="Arial"/>
                <w:sz w:val="24"/>
                <w:szCs w:val="24"/>
              </w:rPr>
            </w:pPr>
            <w:r w:rsidRPr="00965560">
              <w:rPr>
                <w:rStyle w:val="Textoennegrita"/>
                <w:rFonts w:ascii="Arial" w:hAnsi="Arial" w:cs="Arial"/>
                <w:b w:val="0"/>
                <w:sz w:val="24"/>
                <w:szCs w:val="24"/>
              </w:rPr>
              <w:t xml:space="preserve">Algunas veces </w:t>
            </w:r>
            <w:r>
              <w:rPr>
                <w:rStyle w:val="Textoennegrita"/>
                <w:rFonts w:ascii="Arial" w:hAnsi="Arial" w:cs="Arial"/>
                <w:b w:val="0"/>
                <w:sz w:val="24"/>
                <w:szCs w:val="24"/>
              </w:rPr>
              <w:t>a</w:t>
            </w:r>
            <w:r w:rsidR="00EE5222" w:rsidRPr="00965560">
              <w:rPr>
                <w:rStyle w:val="Textoennegrita"/>
                <w:rFonts w:ascii="Arial" w:hAnsi="Arial" w:cs="Arial"/>
                <w:b w:val="0"/>
                <w:sz w:val="24"/>
                <w:szCs w:val="24"/>
              </w:rPr>
              <w:t xml:space="preserve">lgunas veces </w:t>
            </w:r>
            <w:r w:rsidR="00EE5222">
              <w:rPr>
                <w:rStyle w:val="Textoennegrita"/>
                <w:rFonts w:ascii="Arial" w:hAnsi="Arial" w:cs="Arial"/>
                <w:b w:val="0"/>
                <w:sz w:val="24"/>
                <w:szCs w:val="24"/>
              </w:rPr>
              <w:t>o</w:t>
            </w:r>
            <w:r w:rsidR="00D82B3D" w:rsidRPr="004638D2">
              <w:rPr>
                <w:rFonts w:ascii="Arial" w:hAnsi="Arial" w:cs="Arial"/>
                <w:sz w:val="24"/>
                <w:szCs w:val="24"/>
              </w:rPr>
              <w:t xml:space="preserve">rganiza sus ideas y se documenta para sustentarlas </w:t>
            </w:r>
          </w:p>
          <w:p w:rsidR="00D82B3D" w:rsidRDefault="00D82B3D" w:rsidP="00D82B3D">
            <w:pPr>
              <w:jc w:val="both"/>
              <w:rPr>
                <w:rFonts w:ascii="Arial" w:hAnsi="Arial" w:cs="Arial"/>
                <w:sz w:val="24"/>
                <w:szCs w:val="24"/>
              </w:rPr>
            </w:pPr>
          </w:p>
          <w:p w:rsidR="00D82B3D" w:rsidRPr="004638D2" w:rsidRDefault="00536BBE" w:rsidP="00D82B3D">
            <w:pPr>
              <w:jc w:val="both"/>
              <w:rPr>
                <w:rFonts w:ascii="Arial" w:hAnsi="Arial" w:cs="Arial"/>
                <w:sz w:val="24"/>
                <w:szCs w:val="24"/>
              </w:rPr>
            </w:pPr>
            <w:r w:rsidRPr="00965560">
              <w:rPr>
                <w:rStyle w:val="Textoennegrita"/>
                <w:rFonts w:ascii="Arial" w:hAnsi="Arial" w:cs="Arial"/>
                <w:b w:val="0"/>
                <w:sz w:val="24"/>
                <w:szCs w:val="24"/>
              </w:rPr>
              <w:t xml:space="preserve">Algunas veces </w:t>
            </w:r>
            <w:r>
              <w:rPr>
                <w:rStyle w:val="Textoennegrita"/>
                <w:rFonts w:ascii="Arial" w:hAnsi="Arial" w:cs="Arial"/>
                <w:b w:val="0"/>
                <w:sz w:val="24"/>
                <w:szCs w:val="24"/>
              </w:rPr>
              <w:t>i</w:t>
            </w:r>
            <w:r w:rsidR="00D82B3D" w:rsidRPr="004638D2">
              <w:rPr>
                <w:rFonts w:ascii="Arial" w:hAnsi="Arial" w:cs="Arial"/>
                <w:sz w:val="24"/>
                <w:szCs w:val="24"/>
              </w:rPr>
              <w:t xml:space="preserve">dentifica algunas variantes lingüísticas de su entorno </w:t>
            </w:r>
          </w:p>
          <w:p w:rsidR="00D82B3D" w:rsidRDefault="00D82B3D" w:rsidP="00D82B3D">
            <w:pPr>
              <w:jc w:val="both"/>
              <w:rPr>
                <w:rFonts w:ascii="Arial" w:hAnsi="Arial" w:cs="Arial"/>
                <w:sz w:val="24"/>
                <w:szCs w:val="24"/>
              </w:rPr>
            </w:pPr>
          </w:p>
          <w:p w:rsidR="00D82B3D" w:rsidRPr="004638D2" w:rsidRDefault="00536BBE" w:rsidP="00D82B3D">
            <w:pPr>
              <w:jc w:val="both"/>
              <w:rPr>
                <w:rFonts w:ascii="Arial" w:hAnsi="Arial" w:cs="Arial"/>
                <w:sz w:val="24"/>
                <w:szCs w:val="24"/>
              </w:rPr>
            </w:pPr>
            <w:r w:rsidRPr="00965560">
              <w:rPr>
                <w:rStyle w:val="Textoennegrita"/>
                <w:rFonts w:ascii="Arial" w:hAnsi="Arial" w:cs="Arial"/>
                <w:b w:val="0"/>
                <w:sz w:val="24"/>
                <w:szCs w:val="24"/>
              </w:rPr>
              <w:t xml:space="preserve">Algunas veces </w:t>
            </w:r>
            <w:r>
              <w:rPr>
                <w:rStyle w:val="Textoennegrita"/>
                <w:rFonts w:ascii="Arial" w:hAnsi="Arial" w:cs="Arial"/>
                <w:b w:val="0"/>
                <w:sz w:val="24"/>
                <w:szCs w:val="24"/>
              </w:rPr>
              <w:t>i</w:t>
            </w:r>
            <w:r w:rsidR="00D82B3D" w:rsidRPr="004638D2">
              <w:rPr>
                <w:rFonts w:ascii="Arial" w:hAnsi="Arial" w:cs="Arial"/>
                <w:sz w:val="24"/>
                <w:szCs w:val="24"/>
              </w:rPr>
              <w:t xml:space="preserve">dentifica los recursos del lenguaje usados por distintos autores en sus producciones literarias. </w:t>
            </w:r>
          </w:p>
          <w:p w:rsidR="00D82B3D" w:rsidRDefault="00D82B3D" w:rsidP="00D82B3D">
            <w:pPr>
              <w:jc w:val="both"/>
              <w:rPr>
                <w:rFonts w:ascii="Arial" w:hAnsi="Arial" w:cs="Arial"/>
                <w:sz w:val="24"/>
                <w:szCs w:val="24"/>
              </w:rPr>
            </w:pPr>
          </w:p>
          <w:p w:rsidR="00D82B3D" w:rsidRPr="004638D2" w:rsidRDefault="00536BBE" w:rsidP="00D82B3D">
            <w:pPr>
              <w:jc w:val="both"/>
              <w:rPr>
                <w:rFonts w:ascii="Arial" w:hAnsi="Arial" w:cs="Arial"/>
                <w:sz w:val="24"/>
                <w:szCs w:val="24"/>
              </w:rPr>
            </w:pPr>
            <w:r w:rsidRPr="00965560">
              <w:rPr>
                <w:rStyle w:val="Textoennegrita"/>
                <w:rFonts w:ascii="Arial" w:hAnsi="Arial" w:cs="Arial"/>
                <w:b w:val="0"/>
                <w:sz w:val="24"/>
                <w:szCs w:val="24"/>
              </w:rPr>
              <w:t xml:space="preserve">Algunas veces </w:t>
            </w:r>
            <w:r>
              <w:rPr>
                <w:rStyle w:val="Textoennegrita"/>
                <w:rFonts w:ascii="Arial" w:hAnsi="Arial" w:cs="Arial"/>
                <w:b w:val="0"/>
                <w:sz w:val="24"/>
                <w:szCs w:val="24"/>
              </w:rPr>
              <w:t>r</w:t>
            </w:r>
            <w:r w:rsidR="00D82B3D" w:rsidRPr="004638D2">
              <w:rPr>
                <w:rFonts w:ascii="Arial" w:hAnsi="Arial" w:cs="Arial"/>
                <w:sz w:val="24"/>
                <w:szCs w:val="24"/>
              </w:rPr>
              <w:t xml:space="preserve">econoce distintos procesos para la formación de palabras. </w:t>
            </w:r>
          </w:p>
          <w:p w:rsidR="00D82B3D" w:rsidRDefault="00D82B3D" w:rsidP="00D82B3D">
            <w:pPr>
              <w:jc w:val="both"/>
              <w:rPr>
                <w:rFonts w:ascii="Arial" w:hAnsi="Arial" w:cs="Arial"/>
                <w:sz w:val="24"/>
                <w:szCs w:val="24"/>
              </w:rPr>
            </w:pPr>
          </w:p>
          <w:p w:rsidR="003A6F20" w:rsidRPr="00DC3B13" w:rsidRDefault="00536BBE" w:rsidP="00536BBE">
            <w:pPr>
              <w:rPr>
                <w:rFonts w:ascii="Arial" w:hAnsi="Arial" w:cs="Arial"/>
                <w:sz w:val="24"/>
                <w:szCs w:val="24"/>
              </w:rPr>
            </w:pPr>
            <w:r w:rsidRPr="00965560">
              <w:rPr>
                <w:rStyle w:val="Textoennegrita"/>
                <w:rFonts w:ascii="Arial" w:hAnsi="Arial" w:cs="Arial"/>
                <w:b w:val="0"/>
                <w:sz w:val="24"/>
                <w:szCs w:val="24"/>
              </w:rPr>
              <w:t xml:space="preserve">Algunas veces </w:t>
            </w:r>
            <w:r>
              <w:rPr>
                <w:rStyle w:val="Textoennegrita"/>
                <w:rFonts w:ascii="Arial" w:hAnsi="Arial" w:cs="Arial"/>
                <w:b w:val="0"/>
                <w:sz w:val="24"/>
                <w:szCs w:val="24"/>
              </w:rPr>
              <w:t>h</w:t>
            </w:r>
            <w:r w:rsidR="00D82B3D" w:rsidRPr="004638D2">
              <w:rPr>
                <w:rFonts w:ascii="Arial" w:hAnsi="Arial" w:cs="Arial"/>
                <w:sz w:val="24"/>
                <w:szCs w:val="24"/>
              </w:rPr>
              <w:t>ace uso de sinónimos para evitar la redundancia en sus producciones textuales</w:t>
            </w:r>
          </w:p>
        </w:tc>
        <w:tc>
          <w:tcPr>
            <w:tcW w:w="4570" w:type="dxa"/>
            <w:shd w:val="clear" w:color="auto" w:fill="E5DFEC"/>
          </w:tcPr>
          <w:p w:rsidR="00D82B3D" w:rsidRDefault="00536BBE" w:rsidP="00D82B3D">
            <w:pPr>
              <w:jc w:val="both"/>
              <w:rPr>
                <w:rFonts w:ascii="Arial" w:hAnsi="Arial" w:cs="Arial"/>
                <w:sz w:val="24"/>
                <w:szCs w:val="24"/>
              </w:rPr>
            </w:pPr>
            <w:r>
              <w:rPr>
                <w:rFonts w:ascii="Arial" w:hAnsi="Arial" w:cs="Arial"/>
                <w:sz w:val="24"/>
                <w:szCs w:val="24"/>
              </w:rPr>
              <w:t>No p</w:t>
            </w:r>
            <w:r w:rsidR="00D82B3D" w:rsidRPr="004638D2">
              <w:rPr>
                <w:rFonts w:ascii="Arial" w:hAnsi="Arial" w:cs="Arial"/>
                <w:sz w:val="24"/>
                <w:szCs w:val="24"/>
              </w:rPr>
              <w:t>roduce textos ora</w:t>
            </w:r>
            <w:r w:rsidR="00D82B3D">
              <w:rPr>
                <w:rFonts w:ascii="Arial" w:hAnsi="Arial" w:cs="Arial"/>
                <w:sz w:val="24"/>
                <w:szCs w:val="24"/>
              </w:rPr>
              <w:t xml:space="preserve">les bien organizados y claros </w:t>
            </w:r>
          </w:p>
          <w:p w:rsidR="00D82B3D" w:rsidRDefault="00D82B3D" w:rsidP="00D82B3D">
            <w:pPr>
              <w:jc w:val="both"/>
              <w:rPr>
                <w:rFonts w:ascii="Arial" w:hAnsi="Arial" w:cs="Arial"/>
                <w:sz w:val="24"/>
                <w:szCs w:val="24"/>
              </w:rPr>
            </w:pPr>
          </w:p>
          <w:p w:rsidR="00D82B3D" w:rsidRPr="004638D2" w:rsidRDefault="00536BBE" w:rsidP="00D82B3D">
            <w:pPr>
              <w:jc w:val="both"/>
              <w:rPr>
                <w:rFonts w:ascii="Arial" w:hAnsi="Arial" w:cs="Arial"/>
                <w:sz w:val="24"/>
                <w:szCs w:val="24"/>
              </w:rPr>
            </w:pPr>
            <w:r>
              <w:rPr>
                <w:rFonts w:ascii="Arial" w:hAnsi="Arial" w:cs="Arial"/>
                <w:sz w:val="24"/>
                <w:szCs w:val="24"/>
              </w:rPr>
              <w:t>No</w:t>
            </w:r>
            <w:r w:rsidRPr="004638D2">
              <w:rPr>
                <w:rFonts w:ascii="Arial" w:hAnsi="Arial" w:cs="Arial"/>
                <w:sz w:val="24"/>
                <w:szCs w:val="24"/>
              </w:rPr>
              <w:t xml:space="preserve"> </w:t>
            </w:r>
            <w:r>
              <w:rPr>
                <w:rFonts w:ascii="Arial" w:hAnsi="Arial" w:cs="Arial"/>
                <w:sz w:val="24"/>
                <w:szCs w:val="24"/>
              </w:rPr>
              <w:t>c</w:t>
            </w:r>
            <w:r w:rsidR="00D82B3D" w:rsidRPr="004638D2">
              <w:rPr>
                <w:rFonts w:ascii="Arial" w:hAnsi="Arial" w:cs="Arial"/>
                <w:sz w:val="24"/>
                <w:szCs w:val="24"/>
              </w:rPr>
              <w:t>omprende el sentido global de los textos que lee.</w:t>
            </w:r>
          </w:p>
          <w:p w:rsidR="00D82B3D" w:rsidRDefault="00D82B3D" w:rsidP="00D82B3D">
            <w:pPr>
              <w:jc w:val="both"/>
              <w:rPr>
                <w:rFonts w:ascii="Arial" w:hAnsi="Arial" w:cs="Arial"/>
                <w:sz w:val="24"/>
                <w:szCs w:val="24"/>
              </w:rPr>
            </w:pPr>
          </w:p>
          <w:p w:rsidR="00D82B3D" w:rsidRPr="004638D2" w:rsidRDefault="00536BBE" w:rsidP="00D82B3D">
            <w:pPr>
              <w:jc w:val="both"/>
              <w:rPr>
                <w:rFonts w:ascii="Arial" w:hAnsi="Arial" w:cs="Arial"/>
                <w:sz w:val="24"/>
                <w:szCs w:val="24"/>
              </w:rPr>
            </w:pPr>
            <w:r>
              <w:rPr>
                <w:rFonts w:ascii="Arial" w:hAnsi="Arial" w:cs="Arial"/>
                <w:sz w:val="24"/>
                <w:szCs w:val="24"/>
              </w:rPr>
              <w:t>No</w:t>
            </w:r>
            <w:r w:rsidRPr="004638D2">
              <w:rPr>
                <w:rFonts w:ascii="Arial" w:hAnsi="Arial" w:cs="Arial"/>
                <w:sz w:val="24"/>
                <w:szCs w:val="24"/>
              </w:rPr>
              <w:t xml:space="preserve"> </w:t>
            </w:r>
            <w:r>
              <w:rPr>
                <w:rFonts w:ascii="Arial" w:hAnsi="Arial" w:cs="Arial"/>
                <w:sz w:val="24"/>
                <w:szCs w:val="24"/>
              </w:rPr>
              <w:t>o</w:t>
            </w:r>
            <w:r w:rsidR="00D82B3D" w:rsidRPr="004638D2">
              <w:rPr>
                <w:rFonts w:ascii="Arial" w:hAnsi="Arial" w:cs="Arial"/>
                <w:sz w:val="24"/>
                <w:szCs w:val="24"/>
              </w:rPr>
              <w:t xml:space="preserve">rganiza sus ideas y se documenta para sustentarlas </w:t>
            </w:r>
          </w:p>
          <w:p w:rsidR="00D82B3D" w:rsidRDefault="00D82B3D" w:rsidP="00D82B3D">
            <w:pPr>
              <w:jc w:val="both"/>
              <w:rPr>
                <w:rFonts w:ascii="Arial" w:hAnsi="Arial" w:cs="Arial"/>
                <w:sz w:val="24"/>
                <w:szCs w:val="24"/>
              </w:rPr>
            </w:pPr>
          </w:p>
          <w:p w:rsidR="00D82B3D" w:rsidRPr="004638D2" w:rsidRDefault="00536BBE" w:rsidP="00D82B3D">
            <w:pPr>
              <w:jc w:val="both"/>
              <w:rPr>
                <w:rFonts w:ascii="Arial" w:hAnsi="Arial" w:cs="Arial"/>
                <w:sz w:val="24"/>
                <w:szCs w:val="24"/>
              </w:rPr>
            </w:pPr>
            <w:r>
              <w:rPr>
                <w:rFonts w:ascii="Arial" w:hAnsi="Arial" w:cs="Arial"/>
                <w:sz w:val="24"/>
                <w:szCs w:val="24"/>
              </w:rPr>
              <w:t>No</w:t>
            </w:r>
            <w:r w:rsidRPr="004638D2">
              <w:rPr>
                <w:rFonts w:ascii="Arial" w:hAnsi="Arial" w:cs="Arial"/>
                <w:sz w:val="24"/>
                <w:szCs w:val="24"/>
              </w:rPr>
              <w:t xml:space="preserve"> </w:t>
            </w:r>
            <w:r>
              <w:rPr>
                <w:rFonts w:ascii="Arial" w:hAnsi="Arial" w:cs="Arial"/>
                <w:sz w:val="24"/>
                <w:szCs w:val="24"/>
              </w:rPr>
              <w:t>i</w:t>
            </w:r>
            <w:r w:rsidR="00D82B3D" w:rsidRPr="004638D2">
              <w:rPr>
                <w:rFonts w:ascii="Arial" w:hAnsi="Arial" w:cs="Arial"/>
                <w:sz w:val="24"/>
                <w:szCs w:val="24"/>
              </w:rPr>
              <w:t xml:space="preserve">dentifica algunas variantes lingüísticas de su entorno </w:t>
            </w:r>
          </w:p>
          <w:p w:rsidR="00D82B3D" w:rsidRDefault="00D82B3D" w:rsidP="00D82B3D">
            <w:pPr>
              <w:jc w:val="both"/>
              <w:rPr>
                <w:rFonts w:ascii="Arial" w:hAnsi="Arial" w:cs="Arial"/>
                <w:sz w:val="24"/>
                <w:szCs w:val="24"/>
              </w:rPr>
            </w:pPr>
          </w:p>
          <w:p w:rsidR="00D82B3D" w:rsidRPr="004638D2" w:rsidRDefault="00536BBE" w:rsidP="00D82B3D">
            <w:pPr>
              <w:jc w:val="both"/>
              <w:rPr>
                <w:rFonts w:ascii="Arial" w:hAnsi="Arial" w:cs="Arial"/>
                <w:sz w:val="24"/>
                <w:szCs w:val="24"/>
              </w:rPr>
            </w:pPr>
            <w:r>
              <w:rPr>
                <w:rFonts w:ascii="Arial" w:hAnsi="Arial" w:cs="Arial"/>
                <w:sz w:val="24"/>
                <w:szCs w:val="24"/>
              </w:rPr>
              <w:t>No</w:t>
            </w:r>
            <w:r w:rsidRPr="004638D2">
              <w:rPr>
                <w:rFonts w:ascii="Arial" w:hAnsi="Arial" w:cs="Arial"/>
                <w:sz w:val="24"/>
                <w:szCs w:val="24"/>
              </w:rPr>
              <w:t xml:space="preserve"> </w:t>
            </w:r>
            <w:r>
              <w:rPr>
                <w:rFonts w:ascii="Arial" w:hAnsi="Arial" w:cs="Arial"/>
                <w:sz w:val="24"/>
                <w:szCs w:val="24"/>
              </w:rPr>
              <w:t>i</w:t>
            </w:r>
            <w:r w:rsidR="00D82B3D" w:rsidRPr="004638D2">
              <w:rPr>
                <w:rFonts w:ascii="Arial" w:hAnsi="Arial" w:cs="Arial"/>
                <w:sz w:val="24"/>
                <w:szCs w:val="24"/>
              </w:rPr>
              <w:t xml:space="preserve">dentifica los recursos del lenguaje usados por distintos autores en sus producciones literarias. </w:t>
            </w:r>
          </w:p>
          <w:p w:rsidR="00D82B3D" w:rsidRDefault="00D82B3D" w:rsidP="00D82B3D">
            <w:pPr>
              <w:jc w:val="both"/>
              <w:rPr>
                <w:rFonts w:ascii="Arial" w:hAnsi="Arial" w:cs="Arial"/>
                <w:sz w:val="24"/>
                <w:szCs w:val="24"/>
              </w:rPr>
            </w:pPr>
          </w:p>
          <w:p w:rsidR="00D82B3D" w:rsidRPr="004638D2" w:rsidRDefault="00536BBE" w:rsidP="00D82B3D">
            <w:pPr>
              <w:jc w:val="both"/>
              <w:rPr>
                <w:rFonts w:ascii="Arial" w:hAnsi="Arial" w:cs="Arial"/>
                <w:sz w:val="24"/>
                <w:szCs w:val="24"/>
              </w:rPr>
            </w:pPr>
            <w:r>
              <w:rPr>
                <w:rFonts w:ascii="Arial" w:hAnsi="Arial" w:cs="Arial"/>
                <w:sz w:val="24"/>
                <w:szCs w:val="24"/>
              </w:rPr>
              <w:t>No</w:t>
            </w:r>
            <w:r w:rsidRPr="004638D2">
              <w:rPr>
                <w:rFonts w:ascii="Arial" w:hAnsi="Arial" w:cs="Arial"/>
                <w:sz w:val="24"/>
                <w:szCs w:val="24"/>
              </w:rPr>
              <w:t xml:space="preserve"> </w:t>
            </w:r>
            <w:r>
              <w:rPr>
                <w:rFonts w:ascii="Arial" w:hAnsi="Arial" w:cs="Arial"/>
                <w:sz w:val="24"/>
                <w:szCs w:val="24"/>
              </w:rPr>
              <w:t>r</w:t>
            </w:r>
            <w:r w:rsidR="00D82B3D" w:rsidRPr="004638D2">
              <w:rPr>
                <w:rFonts w:ascii="Arial" w:hAnsi="Arial" w:cs="Arial"/>
                <w:sz w:val="24"/>
                <w:szCs w:val="24"/>
              </w:rPr>
              <w:t xml:space="preserve">econoce distintos procesos para la formación de palabras. </w:t>
            </w:r>
          </w:p>
          <w:p w:rsidR="00D82B3D" w:rsidRDefault="00D82B3D" w:rsidP="00D82B3D">
            <w:pPr>
              <w:jc w:val="both"/>
              <w:rPr>
                <w:rFonts w:ascii="Arial" w:hAnsi="Arial" w:cs="Arial"/>
                <w:sz w:val="24"/>
                <w:szCs w:val="24"/>
              </w:rPr>
            </w:pPr>
          </w:p>
          <w:p w:rsidR="003A6F20" w:rsidRPr="009E5155" w:rsidRDefault="00536BBE" w:rsidP="00536BBE">
            <w:pPr>
              <w:rPr>
                <w:rFonts w:ascii="Arial" w:hAnsi="Arial" w:cs="Arial"/>
                <w:sz w:val="24"/>
                <w:szCs w:val="24"/>
              </w:rPr>
            </w:pPr>
            <w:r>
              <w:rPr>
                <w:rFonts w:ascii="Arial" w:hAnsi="Arial" w:cs="Arial"/>
                <w:sz w:val="24"/>
                <w:szCs w:val="24"/>
              </w:rPr>
              <w:t>No</w:t>
            </w:r>
            <w:r w:rsidRPr="004638D2">
              <w:rPr>
                <w:rFonts w:ascii="Arial" w:hAnsi="Arial" w:cs="Arial"/>
                <w:sz w:val="24"/>
                <w:szCs w:val="24"/>
              </w:rPr>
              <w:t xml:space="preserve"> </w:t>
            </w:r>
            <w:r>
              <w:rPr>
                <w:rFonts w:ascii="Arial" w:hAnsi="Arial" w:cs="Arial"/>
                <w:sz w:val="24"/>
                <w:szCs w:val="24"/>
              </w:rPr>
              <w:t>h</w:t>
            </w:r>
            <w:r w:rsidR="00D82B3D" w:rsidRPr="004638D2">
              <w:rPr>
                <w:rFonts w:ascii="Arial" w:hAnsi="Arial" w:cs="Arial"/>
                <w:sz w:val="24"/>
                <w:szCs w:val="24"/>
              </w:rPr>
              <w:t>ace uso de sinónimos para evitar la redundancia en sus producciones textuales</w:t>
            </w:r>
          </w:p>
        </w:tc>
      </w:tr>
    </w:tbl>
    <w:p w:rsidR="00DF6308" w:rsidRDefault="00DF6308" w:rsidP="003A6F20">
      <w:pPr>
        <w:jc w:val="both"/>
        <w:rPr>
          <w:rFonts w:ascii="Arial" w:hAnsi="Arial" w:cs="Arial"/>
          <w:b/>
          <w:sz w:val="24"/>
          <w:szCs w:val="24"/>
        </w:rPr>
      </w:pPr>
    </w:p>
    <w:p w:rsidR="00DF6308" w:rsidRDefault="00DF6308" w:rsidP="0007471C">
      <w:pPr>
        <w:jc w:val="center"/>
        <w:rPr>
          <w:rFonts w:ascii="Arial" w:hAnsi="Arial" w:cs="Arial"/>
          <w:b/>
          <w:sz w:val="24"/>
          <w:szCs w:val="24"/>
        </w:rPr>
      </w:pPr>
    </w:p>
    <w:tbl>
      <w:tblPr>
        <w:tblpPr w:leftFromText="141" w:rightFromText="141" w:vertAnchor="text" w:horzAnchor="page" w:tblpX="2284" w:tblpY="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29"/>
        <w:gridCol w:w="3368"/>
        <w:gridCol w:w="3402"/>
        <w:gridCol w:w="3260"/>
        <w:gridCol w:w="4536"/>
      </w:tblGrid>
      <w:tr w:rsidR="003A6F20" w:rsidRPr="00320842" w:rsidTr="00FB6306">
        <w:tc>
          <w:tcPr>
            <w:tcW w:w="20095" w:type="dxa"/>
            <w:gridSpan w:val="5"/>
            <w:shd w:val="clear" w:color="auto" w:fill="B2A1C7"/>
          </w:tcPr>
          <w:p w:rsidR="003A6F20" w:rsidRPr="00320842" w:rsidRDefault="003A6F20" w:rsidP="00FB6306">
            <w:pPr>
              <w:jc w:val="center"/>
              <w:rPr>
                <w:b/>
                <w:sz w:val="32"/>
                <w:szCs w:val="32"/>
              </w:rPr>
            </w:pPr>
            <w:r w:rsidRPr="00320842">
              <w:rPr>
                <w:b/>
                <w:sz w:val="32"/>
                <w:szCs w:val="32"/>
              </w:rPr>
              <w:t xml:space="preserve">Periodo 4- Grado </w:t>
            </w:r>
            <w:r>
              <w:rPr>
                <w:b/>
                <w:sz w:val="32"/>
                <w:szCs w:val="32"/>
              </w:rPr>
              <w:t xml:space="preserve">8º </w:t>
            </w:r>
          </w:p>
        </w:tc>
      </w:tr>
      <w:tr w:rsidR="003A6F20" w:rsidRPr="00320842" w:rsidTr="00FB6306">
        <w:tc>
          <w:tcPr>
            <w:tcW w:w="5529" w:type="dxa"/>
            <w:shd w:val="clear" w:color="auto" w:fill="FDE9D9"/>
          </w:tcPr>
          <w:p w:rsidR="003A6F20" w:rsidRPr="00320842" w:rsidRDefault="003A6F20" w:rsidP="00FB6306">
            <w:pPr>
              <w:jc w:val="center"/>
              <w:rPr>
                <w:b/>
                <w:sz w:val="28"/>
                <w:szCs w:val="28"/>
              </w:rPr>
            </w:pPr>
            <w:r w:rsidRPr="00320842">
              <w:rPr>
                <w:b/>
                <w:sz w:val="28"/>
                <w:szCs w:val="28"/>
              </w:rPr>
              <w:t>Niveles de desempeño</w:t>
            </w:r>
          </w:p>
        </w:tc>
        <w:tc>
          <w:tcPr>
            <w:tcW w:w="3368" w:type="dxa"/>
            <w:shd w:val="clear" w:color="auto" w:fill="FDE9D9"/>
          </w:tcPr>
          <w:p w:rsidR="003A6F20" w:rsidRDefault="003A6F20" w:rsidP="00FB6306">
            <w:pPr>
              <w:jc w:val="center"/>
              <w:rPr>
                <w:b/>
                <w:sz w:val="28"/>
                <w:szCs w:val="28"/>
              </w:rPr>
            </w:pPr>
            <w:r w:rsidRPr="00320842">
              <w:rPr>
                <w:b/>
                <w:sz w:val="28"/>
                <w:szCs w:val="28"/>
              </w:rPr>
              <w:t>Superior</w:t>
            </w:r>
          </w:p>
          <w:p w:rsidR="003A6F20" w:rsidRPr="00320842" w:rsidRDefault="003A6F20" w:rsidP="00FB6306">
            <w:pPr>
              <w:jc w:val="center"/>
              <w:rPr>
                <w:b/>
                <w:sz w:val="28"/>
                <w:szCs w:val="28"/>
              </w:rPr>
            </w:pPr>
          </w:p>
        </w:tc>
        <w:tc>
          <w:tcPr>
            <w:tcW w:w="3402" w:type="dxa"/>
            <w:shd w:val="clear" w:color="auto" w:fill="FDE9D9"/>
          </w:tcPr>
          <w:p w:rsidR="003A6F20" w:rsidRDefault="003A6F20" w:rsidP="00FB6306">
            <w:pPr>
              <w:jc w:val="center"/>
              <w:rPr>
                <w:b/>
                <w:sz w:val="28"/>
                <w:szCs w:val="28"/>
              </w:rPr>
            </w:pPr>
            <w:r w:rsidRPr="00320842">
              <w:rPr>
                <w:b/>
                <w:sz w:val="28"/>
                <w:szCs w:val="28"/>
              </w:rPr>
              <w:t>Alto</w:t>
            </w:r>
          </w:p>
          <w:p w:rsidR="003A6F20" w:rsidRPr="00320842" w:rsidRDefault="003A6F20" w:rsidP="00FB6306">
            <w:pPr>
              <w:jc w:val="center"/>
              <w:rPr>
                <w:b/>
                <w:sz w:val="28"/>
                <w:szCs w:val="28"/>
              </w:rPr>
            </w:pPr>
          </w:p>
        </w:tc>
        <w:tc>
          <w:tcPr>
            <w:tcW w:w="3260" w:type="dxa"/>
            <w:shd w:val="clear" w:color="auto" w:fill="FDE9D9"/>
          </w:tcPr>
          <w:p w:rsidR="003A6F20" w:rsidRDefault="003A6F20" w:rsidP="00FB6306">
            <w:pPr>
              <w:jc w:val="center"/>
              <w:rPr>
                <w:b/>
                <w:sz w:val="28"/>
                <w:szCs w:val="28"/>
              </w:rPr>
            </w:pPr>
            <w:r w:rsidRPr="00320842">
              <w:rPr>
                <w:b/>
                <w:sz w:val="28"/>
                <w:szCs w:val="28"/>
              </w:rPr>
              <w:t>Básico</w:t>
            </w:r>
          </w:p>
          <w:p w:rsidR="003A6F20" w:rsidRPr="00320842" w:rsidRDefault="003A6F20" w:rsidP="00FB6306">
            <w:pPr>
              <w:jc w:val="center"/>
              <w:rPr>
                <w:b/>
                <w:sz w:val="28"/>
                <w:szCs w:val="28"/>
              </w:rPr>
            </w:pPr>
          </w:p>
        </w:tc>
        <w:tc>
          <w:tcPr>
            <w:tcW w:w="4536" w:type="dxa"/>
            <w:shd w:val="clear" w:color="auto" w:fill="FDE9D9"/>
          </w:tcPr>
          <w:p w:rsidR="003A6F20" w:rsidRDefault="003A6F20" w:rsidP="00FB6306">
            <w:pPr>
              <w:jc w:val="center"/>
              <w:rPr>
                <w:b/>
                <w:sz w:val="28"/>
                <w:szCs w:val="28"/>
              </w:rPr>
            </w:pPr>
            <w:r w:rsidRPr="00320842">
              <w:rPr>
                <w:b/>
                <w:sz w:val="28"/>
                <w:szCs w:val="28"/>
              </w:rPr>
              <w:t>Bajo</w:t>
            </w:r>
          </w:p>
          <w:p w:rsidR="003A6F20" w:rsidRPr="00320842" w:rsidRDefault="003A6F20" w:rsidP="00FB6306">
            <w:pPr>
              <w:jc w:val="center"/>
              <w:rPr>
                <w:b/>
                <w:sz w:val="28"/>
                <w:szCs w:val="28"/>
              </w:rPr>
            </w:pPr>
          </w:p>
        </w:tc>
      </w:tr>
      <w:tr w:rsidR="003A6F20" w:rsidRPr="00320842" w:rsidTr="00FB6306">
        <w:tc>
          <w:tcPr>
            <w:tcW w:w="5529" w:type="dxa"/>
            <w:shd w:val="clear" w:color="auto" w:fill="B2A1C7"/>
          </w:tcPr>
          <w:p w:rsidR="00086906" w:rsidRPr="00086906" w:rsidRDefault="00086906" w:rsidP="00086906">
            <w:pPr>
              <w:jc w:val="both"/>
              <w:rPr>
                <w:rFonts w:ascii="Arial" w:hAnsi="Arial" w:cs="Arial"/>
                <w:sz w:val="24"/>
                <w:szCs w:val="24"/>
              </w:rPr>
            </w:pPr>
            <w:r w:rsidRPr="00086906">
              <w:rPr>
                <w:rFonts w:ascii="Arial" w:hAnsi="Arial" w:cs="Arial"/>
                <w:sz w:val="24"/>
                <w:szCs w:val="24"/>
              </w:rPr>
              <w:t>Interpreta y produce textos argumentativ</w:t>
            </w:r>
            <w:r>
              <w:rPr>
                <w:rFonts w:ascii="Arial" w:hAnsi="Arial" w:cs="Arial"/>
                <w:sz w:val="24"/>
                <w:szCs w:val="24"/>
              </w:rPr>
              <w:t xml:space="preserve">os donde </w:t>
            </w:r>
            <w:r>
              <w:rPr>
                <w:rFonts w:ascii="Arial" w:hAnsi="Arial" w:cs="Arial"/>
                <w:sz w:val="24"/>
                <w:szCs w:val="24"/>
              </w:rPr>
              <w:lastRenderedPageBreak/>
              <w:t xml:space="preserve">expone y sustenta sus </w:t>
            </w:r>
            <w:r w:rsidRPr="00086906">
              <w:rPr>
                <w:rFonts w:ascii="Arial" w:hAnsi="Arial" w:cs="Arial"/>
                <w:sz w:val="24"/>
                <w:szCs w:val="24"/>
              </w:rPr>
              <w:t xml:space="preserve">ideas de manera clara y organizada. </w:t>
            </w:r>
          </w:p>
          <w:p w:rsidR="00086906" w:rsidRDefault="00086906" w:rsidP="00086906">
            <w:pPr>
              <w:jc w:val="both"/>
              <w:rPr>
                <w:rFonts w:ascii="Arial" w:hAnsi="Arial" w:cs="Arial"/>
                <w:sz w:val="24"/>
                <w:szCs w:val="24"/>
              </w:rPr>
            </w:pPr>
          </w:p>
          <w:p w:rsidR="00086906" w:rsidRPr="00086906" w:rsidRDefault="00086906" w:rsidP="00086906">
            <w:pPr>
              <w:jc w:val="both"/>
              <w:rPr>
                <w:rFonts w:ascii="Arial" w:hAnsi="Arial" w:cs="Arial"/>
                <w:sz w:val="24"/>
                <w:szCs w:val="24"/>
              </w:rPr>
            </w:pPr>
            <w:r w:rsidRPr="00086906">
              <w:rPr>
                <w:rFonts w:ascii="Arial" w:hAnsi="Arial" w:cs="Arial"/>
                <w:sz w:val="24"/>
                <w:szCs w:val="24"/>
              </w:rPr>
              <w:t xml:space="preserve">Caracteriza diversas manifestaciones del lenguaje no verbal e identifica en ella los rasgos culturales y sociales. </w:t>
            </w:r>
          </w:p>
          <w:p w:rsidR="00086906" w:rsidRDefault="00086906" w:rsidP="00086906">
            <w:pPr>
              <w:jc w:val="both"/>
              <w:rPr>
                <w:rFonts w:ascii="Arial" w:hAnsi="Arial" w:cs="Arial"/>
                <w:sz w:val="24"/>
                <w:szCs w:val="24"/>
              </w:rPr>
            </w:pPr>
          </w:p>
          <w:p w:rsidR="00086906" w:rsidRPr="00086906" w:rsidRDefault="00086906" w:rsidP="00086906">
            <w:pPr>
              <w:jc w:val="both"/>
              <w:rPr>
                <w:rFonts w:ascii="Arial" w:hAnsi="Arial" w:cs="Arial"/>
                <w:sz w:val="24"/>
                <w:szCs w:val="24"/>
              </w:rPr>
            </w:pPr>
            <w:r w:rsidRPr="00086906">
              <w:rPr>
                <w:rFonts w:ascii="Arial" w:hAnsi="Arial" w:cs="Arial"/>
                <w:sz w:val="24"/>
                <w:szCs w:val="24"/>
              </w:rPr>
              <w:t xml:space="preserve">Determina características funciones  e intenciones de los discursos que circulan a través de los medios de comunicación masiva. </w:t>
            </w:r>
          </w:p>
          <w:p w:rsidR="00086906" w:rsidRDefault="00086906" w:rsidP="00086906">
            <w:pPr>
              <w:jc w:val="both"/>
              <w:rPr>
                <w:rFonts w:ascii="Arial" w:hAnsi="Arial" w:cs="Arial"/>
                <w:sz w:val="24"/>
                <w:szCs w:val="24"/>
              </w:rPr>
            </w:pPr>
          </w:p>
          <w:p w:rsidR="00086906" w:rsidRPr="00086906" w:rsidRDefault="00086906" w:rsidP="00086906">
            <w:pPr>
              <w:jc w:val="both"/>
              <w:rPr>
                <w:rFonts w:ascii="Arial" w:hAnsi="Arial" w:cs="Arial"/>
                <w:sz w:val="24"/>
                <w:szCs w:val="24"/>
              </w:rPr>
            </w:pPr>
            <w:r w:rsidRPr="00086906">
              <w:rPr>
                <w:rFonts w:ascii="Arial" w:hAnsi="Arial" w:cs="Arial"/>
                <w:sz w:val="24"/>
                <w:szCs w:val="24"/>
              </w:rPr>
              <w:t xml:space="preserve">Conoce y caracteriza producciones literarias de género dramático. </w:t>
            </w:r>
          </w:p>
          <w:p w:rsidR="00086906" w:rsidRDefault="00086906" w:rsidP="00086906">
            <w:pPr>
              <w:jc w:val="both"/>
              <w:rPr>
                <w:rFonts w:ascii="Arial" w:hAnsi="Arial" w:cs="Arial"/>
                <w:sz w:val="24"/>
                <w:szCs w:val="24"/>
              </w:rPr>
            </w:pPr>
          </w:p>
          <w:p w:rsidR="00086906" w:rsidRPr="00086906" w:rsidRDefault="00086906" w:rsidP="00086906">
            <w:pPr>
              <w:jc w:val="both"/>
              <w:rPr>
                <w:rFonts w:ascii="Arial" w:hAnsi="Arial" w:cs="Arial"/>
                <w:sz w:val="24"/>
                <w:szCs w:val="24"/>
              </w:rPr>
            </w:pPr>
            <w:r w:rsidRPr="00086906">
              <w:rPr>
                <w:rFonts w:ascii="Arial" w:hAnsi="Arial" w:cs="Arial"/>
                <w:sz w:val="24"/>
                <w:szCs w:val="24"/>
              </w:rPr>
              <w:t xml:space="preserve">Formula hipótesis a partir de la etimología de las palabras. </w:t>
            </w:r>
          </w:p>
          <w:p w:rsidR="00086906" w:rsidRDefault="00086906" w:rsidP="00086906">
            <w:pPr>
              <w:jc w:val="both"/>
              <w:rPr>
                <w:rFonts w:ascii="Arial" w:hAnsi="Arial" w:cs="Arial"/>
                <w:sz w:val="24"/>
                <w:szCs w:val="24"/>
              </w:rPr>
            </w:pPr>
          </w:p>
          <w:p w:rsidR="003A6F20" w:rsidRPr="00DC3B13" w:rsidRDefault="00086906" w:rsidP="00086906">
            <w:pPr>
              <w:jc w:val="both"/>
              <w:rPr>
                <w:rFonts w:ascii="Arial" w:hAnsi="Arial" w:cs="Arial"/>
                <w:sz w:val="24"/>
                <w:szCs w:val="24"/>
              </w:rPr>
            </w:pPr>
            <w:r w:rsidRPr="00086906">
              <w:rPr>
                <w:rFonts w:ascii="Arial" w:hAnsi="Arial" w:cs="Arial"/>
                <w:sz w:val="24"/>
                <w:szCs w:val="24"/>
              </w:rPr>
              <w:t>Acentúa correctamente las palabras en sus producciones textuales escritas.</w:t>
            </w:r>
          </w:p>
        </w:tc>
        <w:tc>
          <w:tcPr>
            <w:tcW w:w="3368" w:type="dxa"/>
            <w:shd w:val="clear" w:color="auto" w:fill="E5DFEC"/>
          </w:tcPr>
          <w:p w:rsidR="00086906" w:rsidRPr="00086906" w:rsidRDefault="00086906" w:rsidP="00086906">
            <w:pPr>
              <w:jc w:val="both"/>
              <w:rPr>
                <w:rFonts w:ascii="Arial" w:hAnsi="Arial" w:cs="Arial"/>
                <w:sz w:val="24"/>
                <w:szCs w:val="24"/>
              </w:rPr>
            </w:pPr>
            <w:r w:rsidRPr="00965560">
              <w:rPr>
                <w:rStyle w:val="Textoennegrita"/>
                <w:rFonts w:ascii="Arial" w:hAnsi="Arial" w:cs="Arial"/>
                <w:b w:val="0"/>
                <w:sz w:val="24"/>
                <w:szCs w:val="24"/>
              </w:rPr>
              <w:lastRenderedPageBreak/>
              <w:t>Siempre</w:t>
            </w:r>
            <w:r w:rsidRPr="00086906">
              <w:rPr>
                <w:rFonts w:ascii="Arial" w:hAnsi="Arial" w:cs="Arial"/>
                <w:sz w:val="24"/>
                <w:szCs w:val="24"/>
              </w:rPr>
              <w:t xml:space="preserve"> </w:t>
            </w:r>
            <w:r>
              <w:rPr>
                <w:rFonts w:ascii="Arial" w:hAnsi="Arial" w:cs="Arial"/>
                <w:sz w:val="24"/>
                <w:szCs w:val="24"/>
              </w:rPr>
              <w:t>i</w:t>
            </w:r>
            <w:r w:rsidRPr="00086906">
              <w:rPr>
                <w:rFonts w:ascii="Arial" w:hAnsi="Arial" w:cs="Arial"/>
                <w:sz w:val="24"/>
                <w:szCs w:val="24"/>
              </w:rPr>
              <w:t xml:space="preserve">nterpreta y produce </w:t>
            </w:r>
            <w:r w:rsidRPr="00086906">
              <w:rPr>
                <w:rFonts w:ascii="Arial" w:hAnsi="Arial" w:cs="Arial"/>
                <w:sz w:val="24"/>
                <w:szCs w:val="24"/>
              </w:rPr>
              <w:lastRenderedPageBreak/>
              <w:t>textos argumentativ</w:t>
            </w:r>
            <w:r>
              <w:rPr>
                <w:rFonts w:ascii="Arial" w:hAnsi="Arial" w:cs="Arial"/>
                <w:sz w:val="24"/>
                <w:szCs w:val="24"/>
              </w:rPr>
              <w:t xml:space="preserve">os donde expone y sustenta sus </w:t>
            </w:r>
            <w:r w:rsidRPr="00086906">
              <w:rPr>
                <w:rFonts w:ascii="Arial" w:hAnsi="Arial" w:cs="Arial"/>
                <w:sz w:val="24"/>
                <w:szCs w:val="24"/>
              </w:rPr>
              <w:t xml:space="preserve">ideas de manera clara y organizada. </w:t>
            </w:r>
          </w:p>
          <w:p w:rsidR="00086906" w:rsidRDefault="00086906" w:rsidP="00086906">
            <w:pPr>
              <w:jc w:val="both"/>
              <w:rPr>
                <w:rFonts w:ascii="Arial" w:hAnsi="Arial" w:cs="Arial"/>
                <w:sz w:val="24"/>
                <w:szCs w:val="24"/>
              </w:rPr>
            </w:pPr>
          </w:p>
          <w:p w:rsidR="00086906" w:rsidRPr="00086906" w:rsidRDefault="00086906" w:rsidP="00086906">
            <w:pPr>
              <w:jc w:val="both"/>
              <w:rPr>
                <w:rFonts w:ascii="Arial" w:hAnsi="Arial" w:cs="Arial"/>
                <w:sz w:val="24"/>
                <w:szCs w:val="24"/>
              </w:rPr>
            </w:pPr>
            <w:r w:rsidRPr="00965560">
              <w:rPr>
                <w:rStyle w:val="Textoennegrita"/>
                <w:rFonts w:ascii="Arial" w:hAnsi="Arial" w:cs="Arial"/>
                <w:b w:val="0"/>
                <w:sz w:val="24"/>
                <w:szCs w:val="24"/>
              </w:rPr>
              <w:t>Siempre</w:t>
            </w:r>
            <w:r w:rsidRPr="00086906">
              <w:rPr>
                <w:rFonts w:ascii="Arial" w:hAnsi="Arial" w:cs="Arial"/>
                <w:sz w:val="24"/>
                <w:szCs w:val="24"/>
              </w:rPr>
              <w:t xml:space="preserve"> </w:t>
            </w:r>
            <w:r>
              <w:rPr>
                <w:rFonts w:ascii="Arial" w:hAnsi="Arial" w:cs="Arial"/>
                <w:sz w:val="24"/>
                <w:szCs w:val="24"/>
              </w:rPr>
              <w:t>c</w:t>
            </w:r>
            <w:r w:rsidRPr="00086906">
              <w:rPr>
                <w:rFonts w:ascii="Arial" w:hAnsi="Arial" w:cs="Arial"/>
                <w:sz w:val="24"/>
                <w:szCs w:val="24"/>
              </w:rPr>
              <w:t xml:space="preserve">aracteriza diversas manifestaciones del lenguaje no verbal e identifica en ella los rasgos culturales y sociales. </w:t>
            </w:r>
          </w:p>
          <w:p w:rsidR="00086906" w:rsidRDefault="00086906" w:rsidP="00086906">
            <w:pPr>
              <w:jc w:val="both"/>
              <w:rPr>
                <w:rFonts w:ascii="Arial" w:hAnsi="Arial" w:cs="Arial"/>
                <w:sz w:val="24"/>
                <w:szCs w:val="24"/>
              </w:rPr>
            </w:pPr>
          </w:p>
          <w:p w:rsidR="00086906" w:rsidRPr="00086906" w:rsidRDefault="00086906" w:rsidP="00086906">
            <w:pPr>
              <w:jc w:val="both"/>
              <w:rPr>
                <w:rFonts w:ascii="Arial" w:hAnsi="Arial" w:cs="Arial"/>
                <w:sz w:val="24"/>
                <w:szCs w:val="24"/>
              </w:rPr>
            </w:pPr>
            <w:r w:rsidRPr="00965560">
              <w:rPr>
                <w:rStyle w:val="Textoennegrita"/>
                <w:rFonts w:ascii="Arial" w:hAnsi="Arial" w:cs="Arial"/>
                <w:b w:val="0"/>
                <w:sz w:val="24"/>
                <w:szCs w:val="24"/>
              </w:rPr>
              <w:t>Siempre</w:t>
            </w:r>
            <w:r w:rsidRPr="00086906">
              <w:rPr>
                <w:rFonts w:ascii="Arial" w:hAnsi="Arial" w:cs="Arial"/>
                <w:sz w:val="24"/>
                <w:szCs w:val="24"/>
              </w:rPr>
              <w:t xml:space="preserve"> </w:t>
            </w:r>
            <w:r>
              <w:rPr>
                <w:rFonts w:ascii="Arial" w:hAnsi="Arial" w:cs="Arial"/>
                <w:sz w:val="24"/>
                <w:szCs w:val="24"/>
              </w:rPr>
              <w:t>d</w:t>
            </w:r>
            <w:r w:rsidRPr="00086906">
              <w:rPr>
                <w:rFonts w:ascii="Arial" w:hAnsi="Arial" w:cs="Arial"/>
                <w:sz w:val="24"/>
                <w:szCs w:val="24"/>
              </w:rPr>
              <w:t xml:space="preserve">etermina características funciones  e intenciones de los discursos que circulan a través de los medios de comunicación masiva. </w:t>
            </w:r>
          </w:p>
          <w:p w:rsidR="00086906" w:rsidRDefault="00086906" w:rsidP="00086906">
            <w:pPr>
              <w:jc w:val="both"/>
              <w:rPr>
                <w:rFonts w:ascii="Arial" w:hAnsi="Arial" w:cs="Arial"/>
                <w:sz w:val="24"/>
                <w:szCs w:val="24"/>
              </w:rPr>
            </w:pPr>
          </w:p>
          <w:p w:rsidR="00086906" w:rsidRPr="00086906" w:rsidRDefault="00086906" w:rsidP="00086906">
            <w:pPr>
              <w:jc w:val="both"/>
              <w:rPr>
                <w:rFonts w:ascii="Arial" w:hAnsi="Arial" w:cs="Arial"/>
                <w:sz w:val="24"/>
                <w:szCs w:val="24"/>
              </w:rPr>
            </w:pPr>
            <w:r w:rsidRPr="00965560">
              <w:rPr>
                <w:rStyle w:val="Textoennegrita"/>
                <w:rFonts w:ascii="Arial" w:hAnsi="Arial" w:cs="Arial"/>
                <w:b w:val="0"/>
                <w:sz w:val="24"/>
                <w:szCs w:val="24"/>
              </w:rPr>
              <w:t>Siempre</w:t>
            </w:r>
            <w:r w:rsidRPr="00086906">
              <w:rPr>
                <w:rFonts w:ascii="Arial" w:hAnsi="Arial" w:cs="Arial"/>
                <w:sz w:val="24"/>
                <w:szCs w:val="24"/>
              </w:rPr>
              <w:t xml:space="preserve"> </w:t>
            </w:r>
            <w:r>
              <w:rPr>
                <w:rFonts w:ascii="Arial" w:hAnsi="Arial" w:cs="Arial"/>
                <w:sz w:val="24"/>
                <w:szCs w:val="24"/>
              </w:rPr>
              <w:t>c</w:t>
            </w:r>
            <w:r w:rsidRPr="00086906">
              <w:rPr>
                <w:rFonts w:ascii="Arial" w:hAnsi="Arial" w:cs="Arial"/>
                <w:sz w:val="24"/>
                <w:szCs w:val="24"/>
              </w:rPr>
              <w:t xml:space="preserve">onoce y caracteriza producciones literarias de género dramático. </w:t>
            </w:r>
          </w:p>
          <w:p w:rsidR="00086906" w:rsidRDefault="00086906" w:rsidP="00086906">
            <w:pPr>
              <w:jc w:val="both"/>
              <w:rPr>
                <w:rFonts w:ascii="Arial" w:hAnsi="Arial" w:cs="Arial"/>
                <w:sz w:val="24"/>
                <w:szCs w:val="24"/>
              </w:rPr>
            </w:pPr>
          </w:p>
          <w:p w:rsidR="00086906" w:rsidRPr="00086906" w:rsidRDefault="00086906" w:rsidP="00086906">
            <w:pPr>
              <w:jc w:val="both"/>
              <w:rPr>
                <w:rFonts w:ascii="Arial" w:hAnsi="Arial" w:cs="Arial"/>
                <w:sz w:val="24"/>
                <w:szCs w:val="24"/>
              </w:rPr>
            </w:pPr>
            <w:r w:rsidRPr="00965560">
              <w:rPr>
                <w:rStyle w:val="Textoennegrita"/>
                <w:rFonts w:ascii="Arial" w:hAnsi="Arial" w:cs="Arial"/>
                <w:b w:val="0"/>
                <w:sz w:val="24"/>
                <w:szCs w:val="24"/>
              </w:rPr>
              <w:t>Siempre</w:t>
            </w:r>
            <w:r w:rsidRPr="00086906">
              <w:rPr>
                <w:rFonts w:ascii="Arial" w:hAnsi="Arial" w:cs="Arial"/>
                <w:sz w:val="24"/>
                <w:szCs w:val="24"/>
              </w:rPr>
              <w:t xml:space="preserve"> </w:t>
            </w:r>
            <w:r>
              <w:rPr>
                <w:rFonts w:ascii="Arial" w:hAnsi="Arial" w:cs="Arial"/>
                <w:sz w:val="24"/>
                <w:szCs w:val="24"/>
              </w:rPr>
              <w:t>f</w:t>
            </w:r>
            <w:r w:rsidRPr="00086906">
              <w:rPr>
                <w:rFonts w:ascii="Arial" w:hAnsi="Arial" w:cs="Arial"/>
                <w:sz w:val="24"/>
                <w:szCs w:val="24"/>
              </w:rPr>
              <w:t xml:space="preserve">ormula hipótesis a partir de la etimología de las palabras. </w:t>
            </w:r>
          </w:p>
          <w:p w:rsidR="00086906" w:rsidRDefault="00086906" w:rsidP="00086906">
            <w:pPr>
              <w:jc w:val="both"/>
              <w:rPr>
                <w:rFonts w:ascii="Arial" w:hAnsi="Arial" w:cs="Arial"/>
                <w:sz w:val="24"/>
                <w:szCs w:val="24"/>
              </w:rPr>
            </w:pPr>
          </w:p>
          <w:p w:rsidR="003A6F20" w:rsidRPr="00DC3B13" w:rsidRDefault="00086906" w:rsidP="00086906">
            <w:pPr>
              <w:rPr>
                <w:rFonts w:ascii="Arial" w:hAnsi="Arial" w:cs="Arial"/>
                <w:sz w:val="24"/>
                <w:szCs w:val="24"/>
              </w:rPr>
            </w:pPr>
            <w:r w:rsidRPr="00965560">
              <w:rPr>
                <w:rStyle w:val="Textoennegrita"/>
                <w:rFonts w:ascii="Arial" w:hAnsi="Arial" w:cs="Arial"/>
                <w:b w:val="0"/>
                <w:sz w:val="24"/>
                <w:szCs w:val="24"/>
              </w:rPr>
              <w:t>Siempre</w:t>
            </w:r>
            <w:r w:rsidRPr="00086906">
              <w:rPr>
                <w:rFonts w:ascii="Arial" w:hAnsi="Arial" w:cs="Arial"/>
                <w:sz w:val="24"/>
                <w:szCs w:val="24"/>
              </w:rPr>
              <w:t xml:space="preserve"> </w:t>
            </w:r>
            <w:r>
              <w:rPr>
                <w:rFonts w:ascii="Arial" w:hAnsi="Arial" w:cs="Arial"/>
                <w:sz w:val="24"/>
                <w:szCs w:val="24"/>
              </w:rPr>
              <w:t>a</w:t>
            </w:r>
            <w:r w:rsidRPr="00086906">
              <w:rPr>
                <w:rFonts w:ascii="Arial" w:hAnsi="Arial" w:cs="Arial"/>
                <w:sz w:val="24"/>
                <w:szCs w:val="24"/>
              </w:rPr>
              <w:t>centúa correctamente las palabras en sus producciones textuales escritas.</w:t>
            </w:r>
          </w:p>
        </w:tc>
        <w:tc>
          <w:tcPr>
            <w:tcW w:w="3402" w:type="dxa"/>
            <w:shd w:val="clear" w:color="auto" w:fill="E5DFEC"/>
          </w:tcPr>
          <w:p w:rsidR="00086906" w:rsidRPr="00086906" w:rsidRDefault="00086906" w:rsidP="00086906">
            <w:pPr>
              <w:jc w:val="both"/>
              <w:rPr>
                <w:rFonts w:ascii="Arial" w:hAnsi="Arial" w:cs="Arial"/>
                <w:sz w:val="24"/>
                <w:szCs w:val="24"/>
              </w:rPr>
            </w:pPr>
            <w:r w:rsidRPr="00086906">
              <w:rPr>
                <w:rFonts w:ascii="Arial" w:hAnsi="Arial" w:cs="Arial"/>
                <w:sz w:val="24"/>
                <w:szCs w:val="24"/>
              </w:rPr>
              <w:lastRenderedPageBreak/>
              <w:t xml:space="preserve">Interpreta y produce textos </w:t>
            </w:r>
            <w:r w:rsidRPr="00086906">
              <w:rPr>
                <w:rFonts w:ascii="Arial" w:hAnsi="Arial" w:cs="Arial"/>
                <w:sz w:val="24"/>
                <w:szCs w:val="24"/>
              </w:rPr>
              <w:lastRenderedPageBreak/>
              <w:t>argumentativ</w:t>
            </w:r>
            <w:r>
              <w:rPr>
                <w:rFonts w:ascii="Arial" w:hAnsi="Arial" w:cs="Arial"/>
                <w:sz w:val="24"/>
                <w:szCs w:val="24"/>
              </w:rPr>
              <w:t xml:space="preserve">os donde expone y sustenta sus </w:t>
            </w:r>
            <w:r w:rsidRPr="00086906">
              <w:rPr>
                <w:rFonts w:ascii="Arial" w:hAnsi="Arial" w:cs="Arial"/>
                <w:sz w:val="24"/>
                <w:szCs w:val="24"/>
              </w:rPr>
              <w:t xml:space="preserve">ideas de manera clara y organizada. </w:t>
            </w:r>
          </w:p>
          <w:p w:rsidR="00086906" w:rsidRDefault="00086906" w:rsidP="00086906">
            <w:pPr>
              <w:jc w:val="both"/>
              <w:rPr>
                <w:rFonts w:ascii="Arial" w:hAnsi="Arial" w:cs="Arial"/>
                <w:sz w:val="24"/>
                <w:szCs w:val="24"/>
              </w:rPr>
            </w:pPr>
          </w:p>
          <w:p w:rsidR="00086906" w:rsidRPr="00086906" w:rsidRDefault="00086906" w:rsidP="00086906">
            <w:pPr>
              <w:jc w:val="both"/>
              <w:rPr>
                <w:rFonts w:ascii="Arial" w:hAnsi="Arial" w:cs="Arial"/>
                <w:sz w:val="24"/>
                <w:szCs w:val="24"/>
              </w:rPr>
            </w:pPr>
            <w:r w:rsidRPr="00086906">
              <w:rPr>
                <w:rFonts w:ascii="Arial" w:hAnsi="Arial" w:cs="Arial"/>
                <w:sz w:val="24"/>
                <w:szCs w:val="24"/>
              </w:rPr>
              <w:t xml:space="preserve">Caracteriza diversas manifestaciones del lenguaje no verbal e identifica en ella los rasgos culturales y sociales. </w:t>
            </w:r>
          </w:p>
          <w:p w:rsidR="00086906" w:rsidRDefault="00086906" w:rsidP="00086906">
            <w:pPr>
              <w:jc w:val="both"/>
              <w:rPr>
                <w:rFonts w:ascii="Arial" w:hAnsi="Arial" w:cs="Arial"/>
                <w:sz w:val="24"/>
                <w:szCs w:val="24"/>
              </w:rPr>
            </w:pPr>
          </w:p>
          <w:p w:rsidR="00086906" w:rsidRPr="00086906" w:rsidRDefault="00086906" w:rsidP="00086906">
            <w:pPr>
              <w:jc w:val="both"/>
              <w:rPr>
                <w:rFonts w:ascii="Arial" w:hAnsi="Arial" w:cs="Arial"/>
                <w:sz w:val="24"/>
                <w:szCs w:val="24"/>
              </w:rPr>
            </w:pPr>
            <w:r w:rsidRPr="00086906">
              <w:rPr>
                <w:rFonts w:ascii="Arial" w:hAnsi="Arial" w:cs="Arial"/>
                <w:sz w:val="24"/>
                <w:szCs w:val="24"/>
              </w:rPr>
              <w:t xml:space="preserve">Determina características funciones  e intenciones de los discursos que circulan a través de los medios de comunicación masiva. </w:t>
            </w:r>
          </w:p>
          <w:p w:rsidR="00086906" w:rsidRDefault="00086906" w:rsidP="00086906">
            <w:pPr>
              <w:jc w:val="both"/>
              <w:rPr>
                <w:rFonts w:ascii="Arial" w:hAnsi="Arial" w:cs="Arial"/>
                <w:sz w:val="24"/>
                <w:szCs w:val="24"/>
              </w:rPr>
            </w:pPr>
          </w:p>
          <w:p w:rsidR="00086906" w:rsidRPr="00086906" w:rsidRDefault="00086906" w:rsidP="00086906">
            <w:pPr>
              <w:jc w:val="both"/>
              <w:rPr>
                <w:rFonts w:ascii="Arial" w:hAnsi="Arial" w:cs="Arial"/>
                <w:sz w:val="24"/>
                <w:szCs w:val="24"/>
              </w:rPr>
            </w:pPr>
            <w:r w:rsidRPr="00086906">
              <w:rPr>
                <w:rFonts w:ascii="Arial" w:hAnsi="Arial" w:cs="Arial"/>
                <w:sz w:val="24"/>
                <w:szCs w:val="24"/>
              </w:rPr>
              <w:t xml:space="preserve">Conoce y caracteriza producciones literarias de género dramático. </w:t>
            </w:r>
          </w:p>
          <w:p w:rsidR="00086906" w:rsidRDefault="00086906" w:rsidP="00086906">
            <w:pPr>
              <w:jc w:val="both"/>
              <w:rPr>
                <w:rFonts w:ascii="Arial" w:hAnsi="Arial" w:cs="Arial"/>
                <w:sz w:val="24"/>
                <w:szCs w:val="24"/>
              </w:rPr>
            </w:pPr>
          </w:p>
          <w:p w:rsidR="00086906" w:rsidRPr="00086906" w:rsidRDefault="00086906" w:rsidP="00086906">
            <w:pPr>
              <w:jc w:val="both"/>
              <w:rPr>
                <w:rFonts w:ascii="Arial" w:hAnsi="Arial" w:cs="Arial"/>
                <w:sz w:val="24"/>
                <w:szCs w:val="24"/>
              </w:rPr>
            </w:pPr>
            <w:r w:rsidRPr="00086906">
              <w:rPr>
                <w:rFonts w:ascii="Arial" w:hAnsi="Arial" w:cs="Arial"/>
                <w:sz w:val="24"/>
                <w:szCs w:val="24"/>
              </w:rPr>
              <w:t xml:space="preserve">Formula hipótesis a partir de la etimología de las palabras. </w:t>
            </w:r>
          </w:p>
          <w:p w:rsidR="00086906" w:rsidRDefault="00086906" w:rsidP="00086906">
            <w:pPr>
              <w:jc w:val="both"/>
              <w:rPr>
                <w:rFonts w:ascii="Arial" w:hAnsi="Arial" w:cs="Arial"/>
                <w:sz w:val="24"/>
                <w:szCs w:val="24"/>
              </w:rPr>
            </w:pPr>
          </w:p>
          <w:p w:rsidR="003A6F20" w:rsidRPr="00DC3B13" w:rsidRDefault="00086906" w:rsidP="00086906">
            <w:pPr>
              <w:rPr>
                <w:rFonts w:ascii="Arial" w:hAnsi="Arial" w:cs="Arial"/>
                <w:sz w:val="24"/>
                <w:szCs w:val="24"/>
              </w:rPr>
            </w:pPr>
            <w:r w:rsidRPr="00086906">
              <w:rPr>
                <w:rFonts w:ascii="Arial" w:hAnsi="Arial" w:cs="Arial"/>
                <w:sz w:val="24"/>
                <w:szCs w:val="24"/>
              </w:rPr>
              <w:t>Acentúa correctamente las palabras en sus producciones textuales escritas.</w:t>
            </w:r>
          </w:p>
        </w:tc>
        <w:tc>
          <w:tcPr>
            <w:tcW w:w="3260" w:type="dxa"/>
            <w:shd w:val="clear" w:color="auto" w:fill="E5DFEC"/>
          </w:tcPr>
          <w:p w:rsidR="00086906" w:rsidRPr="00086906" w:rsidRDefault="00086906" w:rsidP="00086906">
            <w:pPr>
              <w:jc w:val="both"/>
              <w:rPr>
                <w:rFonts w:ascii="Arial" w:hAnsi="Arial" w:cs="Arial"/>
                <w:sz w:val="24"/>
                <w:szCs w:val="24"/>
              </w:rPr>
            </w:pPr>
            <w:r w:rsidRPr="00965560">
              <w:rPr>
                <w:rStyle w:val="Textoennegrita"/>
                <w:rFonts w:ascii="Arial" w:hAnsi="Arial" w:cs="Arial"/>
                <w:b w:val="0"/>
                <w:sz w:val="24"/>
                <w:szCs w:val="24"/>
              </w:rPr>
              <w:lastRenderedPageBreak/>
              <w:t xml:space="preserve">Algunas veces </w:t>
            </w:r>
            <w:r>
              <w:rPr>
                <w:rStyle w:val="Textoennegrita"/>
                <w:rFonts w:ascii="Arial" w:hAnsi="Arial" w:cs="Arial"/>
                <w:b w:val="0"/>
                <w:sz w:val="24"/>
                <w:szCs w:val="24"/>
              </w:rPr>
              <w:t>i</w:t>
            </w:r>
            <w:r w:rsidRPr="00086906">
              <w:rPr>
                <w:rFonts w:ascii="Arial" w:hAnsi="Arial" w:cs="Arial"/>
                <w:sz w:val="24"/>
                <w:szCs w:val="24"/>
              </w:rPr>
              <w:t xml:space="preserve">nterpreta y </w:t>
            </w:r>
            <w:r w:rsidRPr="00086906">
              <w:rPr>
                <w:rFonts w:ascii="Arial" w:hAnsi="Arial" w:cs="Arial"/>
                <w:sz w:val="24"/>
                <w:szCs w:val="24"/>
              </w:rPr>
              <w:lastRenderedPageBreak/>
              <w:t>produce textos argumentativ</w:t>
            </w:r>
            <w:r>
              <w:rPr>
                <w:rFonts w:ascii="Arial" w:hAnsi="Arial" w:cs="Arial"/>
                <w:sz w:val="24"/>
                <w:szCs w:val="24"/>
              </w:rPr>
              <w:t xml:space="preserve">os donde expone y sustenta sus </w:t>
            </w:r>
            <w:r w:rsidRPr="00086906">
              <w:rPr>
                <w:rFonts w:ascii="Arial" w:hAnsi="Arial" w:cs="Arial"/>
                <w:sz w:val="24"/>
                <w:szCs w:val="24"/>
              </w:rPr>
              <w:t xml:space="preserve">ideas de manera clara y organizada. </w:t>
            </w:r>
          </w:p>
          <w:p w:rsidR="00086906" w:rsidRDefault="00086906" w:rsidP="00086906">
            <w:pPr>
              <w:jc w:val="both"/>
              <w:rPr>
                <w:rFonts w:ascii="Arial" w:hAnsi="Arial" w:cs="Arial"/>
                <w:sz w:val="24"/>
                <w:szCs w:val="24"/>
              </w:rPr>
            </w:pPr>
          </w:p>
          <w:p w:rsidR="00086906" w:rsidRPr="00086906" w:rsidRDefault="00086906" w:rsidP="00086906">
            <w:pPr>
              <w:jc w:val="both"/>
              <w:rPr>
                <w:rFonts w:ascii="Arial" w:hAnsi="Arial" w:cs="Arial"/>
                <w:sz w:val="24"/>
                <w:szCs w:val="24"/>
              </w:rPr>
            </w:pPr>
            <w:r w:rsidRPr="00965560">
              <w:rPr>
                <w:rStyle w:val="Textoennegrita"/>
                <w:rFonts w:ascii="Arial" w:hAnsi="Arial" w:cs="Arial"/>
                <w:b w:val="0"/>
                <w:sz w:val="24"/>
                <w:szCs w:val="24"/>
              </w:rPr>
              <w:t xml:space="preserve">Algunas veces </w:t>
            </w:r>
            <w:r>
              <w:rPr>
                <w:rStyle w:val="Textoennegrita"/>
                <w:rFonts w:ascii="Arial" w:hAnsi="Arial" w:cs="Arial"/>
                <w:b w:val="0"/>
                <w:sz w:val="24"/>
                <w:szCs w:val="24"/>
              </w:rPr>
              <w:t>c</w:t>
            </w:r>
            <w:r w:rsidRPr="00086906">
              <w:rPr>
                <w:rFonts w:ascii="Arial" w:hAnsi="Arial" w:cs="Arial"/>
                <w:sz w:val="24"/>
                <w:szCs w:val="24"/>
              </w:rPr>
              <w:t xml:space="preserve">aracteriza diversas manifestaciones del lenguaje no verbal e identifica en ella los rasgos culturales y sociales. </w:t>
            </w:r>
          </w:p>
          <w:p w:rsidR="00086906" w:rsidRDefault="00086906" w:rsidP="00086906">
            <w:pPr>
              <w:jc w:val="both"/>
              <w:rPr>
                <w:rFonts w:ascii="Arial" w:hAnsi="Arial" w:cs="Arial"/>
                <w:sz w:val="24"/>
                <w:szCs w:val="24"/>
              </w:rPr>
            </w:pPr>
          </w:p>
          <w:p w:rsidR="00086906" w:rsidRPr="00086906" w:rsidRDefault="00086906" w:rsidP="00086906">
            <w:pPr>
              <w:jc w:val="both"/>
              <w:rPr>
                <w:rFonts w:ascii="Arial" w:hAnsi="Arial" w:cs="Arial"/>
                <w:sz w:val="24"/>
                <w:szCs w:val="24"/>
              </w:rPr>
            </w:pPr>
            <w:r w:rsidRPr="00965560">
              <w:rPr>
                <w:rStyle w:val="Textoennegrita"/>
                <w:rFonts w:ascii="Arial" w:hAnsi="Arial" w:cs="Arial"/>
                <w:b w:val="0"/>
                <w:sz w:val="24"/>
                <w:szCs w:val="24"/>
              </w:rPr>
              <w:t xml:space="preserve">Algunas veces </w:t>
            </w:r>
            <w:r>
              <w:rPr>
                <w:rStyle w:val="Textoennegrita"/>
                <w:rFonts w:ascii="Arial" w:hAnsi="Arial" w:cs="Arial"/>
                <w:b w:val="0"/>
                <w:sz w:val="24"/>
                <w:szCs w:val="24"/>
              </w:rPr>
              <w:t>d</w:t>
            </w:r>
            <w:r w:rsidRPr="00086906">
              <w:rPr>
                <w:rFonts w:ascii="Arial" w:hAnsi="Arial" w:cs="Arial"/>
                <w:sz w:val="24"/>
                <w:szCs w:val="24"/>
              </w:rPr>
              <w:t xml:space="preserve">etermina características funciones  e intenciones de los discursos que circulan a través de los medios de comunicación masiva. </w:t>
            </w:r>
          </w:p>
          <w:p w:rsidR="00086906" w:rsidRDefault="00086906" w:rsidP="00086906">
            <w:pPr>
              <w:jc w:val="both"/>
              <w:rPr>
                <w:rFonts w:ascii="Arial" w:hAnsi="Arial" w:cs="Arial"/>
                <w:sz w:val="24"/>
                <w:szCs w:val="24"/>
              </w:rPr>
            </w:pPr>
          </w:p>
          <w:p w:rsidR="00086906" w:rsidRPr="00086906" w:rsidRDefault="00086906" w:rsidP="00086906">
            <w:pPr>
              <w:jc w:val="both"/>
              <w:rPr>
                <w:rFonts w:ascii="Arial" w:hAnsi="Arial" w:cs="Arial"/>
                <w:sz w:val="24"/>
                <w:szCs w:val="24"/>
              </w:rPr>
            </w:pPr>
            <w:r w:rsidRPr="00965560">
              <w:rPr>
                <w:rStyle w:val="Textoennegrita"/>
                <w:rFonts w:ascii="Arial" w:hAnsi="Arial" w:cs="Arial"/>
                <w:b w:val="0"/>
                <w:sz w:val="24"/>
                <w:szCs w:val="24"/>
              </w:rPr>
              <w:t xml:space="preserve">Algunas veces </w:t>
            </w:r>
            <w:r>
              <w:rPr>
                <w:rStyle w:val="Textoennegrita"/>
                <w:rFonts w:ascii="Arial" w:hAnsi="Arial" w:cs="Arial"/>
                <w:b w:val="0"/>
                <w:sz w:val="24"/>
                <w:szCs w:val="24"/>
              </w:rPr>
              <w:t>c</w:t>
            </w:r>
            <w:r w:rsidRPr="00086906">
              <w:rPr>
                <w:rFonts w:ascii="Arial" w:hAnsi="Arial" w:cs="Arial"/>
                <w:sz w:val="24"/>
                <w:szCs w:val="24"/>
              </w:rPr>
              <w:t xml:space="preserve">onoce y caracteriza producciones literarias de género dramático. </w:t>
            </w:r>
          </w:p>
          <w:p w:rsidR="00086906" w:rsidRDefault="00086906" w:rsidP="00086906">
            <w:pPr>
              <w:jc w:val="both"/>
              <w:rPr>
                <w:rFonts w:ascii="Arial" w:hAnsi="Arial" w:cs="Arial"/>
                <w:sz w:val="24"/>
                <w:szCs w:val="24"/>
              </w:rPr>
            </w:pPr>
          </w:p>
          <w:p w:rsidR="00086906" w:rsidRPr="00086906" w:rsidRDefault="00086906" w:rsidP="00086906">
            <w:pPr>
              <w:jc w:val="both"/>
              <w:rPr>
                <w:rFonts w:ascii="Arial" w:hAnsi="Arial" w:cs="Arial"/>
                <w:sz w:val="24"/>
                <w:szCs w:val="24"/>
              </w:rPr>
            </w:pPr>
            <w:r w:rsidRPr="00965560">
              <w:rPr>
                <w:rStyle w:val="Textoennegrita"/>
                <w:rFonts w:ascii="Arial" w:hAnsi="Arial" w:cs="Arial"/>
                <w:b w:val="0"/>
                <w:sz w:val="24"/>
                <w:szCs w:val="24"/>
              </w:rPr>
              <w:t xml:space="preserve">Algunas veces </w:t>
            </w:r>
            <w:r>
              <w:rPr>
                <w:rStyle w:val="Textoennegrita"/>
                <w:rFonts w:ascii="Arial" w:hAnsi="Arial" w:cs="Arial"/>
                <w:b w:val="0"/>
                <w:sz w:val="24"/>
                <w:szCs w:val="24"/>
              </w:rPr>
              <w:t>f</w:t>
            </w:r>
            <w:r w:rsidRPr="00086906">
              <w:rPr>
                <w:rFonts w:ascii="Arial" w:hAnsi="Arial" w:cs="Arial"/>
                <w:sz w:val="24"/>
                <w:szCs w:val="24"/>
              </w:rPr>
              <w:t xml:space="preserve">ormula hipótesis a partir de la etimología de las palabras. </w:t>
            </w:r>
          </w:p>
          <w:p w:rsidR="00086906" w:rsidRDefault="00086906" w:rsidP="00086906">
            <w:pPr>
              <w:jc w:val="both"/>
              <w:rPr>
                <w:rFonts w:ascii="Arial" w:hAnsi="Arial" w:cs="Arial"/>
                <w:sz w:val="24"/>
                <w:szCs w:val="24"/>
              </w:rPr>
            </w:pPr>
          </w:p>
          <w:p w:rsidR="003A6F20" w:rsidRPr="00DC3B13" w:rsidRDefault="00086906" w:rsidP="00086906">
            <w:pPr>
              <w:rPr>
                <w:rFonts w:ascii="Arial" w:hAnsi="Arial" w:cs="Arial"/>
                <w:sz w:val="24"/>
                <w:szCs w:val="24"/>
              </w:rPr>
            </w:pPr>
            <w:r w:rsidRPr="00965560">
              <w:rPr>
                <w:rStyle w:val="Textoennegrita"/>
                <w:rFonts w:ascii="Arial" w:hAnsi="Arial" w:cs="Arial"/>
                <w:b w:val="0"/>
                <w:sz w:val="24"/>
                <w:szCs w:val="24"/>
              </w:rPr>
              <w:t xml:space="preserve">Algunas veces </w:t>
            </w:r>
            <w:r>
              <w:rPr>
                <w:rStyle w:val="Textoennegrita"/>
                <w:rFonts w:ascii="Arial" w:hAnsi="Arial" w:cs="Arial"/>
                <w:b w:val="0"/>
                <w:sz w:val="24"/>
                <w:szCs w:val="24"/>
              </w:rPr>
              <w:t>a</w:t>
            </w:r>
            <w:r w:rsidRPr="00086906">
              <w:rPr>
                <w:rFonts w:ascii="Arial" w:hAnsi="Arial" w:cs="Arial"/>
                <w:sz w:val="24"/>
                <w:szCs w:val="24"/>
              </w:rPr>
              <w:t>centúa correctamente las palabras en sus producciones textuales escritas.</w:t>
            </w:r>
          </w:p>
        </w:tc>
        <w:tc>
          <w:tcPr>
            <w:tcW w:w="4536" w:type="dxa"/>
            <w:shd w:val="clear" w:color="auto" w:fill="E5DFEC"/>
          </w:tcPr>
          <w:p w:rsidR="00086906" w:rsidRPr="00086906" w:rsidRDefault="00086906" w:rsidP="00086906">
            <w:pPr>
              <w:jc w:val="both"/>
              <w:rPr>
                <w:rFonts w:ascii="Arial" w:hAnsi="Arial" w:cs="Arial"/>
                <w:sz w:val="24"/>
                <w:szCs w:val="24"/>
              </w:rPr>
            </w:pPr>
            <w:r>
              <w:rPr>
                <w:rFonts w:ascii="Arial" w:hAnsi="Arial" w:cs="Arial"/>
                <w:sz w:val="24"/>
                <w:szCs w:val="24"/>
              </w:rPr>
              <w:lastRenderedPageBreak/>
              <w:t>No</w:t>
            </w:r>
            <w:r w:rsidRPr="00086906">
              <w:rPr>
                <w:rFonts w:ascii="Arial" w:hAnsi="Arial" w:cs="Arial"/>
                <w:sz w:val="24"/>
                <w:szCs w:val="24"/>
              </w:rPr>
              <w:t xml:space="preserve"> </w:t>
            </w:r>
            <w:r>
              <w:rPr>
                <w:rFonts w:ascii="Arial" w:hAnsi="Arial" w:cs="Arial"/>
                <w:sz w:val="24"/>
                <w:szCs w:val="24"/>
              </w:rPr>
              <w:t>i</w:t>
            </w:r>
            <w:r w:rsidRPr="00086906">
              <w:rPr>
                <w:rFonts w:ascii="Arial" w:hAnsi="Arial" w:cs="Arial"/>
                <w:sz w:val="24"/>
                <w:szCs w:val="24"/>
              </w:rPr>
              <w:t xml:space="preserve">nterpreta y produce textos </w:t>
            </w:r>
            <w:r w:rsidRPr="00086906">
              <w:rPr>
                <w:rFonts w:ascii="Arial" w:hAnsi="Arial" w:cs="Arial"/>
                <w:sz w:val="24"/>
                <w:szCs w:val="24"/>
              </w:rPr>
              <w:lastRenderedPageBreak/>
              <w:t>argumentativ</w:t>
            </w:r>
            <w:r>
              <w:rPr>
                <w:rFonts w:ascii="Arial" w:hAnsi="Arial" w:cs="Arial"/>
                <w:sz w:val="24"/>
                <w:szCs w:val="24"/>
              </w:rPr>
              <w:t xml:space="preserve">os donde expone y sustenta sus </w:t>
            </w:r>
            <w:r w:rsidRPr="00086906">
              <w:rPr>
                <w:rFonts w:ascii="Arial" w:hAnsi="Arial" w:cs="Arial"/>
                <w:sz w:val="24"/>
                <w:szCs w:val="24"/>
              </w:rPr>
              <w:t xml:space="preserve">ideas de manera clara y organizada. </w:t>
            </w:r>
          </w:p>
          <w:p w:rsidR="00086906" w:rsidRPr="00086906" w:rsidRDefault="00086906" w:rsidP="00086906">
            <w:pPr>
              <w:jc w:val="both"/>
              <w:rPr>
                <w:rFonts w:ascii="Arial" w:hAnsi="Arial" w:cs="Arial"/>
                <w:sz w:val="24"/>
                <w:szCs w:val="24"/>
              </w:rPr>
            </w:pPr>
            <w:r>
              <w:rPr>
                <w:rFonts w:ascii="Arial" w:hAnsi="Arial" w:cs="Arial"/>
                <w:sz w:val="24"/>
                <w:szCs w:val="24"/>
              </w:rPr>
              <w:t>No</w:t>
            </w:r>
            <w:r w:rsidRPr="00086906">
              <w:rPr>
                <w:rFonts w:ascii="Arial" w:hAnsi="Arial" w:cs="Arial"/>
                <w:sz w:val="24"/>
                <w:szCs w:val="24"/>
              </w:rPr>
              <w:t xml:space="preserve"> </w:t>
            </w:r>
            <w:r>
              <w:rPr>
                <w:rFonts w:ascii="Arial" w:hAnsi="Arial" w:cs="Arial"/>
                <w:sz w:val="24"/>
                <w:szCs w:val="24"/>
              </w:rPr>
              <w:t>c</w:t>
            </w:r>
            <w:r w:rsidRPr="00086906">
              <w:rPr>
                <w:rFonts w:ascii="Arial" w:hAnsi="Arial" w:cs="Arial"/>
                <w:sz w:val="24"/>
                <w:szCs w:val="24"/>
              </w:rPr>
              <w:t xml:space="preserve">aracteriza diversas manifestaciones del lenguaje no verbal e identifica en ella los rasgos culturales y sociales. </w:t>
            </w:r>
          </w:p>
          <w:p w:rsidR="00086906" w:rsidRDefault="00086906" w:rsidP="00086906">
            <w:pPr>
              <w:jc w:val="both"/>
              <w:rPr>
                <w:rFonts w:ascii="Arial" w:hAnsi="Arial" w:cs="Arial"/>
                <w:sz w:val="24"/>
                <w:szCs w:val="24"/>
              </w:rPr>
            </w:pPr>
          </w:p>
          <w:p w:rsidR="00086906" w:rsidRPr="00086906" w:rsidRDefault="00086906" w:rsidP="00086906">
            <w:pPr>
              <w:jc w:val="both"/>
              <w:rPr>
                <w:rFonts w:ascii="Arial" w:hAnsi="Arial" w:cs="Arial"/>
                <w:sz w:val="24"/>
                <w:szCs w:val="24"/>
              </w:rPr>
            </w:pPr>
            <w:r>
              <w:rPr>
                <w:rFonts w:ascii="Arial" w:hAnsi="Arial" w:cs="Arial"/>
                <w:sz w:val="24"/>
                <w:szCs w:val="24"/>
              </w:rPr>
              <w:t>No</w:t>
            </w:r>
            <w:r w:rsidRPr="00086906">
              <w:rPr>
                <w:rFonts w:ascii="Arial" w:hAnsi="Arial" w:cs="Arial"/>
                <w:sz w:val="24"/>
                <w:szCs w:val="24"/>
              </w:rPr>
              <w:t xml:space="preserve"> </w:t>
            </w:r>
            <w:r>
              <w:rPr>
                <w:rFonts w:ascii="Arial" w:hAnsi="Arial" w:cs="Arial"/>
                <w:sz w:val="24"/>
                <w:szCs w:val="24"/>
              </w:rPr>
              <w:t>d</w:t>
            </w:r>
            <w:r w:rsidRPr="00086906">
              <w:rPr>
                <w:rFonts w:ascii="Arial" w:hAnsi="Arial" w:cs="Arial"/>
                <w:sz w:val="24"/>
                <w:szCs w:val="24"/>
              </w:rPr>
              <w:t xml:space="preserve">etermina características funciones  e intenciones de los discursos que circulan a través de los medios de comunicación masiva. </w:t>
            </w:r>
          </w:p>
          <w:p w:rsidR="00086906" w:rsidRDefault="00086906" w:rsidP="00086906">
            <w:pPr>
              <w:jc w:val="both"/>
              <w:rPr>
                <w:rFonts w:ascii="Arial" w:hAnsi="Arial" w:cs="Arial"/>
                <w:sz w:val="24"/>
                <w:szCs w:val="24"/>
              </w:rPr>
            </w:pPr>
          </w:p>
          <w:p w:rsidR="00086906" w:rsidRPr="00086906" w:rsidRDefault="00086906" w:rsidP="00086906">
            <w:pPr>
              <w:jc w:val="both"/>
              <w:rPr>
                <w:rFonts w:ascii="Arial" w:hAnsi="Arial" w:cs="Arial"/>
                <w:sz w:val="24"/>
                <w:szCs w:val="24"/>
              </w:rPr>
            </w:pPr>
            <w:r>
              <w:rPr>
                <w:rFonts w:ascii="Arial" w:hAnsi="Arial" w:cs="Arial"/>
                <w:sz w:val="24"/>
                <w:szCs w:val="24"/>
              </w:rPr>
              <w:t>No</w:t>
            </w:r>
            <w:r w:rsidRPr="00086906">
              <w:rPr>
                <w:rFonts w:ascii="Arial" w:hAnsi="Arial" w:cs="Arial"/>
                <w:sz w:val="24"/>
                <w:szCs w:val="24"/>
              </w:rPr>
              <w:t xml:space="preserve"> </w:t>
            </w:r>
            <w:r>
              <w:rPr>
                <w:rFonts w:ascii="Arial" w:hAnsi="Arial" w:cs="Arial"/>
                <w:sz w:val="24"/>
                <w:szCs w:val="24"/>
              </w:rPr>
              <w:t>c</w:t>
            </w:r>
            <w:r w:rsidRPr="00086906">
              <w:rPr>
                <w:rFonts w:ascii="Arial" w:hAnsi="Arial" w:cs="Arial"/>
                <w:sz w:val="24"/>
                <w:szCs w:val="24"/>
              </w:rPr>
              <w:t xml:space="preserve">onoce y caracteriza producciones literarias de género dramático. </w:t>
            </w:r>
          </w:p>
          <w:p w:rsidR="00086906" w:rsidRDefault="00086906" w:rsidP="00086906">
            <w:pPr>
              <w:jc w:val="both"/>
              <w:rPr>
                <w:rFonts w:ascii="Arial" w:hAnsi="Arial" w:cs="Arial"/>
                <w:sz w:val="24"/>
                <w:szCs w:val="24"/>
              </w:rPr>
            </w:pPr>
          </w:p>
          <w:p w:rsidR="00086906" w:rsidRPr="00086906" w:rsidRDefault="00086906" w:rsidP="00086906">
            <w:pPr>
              <w:jc w:val="both"/>
              <w:rPr>
                <w:rFonts w:ascii="Arial" w:hAnsi="Arial" w:cs="Arial"/>
                <w:sz w:val="24"/>
                <w:szCs w:val="24"/>
              </w:rPr>
            </w:pPr>
            <w:r>
              <w:rPr>
                <w:rFonts w:ascii="Arial" w:hAnsi="Arial" w:cs="Arial"/>
                <w:sz w:val="24"/>
                <w:szCs w:val="24"/>
              </w:rPr>
              <w:t>No</w:t>
            </w:r>
            <w:r w:rsidRPr="00086906">
              <w:rPr>
                <w:rFonts w:ascii="Arial" w:hAnsi="Arial" w:cs="Arial"/>
                <w:sz w:val="24"/>
                <w:szCs w:val="24"/>
              </w:rPr>
              <w:t xml:space="preserve"> </w:t>
            </w:r>
            <w:r>
              <w:rPr>
                <w:rFonts w:ascii="Arial" w:hAnsi="Arial" w:cs="Arial"/>
                <w:sz w:val="24"/>
                <w:szCs w:val="24"/>
              </w:rPr>
              <w:t>f</w:t>
            </w:r>
            <w:r w:rsidRPr="00086906">
              <w:rPr>
                <w:rFonts w:ascii="Arial" w:hAnsi="Arial" w:cs="Arial"/>
                <w:sz w:val="24"/>
                <w:szCs w:val="24"/>
              </w:rPr>
              <w:t xml:space="preserve">ormula hipótesis a partir de la etimología de las palabras. </w:t>
            </w:r>
          </w:p>
          <w:p w:rsidR="00086906" w:rsidRDefault="00086906" w:rsidP="00086906">
            <w:pPr>
              <w:jc w:val="both"/>
              <w:rPr>
                <w:rFonts w:ascii="Arial" w:hAnsi="Arial" w:cs="Arial"/>
                <w:sz w:val="24"/>
                <w:szCs w:val="24"/>
              </w:rPr>
            </w:pPr>
          </w:p>
          <w:p w:rsidR="003A6F20" w:rsidRPr="00DC3B13" w:rsidRDefault="00086906" w:rsidP="00086906">
            <w:pPr>
              <w:rPr>
                <w:rFonts w:ascii="Arial" w:hAnsi="Arial" w:cs="Arial"/>
                <w:sz w:val="24"/>
                <w:szCs w:val="24"/>
              </w:rPr>
            </w:pPr>
            <w:r>
              <w:rPr>
                <w:rFonts w:ascii="Arial" w:hAnsi="Arial" w:cs="Arial"/>
                <w:sz w:val="24"/>
                <w:szCs w:val="24"/>
              </w:rPr>
              <w:t>No</w:t>
            </w:r>
            <w:r w:rsidRPr="00086906">
              <w:rPr>
                <w:rFonts w:ascii="Arial" w:hAnsi="Arial" w:cs="Arial"/>
                <w:sz w:val="24"/>
                <w:szCs w:val="24"/>
              </w:rPr>
              <w:t xml:space="preserve"> </w:t>
            </w:r>
            <w:r>
              <w:rPr>
                <w:rFonts w:ascii="Arial" w:hAnsi="Arial" w:cs="Arial"/>
                <w:sz w:val="24"/>
                <w:szCs w:val="24"/>
              </w:rPr>
              <w:t>a</w:t>
            </w:r>
            <w:r w:rsidRPr="00086906">
              <w:rPr>
                <w:rFonts w:ascii="Arial" w:hAnsi="Arial" w:cs="Arial"/>
                <w:sz w:val="24"/>
                <w:szCs w:val="24"/>
              </w:rPr>
              <w:t>centúa correctamente las palabras en sus producciones textuales escritas.</w:t>
            </w:r>
          </w:p>
        </w:tc>
      </w:tr>
    </w:tbl>
    <w:p w:rsidR="00DF6308" w:rsidRDefault="00DF6308" w:rsidP="003A6F20">
      <w:pPr>
        <w:jc w:val="both"/>
        <w:rPr>
          <w:rFonts w:ascii="Arial" w:hAnsi="Arial" w:cs="Arial"/>
          <w:b/>
          <w:sz w:val="24"/>
          <w:szCs w:val="24"/>
        </w:rPr>
      </w:pPr>
    </w:p>
    <w:p w:rsidR="00DF6308" w:rsidRDefault="00DF6308" w:rsidP="0007471C">
      <w:pPr>
        <w:jc w:val="center"/>
        <w:rPr>
          <w:rFonts w:ascii="Arial" w:hAnsi="Arial" w:cs="Arial"/>
          <w:b/>
          <w:sz w:val="24"/>
          <w:szCs w:val="24"/>
        </w:rPr>
      </w:pPr>
    </w:p>
    <w:p w:rsidR="00DF6308" w:rsidRDefault="00DF6308" w:rsidP="0007471C">
      <w:pPr>
        <w:jc w:val="center"/>
        <w:rPr>
          <w:rFonts w:ascii="Arial" w:hAnsi="Arial" w:cs="Arial"/>
          <w:b/>
          <w:sz w:val="24"/>
          <w:szCs w:val="24"/>
        </w:rPr>
      </w:pPr>
    </w:p>
    <w:p w:rsidR="00DF6308" w:rsidRDefault="00DF6308" w:rsidP="0007471C">
      <w:pPr>
        <w:jc w:val="center"/>
        <w:rPr>
          <w:rFonts w:ascii="Arial" w:hAnsi="Arial" w:cs="Arial"/>
          <w:b/>
          <w:sz w:val="24"/>
          <w:szCs w:val="24"/>
        </w:rPr>
      </w:pPr>
    </w:p>
    <w:p w:rsidR="00DF6308" w:rsidRDefault="00DF6308" w:rsidP="0007471C">
      <w:pPr>
        <w:jc w:val="center"/>
        <w:rPr>
          <w:rFonts w:ascii="Arial" w:hAnsi="Arial" w:cs="Arial"/>
          <w:b/>
          <w:sz w:val="24"/>
          <w:szCs w:val="24"/>
        </w:rPr>
      </w:pPr>
    </w:p>
    <w:p w:rsidR="00DF6308" w:rsidRDefault="00DF6308" w:rsidP="0007471C">
      <w:pPr>
        <w:jc w:val="center"/>
        <w:rPr>
          <w:rFonts w:ascii="Arial" w:hAnsi="Arial" w:cs="Arial"/>
          <w:b/>
          <w:sz w:val="24"/>
          <w:szCs w:val="24"/>
        </w:rPr>
      </w:pPr>
    </w:p>
    <w:p w:rsidR="00DF6308" w:rsidRDefault="00DF6308" w:rsidP="0007471C">
      <w:pPr>
        <w:jc w:val="center"/>
        <w:rPr>
          <w:rFonts w:ascii="Arial" w:hAnsi="Arial" w:cs="Arial"/>
          <w:b/>
          <w:sz w:val="24"/>
          <w:szCs w:val="24"/>
        </w:rPr>
      </w:pPr>
    </w:p>
    <w:p w:rsidR="00DF6308" w:rsidRDefault="00DF6308" w:rsidP="0007471C">
      <w:pPr>
        <w:jc w:val="center"/>
        <w:rPr>
          <w:rFonts w:ascii="Arial" w:hAnsi="Arial" w:cs="Arial"/>
          <w:b/>
          <w:sz w:val="24"/>
          <w:szCs w:val="24"/>
        </w:rPr>
      </w:pPr>
    </w:p>
    <w:p w:rsidR="00DF6308" w:rsidRDefault="00DF6308" w:rsidP="0007471C">
      <w:pPr>
        <w:jc w:val="center"/>
        <w:rPr>
          <w:rFonts w:ascii="Arial" w:hAnsi="Arial" w:cs="Arial"/>
          <w:b/>
          <w:sz w:val="24"/>
          <w:szCs w:val="24"/>
        </w:rPr>
      </w:pPr>
    </w:p>
    <w:p w:rsidR="00DF6308" w:rsidRDefault="00DF6308" w:rsidP="0007471C">
      <w:pPr>
        <w:jc w:val="center"/>
        <w:rPr>
          <w:rFonts w:ascii="Arial" w:hAnsi="Arial" w:cs="Arial"/>
          <w:b/>
          <w:sz w:val="24"/>
          <w:szCs w:val="24"/>
        </w:rPr>
      </w:pPr>
    </w:p>
    <w:p w:rsidR="00DF6308" w:rsidRDefault="00DF6308" w:rsidP="0007471C">
      <w:pPr>
        <w:jc w:val="center"/>
        <w:rPr>
          <w:rFonts w:ascii="Arial" w:hAnsi="Arial" w:cs="Arial"/>
          <w:b/>
          <w:sz w:val="24"/>
          <w:szCs w:val="24"/>
        </w:rPr>
      </w:pPr>
    </w:p>
    <w:p w:rsidR="00DF6308" w:rsidRDefault="00DF6308" w:rsidP="0007471C">
      <w:pPr>
        <w:jc w:val="center"/>
        <w:rPr>
          <w:rFonts w:ascii="Arial" w:hAnsi="Arial" w:cs="Arial"/>
          <w:b/>
          <w:sz w:val="24"/>
          <w:szCs w:val="24"/>
        </w:rPr>
      </w:pPr>
    </w:p>
    <w:p w:rsidR="00DF6308" w:rsidRDefault="00DF6308" w:rsidP="0007471C">
      <w:pPr>
        <w:jc w:val="center"/>
        <w:rPr>
          <w:rFonts w:ascii="Arial" w:hAnsi="Arial" w:cs="Arial"/>
          <w:b/>
          <w:sz w:val="24"/>
          <w:szCs w:val="24"/>
        </w:rPr>
      </w:pPr>
    </w:p>
    <w:p w:rsidR="00DF6308" w:rsidRDefault="00DF6308" w:rsidP="0007471C">
      <w:pPr>
        <w:jc w:val="center"/>
        <w:rPr>
          <w:rFonts w:ascii="Arial" w:hAnsi="Arial" w:cs="Arial"/>
          <w:b/>
          <w:sz w:val="24"/>
          <w:szCs w:val="24"/>
        </w:rPr>
      </w:pPr>
    </w:p>
    <w:p w:rsidR="00DF6308" w:rsidRDefault="00DF6308" w:rsidP="0007471C">
      <w:pPr>
        <w:jc w:val="center"/>
        <w:rPr>
          <w:rFonts w:ascii="Arial" w:hAnsi="Arial" w:cs="Arial"/>
          <w:b/>
          <w:sz w:val="24"/>
          <w:szCs w:val="24"/>
        </w:rPr>
      </w:pPr>
    </w:p>
    <w:p w:rsidR="00DF6308" w:rsidRDefault="00DF6308" w:rsidP="0007471C">
      <w:pPr>
        <w:jc w:val="center"/>
        <w:rPr>
          <w:rFonts w:ascii="Arial" w:hAnsi="Arial" w:cs="Arial"/>
          <w:b/>
          <w:sz w:val="24"/>
          <w:szCs w:val="24"/>
        </w:rPr>
      </w:pPr>
    </w:p>
    <w:p w:rsidR="00DF6308" w:rsidRDefault="00DF6308" w:rsidP="0007471C">
      <w:pPr>
        <w:jc w:val="center"/>
        <w:rPr>
          <w:rFonts w:ascii="Arial" w:hAnsi="Arial" w:cs="Arial"/>
          <w:b/>
          <w:sz w:val="24"/>
          <w:szCs w:val="24"/>
        </w:rPr>
      </w:pPr>
    </w:p>
    <w:p w:rsidR="00DF6308" w:rsidRDefault="00DF6308" w:rsidP="0007471C">
      <w:pPr>
        <w:jc w:val="center"/>
        <w:rPr>
          <w:rFonts w:ascii="Arial" w:hAnsi="Arial" w:cs="Arial"/>
          <w:b/>
          <w:sz w:val="24"/>
          <w:szCs w:val="24"/>
        </w:rPr>
      </w:pPr>
    </w:p>
    <w:p w:rsidR="00DF6308" w:rsidRDefault="00DF6308" w:rsidP="0007471C">
      <w:pPr>
        <w:jc w:val="center"/>
        <w:rPr>
          <w:rFonts w:ascii="Arial" w:hAnsi="Arial" w:cs="Arial"/>
          <w:b/>
          <w:sz w:val="24"/>
          <w:szCs w:val="24"/>
        </w:rPr>
      </w:pPr>
    </w:p>
    <w:p w:rsidR="00DF6308" w:rsidRDefault="00DF6308" w:rsidP="0007471C">
      <w:pPr>
        <w:jc w:val="center"/>
        <w:rPr>
          <w:rFonts w:ascii="Arial" w:hAnsi="Arial" w:cs="Arial"/>
          <w:b/>
          <w:sz w:val="24"/>
          <w:szCs w:val="24"/>
        </w:rPr>
      </w:pPr>
    </w:p>
    <w:p w:rsidR="00DF6308" w:rsidRDefault="00DF6308" w:rsidP="0007471C">
      <w:pPr>
        <w:jc w:val="center"/>
        <w:rPr>
          <w:rFonts w:ascii="Arial" w:hAnsi="Arial" w:cs="Arial"/>
          <w:b/>
          <w:sz w:val="24"/>
          <w:szCs w:val="24"/>
        </w:rPr>
      </w:pPr>
    </w:p>
    <w:p w:rsidR="00DF6308" w:rsidRDefault="00DF6308" w:rsidP="0007471C">
      <w:pPr>
        <w:jc w:val="center"/>
        <w:rPr>
          <w:rFonts w:ascii="Arial" w:hAnsi="Arial" w:cs="Arial"/>
          <w:b/>
          <w:sz w:val="24"/>
          <w:szCs w:val="24"/>
        </w:rPr>
      </w:pPr>
    </w:p>
    <w:p w:rsidR="00DF6308" w:rsidRDefault="00DF6308" w:rsidP="0007471C">
      <w:pPr>
        <w:jc w:val="center"/>
        <w:rPr>
          <w:rFonts w:ascii="Arial" w:hAnsi="Arial" w:cs="Arial"/>
          <w:b/>
          <w:sz w:val="24"/>
          <w:szCs w:val="24"/>
        </w:rPr>
      </w:pPr>
    </w:p>
    <w:p w:rsidR="00DF6308" w:rsidRDefault="00DF6308" w:rsidP="0007471C">
      <w:pPr>
        <w:jc w:val="center"/>
        <w:rPr>
          <w:rFonts w:ascii="Arial" w:hAnsi="Arial" w:cs="Arial"/>
          <w:b/>
          <w:sz w:val="24"/>
          <w:szCs w:val="24"/>
        </w:rPr>
      </w:pPr>
    </w:p>
    <w:p w:rsidR="00DF6308" w:rsidRDefault="00DF6308" w:rsidP="0007471C">
      <w:pPr>
        <w:jc w:val="center"/>
        <w:rPr>
          <w:rFonts w:ascii="Arial" w:hAnsi="Arial" w:cs="Arial"/>
          <w:b/>
          <w:sz w:val="24"/>
          <w:szCs w:val="24"/>
        </w:rPr>
      </w:pPr>
    </w:p>
    <w:p w:rsidR="00DF6308" w:rsidRDefault="00DF6308" w:rsidP="0007471C">
      <w:pPr>
        <w:jc w:val="center"/>
        <w:rPr>
          <w:rFonts w:ascii="Arial" w:hAnsi="Arial" w:cs="Arial"/>
          <w:b/>
          <w:sz w:val="24"/>
          <w:szCs w:val="24"/>
        </w:rPr>
      </w:pPr>
    </w:p>
    <w:p w:rsidR="00DF6308" w:rsidRDefault="00DF6308" w:rsidP="0007471C">
      <w:pPr>
        <w:jc w:val="center"/>
        <w:rPr>
          <w:rFonts w:ascii="Arial" w:hAnsi="Arial" w:cs="Arial"/>
          <w:b/>
          <w:sz w:val="24"/>
          <w:szCs w:val="24"/>
        </w:rPr>
      </w:pPr>
    </w:p>
    <w:p w:rsidR="0042175E" w:rsidRDefault="0042175E" w:rsidP="0007471C">
      <w:pPr>
        <w:jc w:val="center"/>
        <w:rPr>
          <w:rFonts w:ascii="Arial" w:hAnsi="Arial" w:cs="Arial"/>
          <w:b/>
          <w:sz w:val="24"/>
          <w:szCs w:val="24"/>
        </w:rPr>
      </w:pPr>
    </w:p>
    <w:p w:rsidR="0042175E" w:rsidRDefault="0042175E" w:rsidP="0007471C">
      <w:pPr>
        <w:jc w:val="center"/>
        <w:rPr>
          <w:rFonts w:ascii="Arial" w:hAnsi="Arial" w:cs="Arial"/>
          <w:b/>
          <w:sz w:val="24"/>
          <w:szCs w:val="24"/>
        </w:rPr>
      </w:pPr>
    </w:p>
    <w:p w:rsidR="00DF6308" w:rsidRPr="00B830B6" w:rsidRDefault="00DF6308" w:rsidP="0007471C">
      <w:pPr>
        <w:jc w:val="center"/>
        <w:rPr>
          <w:rFonts w:ascii="Arial" w:hAnsi="Arial" w:cs="Arial"/>
          <w:b/>
          <w:sz w:val="24"/>
          <w:szCs w:val="24"/>
        </w:rPr>
      </w:pPr>
    </w:p>
    <w:p w:rsidR="00987BCA" w:rsidRPr="00B830B6" w:rsidRDefault="00987BCA" w:rsidP="0007471C">
      <w:pPr>
        <w:jc w:val="center"/>
        <w:rPr>
          <w:rFonts w:ascii="Arial" w:hAnsi="Arial" w:cs="Arial"/>
          <w:b/>
          <w:sz w:val="24"/>
          <w:szCs w:val="24"/>
        </w:rPr>
      </w:pPr>
    </w:p>
    <w:p w:rsidR="00987BCA" w:rsidRPr="00B830B6" w:rsidRDefault="00987BCA" w:rsidP="0007471C">
      <w:pPr>
        <w:jc w:val="center"/>
        <w:rPr>
          <w:rFonts w:ascii="Arial" w:hAnsi="Arial" w:cs="Arial"/>
          <w:b/>
          <w:sz w:val="24"/>
          <w:szCs w:val="24"/>
        </w:rPr>
      </w:pPr>
    </w:p>
    <w:p w:rsidR="0007471C" w:rsidRDefault="0007471C" w:rsidP="0007471C">
      <w:pPr>
        <w:jc w:val="center"/>
        <w:rPr>
          <w:rFonts w:ascii="Arial" w:hAnsi="Arial" w:cs="Arial"/>
          <w:b/>
          <w:sz w:val="36"/>
          <w:szCs w:val="36"/>
        </w:rPr>
      </w:pPr>
      <w:r w:rsidRPr="00987BCA">
        <w:rPr>
          <w:rFonts w:ascii="Arial" w:hAnsi="Arial" w:cs="Arial"/>
          <w:b/>
          <w:sz w:val="36"/>
          <w:szCs w:val="36"/>
        </w:rPr>
        <w:t>CONTENIDOS</w:t>
      </w:r>
      <w:r w:rsidR="00B9234E">
        <w:rPr>
          <w:rFonts w:ascii="Arial" w:hAnsi="Arial" w:cs="Arial"/>
          <w:b/>
          <w:sz w:val="36"/>
          <w:szCs w:val="36"/>
        </w:rPr>
        <w:t xml:space="preserve"> GRADO 9º </w:t>
      </w:r>
    </w:p>
    <w:p w:rsidR="00C7229D" w:rsidRDefault="00C7229D" w:rsidP="0007471C">
      <w:pPr>
        <w:jc w:val="center"/>
        <w:rPr>
          <w:rFonts w:ascii="Arial" w:hAnsi="Arial" w:cs="Arial"/>
          <w:b/>
          <w:sz w:val="36"/>
          <w:szCs w:val="3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57"/>
        <w:gridCol w:w="4357"/>
        <w:gridCol w:w="4357"/>
        <w:gridCol w:w="4357"/>
        <w:gridCol w:w="4358"/>
      </w:tblGrid>
      <w:tr w:rsidR="00C7229D" w:rsidRPr="00C239CA" w:rsidTr="004F7067">
        <w:tc>
          <w:tcPr>
            <w:tcW w:w="4357" w:type="dxa"/>
            <w:tcBorders>
              <w:top w:val="single" w:sz="4" w:space="0" w:color="000000"/>
              <w:left w:val="single" w:sz="4" w:space="0" w:color="000000"/>
              <w:bottom w:val="single" w:sz="4" w:space="0" w:color="000000"/>
              <w:right w:val="single" w:sz="4" w:space="0" w:color="000000"/>
            </w:tcBorders>
            <w:shd w:val="clear" w:color="auto" w:fill="auto"/>
            <w:hideMark/>
          </w:tcPr>
          <w:p w:rsidR="00C7229D" w:rsidRPr="00C239CA" w:rsidRDefault="00C7229D" w:rsidP="004F7067">
            <w:pPr>
              <w:jc w:val="center"/>
              <w:rPr>
                <w:rFonts w:ascii="Arial" w:hAnsi="Arial" w:cs="Arial"/>
                <w:b/>
                <w:sz w:val="36"/>
                <w:szCs w:val="36"/>
                <w:lang w:eastAsia="en-US"/>
              </w:rPr>
            </w:pPr>
            <w:r w:rsidRPr="00C239CA">
              <w:rPr>
                <w:rFonts w:ascii="Arial" w:eastAsia="Calibri" w:hAnsi="Arial" w:cs="Arial"/>
                <w:b/>
                <w:sz w:val="36"/>
                <w:szCs w:val="36"/>
                <w:lang w:eastAsia="en-US"/>
              </w:rPr>
              <w:t>PERIODO</w:t>
            </w:r>
          </w:p>
        </w:tc>
        <w:tc>
          <w:tcPr>
            <w:tcW w:w="4357" w:type="dxa"/>
            <w:tcBorders>
              <w:top w:val="single" w:sz="4" w:space="0" w:color="000000"/>
              <w:left w:val="single" w:sz="4" w:space="0" w:color="000000"/>
              <w:bottom w:val="single" w:sz="4" w:space="0" w:color="000000"/>
              <w:right w:val="single" w:sz="4" w:space="0" w:color="000000"/>
            </w:tcBorders>
            <w:shd w:val="clear" w:color="auto" w:fill="auto"/>
            <w:hideMark/>
          </w:tcPr>
          <w:p w:rsidR="00C7229D" w:rsidRPr="00C239CA" w:rsidRDefault="00C7229D" w:rsidP="004F7067">
            <w:pPr>
              <w:jc w:val="center"/>
              <w:rPr>
                <w:rFonts w:ascii="Arial" w:hAnsi="Arial" w:cs="Arial"/>
                <w:b/>
                <w:sz w:val="36"/>
                <w:szCs w:val="36"/>
                <w:lang w:eastAsia="en-US"/>
              </w:rPr>
            </w:pPr>
            <w:r w:rsidRPr="00C239CA">
              <w:rPr>
                <w:rFonts w:ascii="Arial" w:eastAsia="Calibri" w:hAnsi="Arial" w:cs="Arial"/>
                <w:b/>
                <w:sz w:val="36"/>
                <w:szCs w:val="36"/>
                <w:lang w:eastAsia="en-US"/>
              </w:rPr>
              <w:t>CONTENIDO</w:t>
            </w:r>
          </w:p>
        </w:tc>
        <w:tc>
          <w:tcPr>
            <w:tcW w:w="4357" w:type="dxa"/>
            <w:tcBorders>
              <w:top w:val="single" w:sz="4" w:space="0" w:color="000000"/>
              <w:left w:val="single" w:sz="4" w:space="0" w:color="000000"/>
              <w:bottom w:val="single" w:sz="4" w:space="0" w:color="000000"/>
              <w:right w:val="single" w:sz="4" w:space="0" w:color="000000"/>
            </w:tcBorders>
            <w:shd w:val="clear" w:color="auto" w:fill="auto"/>
            <w:hideMark/>
          </w:tcPr>
          <w:p w:rsidR="00C7229D" w:rsidRPr="00C239CA" w:rsidRDefault="00C7229D" w:rsidP="004F7067">
            <w:pPr>
              <w:jc w:val="center"/>
              <w:rPr>
                <w:rFonts w:ascii="Arial" w:hAnsi="Arial" w:cs="Arial"/>
                <w:b/>
                <w:sz w:val="36"/>
                <w:szCs w:val="36"/>
                <w:lang w:eastAsia="en-US"/>
              </w:rPr>
            </w:pPr>
            <w:r w:rsidRPr="00C239CA">
              <w:rPr>
                <w:rFonts w:ascii="Arial" w:eastAsia="Calibri" w:hAnsi="Arial" w:cs="Arial"/>
                <w:b/>
                <w:sz w:val="36"/>
                <w:szCs w:val="36"/>
                <w:lang w:eastAsia="en-US"/>
              </w:rPr>
              <w:t>CONCEPTUAL</w:t>
            </w:r>
          </w:p>
        </w:tc>
        <w:tc>
          <w:tcPr>
            <w:tcW w:w="4357" w:type="dxa"/>
            <w:tcBorders>
              <w:top w:val="single" w:sz="4" w:space="0" w:color="000000"/>
              <w:left w:val="single" w:sz="4" w:space="0" w:color="000000"/>
              <w:bottom w:val="single" w:sz="4" w:space="0" w:color="000000"/>
              <w:right w:val="single" w:sz="4" w:space="0" w:color="000000"/>
            </w:tcBorders>
            <w:shd w:val="clear" w:color="auto" w:fill="auto"/>
            <w:hideMark/>
          </w:tcPr>
          <w:p w:rsidR="00C7229D" w:rsidRPr="00C239CA" w:rsidRDefault="00C7229D" w:rsidP="004F7067">
            <w:pPr>
              <w:jc w:val="center"/>
              <w:rPr>
                <w:rFonts w:ascii="Arial" w:hAnsi="Arial" w:cs="Arial"/>
                <w:b/>
                <w:sz w:val="36"/>
                <w:szCs w:val="36"/>
                <w:lang w:eastAsia="en-US"/>
              </w:rPr>
            </w:pPr>
            <w:r w:rsidRPr="00C239CA">
              <w:rPr>
                <w:rFonts w:ascii="Arial" w:eastAsia="Calibri" w:hAnsi="Arial" w:cs="Arial"/>
                <w:b/>
                <w:sz w:val="36"/>
                <w:szCs w:val="36"/>
                <w:lang w:eastAsia="en-US"/>
              </w:rPr>
              <w:t>PROCEDIMENTAL</w:t>
            </w:r>
          </w:p>
        </w:tc>
        <w:tc>
          <w:tcPr>
            <w:tcW w:w="4358" w:type="dxa"/>
            <w:tcBorders>
              <w:top w:val="single" w:sz="4" w:space="0" w:color="000000"/>
              <w:left w:val="single" w:sz="4" w:space="0" w:color="000000"/>
              <w:bottom w:val="single" w:sz="4" w:space="0" w:color="000000"/>
              <w:right w:val="single" w:sz="4" w:space="0" w:color="000000"/>
            </w:tcBorders>
            <w:shd w:val="clear" w:color="auto" w:fill="auto"/>
            <w:hideMark/>
          </w:tcPr>
          <w:p w:rsidR="00C7229D" w:rsidRPr="00C239CA" w:rsidRDefault="00C7229D" w:rsidP="004F7067">
            <w:pPr>
              <w:jc w:val="center"/>
              <w:rPr>
                <w:rFonts w:ascii="Arial" w:hAnsi="Arial" w:cs="Arial"/>
                <w:b/>
                <w:sz w:val="36"/>
                <w:szCs w:val="36"/>
                <w:lang w:eastAsia="en-US"/>
              </w:rPr>
            </w:pPr>
            <w:r w:rsidRPr="00C239CA">
              <w:rPr>
                <w:rFonts w:ascii="Arial" w:eastAsia="Calibri" w:hAnsi="Arial" w:cs="Arial"/>
                <w:b/>
                <w:sz w:val="36"/>
                <w:szCs w:val="36"/>
                <w:lang w:eastAsia="en-US"/>
              </w:rPr>
              <w:t>ACTITUDINAL</w:t>
            </w:r>
          </w:p>
        </w:tc>
      </w:tr>
      <w:tr w:rsidR="00C7229D" w:rsidRPr="00C239CA" w:rsidTr="004F7067">
        <w:tc>
          <w:tcPr>
            <w:tcW w:w="4357" w:type="dxa"/>
            <w:tcBorders>
              <w:top w:val="single" w:sz="4" w:space="0" w:color="000000"/>
              <w:left w:val="single" w:sz="4" w:space="0" w:color="000000"/>
              <w:bottom w:val="single" w:sz="4" w:space="0" w:color="000000"/>
              <w:right w:val="single" w:sz="4" w:space="0" w:color="000000"/>
            </w:tcBorders>
            <w:shd w:val="clear" w:color="auto" w:fill="auto"/>
            <w:hideMark/>
          </w:tcPr>
          <w:p w:rsidR="00C7229D" w:rsidRPr="00C239CA" w:rsidRDefault="00C7229D" w:rsidP="004F7067">
            <w:pPr>
              <w:jc w:val="center"/>
              <w:rPr>
                <w:rFonts w:ascii="Arial" w:hAnsi="Arial" w:cs="Arial"/>
                <w:b/>
                <w:sz w:val="36"/>
                <w:szCs w:val="36"/>
                <w:lang w:eastAsia="en-US"/>
              </w:rPr>
            </w:pPr>
            <w:r w:rsidRPr="00C239CA">
              <w:rPr>
                <w:rFonts w:ascii="Arial" w:eastAsia="Calibri" w:hAnsi="Arial" w:cs="Arial"/>
                <w:b/>
                <w:sz w:val="36"/>
                <w:szCs w:val="36"/>
                <w:lang w:eastAsia="en-US"/>
              </w:rPr>
              <w:t>1</w:t>
            </w:r>
          </w:p>
        </w:tc>
        <w:tc>
          <w:tcPr>
            <w:tcW w:w="4357" w:type="dxa"/>
            <w:tcBorders>
              <w:top w:val="single" w:sz="4" w:space="0" w:color="000000"/>
              <w:left w:val="single" w:sz="4" w:space="0" w:color="000000"/>
              <w:bottom w:val="single" w:sz="4" w:space="0" w:color="000000"/>
              <w:right w:val="single" w:sz="4" w:space="0" w:color="000000"/>
            </w:tcBorders>
            <w:shd w:val="clear" w:color="auto" w:fill="auto"/>
          </w:tcPr>
          <w:p w:rsidR="00C7229D" w:rsidRDefault="00C7229D" w:rsidP="004F7067">
            <w:pPr>
              <w:ind w:left="720"/>
              <w:rPr>
                <w:rFonts w:ascii="Arial" w:hAnsi="Arial" w:cs="Arial"/>
                <w:sz w:val="24"/>
                <w:szCs w:val="24"/>
                <w:lang w:eastAsia="en-US"/>
              </w:rPr>
            </w:pPr>
          </w:p>
          <w:p w:rsidR="00C7229D" w:rsidRDefault="00C7229D" w:rsidP="00C7229D">
            <w:pPr>
              <w:numPr>
                <w:ilvl w:val="0"/>
                <w:numId w:val="34"/>
              </w:numPr>
              <w:autoSpaceDE w:val="0"/>
              <w:autoSpaceDN w:val="0"/>
              <w:adjustRightInd w:val="0"/>
              <w:rPr>
                <w:rFonts w:ascii="Arial" w:hAnsi="Arial" w:cs="Arial"/>
                <w:sz w:val="24"/>
                <w:szCs w:val="24"/>
              </w:rPr>
            </w:pPr>
            <w:r>
              <w:rPr>
                <w:rFonts w:ascii="Arial" w:hAnsi="Arial" w:cs="Arial"/>
                <w:sz w:val="24"/>
                <w:szCs w:val="24"/>
              </w:rPr>
              <w:t>El proceso de la comunicación</w:t>
            </w:r>
          </w:p>
          <w:p w:rsidR="00C7229D" w:rsidRDefault="00C7229D" w:rsidP="00C7229D">
            <w:pPr>
              <w:numPr>
                <w:ilvl w:val="0"/>
                <w:numId w:val="34"/>
              </w:numPr>
              <w:autoSpaceDE w:val="0"/>
              <w:autoSpaceDN w:val="0"/>
              <w:adjustRightInd w:val="0"/>
              <w:rPr>
                <w:rFonts w:ascii="Arial" w:hAnsi="Arial" w:cs="Arial"/>
                <w:sz w:val="24"/>
                <w:szCs w:val="24"/>
              </w:rPr>
            </w:pPr>
            <w:r>
              <w:rPr>
                <w:rFonts w:ascii="Arial" w:hAnsi="Arial" w:cs="Arial"/>
                <w:sz w:val="24"/>
                <w:szCs w:val="24"/>
              </w:rPr>
              <w:t>La argumentación</w:t>
            </w:r>
          </w:p>
          <w:p w:rsidR="00C7229D" w:rsidRPr="00877D43" w:rsidRDefault="00C7229D" w:rsidP="00C7229D">
            <w:pPr>
              <w:numPr>
                <w:ilvl w:val="0"/>
                <w:numId w:val="34"/>
              </w:numPr>
              <w:autoSpaceDE w:val="0"/>
              <w:autoSpaceDN w:val="0"/>
              <w:adjustRightInd w:val="0"/>
              <w:rPr>
                <w:rFonts w:ascii="Arial" w:hAnsi="Arial" w:cs="Arial"/>
                <w:sz w:val="24"/>
                <w:szCs w:val="24"/>
              </w:rPr>
            </w:pPr>
            <w:r>
              <w:rPr>
                <w:rFonts w:ascii="Arial" w:hAnsi="Arial" w:cs="Arial"/>
                <w:sz w:val="24"/>
                <w:szCs w:val="24"/>
              </w:rPr>
              <w:t>Composición escrita</w:t>
            </w:r>
            <w:r w:rsidRPr="00877D43">
              <w:rPr>
                <w:rFonts w:ascii="Arial" w:hAnsi="Arial" w:cs="Arial"/>
                <w:sz w:val="24"/>
                <w:szCs w:val="24"/>
              </w:rPr>
              <w:t>.</w:t>
            </w:r>
          </w:p>
          <w:p w:rsidR="00C7229D" w:rsidRPr="00877D43" w:rsidRDefault="00C7229D" w:rsidP="00C7229D">
            <w:pPr>
              <w:numPr>
                <w:ilvl w:val="0"/>
                <w:numId w:val="34"/>
              </w:numPr>
              <w:rPr>
                <w:rFonts w:ascii="Arial" w:hAnsi="Arial" w:cs="Arial"/>
                <w:sz w:val="24"/>
                <w:szCs w:val="24"/>
              </w:rPr>
            </w:pPr>
            <w:r>
              <w:rPr>
                <w:rFonts w:ascii="Arial" w:hAnsi="Arial" w:cs="Arial"/>
                <w:sz w:val="24"/>
                <w:szCs w:val="24"/>
              </w:rPr>
              <w:t>Comprensión lectora</w:t>
            </w:r>
          </w:p>
          <w:p w:rsidR="00C7229D" w:rsidRDefault="00C7229D" w:rsidP="00C7229D">
            <w:pPr>
              <w:numPr>
                <w:ilvl w:val="0"/>
                <w:numId w:val="34"/>
              </w:numPr>
              <w:rPr>
                <w:rFonts w:ascii="Arial" w:hAnsi="Arial" w:cs="Arial"/>
                <w:sz w:val="24"/>
                <w:szCs w:val="24"/>
              </w:rPr>
            </w:pPr>
            <w:r>
              <w:rPr>
                <w:rFonts w:ascii="Arial" w:hAnsi="Arial" w:cs="Arial"/>
                <w:sz w:val="24"/>
                <w:szCs w:val="24"/>
              </w:rPr>
              <w:t xml:space="preserve">La escucha </w:t>
            </w:r>
          </w:p>
          <w:p w:rsidR="00C7229D" w:rsidRPr="00877D43" w:rsidRDefault="00C7229D" w:rsidP="00C7229D">
            <w:pPr>
              <w:numPr>
                <w:ilvl w:val="0"/>
                <w:numId w:val="34"/>
              </w:numPr>
              <w:rPr>
                <w:rFonts w:ascii="Arial" w:hAnsi="Arial" w:cs="Arial"/>
                <w:sz w:val="24"/>
                <w:szCs w:val="24"/>
              </w:rPr>
            </w:pPr>
            <w:r>
              <w:rPr>
                <w:rFonts w:ascii="Arial" w:hAnsi="Arial" w:cs="Arial"/>
                <w:sz w:val="24"/>
                <w:szCs w:val="24"/>
              </w:rPr>
              <w:lastRenderedPageBreak/>
              <w:t>Lectura en voz alta</w:t>
            </w:r>
          </w:p>
          <w:p w:rsidR="00C7229D" w:rsidRPr="00877D43" w:rsidRDefault="00C7229D" w:rsidP="004F7067">
            <w:pPr>
              <w:rPr>
                <w:rFonts w:ascii="Arial" w:hAnsi="Arial" w:cs="Arial"/>
                <w:sz w:val="24"/>
                <w:szCs w:val="24"/>
              </w:rPr>
            </w:pPr>
          </w:p>
          <w:p w:rsidR="00C7229D" w:rsidRPr="00877D43" w:rsidRDefault="00C7229D" w:rsidP="004F7067">
            <w:pPr>
              <w:rPr>
                <w:rFonts w:ascii="Arial" w:hAnsi="Arial" w:cs="Arial"/>
                <w:sz w:val="24"/>
                <w:szCs w:val="24"/>
              </w:rPr>
            </w:pPr>
          </w:p>
          <w:p w:rsidR="00C7229D" w:rsidRPr="00877D43" w:rsidRDefault="00C7229D" w:rsidP="004F7067">
            <w:pPr>
              <w:ind w:left="720"/>
              <w:rPr>
                <w:rFonts w:ascii="Arial" w:hAnsi="Arial" w:cs="Arial"/>
                <w:sz w:val="24"/>
                <w:szCs w:val="24"/>
                <w:lang w:eastAsia="en-US"/>
              </w:rPr>
            </w:pPr>
          </w:p>
        </w:tc>
        <w:tc>
          <w:tcPr>
            <w:tcW w:w="4357" w:type="dxa"/>
            <w:tcBorders>
              <w:top w:val="single" w:sz="4" w:space="0" w:color="000000"/>
              <w:left w:val="single" w:sz="4" w:space="0" w:color="000000"/>
              <w:bottom w:val="single" w:sz="4" w:space="0" w:color="000000"/>
              <w:right w:val="single" w:sz="4" w:space="0" w:color="000000"/>
            </w:tcBorders>
            <w:shd w:val="clear" w:color="auto" w:fill="auto"/>
          </w:tcPr>
          <w:p w:rsidR="00C7229D" w:rsidRPr="00C239CA" w:rsidRDefault="00C7229D" w:rsidP="004F7067">
            <w:pPr>
              <w:jc w:val="center"/>
              <w:rPr>
                <w:rFonts w:ascii="Arial" w:hAnsi="Arial" w:cs="Arial"/>
                <w:sz w:val="24"/>
                <w:szCs w:val="24"/>
                <w:lang w:eastAsia="en-US"/>
              </w:rPr>
            </w:pPr>
          </w:p>
          <w:p w:rsidR="00C7229D" w:rsidRPr="007651CA" w:rsidRDefault="00C7229D" w:rsidP="00C7229D">
            <w:pPr>
              <w:numPr>
                <w:ilvl w:val="0"/>
                <w:numId w:val="32"/>
              </w:numPr>
              <w:rPr>
                <w:rFonts w:ascii="Arial" w:hAnsi="Arial" w:cs="Arial"/>
                <w:sz w:val="24"/>
                <w:szCs w:val="24"/>
                <w:lang w:eastAsia="en-US"/>
              </w:rPr>
            </w:pPr>
            <w:r w:rsidRPr="00C239CA">
              <w:rPr>
                <w:rFonts w:ascii="Tahoma" w:eastAsia="Calibri" w:hAnsi="Tahoma" w:cs="Tahoma"/>
                <w:sz w:val="24"/>
                <w:szCs w:val="24"/>
              </w:rPr>
              <w:t xml:space="preserve">Conceptualización de </w:t>
            </w:r>
            <w:r>
              <w:rPr>
                <w:rFonts w:ascii="Tahoma" w:eastAsia="Calibri" w:hAnsi="Tahoma" w:cs="Tahoma"/>
                <w:sz w:val="24"/>
                <w:szCs w:val="24"/>
              </w:rPr>
              <w:t>comunicación</w:t>
            </w:r>
          </w:p>
          <w:p w:rsidR="00C7229D" w:rsidRPr="007651CA" w:rsidRDefault="00C7229D" w:rsidP="00C7229D">
            <w:pPr>
              <w:numPr>
                <w:ilvl w:val="0"/>
                <w:numId w:val="32"/>
              </w:numPr>
              <w:rPr>
                <w:rFonts w:ascii="Arial" w:hAnsi="Arial" w:cs="Arial"/>
                <w:sz w:val="24"/>
                <w:szCs w:val="24"/>
                <w:lang w:eastAsia="en-US"/>
              </w:rPr>
            </w:pPr>
            <w:r>
              <w:rPr>
                <w:rFonts w:ascii="Tahoma" w:eastAsia="Calibri" w:hAnsi="Tahoma" w:cs="Tahoma"/>
                <w:sz w:val="24"/>
                <w:szCs w:val="24"/>
              </w:rPr>
              <w:t xml:space="preserve">Elementos centrales de la comunicación: Emisor, receptor, mensaje, código, canal </w:t>
            </w:r>
          </w:p>
          <w:p w:rsidR="00C7229D" w:rsidRPr="007651CA" w:rsidRDefault="00C7229D" w:rsidP="00C7229D">
            <w:pPr>
              <w:numPr>
                <w:ilvl w:val="0"/>
                <w:numId w:val="32"/>
              </w:numPr>
              <w:rPr>
                <w:rFonts w:ascii="Arial" w:hAnsi="Arial" w:cs="Arial"/>
                <w:sz w:val="24"/>
                <w:szCs w:val="24"/>
                <w:lang w:eastAsia="en-US"/>
              </w:rPr>
            </w:pPr>
            <w:r>
              <w:rPr>
                <w:rFonts w:ascii="Tahoma" w:eastAsia="Calibri" w:hAnsi="Tahoma" w:cs="Tahoma"/>
                <w:sz w:val="24"/>
                <w:szCs w:val="24"/>
              </w:rPr>
              <w:lastRenderedPageBreak/>
              <w:t>El texto escrito: Claridad, coherencia, cohesión, propiedad</w:t>
            </w:r>
          </w:p>
          <w:p w:rsidR="00C7229D" w:rsidRPr="007651CA" w:rsidRDefault="00C7229D" w:rsidP="00C7229D">
            <w:pPr>
              <w:numPr>
                <w:ilvl w:val="0"/>
                <w:numId w:val="32"/>
              </w:numPr>
              <w:rPr>
                <w:rFonts w:ascii="Arial" w:hAnsi="Arial" w:cs="Arial"/>
                <w:sz w:val="24"/>
                <w:szCs w:val="24"/>
                <w:lang w:eastAsia="en-US"/>
              </w:rPr>
            </w:pPr>
            <w:r>
              <w:rPr>
                <w:rFonts w:ascii="Tahoma" w:eastAsia="Calibri" w:hAnsi="Tahoma" w:cs="Tahoma"/>
                <w:sz w:val="24"/>
                <w:szCs w:val="24"/>
              </w:rPr>
              <w:t>Elementos que intervienen en la comprensión lectora: Léxico, ideas centrales y secundarias</w:t>
            </w:r>
          </w:p>
          <w:p w:rsidR="00C7229D" w:rsidRPr="007651CA" w:rsidRDefault="00C7229D" w:rsidP="00C7229D">
            <w:pPr>
              <w:numPr>
                <w:ilvl w:val="0"/>
                <w:numId w:val="32"/>
              </w:numPr>
              <w:rPr>
                <w:rFonts w:ascii="Arial" w:hAnsi="Arial" w:cs="Arial"/>
                <w:sz w:val="24"/>
                <w:szCs w:val="24"/>
                <w:lang w:eastAsia="en-US"/>
              </w:rPr>
            </w:pPr>
            <w:r>
              <w:rPr>
                <w:rFonts w:ascii="Tahoma" w:eastAsia="Calibri" w:hAnsi="Tahoma" w:cs="Tahoma"/>
                <w:sz w:val="24"/>
                <w:szCs w:val="24"/>
              </w:rPr>
              <w:t>Lectura contextual</w:t>
            </w:r>
          </w:p>
          <w:p w:rsidR="00C7229D" w:rsidRPr="00035814" w:rsidRDefault="00C7229D" w:rsidP="00C7229D">
            <w:pPr>
              <w:numPr>
                <w:ilvl w:val="0"/>
                <w:numId w:val="32"/>
              </w:numPr>
              <w:rPr>
                <w:rFonts w:ascii="Arial" w:hAnsi="Arial" w:cs="Arial"/>
                <w:sz w:val="24"/>
                <w:szCs w:val="24"/>
                <w:lang w:eastAsia="en-US"/>
              </w:rPr>
            </w:pPr>
            <w:r>
              <w:rPr>
                <w:rFonts w:ascii="Tahoma" w:eastAsia="Calibri" w:hAnsi="Tahoma" w:cs="Tahoma"/>
                <w:sz w:val="24"/>
                <w:szCs w:val="24"/>
              </w:rPr>
              <w:t>La escucha: Características</w:t>
            </w:r>
          </w:p>
          <w:p w:rsidR="00C7229D" w:rsidRPr="00C239CA" w:rsidRDefault="00C7229D" w:rsidP="00C7229D">
            <w:pPr>
              <w:numPr>
                <w:ilvl w:val="0"/>
                <w:numId w:val="32"/>
              </w:numPr>
              <w:rPr>
                <w:rFonts w:ascii="Arial" w:hAnsi="Arial" w:cs="Arial"/>
                <w:sz w:val="24"/>
                <w:szCs w:val="24"/>
                <w:lang w:eastAsia="en-US"/>
              </w:rPr>
            </w:pPr>
            <w:r>
              <w:rPr>
                <w:rFonts w:ascii="Tahoma" w:eastAsia="Calibri" w:hAnsi="Tahoma" w:cs="Tahoma"/>
                <w:sz w:val="24"/>
                <w:szCs w:val="24"/>
              </w:rPr>
              <w:t>Proceso para  autoevaluar la lectura en voz alta</w:t>
            </w:r>
          </w:p>
        </w:tc>
        <w:tc>
          <w:tcPr>
            <w:tcW w:w="4357" w:type="dxa"/>
            <w:tcBorders>
              <w:top w:val="single" w:sz="4" w:space="0" w:color="000000"/>
              <w:left w:val="single" w:sz="4" w:space="0" w:color="000000"/>
              <w:bottom w:val="single" w:sz="4" w:space="0" w:color="000000"/>
              <w:right w:val="single" w:sz="4" w:space="0" w:color="000000"/>
            </w:tcBorders>
            <w:shd w:val="clear" w:color="auto" w:fill="auto"/>
          </w:tcPr>
          <w:p w:rsidR="00C7229D" w:rsidRPr="00C239CA" w:rsidRDefault="00C7229D" w:rsidP="004F7067">
            <w:pPr>
              <w:jc w:val="center"/>
              <w:rPr>
                <w:rFonts w:ascii="Arial" w:hAnsi="Arial" w:cs="Arial"/>
                <w:sz w:val="24"/>
                <w:szCs w:val="24"/>
                <w:lang w:eastAsia="en-US"/>
              </w:rPr>
            </w:pPr>
          </w:p>
          <w:p w:rsidR="00C7229D" w:rsidRDefault="00C7229D" w:rsidP="00C7229D">
            <w:pPr>
              <w:numPr>
                <w:ilvl w:val="0"/>
                <w:numId w:val="32"/>
              </w:numPr>
              <w:jc w:val="both"/>
              <w:rPr>
                <w:rFonts w:ascii="Arial" w:hAnsi="Arial" w:cs="Arial"/>
                <w:sz w:val="24"/>
                <w:szCs w:val="24"/>
                <w:lang w:eastAsia="en-US"/>
              </w:rPr>
            </w:pPr>
            <w:r>
              <w:rPr>
                <w:rFonts w:ascii="Arial" w:hAnsi="Arial" w:cs="Arial"/>
                <w:sz w:val="24"/>
                <w:szCs w:val="24"/>
                <w:lang w:eastAsia="en-US"/>
              </w:rPr>
              <w:t>Ejercitación del proceso comunicativo</w:t>
            </w:r>
          </w:p>
          <w:p w:rsidR="00C7229D" w:rsidRDefault="00C7229D" w:rsidP="00C7229D">
            <w:pPr>
              <w:numPr>
                <w:ilvl w:val="0"/>
                <w:numId w:val="32"/>
              </w:numPr>
              <w:jc w:val="both"/>
              <w:rPr>
                <w:rFonts w:ascii="Arial" w:hAnsi="Arial" w:cs="Arial"/>
                <w:sz w:val="24"/>
                <w:szCs w:val="24"/>
                <w:lang w:eastAsia="en-US"/>
              </w:rPr>
            </w:pPr>
            <w:r>
              <w:rPr>
                <w:rFonts w:ascii="Arial" w:hAnsi="Arial" w:cs="Arial"/>
                <w:sz w:val="24"/>
                <w:szCs w:val="24"/>
                <w:lang w:eastAsia="en-US"/>
              </w:rPr>
              <w:t>Realización talleres</w:t>
            </w:r>
          </w:p>
          <w:p w:rsidR="00C7229D" w:rsidRDefault="00C7229D" w:rsidP="00C7229D">
            <w:pPr>
              <w:numPr>
                <w:ilvl w:val="0"/>
                <w:numId w:val="32"/>
              </w:numPr>
              <w:jc w:val="both"/>
              <w:rPr>
                <w:rFonts w:ascii="Arial" w:hAnsi="Arial" w:cs="Arial"/>
                <w:sz w:val="24"/>
                <w:szCs w:val="24"/>
                <w:lang w:eastAsia="en-US"/>
              </w:rPr>
            </w:pPr>
            <w:r w:rsidRPr="002D6337">
              <w:rPr>
                <w:rFonts w:ascii="Arial" w:hAnsi="Arial" w:cs="Arial"/>
                <w:sz w:val="24"/>
                <w:szCs w:val="24"/>
                <w:lang w:eastAsia="en-US"/>
              </w:rPr>
              <w:t xml:space="preserve">Elaboración de textos según </w:t>
            </w:r>
            <w:r>
              <w:rPr>
                <w:rFonts w:ascii="Arial" w:hAnsi="Arial" w:cs="Arial"/>
                <w:sz w:val="24"/>
                <w:szCs w:val="24"/>
                <w:lang w:eastAsia="en-US"/>
              </w:rPr>
              <w:t>normas de construcción</w:t>
            </w:r>
          </w:p>
          <w:p w:rsidR="00C7229D" w:rsidRDefault="00C7229D" w:rsidP="00C7229D">
            <w:pPr>
              <w:numPr>
                <w:ilvl w:val="0"/>
                <w:numId w:val="32"/>
              </w:numPr>
              <w:jc w:val="both"/>
              <w:rPr>
                <w:rFonts w:ascii="Arial" w:hAnsi="Arial" w:cs="Arial"/>
                <w:sz w:val="24"/>
                <w:szCs w:val="24"/>
                <w:lang w:eastAsia="en-US"/>
              </w:rPr>
            </w:pPr>
            <w:r>
              <w:rPr>
                <w:rFonts w:ascii="Arial" w:hAnsi="Arial" w:cs="Arial"/>
                <w:sz w:val="24"/>
                <w:szCs w:val="24"/>
                <w:lang w:eastAsia="en-US"/>
              </w:rPr>
              <w:lastRenderedPageBreak/>
              <w:t>Talleres de comprensión lectora</w:t>
            </w:r>
            <w:r w:rsidRPr="002D6337">
              <w:rPr>
                <w:rFonts w:ascii="Arial" w:hAnsi="Arial" w:cs="Arial"/>
                <w:sz w:val="24"/>
                <w:szCs w:val="24"/>
                <w:lang w:eastAsia="en-US"/>
              </w:rPr>
              <w:t>.</w:t>
            </w:r>
          </w:p>
          <w:p w:rsidR="00C7229D" w:rsidRDefault="00C7229D" w:rsidP="00C7229D">
            <w:pPr>
              <w:numPr>
                <w:ilvl w:val="0"/>
                <w:numId w:val="32"/>
              </w:numPr>
              <w:jc w:val="both"/>
              <w:rPr>
                <w:rFonts w:ascii="Arial" w:hAnsi="Arial" w:cs="Arial"/>
                <w:sz w:val="24"/>
                <w:szCs w:val="24"/>
                <w:lang w:eastAsia="en-US"/>
              </w:rPr>
            </w:pPr>
            <w:r>
              <w:rPr>
                <w:rFonts w:ascii="Arial" w:hAnsi="Arial" w:cs="Arial"/>
                <w:sz w:val="24"/>
                <w:szCs w:val="24"/>
                <w:lang w:eastAsia="en-US"/>
              </w:rPr>
              <w:t>Valoración de la escucha propia y la de los otros</w:t>
            </w:r>
          </w:p>
          <w:p w:rsidR="00C7229D" w:rsidRDefault="00C7229D" w:rsidP="00C7229D">
            <w:pPr>
              <w:numPr>
                <w:ilvl w:val="0"/>
                <w:numId w:val="32"/>
              </w:numPr>
              <w:jc w:val="both"/>
              <w:rPr>
                <w:rFonts w:ascii="Arial" w:hAnsi="Arial" w:cs="Arial"/>
                <w:sz w:val="24"/>
                <w:szCs w:val="24"/>
                <w:lang w:eastAsia="en-US"/>
              </w:rPr>
            </w:pPr>
            <w:r>
              <w:rPr>
                <w:rFonts w:ascii="Arial" w:hAnsi="Arial" w:cs="Arial"/>
                <w:sz w:val="24"/>
                <w:szCs w:val="24"/>
                <w:lang w:eastAsia="en-US"/>
              </w:rPr>
              <w:t xml:space="preserve">Evaluación del ser </w:t>
            </w:r>
          </w:p>
          <w:p w:rsidR="00C7229D" w:rsidRPr="00C239CA" w:rsidRDefault="00C7229D" w:rsidP="00C7229D">
            <w:pPr>
              <w:numPr>
                <w:ilvl w:val="0"/>
                <w:numId w:val="32"/>
              </w:numPr>
              <w:jc w:val="both"/>
              <w:rPr>
                <w:rFonts w:ascii="Arial" w:hAnsi="Arial" w:cs="Arial"/>
                <w:sz w:val="24"/>
                <w:szCs w:val="24"/>
                <w:lang w:eastAsia="en-US"/>
              </w:rPr>
            </w:pPr>
            <w:r>
              <w:rPr>
                <w:rFonts w:ascii="Arial" w:hAnsi="Arial" w:cs="Arial"/>
                <w:sz w:val="24"/>
                <w:szCs w:val="24"/>
                <w:lang w:eastAsia="en-US"/>
              </w:rPr>
              <w:t>Taller individual según técnicas de lectura en voz alta</w:t>
            </w:r>
          </w:p>
        </w:tc>
        <w:tc>
          <w:tcPr>
            <w:tcW w:w="4358" w:type="dxa"/>
            <w:tcBorders>
              <w:top w:val="single" w:sz="4" w:space="0" w:color="000000"/>
              <w:left w:val="single" w:sz="4" w:space="0" w:color="000000"/>
              <w:bottom w:val="single" w:sz="4" w:space="0" w:color="000000"/>
              <w:right w:val="single" w:sz="4" w:space="0" w:color="000000"/>
            </w:tcBorders>
            <w:shd w:val="clear" w:color="auto" w:fill="auto"/>
          </w:tcPr>
          <w:p w:rsidR="00C7229D" w:rsidRPr="00C239CA" w:rsidRDefault="00C7229D" w:rsidP="004F7067">
            <w:pPr>
              <w:jc w:val="center"/>
              <w:rPr>
                <w:rFonts w:ascii="Arial" w:hAnsi="Arial" w:cs="Arial"/>
                <w:sz w:val="24"/>
                <w:szCs w:val="24"/>
                <w:lang w:eastAsia="en-US"/>
              </w:rPr>
            </w:pPr>
          </w:p>
          <w:p w:rsidR="00C7229D" w:rsidRPr="00C239CA" w:rsidRDefault="00C7229D" w:rsidP="00C7229D">
            <w:pPr>
              <w:numPr>
                <w:ilvl w:val="0"/>
                <w:numId w:val="32"/>
              </w:numPr>
              <w:jc w:val="both"/>
              <w:rPr>
                <w:rFonts w:ascii="Arial" w:hAnsi="Arial" w:cs="Arial"/>
                <w:sz w:val="24"/>
                <w:szCs w:val="24"/>
                <w:lang w:eastAsia="en-US"/>
              </w:rPr>
            </w:pPr>
            <w:r>
              <w:rPr>
                <w:rFonts w:ascii="Arial" w:hAnsi="Arial" w:cs="Arial"/>
                <w:sz w:val="24"/>
                <w:szCs w:val="24"/>
                <w:lang w:eastAsia="en-US"/>
              </w:rPr>
              <w:t>Demuestra responsabilidad y compromiso frente a las diversas actividades propuestas</w:t>
            </w:r>
          </w:p>
          <w:p w:rsidR="00C7229D" w:rsidRDefault="00C7229D" w:rsidP="00C7229D">
            <w:pPr>
              <w:numPr>
                <w:ilvl w:val="0"/>
                <w:numId w:val="32"/>
              </w:numPr>
              <w:jc w:val="both"/>
              <w:rPr>
                <w:rFonts w:ascii="Arial" w:hAnsi="Arial" w:cs="Arial"/>
                <w:sz w:val="24"/>
                <w:szCs w:val="24"/>
                <w:lang w:eastAsia="en-US"/>
              </w:rPr>
            </w:pPr>
            <w:r w:rsidRPr="00C239CA">
              <w:rPr>
                <w:rFonts w:ascii="Arial" w:hAnsi="Arial" w:cs="Arial"/>
                <w:sz w:val="24"/>
                <w:szCs w:val="24"/>
                <w:lang w:eastAsia="en-US"/>
              </w:rPr>
              <w:t>Valora</w:t>
            </w:r>
            <w:r>
              <w:rPr>
                <w:rFonts w:ascii="Arial" w:hAnsi="Arial" w:cs="Arial"/>
                <w:sz w:val="24"/>
                <w:szCs w:val="24"/>
                <w:lang w:eastAsia="en-US"/>
              </w:rPr>
              <w:t xml:space="preserve"> la importancia de la comunicación eficiente y de la </w:t>
            </w:r>
            <w:r>
              <w:rPr>
                <w:rFonts w:ascii="Arial" w:hAnsi="Arial" w:cs="Arial"/>
                <w:sz w:val="24"/>
                <w:szCs w:val="24"/>
                <w:lang w:eastAsia="en-US"/>
              </w:rPr>
              <w:lastRenderedPageBreak/>
              <w:t xml:space="preserve">necesidad de escuchar a las personas de su entorno. </w:t>
            </w:r>
          </w:p>
          <w:p w:rsidR="00C7229D" w:rsidRPr="00C239CA" w:rsidRDefault="00C7229D" w:rsidP="00C7229D">
            <w:pPr>
              <w:numPr>
                <w:ilvl w:val="0"/>
                <w:numId w:val="32"/>
              </w:numPr>
              <w:jc w:val="both"/>
              <w:rPr>
                <w:rFonts w:ascii="Arial" w:hAnsi="Arial" w:cs="Arial"/>
                <w:sz w:val="24"/>
                <w:szCs w:val="24"/>
                <w:lang w:eastAsia="en-US"/>
              </w:rPr>
            </w:pPr>
            <w:r>
              <w:rPr>
                <w:rFonts w:ascii="Arial" w:hAnsi="Arial" w:cs="Arial"/>
                <w:sz w:val="24"/>
                <w:szCs w:val="24"/>
                <w:lang w:eastAsia="en-US"/>
              </w:rPr>
              <w:t>Se motiva por realizar los ejercicios propuestos</w:t>
            </w:r>
          </w:p>
        </w:tc>
      </w:tr>
      <w:tr w:rsidR="00C7229D" w:rsidRPr="00C239CA" w:rsidTr="004F7067">
        <w:tc>
          <w:tcPr>
            <w:tcW w:w="4357" w:type="dxa"/>
            <w:tcBorders>
              <w:top w:val="single" w:sz="4" w:space="0" w:color="000000"/>
              <w:left w:val="single" w:sz="4" w:space="0" w:color="000000"/>
              <w:bottom w:val="single" w:sz="4" w:space="0" w:color="000000"/>
              <w:right w:val="single" w:sz="4" w:space="0" w:color="000000"/>
            </w:tcBorders>
            <w:shd w:val="clear" w:color="auto" w:fill="auto"/>
            <w:hideMark/>
          </w:tcPr>
          <w:p w:rsidR="00C7229D" w:rsidRPr="00C239CA" w:rsidRDefault="00C7229D" w:rsidP="004F7067">
            <w:pPr>
              <w:jc w:val="center"/>
              <w:rPr>
                <w:rFonts w:ascii="Arial" w:hAnsi="Arial" w:cs="Arial"/>
                <w:b/>
                <w:sz w:val="36"/>
                <w:szCs w:val="36"/>
                <w:lang w:eastAsia="en-US"/>
              </w:rPr>
            </w:pPr>
            <w:r w:rsidRPr="00C239CA">
              <w:rPr>
                <w:rFonts w:ascii="Arial" w:eastAsia="Calibri" w:hAnsi="Arial" w:cs="Arial"/>
                <w:b/>
                <w:sz w:val="36"/>
                <w:szCs w:val="36"/>
                <w:lang w:eastAsia="en-US"/>
              </w:rPr>
              <w:lastRenderedPageBreak/>
              <w:t>2</w:t>
            </w:r>
          </w:p>
        </w:tc>
        <w:tc>
          <w:tcPr>
            <w:tcW w:w="4357" w:type="dxa"/>
            <w:tcBorders>
              <w:top w:val="single" w:sz="4" w:space="0" w:color="000000"/>
              <w:left w:val="single" w:sz="4" w:space="0" w:color="000000"/>
              <w:bottom w:val="single" w:sz="4" w:space="0" w:color="000000"/>
              <w:right w:val="single" w:sz="4" w:space="0" w:color="000000"/>
            </w:tcBorders>
            <w:shd w:val="clear" w:color="auto" w:fill="auto"/>
          </w:tcPr>
          <w:p w:rsidR="00C7229D" w:rsidRPr="00877D43" w:rsidRDefault="00C7229D" w:rsidP="004F7067">
            <w:pPr>
              <w:ind w:left="720"/>
              <w:jc w:val="both"/>
              <w:rPr>
                <w:rFonts w:ascii="Arial" w:hAnsi="Arial" w:cs="Arial"/>
                <w:sz w:val="24"/>
                <w:szCs w:val="24"/>
                <w:lang w:eastAsia="en-US"/>
              </w:rPr>
            </w:pPr>
          </w:p>
          <w:p w:rsidR="00C7229D" w:rsidRDefault="00C7229D" w:rsidP="00C7229D">
            <w:pPr>
              <w:pStyle w:val="Prrafodelista"/>
              <w:numPr>
                <w:ilvl w:val="0"/>
                <w:numId w:val="35"/>
              </w:numPr>
              <w:spacing w:after="0" w:line="240" w:lineRule="auto"/>
              <w:rPr>
                <w:rFonts w:ascii="Arial" w:hAnsi="Arial" w:cs="Arial"/>
                <w:sz w:val="24"/>
                <w:szCs w:val="24"/>
              </w:rPr>
            </w:pPr>
            <w:r>
              <w:rPr>
                <w:rFonts w:ascii="Arial" w:hAnsi="Arial" w:cs="Arial"/>
                <w:sz w:val="24"/>
                <w:szCs w:val="24"/>
              </w:rPr>
              <w:t>Tipología textual</w:t>
            </w:r>
          </w:p>
          <w:p w:rsidR="00C7229D" w:rsidRDefault="00C7229D" w:rsidP="00C7229D">
            <w:pPr>
              <w:pStyle w:val="Prrafodelista"/>
              <w:numPr>
                <w:ilvl w:val="0"/>
                <w:numId w:val="35"/>
              </w:numPr>
              <w:spacing w:after="0" w:line="240" w:lineRule="auto"/>
              <w:rPr>
                <w:rFonts w:ascii="Arial" w:hAnsi="Arial" w:cs="Arial"/>
                <w:sz w:val="24"/>
                <w:szCs w:val="24"/>
              </w:rPr>
            </w:pPr>
            <w:r>
              <w:rPr>
                <w:rFonts w:ascii="Arial" w:hAnsi="Arial" w:cs="Arial"/>
                <w:sz w:val="24"/>
                <w:szCs w:val="24"/>
              </w:rPr>
              <w:t>Presentación de trabajos escritos</w:t>
            </w:r>
          </w:p>
          <w:p w:rsidR="00C7229D" w:rsidRDefault="00C7229D" w:rsidP="00C7229D">
            <w:pPr>
              <w:pStyle w:val="Prrafodelista"/>
              <w:numPr>
                <w:ilvl w:val="0"/>
                <w:numId w:val="35"/>
              </w:numPr>
              <w:spacing w:after="0" w:line="240" w:lineRule="auto"/>
              <w:rPr>
                <w:rFonts w:ascii="Arial" w:hAnsi="Arial" w:cs="Arial"/>
                <w:sz w:val="24"/>
                <w:szCs w:val="24"/>
              </w:rPr>
            </w:pPr>
            <w:r>
              <w:rPr>
                <w:rFonts w:ascii="Arial" w:hAnsi="Arial" w:cs="Arial"/>
                <w:sz w:val="24"/>
                <w:szCs w:val="24"/>
              </w:rPr>
              <w:t>Uso de mayúsculas y minúsculas</w:t>
            </w:r>
          </w:p>
          <w:p w:rsidR="00C7229D" w:rsidRDefault="00C7229D" w:rsidP="00C7229D">
            <w:pPr>
              <w:pStyle w:val="Prrafodelista"/>
              <w:numPr>
                <w:ilvl w:val="0"/>
                <w:numId w:val="35"/>
              </w:numPr>
              <w:spacing w:after="0" w:line="240" w:lineRule="auto"/>
              <w:rPr>
                <w:rFonts w:ascii="Arial" w:hAnsi="Arial" w:cs="Arial"/>
                <w:sz w:val="24"/>
                <w:szCs w:val="24"/>
              </w:rPr>
            </w:pPr>
            <w:r>
              <w:rPr>
                <w:rFonts w:ascii="Arial" w:hAnsi="Arial" w:cs="Arial"/>
                <w:sz w:val="24"/>
                <w:szCs w:val="24"/>
              </w:rPr>
              <w:t>El texto narrativo</w:t>
            </w:r>
          </w:p>
          <w:p w:rsidR="00C7229D" w:rsidRDefault="00C7229D" w:rsidP="00C7229D">
            <w:pPr>
              <w:pStyle w:val="Prrafodelista"/>
              <w:numPr>
                <w:ilvl w:val="0"/>
                <w:numId w:val="35"/>
              </w:numPr>
              <w:spacing w:after="0" w:line="240" w:lineRule="auto"/>
              <w:rPr>
                <w:rFonts w:ascii="Arial" w:hAnsi="Arial" w:cs="Arial"/>
                <w:sz w:val="24"/>
                <w:szCs w:val="24"/>
              </w:rPr>
            </w:pPr>
            <w:r>
              <w:rPr>
                <w:rFonts w:ascii="Arial" w:hAnsi="Arial" w:cs="Arial"/>
                <w:sz w:val="24"/>
                <w:szCs w:val="24"/>
              </w:rPr>
              <w:t>La información en los medios masivos de comunicación</w:t>
            </w:r>
          </w:p>
          <w:p w:rsidR="00C7229D" w:rsidRDefault="00C7229D" w:rsidP="004F7067">
            <w:pPr>
              <w:pStyle w:val="Prrafodelista"/>
              <w:spacing w:after="0" w:line="240" w:lineRule="auto"/>
              <w:rPr>
                <w:rFonts w:ascii="Arial" w:hAnsi="Arial" w:cs="Arial"/>
                <w:sz w:val="24"/>
                <w:szCs w:val="24"/>
              </w:rPr>
            </w:pPr>
          </w:p>
          <w:p w:rsidR="00C7229D" w:rsidRDefault="00C7229D" w:rsidP="00C7229D">
            <w:pPr>
              <w:pStyle w:val="Prrafodelista"/>
              <w:numPr>
                <w:ilvl w:val="0"/>
                <w:numId w:val="35"/>
              </w:numPr>
              <w:spacing w:after="0" w:line="240" w:lineRule="auto"/>
              <w:rPr>
                <w:rFonts w:ascii="Arial" w:hAnsi="Arial" w:cs="Arial"/>
                <w:sz w:val="24"/>
                <w:szCs w:val="24"/>
              </w:rPr>
            </w:pPr>
            <w:r>
              <w:rPr>
                <w:rFonts w:ascii="Arial" w:hAnsi="Arial" w:cs="Arial"/>
                <w:sz w:val="24"/>
                <w:szCs w:val="24"/>
              </w:rPr>
              <w:t>El centro literario</w:t>
            </w:r>
          </w:p>
          <w:p w:rsidR="00C7229D" w:rsidRDefault="00C7229D" w:rsidP="004F7067">
            <w:pPr>
              <w:pStyle w:val="Prrafodelista"/>
              <w:spacing w:after="0" w:line="240" w:lineRule="auto"/>
              <w:rPr>
                <w:rFonts w:ascii="Arial" w:hAnsi="Arial" w:cs="Arial"/>
                <w:sz w:val="24"/>
                <w:szCs w:val="24"/>
              </w:rPr>
            </w:pPr>
          </w:p>
          <w:p w:rsidR="00C7229D" w:rsidRDefault="00C7229D" w:rsidP="00C7229D">
            <w:pPr>
              <w:pStyle w:val="Prrafodelista"/>
              <w:numPr>
                <w:ilvl w:val="0"/>
                <w:numId w:val="35"/>
              </w:numPr>
              <w:spacing w:after="0" w:line="240" w:lineRule="auto"/>
              <w:rPr>
                <w:rFonts w:ascii="Arial" w:hAnsi="Arial" w:cs="Arial"/>
                <w:sz w:val="24"/>
                <w:szCs w:val="24"/>
              </w:rPr>
            </w:pPr>
            <w:r>
              <w:rPr>
                <w:rFonts w:ascii="Arial" w:hAnsi="Arial" w:cs="Arial"/>
                <w:sz w:val="24"/>
                <w:szCs w:val="24"/>
              </w:rPr>
              <w:t>Ortografía: Agudas, graves, esdrújulas, sobresdrújulas</w:t>
            </w:r>
          </w:p>
          <w:p w:rsidR="00C7229D" w:rsidRDefault="00C7229D" w:rsidP="004F7067">
            <w:pPr>
              <w:pStyle w:val="Prrafodelista"/>
              <w:spacing w:after="0" w:line="240" w:lineRule="auto"/>
              <w:ind w:left="0"/>
              <w:rPr>
                <w:rFonts w:ascii="Arial" w:hAnsi="Arial" w:cs="Arial"/>
                <w:sz w:val="24"/>
                <w:szCs w:val="24"/>
              </w:rPr>
            </w:pPr>
          </w:p>
          <w:p w:rsidR="00C7229D" w:rsidRDefault="00C7229D" w:rsidP="00C7229D">
            <w:pPr>
              <w:pStyle w:val="Prrafodelista"/>
              <w:numPr>
                <w:ilvl w:val="0"/>
                <w:numId w:val="35"/>
              </w:numPr>
              <w:spacing w:after="0" w:line="240" w:lineRule="auto"/>
              <w:rPr>
                <w:rFonts w:ascii="Arial" w:hAnsi="Arial" w:cs="Arial"/>
                <w:sz w:val="24"/>
                <w:szCs w:val="24"/>
              </w:rPr>
            </w:pPr>
            <w:r>
              <w:rPr>
                <w:rFonts w:ascii="Arial" w:hAnsi="Arial" w:cs="Arial"/>
                <w:sz w:val="24"/>
                <w:szCs w:val="24"/>
              </w:rPr>
              <w:t>Literatura latinoamericana: Los autores del boom</w:t>
            </w:r>
          </w:p>
          <w:p w:rsidR="00C7229D" w:rsidRDefault="00C7229D" w:rsidP="00C7229D">
            <w:pPr>
              <w:pStyle w:val="Prrafodelista"/>
              <w:numPr>
                <w:ilvl w:val="0"/>
                <w:numId w:val="35"/>
              </w:numPr>
              <w:spacing w:after="0" w:line="240" w:lineRule="auto"/>
              <w:rPr>
                <w:rFonts w:ascii="Arial" w:hAnsi="Arial" w:cs="Arial"/>
                <w:sz w:val="24"/>
                <w:szCs w:val="24"/>
              </w:rPr>
            </w:pPr>
            <w:r>
              <w:rPr>
                <w:rFonts w:ascii="Arial" w:hAnsi="Arial" w:cs="Arial"/>
                <w:sz w:val="24"/>
                <w:szCs w:val="24"/>
              </w:rPr>
              <w:t>El  informe de lectura</w:t>
            </w:r>
          </w:p>
          <w:p w:rsidR="00C7229D" w:rsidRDefault="00C7229D" w:rsidP="00C7229D">
            <w:pPr>
              <w:pStyle w:val="Prrafodelista"/>
              <w:numPr>
                <w:ilvl w:val="0"/>
                <w:numId w:val="35"/>
              </w:numPr>
              <w:spacing w:after="0" w:line="240" w:lineRule="auto"/>
              <w:rPr>
                <w:rFonts w:ascii="Arial" w:hAnsi="Arial" w:cs="Arial"/>
                <w:sz w:val="24"/>
                <w:szCs w:val="24"/>
              </w:rPr>
            </w:pPr>
            <w:r>
              <w:rPr>
                <w:rFonts w:ascii="Arial" w:hAnsi="Arial" w:cs="Arial"/>
                <w:sz w:val="24"/>
                <w:szCs w:val="24"/>
              </w:rPr>
              <w:t>El afiche y la cartelera</w:t>
            </w:r>
          </w:p>
          <w:p w:rsidR="00C7229D" w:rsidRDefault="00C7229D" w:rsidP="00C7229D">
            <w:pPr>
              <w:pStyle w:val="Prrafodelista"/>
              <w:numPr>
                <w:ilvl w:val="0"/>
                <w:numId w:val="35"/>
              </w:numPr>
              <w:spacing w:after="0" w:line="240" w:lineRule="auto"/>
              <w:rPr>
                <w:rFonts w:ascii="Arial" w:hAnsi="Arial" w:cs="Arial"/>
                <w:sz w:val="24"/>
                <w:szCs w:val="24"/>
              </w:rPr>
            </w:pPr>
            <w:r>
              <w:rPr>
                <w:rFonts w:ascii="Arial" w:hAnsi="Arial" w:cs="Arial"/>
                <w:sz w:val="24"/>
                <w:szCs w:val="24"/>
              </w:rPr>
              <w:t>La oración compuesta</w:t>
            </w:r>
          </w:p>
          <w:p w:rsidR="00C7229D" w:rsidRDefault="00C7229D" w:rsidP="004F7067">
            <w:pPr>
              <w:pStyle w:val="Prrafodelista"/>
              <w:spacing w:after="0" w:line="240" w:lineRule="auto"/>
              <w:rPr>
                <w:rFonts w:ascii="Arial" w:hAnsi="Arial" w:cs="Arial"/>
                <w:sz w:val="24"/>
                <w:szCs w:val="24"/>
              </w:rPr>
            </w:pPr>
          </w:p>
          <w:p w:rsidR="00C7229D" w:rsidRDefault="00C7229D" w:rsidP="004F7067">
            <w:pPr>
              <w:pStyle w:val="Prrafodelista"/>
              <w:spacing w:after="0" w:line="240" w:lineRule="auto"/>
              <w:rPr>
                <w:rFonts w:ascii="Arial" w:hAnsi="Arial" w:cs="Arial"/>
                <w:sz w:val="24"/>
                <w:szCs w:val="24"/>
              </w:rPr>
            </w:pPr>
          </w:p>
          <w:p w:rsidR="00C7229D" w:rsidRDefault="00C7229D" w:rsidP="004F7067">
            <w:pPr>
              <w:pStyle w:val="Prrafodelista"/>
              <w:spacing w:after="0" w:line="240" w:lineRule="auto"/>
              <w:rPr>
                <w:rFonts w:ascii="Arial" w:hAnsi="Arial" w:cs="Arial"/>
                <w:sz w:val="24"/>
                <w:szCs w:val="24"/>
              </w:rPr>
            </w:pPr>
          </w:p>
          <w:p w:rsidR="00C7229D" w:rsidRPr="00877D43" w:rsidRDefault="00C7229D" w:rsidP="004F7067">
            <w:pPr>
              <w:pStyle w:val="Prrafodelista"/>
              <w:spacing w:after="0" w:line="240" w:lineRule="auto"/>
              <w:rPr>
                <w:rFonts w:ascii="Arial" w:hAnsi="Arial" w:cs="Arial"/>
                <w:sz w:val="24"/>
                <w:szCs w:val="24"/>
              </w:rPr>
            </w:pPr>
          </w:p>
        </w:tc>
        <w:tc>
          <w:tcPr>
            <w:tcW w:w="4357" w:type="dxa"/>
            <w:tcBorders>
              <w:top w:val="single" w:sz="4" w:space="0" w:color="000000"/>
              <w:left w:val="single" w:sz="4" w:space="0" w:color="000000"/>
              <w:bottom w:val="single" w:sz="4" w:space="0" w:color="000000"/>
              <w:right w:val="single" w:sz="4" w:space="0" w:color="000000"/>
            </w:tcBorders>
            <w:shd w:val="clear" w:color="auto" w:fill="auto"/>
          </w:tcPr>
          <w:p w:rsidR="00C7229D" w:rsidRPr="00C239CA" w:rsidRDefault="00C7229D" w:rsidP="004F7067">
            <w:pPr>
              <w:jc w:val="center"/>
              <w:rPr>
                <w:rFonts w:ascii="Tahoma" w:eastAsia="Calibri" w:hAnsi="Tahoma" w:cs="Tahoma"/>
                <w:sz w:val="24"/>
                <w:szCs w:val="24"/>
              </w:rPr>
            </w:pPr>
          </w:p>
          <w:p w:rsidR="00C7229D" w:rsidRPr="00C239CA" w:rsidRDefault="00C7229D" w:rsidP="00C7229D">
            <w:pPr>
              <w:numPr>
                <w:ilvl w:val="0"/>
                <w:numId w:val="33"/>
              </w:numPr>
              <w:jc w:val="both"/>
              <w:rPr>
                <w:rFonts w:ascii="Tahoma" w:eastAsia="Calibri" w:hAnsi="Tahoma" w:cs="Tahoma"/>
                <w:sz w:val="24"/>
                <w:szCs w:val="24"/>
              </w:rPr>
            </w:pPr>
            <w:r w:rsidRPr="00C239CA">
              <w:rPr>
                <w:rFonts w:ascii="Tahoma" w:eastAsia="Calibri" w:hAnsi="Tahoma" w:cs="Tahoma"/>
                <w:sz w:val="24"/>
                <w:szCs w:val="24"/>
              </w:rPr>
              <w:t>Caracterización de</w:t>
            </w:r>
            <w:r>
              <w:rPr>
                <w:rFonts w:ascii="Tahoma" w:eastAsia="Calibri" w:hAnsi="Tahoma" w:cs="Tahoma"/>
                <w:sz w:val="24"/>
                <w:szCs w:val="24"/>
              </w:rPr>
              <w:t xml:space="preserve"> textos: narrativo, expositivo, argumentativo</w:t>
            </w:r>
          </w:p>
          <w:p w:rsidR="00C7229D" w:rsidRDefault="00C7229D" w:rsidP="00C7229D">
            <w:pPr>
              <w:numPr>
                <w:ilvl w:val="0"/>
                <w:numId w:val="33"/>
              </w:numPr>
              <w:jc w:val="both"/>
              <w:rPr>
                <w:rFonts w:ascii="Tahoma" w:eastAsia="Calibri" w:hAnsi="Tahoma" w:cs="Tahoma"/>
                <w:sz w:val="24"/>
                <w:szCs w:val="24"/>
              </w:rPr>
            </w:pPr>
            <w:r>
              <w:rPr>
                <w:rFonts w:ascii="Tahoma" w:eastAsia="Calibri" w:hAnsi="Tahoma" w:cs="Tahoma"/>
                <w:sz w:val="24"/>
                <w:szCs w:val="24"/>
              </w:rPr>
              <w:t>Conceptualización y empleo correcto según normas de uso.</w:t>
            </w:r>
          </w:p>
          <w:p w:rsidR="00C7229D" w:rsidRDefault="00C7229D" w:rsidP="00C7229D">
            <w:pPr>
              <w:numPr>
                <w:ilvl w:val="0"/>
                <w:numId w:val="33"/>
              </w:numPr>
              <w:jc w:val="both"/>
              <w:rPr>
                <w:rFonts w:ascii="Tahoma" w:eastAsia="Calibri" w:hAnsi="Tahoma" w:cs="Tahoma"/>
                <w:sz w:val="24"/>
                <w:szCs w:val="24"/>
              </w:rPr>
            </w:pPr>
            <w:r>
              <w:rPr>
                <w:rFonts w:ascii="Tahoma" w:eastAsia="Calibri" w:hAnsi="Tahoma" w:cs="Tahoma"/>
                <w:sz w:val="24"/>
                <w:szCs w:val="24"/>
              </w:rPr>
              <w:t>Cuento, novela, mito</w:t>
            </w:r>
          </w:p>
          <w:p w:rsidR="00C7229D" w:rsidRDefault="00C7229D" w:rsidP="00C7229D">
            <w:pPr>
              <w:numPr>
                <w:ilvl w:val="0"/>
                <w:numId w:val="33"/>
              </w:numPr>
              <w:jc w:val="both"/>
              <w:rPr>
                <w:rFonts w:ascii="Tahoma" w:eastAsia="Calibri" w:hAnsi="Tahoma" w:cs="Tahoma"/>
                <w:sz w:val="24"/>
                <w:szCs w:val="24"/>
              </w:rPr>
            </w:pPr>
            <w:r>
              <w:rPr>
                <w:rFonts w:ascii="Tahoma" w:eastAsia="Calibri" w:hAnsi="Tahoma" w:cs="Tahoma"/>
                <w:sz w:val="24"/>
                <w:szCs w:val="24"/>
              </w:rPr>
              <w:t>En lo que se refiere a elementos políticos, ideológicos y culturales.</w:t>
            </w:r>
          </w:p>
          <w:p w:rsidR="00C7229D" w:rsidRDefault="00C7229D" w:rsidP="00C7229D">
            <w:pPr>
              <w:numPr>
                <w:ilvl w:val="0"/>
                <w:numId w:val="33"/>
              </w:numPr>
              <w:jc w:val="both"/>
              <w:rPr>
                <w:rFonts w:ascii="Tahoma" w:eastAsia="Calibri" w:hAnsi="Tahoma" w:cs="Tahoma"/>
                <w:sz w:val="24"/>
                <w:szCs w:val="24"/>
              </w:rPr>
            </w:pPr>
            <w:r>
              <w:rPr>
                <w:rFonts w:ascii="Tahoma" w:eastAsia="Calibri" w:hAnsi="Tahoma" w:cs="Tahoma"/>
                <w:sz w:val="24"/>
                <w:szCs w:val="24"/>
              </w:rPr>
              <w:t>Definición, caracterización y ejemplificación</w:t>
            </w:r>
          </w:p>
          <w:p w:rsidR="00C7229D" w:rsidRDefault="00C7229D" w:rsidP="00C7229D">
            <w:pPr>
              <w:numPr>
                <w:ilvl w:val="0"/>
                <w:numId w:val="33"/>
              </w:numPr>
              <w:jc w:val="both"/>
              <w:rPr>
                <w:rFonts w:ascii="Tahoma" w:eastAsia="Calibri" w:hAnsi="Tahoma" w:cs="Tahoma"/>
                <w:sz w:val="24"/>
                <w:szCs w:val="24"/>
              </w:rPr>
            </w:pPr>
            <w:r>
              <w:rPr>
                <w:rFonts w:ascii="Tahoma" w:eastAsia="Calibri" w:hAnsi="Tahoma" w:cs="Tahoma"/>
                <w:sz w:val="24"/>
                <w:szCs w:val="24"/>
              </w:rPr>
              <w:t>Conceptualización sobre tipología según el acento ortográfico.</w:t>
            </w:r>
          </w:p>
          <w:p w:rsidR="00C7229D" w:rsidRDefault="00C7229D" w:rsidP="00C7229D">
            <w:pPr>
              <w:numPr>
                <w:ilvl w:val="0"/>
                <w:numId w:val="33"/>
              </w:numPr>
              <w:jc w:val="both"/>
              <w:rPr>
                <w:rFonts w:ascii="Tahoma" w:eastAsia="Calibri" w:hAnsi="Tahoma" w:cs="Tahoma"/>
                <w:sz w:val="24"/>
                <w:szCs w:val="24"/>
              </w:rPr>
            </w:pPr>
            <w:r>
              <w:rPr>
                <w:rFonts w:ascii="Tahoma" w:eastAsia="Calibri" w:hAnsi="Tahoma" w:cs="Tahoma"/>
                <w:sz w:val="24"/>
                <w:szCs w:val="24"/>
              </w:rPr>
              <w:t>Caracterización de escuelas y géneros literarios.</w:t>
            </w:r>
          </w:p>
          <w:p w:rsidR="00C7229D" w:rsidRPr="00C239CA" w:rsidRDefault="00C7229D" w:rsidP="00C7229D">
            <w:pPr>
              <w:numPr>
                <w:ilvl w:val="0"/>
                <w:numId w:val="33"/>
              </w:numPr>
              <w:jc w:val="both"/>
              <w:rPr>
                <w:rFonts w:ascii="Arial" w:hAnsi="Arial" w:cs="Arial"/>
                <w:sz w:val="24"/>
                <w:szCs w:val="24"/>
                <w:lang w:eastAsia="en-US"/>
              </w:rPr>
            </w:pPr>
            <w:r>
              <w:rPr>
                <w:rFonts w:ascii="Arial" w:hAnsi="Arial" w:cs="Arial"/>
                <w:sz w:val="24"/>
                <w:szCs w:val="24"/>
                <w:lang w:eastAsia="en-US"/>
              </w:rPr>
              <w:t>Conceptualización y empleo correcto de normas sugeridas.</w:t>
            </w:r>
          </w:p>
        </w:tc>
        <w:tc>
          <w:tcPr>
            <w:tcW w:w="4357" w:type="dxa"/>
            <w:tcBorders>
              <w:top w:val="single" w:sz="4" w:space="0" w:color="000000"/>
              <w:left w:val="single" w:sz="4" w:space="0" w:color="000000"/>
              <w:bottom w:val="single" w:sz="4" w:space="0" w:color="000000"/>
              <w:right w:val="single" w:sz="4" w:space="0" w:color="000000"/>
            </w:tcBorders>
            <w:shd w:val="clear" w:color="auto" w:fill="auto"/>
          </w:tcPr>
          <w:p w:rsidR="00C7229D" w:rsidRPr="00C239CA" w:rsidRDefault="00C7229D" w:rsidP="004F7067">
            <w:pPr>
              <w:jc w:val="center"/>
              <w:rPr>
                <w:rFonts w:ascii="Arial" w:hAnsi="Arial" w:cs="Arial"/>
                <w:sz w:val="24"/>
                <w:szCs w:val="24"/>
                <w:lang w:eastAsia="en-US"/>
              </w:rPr>
            </w:pPr>
          </w:p>
          <w:p w:rsidR="00C7229D" w:rsidRDefault="00C7229D" w:rsidP="00C7229D">
            <w:pPr>
              <w:numPr>
                <w:ilvl w:val="0"/>
                <w:numId w:val="33"/>
              </w:numPr>
              <w:jc w:val="both"/>
              <w:rPr>
                <w:rFonts w:ascii="Arial" w:hAnsi="Arial" w:cs="Arial"/>
                <w:sz w:val="24"/>
                <w:szCs w:val="24"/>
                <w:lang w:eastAsia="en-US"/>
              </w:rPr>
            </w:pPr>
            <w:r w:rsidRPr="00CB2F8D">
              <w:rPr>
                <w:rFonts w:ascii="Arial" w:hAnsi="Arial" w:cs="Arial"/>
                <w:sz w:val="24"/>
                <w:szCs w:val="24"/>
                <w:lang w:eastAsia="en-US"/>
              </w:rPr>
              <w:t xml:space="preserve">Construcción de </w:t>
            </w:r>
            <w:r>
              <w:rPr>
                <w:rFonts w:ascii="Arial" w:hAnsi="Arial" w:cs="Arial"/>
                <w:sz w:val="24"/>
                <w:szCs w:val="24"/>
                <w:lang w:eastAsia="en-US"/>
              </w:rPr>
              <w:t>géneros que den cuenta de la respectiva caracterización</w:t>
            </w:r>
          </w:p>
          <w:p w:rsidR="00C7229D" w:rsidRDefault="00C7229D" w:rsidP="00C7229D">
            <w:pPr>
              <w:numPr>
                <w:ilvl w:val="0"/>
                <w:numId w:val="33"/>
              </w:numPr>
              <w:jc w:val="both"/>
              <w:rPr>
                <w:rFonts w:ascii="Arial" w:hAnsi="Arial" w:cs="Arial"/>
                <w:sz w:val="24"/>
                <w:szCs w:val="24"/>
                <w:lang w:eastAsia="en-US"/>
              </w:rPr>
            </w:pPr>
            <w:r>
              <w:rPr>
                <w:rFonts w:ascii="Arial" w:hAnsi="Arial" w:cs="Arial"/>
                <w:sz w:val="24"/>
                <w:szCs w:val="24"/>
                <w:lang w:eastAsia="en-US"/>
              </w:rPr>
              <w:t>Ejercitación de mayúsculas y minúsculas en los propios escritos.</w:t>
            </w:r>
          </w:p>
          <w:p w:rsidR="00C7229D" w:rsidRDefault="00C7229D" w:rsidP="00C7229D">
            <w:pPr>
              <w:numPr>
                <w:ilvl w:val="0"/>
                <w:numId w:val="33"/>
              </w:numPr>
              <w:jc w:val="both"/>
              <w:rPr>
                <w:rFonts w:ascii="Arial" w:hAnsi="Arial" w:cs="Arial"/>
                <w:sz w:val="24"/>
                <w:szCs w:val="24"/>
                <w:lang w:eastAsia="en-US"/>
              </w:rPr>
            </w:pPr>
            <w:r w:rsidRPr="00CB2F8D">
              <w:rPr>
                <w:rFonts w:ascii="Arial" w:hAnsi="Arial" w:cs="Arial"/>
                <w:sz w:val="24"/>
                <w:szCs w:val="24"/>
                <w:lang w:eastAsia="en-US"/>
              </w:rPr>
              <w:t>Clasificación</w:t>
            </w:r>
            <w:r>
              <w:rPr>
                <w:rFonts w:ascii="Arial" w:hAnsi="Arial" w:cs="Arial"/>
                <w:sz w:val="24"/>
                <w:szCs w:val="24"/>
                <w:lang w:eastAsia="en-US"/>
              </w:rPr>
              <w:t xml:space="preserve"> y uso</w:t>
            </w:r>
            <w:r w:rsidRPr="00CB2F8D">
              <w:rPr>
                <w:rFonts w:ascii="Arial" w:hAnsi="Arial" w:cs="Arial"/>
                <w:sz w:val="24"/>
                <w:szCs w:val="24"/>
                <w:lang w:eastAsia="en-US"/>
              </w:rPr>
              <w:t xml:space="preserve"> de </w:t>
            </w:r>
            <w:r>
              <w:rPr>
                <w:rFonts w:ascii="Arial" w:hAnsi="Arial" w:cs="Arial"/>
                <w:sz w:val="24"/>
                <w:szCs w:val="24"/>
                <w:lang w:eastAsia="en-US"/>
              </w:rPr>
              <w:t>información</w:t>
            </w:r>
          </w:p>
          <w:p w:rsidR="00C7229D" w:rsidRDefault="00C7229D" w:rsidP="00C7229D">
            <w:pPr>
              <w:numPr>
                <w:ilvl w:val="0"/>
                <w:numId w:val="33"/>
              </w:numPr>
              <w:jc w:val="both"/>
              <w:rPr>
                <w:rFonts w:ascii="Arial" w:hAnsi="Arial" w:cs="Arial"/>
                <w:sz w:val="24"/>
                <w:szCs w:val="24"/>
                <w:lang w:eastAsia="en-US"/>
              </w:rPr>
            </w:pPr>
            <w:r>
              <w:rPr>
                <w:rFonts w:ascii="Arial" w:hAnsi="Arial" w:cs="Arial"/>
                <w:sz w:val="24"/>
                <w:szCs w:val="24"/>
                <w:lang w:eastAsia="en-US"/>
              </w:rPr>
              <w:t>Desarrollo de habilidades artísticas.</w:t>
            </w:r>
          </w:p>
          <w:p w:rsidR="00C7229D" w:rsidRDefault="00C7229D" w:rsidP="00C7229D">
            <w:pPr>
              <w:numPr>
                <w:ilvl w:val="0"/>
                <w:numId w:val="33"/>
              </w:numPr>
              <w:jc w:val="both"/>
              <w:rPr>
                <w:rFonts w:ascii="Arial" w:hAnsi="Arial" w:cs="Arial"/>
                <w:sz w:val="24"/>
                <w:szCs w:val="24"/>
                <w:lang w:eastAsia="en-US"/>
              </w:rPr>
            </w:pPr>
            <w:r>
              <w:rPr>
                <w:rFonts w:ascii="Arial" w:hAnsi="Arial" w:cs="Arial"/>
                <w:sz w:val="24"/>
                <w:szCs w:val="24"/>
                <w:lang w:eastAsia="en-US"/>
              </w:rPr>
              <w:t>Talleres ortográficos y corrección caligráfica.</w:t>
            </w:r>
          </w:p>
          <w:p w:rsidR="00C7229D" w:rsidRDefault="00C7229D" w:rsidP="00C7229D">
            <w:pPr>
              <w:numPr>
                <w:ilvl w:val="0"/>
                <w:numId w:val="33"/>
              </w:numPr>
              <w:jc w:val="both"/>
              <w:rPr>
                <w:rFonts w:ascii="Arial" w:hAnsi="Arial" w:cs="Arial"/>
                <w:sz w:val="24"/>
                <w:szCs w:val="24"/>
                <w:lang w:eastAsia="en-US"/>
              </w:rPr>
            </w:pPr>
            <w:r w:rsidRPr="00C239CA">
              <w:rPr>
                <w:rFonts w:ascii="Arial" w:hAnsi="Arial" w:cs="Arial"/>
                <w:sz w:val="24"/>
                <w:szCs w:val="24"/>
                <w:lang w:eastAsia="en-US"/>
              </w:rPr>
              <w:t>Identifica</w:t>
            </w:r>
            <w:r>
              <w:rPr>
                <w:rFonts w:ascii="Arial" w:hAnsi="Arial" w:cs="Arial"/>
                <w:sz w:val="24"/>
                <w:szCs w:val="24"/>
                <w:lang w:eastAsia="en-US"/>
              </w:rPr>
              <w:t>ción de</w:t>
            </w:r>
            <w:r w:rsidRPr="00C239CA">
              <w:rPr>
                <w:rFonts w:ascii="Arial" w:hAnsi="Arial" w:cs="Arial"/>
                <w:sz w:val="24"/>
                <w:szCs w:val="24"/>
                <w:lang w:eastAsia="en-US"/>
              </w:rPr>
              <w:t xml:space="preserve"> las</w:t>
            </w:r>
            <w:r>
              <w:rPr>
                <w:rFonts w:ascii="Arial" w:hAnsi="Arial" w:cs="Arial"/>
                <w:sz w:val="24"/>
                <w:szCs w:val="24"/>
                <w:lang w:eastAsia="en-US"/>
              </w:rPr>
              <w:t xml:space="preserve"> diversas tendencias literarias de la literatura latinoamericana según géneros y épocas.</w:t>
            </w:r>
          </w:p>
          <w:p w:rsidR="00C7229D" w:rsidRDefault="00C7229D" w:rsidP="00C7229D">
            <w:pPr>
              <w:numPr>
                <w:ilvl w:val="0"/>
                <w:numId w:val="33"/>
              </w:numPr>
              <w:jc w:val="both"/>
              <w:rPr>
                <w:rFonts w:ascii="Tahoma" w:eastAsia="Calibri" w:hAnsi="Tahoma" w:cs="Tahoma"/>
                <w:sz w:val="24"/>
                <w:szCs w:val="24"/>
              </w:rPr>
            </w:pPr>
            <w:r>
              <w:rPr>
                <w:rFonts w:ascii="Tahoma" w:eastAsia="Calibri" w:hAnsi="Tahoma" w:cs="Tahoma"/>
                <w:sz w:val="24"/>
                <w:szCs w:val="24"/>
              </w:rPr>
              <w:t>Realización de informes escritos según normas sugeridas</w:t>
            </w:r>
          </w:p>
          <w:p w:rsidR="00C7229D" w:rsidRDefault="00C7229D" w:rsidP="00C7229D">
            <w:pPr>
              <w:numPr>
                <w:ilvl w:val="0"/>
                <w:numId w:val="33"/>
              </w:numPr>
              <w:jc w:val="both"/>
              <w:rPr>
                <w:rFonts w:ascii="Tahoma" w:eastAsia="Calibri" w:hAnsi="Tahoma" w:cs="Tahoma"/>
                <w:sz w:val="24"/>
                <w:szCs w:val="24"/>
              </w:rPr>
            </w:pPr>
            <w:r>
              <w:rPr>
                <w:rFonts w:ascii="Tahoma" w:eastAsia="Calibri" w:hAnsi="Tahoma" w:cs="Tahoma"/>
                <w:sz w:val="24"/>
                <w:szCs w:val="24"/>
              </w:rPr>
              <w:t>Elaboración de afiches y carteleras teniendo en cuenta normas de presentación.</w:t>
            </w:r>
          </w:p>
          <w:p w:rsidR="00C7229D" w:rsidRPr="00C239CA" w:rsidRDefault="00C7229D" w:rsidP="004F7067">
            <w:pPr>
              <w:ind w:left="720"/>
              <w:jc w:val="both"/>
              <w:rPr>
                <w:rFonts w:ascii="Arial" w:hAnsi="Arial" w:cs="Arial"/>
                <w:sz w:val="24"/>
                <w:szCs w:val="24"/>
                <w:lang w:eastAsia="en-US"/>
              </w:rPr>
            </w:pPr>
          </w:p>
        </w:tc>
        <w:tc>
          <w:tcPr>
            <w:tcW w:w="4358" w:type="dxa"/>
            <w:tcBorders>
              <w:top w:val="single" w:sz="4" w:space="0" w:color="000000"/>
              <w:left w:val="single" w:sz="4" w:space="0" w:color="000000"/>
              <w:bottom w:val="single" w:sz="4" w:space="0" w:color="000000"/>
              <w:right w:val="single" w:sz="4" w:space="0" w:color="000000"/>
            </w:tcBorders>
            <w:shd w:val="clear" w:color="auto" w:fill="auto"/>
          </w:tcPr>
          <w:p w:rsidR="00C7229D" w:rsidRPr="00C239CA" w:rsidRDefault="00C7229D" w:rsidP="004F7067">
            <w:pPr>
              <w:rPr>
                <w:rFonts w:ascii="Tahoma" w:eastAsia="Calibri" w:hAnsi="Tahoma" w:cs="Tahoma"/>
                <w:sz w:val="24"/>
                <w:szCs w:val="24"/>
              </w:rPr>
            </w:pPr>
          </w:p>
          <w:p w:rsidR="00C7229D" w:rsidRPr="00C239CA" w:rsidRDefault="00C7229D" w:rsidP="00C7229D">
            <w:pPr>
              <w:numPr>
                <w:ilvl w:val="0"/>
                <w:numId w:val="33"/>
              </w:numPr>
              <w:rPr>
                <w:rFonts w:ascii="Tahoma" w:eastAsia="Calibri" w:hAnsi="Tahoma" w:cs="Tahoma"/>
                <w:sz w:val="24"/>
                <w:szCs w:val="24"/>
              </w:rPr>
            </w:pPr>
            <w:r>
              <w:rPr>
                <w:rFonts w:ascii="Tahoma" w:eastAsia="Calibri" w:hAnsi="Tahoma" w:cs="Tahoma"/>
                <w:sz w:val="24"/>
                <w:szCs w:val="24"/>
              </w:rPr>
              <w:t xml:space="preserve">Ejercita </w:t>
            </w:r>
            <w:r w:rsidRPr="00C239CA">
              <w:rPr>
                <w:rFonts w:ascii="Tahoma" w:eastAsia="Calibri" w:hAnsi="Tahoma" w:cs="Tahoma"/>
                <w:sz w:val="24"/>
                <w:szCs w:val="24"/>
              </w:rPr>
              <w:t>su creatividad en la elaboración de textos narrativos</w:t>
            </w:r>
            <w:r>
              <w:rPr>
                <w:rFonts w:ascii="Tahoma" w:eastAsia="Calibri" w:hAnsi="Tahoma" w:cs="Tahoma"/>
                <w:sz w:val="24"/>
                <w:szCs w:val="24"/>
              </w:rPr>
              <w:t xml:space="preserve">, expositivos  y argumentativos </w:t>
            </w:r>
          </w:p>
          <w:p w:rsidR="00C7229D" w:rsidRPr="00C239CA" w:rsidRDefault="00C7229D" w:rsidP="00C7229D">
            <w:pPr>
              <w:numPr>
                <w:ilvl w:val="0"/>
                <w:numId w:val="33"/>
              </w:numPr>
              <w:rPr>
                <w:rFonts w:ascii="Arial" w:hAnsi="Arial" w:cs="Arial"/>
                <w:sz w:val="24"/>
                <w:szCs w:val="24"/>
                <w:lang w:eastAsia="en-US"/>
              </w:rPr>
            </w:pPr>
            <w:r w:rsidRPr="00C239CA">
              <w:rPr>
                <w:rFonts w:ascii="Tahoma" w:eastAsia="Calibri" w:hAnsi="Tahoma" w:cs="Tahoma"/>
                <w:sz w:val="24"/>
                <w:szCs w:val="24"/>
              </w:rPr>
              <w:t xml:space="preserve">Reconoce en el lenguaje </w:t>
            </w:r>
            <w:r>
              <w:rPr>
                <w:rFonts w:ascii="Tahoma" w:eastAsia="Calibri" w:hAnsi="Tahoma" w:cs="Tahoma"/>
                <w:sz w:val="24"/>
                <w:szCs w:val="24"/>
              </w:rPr>
              <w:t>la importancia del manejo formal y de contenido a través de la corrección permanente de la letra, ortografía, escritura y lectura.</w:t>
            </w:r>
          </w:p>
        </w:tc>
      </w:tr>
    </w:tbl>
    <w:p w:rsidR="00C7229D" w:rsidRDefault="00C7229D" w:rsidP="0007471C">
      <w:pPr>
        <w:jc w:val="center"/>
        <w:rPr>
          <w:rFonts w:ascii="Arial" w:hAnsi="Arial" w:cs="Arial"/>
          <w:b/>
          <w:sz w:val="36"/>
          <w:szCs w:val="3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57"/>
        <w:gridCol w:w="4357"/>
        <w:gridCol w:w="4357"/>
        <w:gridCol w:w="4357"/>
        <w:gridCol w:w="4358"/>
      </w:tblGrid>
      <w:tr w:rsidR="009C3B3C" w:rsidRPr="00C239CA" w:rsidTr="004F7067">
        <w:tc>
          <w:tcPr>
            <w:tcW w:w="4357" w:type="dxa"/>
            <w:tcBorders>
              <w:top w:val="single" w:sz="4" w:space="0" w:color="000000"/>
              <w:left w:val="single" w:sz="4" w:space="0" w:color="000000"/>
              <w:bottom w:val="single" w:sz="4" w:space="0" w:color="000000"/>
              <w:right w:val="single" w:sz="4" w:space="0" w:color="000000"/>
            </w:tcBorders>
            <w:shd w:val="clear" w:color="auto" w:fill="auto"/>
            <w:hideMark/>
          </w:tcPr>
          <w:p w:rsidR="009C3B3C" w:rsidRPr="00C239CA" w:rsidRDefault="009C3B3C" w:rsidP="004F7067">
            <w:pPr>
              <w:jc w:val="center"/>
              <w:rPr>
                <w:rFonts w:ascii="Arial" w:hAnsi="Arial" w:cs="Arial"/>
                <w:b/>
                <w:sz w:val="36"/>
                <w:szCs w:val="36"/>
                <w:lang w:eastAsia="en-US"/>
              </w:rPr>
            </w:pPr>
            <w:r w:rsidRPr="00C239CA">
              <w:rPr>
                <w:rFonts w:ascii="Arial" w:eastAsia="Calibri" w:hAnsi="Arial" w:cs="Arial"/>
                <w:b/>
                <w:sz w:val="36"/>
                <w:szCs w:val="36"/>
                <w:lang w:eastAsia="en-US"/>
              </w:rPr>
              <w:t>3</w:t>
            </w:r>
          </w:p>
        </w:tc>
        <w:tc>
          <w:tcPr>
            <w:tcW w:w="4357" w:type="dxa"/>
            <w:tcBorders>
              <w:top w:val="single" w:sz="4" w:space="0" w:color="000000"/>
              <w:left w:val="single" w:sz="4" w:space="0" w:color="000000"/>
              <w:bottom w:val="single" w:sz="4" w:space="0" w:color="000000"/>
              <w:right w:val="single" w:sz="4" w:space="0" w:color="000000"/>
            </w:tcBorders>
            <w:shd w:val="clear" w:color="auto" w:fill="auto"/>
          </w:tcPr>
          <w:p w:rsidR="009C3B3C" w:rsidRDefault="009C3B3C" w:rsidP="009C3B3C">
            <w:pPr>
              <w:numPr>
                <w:ilvl w:val="0"/>
                <w:numId w:val="38"/>
              </w:numPr>
              <w:jc w:val="both"/>
              <w:rPr>
                <w:rFonts w:ascii="Arial" w:hAnsi="Arial" w:cs="Arial"/>
                <w:sz w:val="24"/>
                <w:lang w:val="es-MX"/>
              </w:rPr>
            </w:pPr>
            <w:r w:rsidRPr="00B71A77">
              <w:rPr>
                <w:rFonts w:ascii="Arial" w:hAnsi="Arial" w:cs="Arial"/>
                <w:sz w:val="24"/>
                <w:lang w:val="es-MX"/>
              </w:rPr>
              <w:t>Palabras homófonas</w:t>
            </w:r>
          </w:p>
          <w:p w:rsidR="009C3B3C" w:rsidRDefault="009C3B3C" w:rsidP="009C3B3C">
            <w:pPr>
              <w:numPr>
                <w:ilvl w:val="0"/>
                <w:numId w:val="38"/>
              </w:numPr>
              <w:jc w:val="both"/>
              <w:rPr>
                <w:rFonts w:ascii="Arial" w:hAnsi="Arial" w:cs="Arial"/>
                <w:sz w:val="24"/>
                <w:lang w:val="es-MX"/>
              </w:rPr>
            </w:pPr>
            <w:r>
              <w:rPr>
                <w:rFonts w:ascii="Arial" w:hAnsi="Arial" w:cs="Arial"/>
                <w:sz w:val="24"/>
                <w:lang w:val="es-MX"/>
              </w:rPr>
              <w:t>La revista literaria</w:t>
            </w:r>
          </w:p>
          <w:p w:rsidR="009C3B3C" w:rsidRDefault="009C3B3C" w:rsidP="009C3B3C">
            <w:pPr>
              <w:numPr>
                <w:ilvl w:val="0"/>
                <w:numId w:val="38"/>
              </w:numPr>
              <w:jc w:val="both"/>
              <w:rPr>
                <w:rFonts w:ascii="Arial" w:hAnsi="Arial" w:cs="Arial"/>
                <w:sz w:val="24"/>
                <w:lang w:val="es-MX"/>
              </w:rPr>
            </w:pPr>
            <w:r>
              <w:rPr>
                <w:rFonts w:ascii="Arial" w:hAnsi="Arial" w:cs="Arial"/>
                <w:sz w:val="24"/>
                <w:lang w:val="es-MX"/>
              </w:rPr>
              <w:t>Los mensajes publicitarios</w:t>
            </w:r>
          </w:p>
          <w:p w:rsidR="009C3B3C" w:rsidRDefault="009C3B3C" w:rsidP="009C3B3C">
            <w:pPr>
              <w:numPr>
                <w:ilvl w:val="0"/>
                <w:numId w:val="38"/>
              </w:numPr>
              <w:jc w:val="both"/>
              <w:rPr>
                <w:rFonts w:ascii="Arial" w:hAnsi="Arial" w:cs="Arial"/>
                <w:sz w:val="24"/>
                <w:lang w:val="es-MX"/>
              </w:rPr>
            </w:pPr>
            <w:r>
              <w:rPr>
                <w:rFonts w:ascii="Arial" w:hAnsi="Arial" w:cs="Arial"/>
                <w:sz w:val="24"/>
                <w:lang w:val="es-MX"/>
              </w:rPr>
              <w:t xml:space="preserve">El cuento y la novela: principales representantes: siglo XX  </w:t>
            </w:r>
          </w:p>
          <w:p w:rsidR="009C3B3C" w:rsidRDefault="009C3B3C" w:rsidP="009C3B3C">
            <w:pPr>
              <w:numPr>
                <w:ilvl w:val="0"/>
                <w:numId w:val="38"/>
              </w:numPr>
              <w:jc w:val="both"/>
              <w:rPr>
                <w:rFonts w:ascii="Arial" w:hAnsi="Arial" w:cs="Arial"/>
                <w:sz w:val="24"/>
                <w:lang w:val="es-MX"/>
              </w:rPr>
            </w:pPr>
            <w:r>
              <w:rPr>
                <w:rFonts w:ascii="Arial" w:hAnsi="Arial" w:cs="Arial"/>
                <w:sz w:val="24"/>
                <w:lang w:val="es-MX"/>
              </w:rPr>
              <w:t>La comunicación no verbal: tatuaje y peircing</w:t>
            </w:r>
          </w:p>
          <w:p w:rsidR="009C3B3C" w:rsidRDefault="009C3B3C" w:rsidP="009C3B3C">
            <w:pPr>
              <w:numPr>
                <w:ilvl w:val="0"/>
                <w:numId w:val="38"/>
              </w:numPr>
              <w:jc w:val="both"/>
              <w:rPr>
                <w:rFonts w:ascii="Arial" w:hAnsi="Arial" w:cs="Arial"/>
                <w:sz w:val="24"/>
                <w:lang w:val="es-MX"/>
              </w:rPr>
            </w:pPr>
            <w:r>
              <w:rPr>
                <w:rFonts w:ascii="Arial" w:hAnsi="Arial" w:cs="Arial"/>
                <w:sz w:val="24"/>
                <w:lang w:val="es-MX"/>
              </w:rPr>
              <w:lastRenderedPageBreak/>
              <w:t>Comunicación y publicidad</w:t>
            </w:r>
          </w:p>
          <w:p w:rsidR="009C3B3C" w:rsidRDefault="009C3B3C" w:rsidP="009C3B3C">
            <w:pPr>
              <w:numPr>
                <w:ilvl w:val="0"/>
                <w:numId w:val="38"/>
              </w:numPr>
              <w:jc w:val="both"/>
              <w:rPr>
                <w:rFonts w:ascii="Arial" w:hAnsi="Arial" w:cs="Arial"/>
                <w:sz w:val="24"/>
                <w:lang w:val="es-MX"/>
              </w:rPr>
            </w:pPr>
            <w:r>
              <w:rPr>
                <w:rFonts w:ascii="Arial" w:hAnsi="Arial" w:cs="Arial"/>
                <w:sz w:val="24"/>
                <w:lang w:val="es-MX"/>
              </w:rPr>
              <w:t>La hipótesis en la literatura</w:t>
            </w:r>
          </w:p>
          <w:p w:rsidR="009C3B3C" w:rsidRDefault="009C3B3C" w:rsidP="009C3B3C">
            <w:pPr>
              <w:numPr>
                <w:ilvl w:val="0"/>
                <w:numId w:val="38"/>
              </w:numPr>
              <w:jc w:val="both"/>
              <w:rPr>
                <w:rFonts w:ascii="Arial" w:hAnsi="Arial" w:cs="Arial"/>
                <w:sz w:val="24"/>
                <w:lang w:val="es-MX"/>
              </w:rPr>
            </w:pPr>
            <w:r>
              <w:rPr>
                <w:rFonts w:ascii="Arial" w:hAnsi="Arial" w:cs="Arial"/>
                <w:sz w:val="24"/>
                <w:lang w:val="es-MX"/>
              </w:rPr>
              <w:t>La reseña</w:t>
            </w:r>
          </w:p>
          <w:p w:rsidR="009C3B3C" w:rsidRPr="00B71A77" w:rsidRDefault="009C3B3C" w:rsidP="004F7067">
            <w:pPr>
              <w:jc w:val="both"/>
              <w:rPr>
                <w:rFonts w:ascii="Arial" w:hAnsi="Arial" w:cs="Arial"/>
                <w:sz w:val="24"/>
                <w:lang w:val="es-MX"/>
              </w:rPr>
            </w:pPr>
          </w:p>
        </w:tc>
        <w:tc>
          <w:tcPr>
            <w:tcW w:w="4357" w:type="dxa"/>
            <w:tcBorders>
              <w:top w:val="single" w:sz="4" w:space="0" w:color="000000"/>
              <w:left w:val="single" w:sz="4" w:space="0" w:color="000000"/>
              <w:bottom w:val="single" w:sz="4" w:space="0" w:color="000000"/>
              <w:right w:val="single" w:sz="4" w:space="0" w:color="000000"/>
            </w:tcBorders>
            <w:shd w:val="clear" w:color="auto" w:fill="auto"/>
          </w:tcPr>
          <w:p w:rsidR="009C3B3C" w:rsidRDefault="009C3B3C" w:rsidP="004F7067">
            <w:pPr>
              <w:numPr>
                <w:ilvl w:val="0"/>
                <w:numId w:val="36"/>
              </w:numPr>
              <w:rPr>
                <w:rFonts w:ascii="Tahoma" w:eastAsia="Calibri" w:hAnsi="Tahoma" w:cs="Tahoma"/>
                <w:sz w:val="24"/>
                <w:szCs w:val="24"/>
              </w:rPr>
            </w:pPr>
            <w:r w:rsidRPr="001D0CD0">
              <w:rPr>
                <w:rFonts w:ascii="Tahoma" w:eastAsia="Calibri" w:hAnsi="Tahoma" w:cs="Tahoma"/>
                <w:sz w:val="24"/>
                <w:szCs w:val="24"/>
              </w:rPr>
              <w:lastRenderedPageBreak/>
              <w:t xml:space="preserve">Explicación </w:t>
            </w:r>
            <w:r>
              <w:rPr>
                <w:rFonts w:ascii="Tahoma" w:eastAsia="Calibri" w:hAnsi="Tahoma" w:cs="Tahoma"/>
                <w:sz w:val="24"/>
                <w:szCs w:val="24"/>
              </w:rPr>
              <w:t>sobre uso de homófonas b-v, g-j, s-c-z</w:t>
            </w:r>
            <w:r w:rsidRPr="001D0CD0">
              <w:rPr>
                <w:rFonts w:ascii="Tahoma" w:eastAsia="Calibri" w:hAnsi="Tahoma" w:cs="Tahoma"/>
                <w:sz w:val="24"/>
                <w:szCs w:val="24"/>
              </w:rPr>
              <w:t xml:space="preserve"> </w:t>
            </w:r>
          </w:p>
          <w:p w:rsidR="009C3B3C" w:rsidRDefault="009C3B3C" w:rsidP="004F7067">
            <w:pPr>
              <w:numPr>
                <w:ilvl w:val="0"/>
                <w:numId w:val="36"/>
              </w:numPr>
              <w:rPr>
                <w:rFonts w:ascii="Tahoma" w:eastAsia="Calibri" w:hAnsi="Tahoma" w:cs="Tahoma"/>
                <w:sz w:val="24"/>
                <w:szCs w:val="24"/>
              </w:rPr>
            </w:pPr>
            <w:r>
              <w:rPr>
                <w:rFonts w:ascii="Tahoma" w:eastAsia="Calibri" w:hAnsi="Tahoma" w:cs="Tahoma"/>
                <w:sz w:val="24"/>
                <w:szCs w:val="24"/>
              </w:rPr>
              <w:t>Lectura crítica de la publicidad</w:t>
            </w:r>
          </w:p>
          <w:p w:rsidR="009C3B3C" w:rsidRDefault="009C3B3C" w:rsidP="004F7067">
            <w:pPr>
              <w:numPr>
                <w:ilvl w:val="0"/>
                <w:numId w:val="36"/>
              </w:numPr>
              <w:rPr>
                <w:rFonts w:ascii="Tahoma" w:eastAsia="Calibri" w:hAnsi="Tahoma" w:cs="Tahoma"/>
                <w:sz w:val="24"/>
                <w:szCs w:val="24"/>
              </w:rPr>
            </w:pPr>
            <w:r w:rsidRPr="004937A6">
              <w:rPr>
                <w:rFonts w:ascii="Tahoma" w:eastAsia="Calibri" w:hAnsi="Tahoma" w:cs="Tahoma"/>
                <w:sz w:val="24"/>
                <w:szCs w:val="24"/>
              </w:rPr>
              <w:t xml:space="preserve">Conocimiento y caracterización de obras y autores </w:t>
            </w:r>
            <w:r>
              <w:rPr>
                <w:rFonts w:ascii="Tahoma" w:eastAsia="Calibri" w:hAnsi="Tahoma" w:cs="Tahoma"/>
                <w:sz w:val="24"/>
                <w:szCs w:val="24"/>
              </w:rPr>
              <w:t xml:space="preserve">en lo referente a </w:t>
            </w:r>
            <w:r w:rsidRPr="004937A6">
              <w:rPr>
                <w:rFonts w:ascii="Tahoma" w:eastAsia="Calibri" w:hAnsi="Tahoma" w:cs="Tahoma"/>
                <w:sz w:val="24"/>
                <w:szCs w:val="24"/>
              </w:rPr>
              <w:t xml:space="preserve">tiempo, espacio, función de los personajes, lenguaje, atmósferas, diálogos, </w:t>
            </w:r>
            <w:r w:rsidRPr="004937A6">
              <w:rPr>
                <w:rFonts w:ascii="Tahoma" w:eastAsia="Calibri" w:hAnsi="Tahoma" w:cs="Tahoma"/>
                <w:sz w:val="24"/>
                <w:szCs w:val="24"/>
              </w:rPr>
              <w:lastRenderedPageBreak/>
              <w:t>escenas, entre otros.</w:t>
            </w:r>
          </w:p>
          <w:p w:rsidR="009C3B3C" w:rsidRPr="004937A6" w:rsidRDefault="009C3B3C" w:rsidP="004F7067">
            <w:pPr>
              <w:numPr>
                <w:ilvl w:val="0"/>
                <w:numId w:val="36"/>
              </w:numPr>
              <w:rPr>
                <w:rFonts w:ascii="Tahoma" w:eastAsia="Calibri" w:hAnsi="Tahoma" w:cs="Tahoma"/>
                <w:sz w:val="24"/>
                <w:szCs w:val="24"/>
              </w:rPr>
            </w:pPr>
            <w:r>
              <w:rPr>
                <w:rFonts w:ascii="Tahoma" w:eastAsia="Calibri" w:hAnsi="Tahoma" w:cs="Tahoma"/>
                <w:sz w:val="24"/>
                <w:szCs w:val="24"/>
              </w:rPr>
              <w:t>Caracterización del lenguaje no verbal</w:t>
            </w:r>
          </w:p>
          <w:p w:rsidR="009C3B3C" w:rsidRDefault="009C3B3C" w:rsidP="004F7067">
            <w:pPr>
              <w:numPr>
                <w:ilvl w:val="0"/>
                <w:numId w:val="36"/>
              </w:numPr>
              <w:rPr>
                <w:rFonts w:ascii="Arial" w:hAnsi="Arial" w:cs="Arial"/>
                <w:sz w:val="24"/>
                <w:szCs w:val="24"/>
                <w:lang w:eastAsia="en-US"/>
              </w:rPr>
            </w:pPr>
            <w:r>
              <w:rPr>
                <w:rFonts w:ascii="Arial" w:hAnsi="Arial" w:cs="Arial"/>
                <w:sz w:val="24"/>
                <w:szCs w:val="24"/>
                <w:lang w:eastAsia="en-US"/>
              </w:rPr>
              <w:t>Diferenciación entre comunicación y publicidad según el código, recursos técnicos, manejo de la información, potenciales mecanismos de participación de la audiencia.</w:t>
            </w:r>
          </w:p>
          <w:p w:rsidR="009C3B3C" w:rsidRPr="00C239CA" w:rsidRDefault="009C3B3C" w:rsidP="004F7067">
            <w:pPr>
              <w:numPr>
                <w:ilvl w:val="0"/>
                <w:numId w:val="36"/>
              </w:numPr>
              <w:rPr>
                <w:rFonts w:ascii="Arial" w:hAnsi="Arial" w:cs="Arial"/>
                <w:sz w:val="24"/>
                <w:szCs w:val="24"/>
                <w:lang w:eastAsia="en-US"/>
              </w:rPr>
            </w:pPr>
            <w:r>
              <w:rPr>
                <w:rFonts w:ascii="Arial" w:hAnsi="Arial" w:cs="Arial"/>
                <w:sz w:val="24"/>
                <w:szCs w:val="24"/>
                <w:lang w:eastAsia="en-US"/>
              </w:rPr>
              <w:t>Elaboración de hipótesis de lectura de diversos textos a partir de características formales y de contenido.</w:t>
            </w:r>
          </w:p>
        </w:tc>
        <w:tc>
          <w:tcPr>
            <w:tcW w:w="4357" w:type="dxa"/>
            <w:tcBorders>
              <w:top w:val="single" w:sz="4" w:space="0" w:color="000000"/>
              <w:left w:val="single" w:sz="4" w:space="0" w:color="000000"/>
              <w:bottom w:val="single" w:sz="4" w:space="0" w:color="000000"/>
              <w:right w:val="single" w:sz="4" w:space="0" w:color="000000"/>
            </w:tcBorders>
            <w:shd w:val="clear" w:color="auto" w:fill="auto"/>
          </w:tcPr>
          <w:p w:rsidR="009C3B3C" w:rsidRPr="003A5FF8" w:rsidRDefault="009C3B3C" w:rsidP="004F7067">
            <w:pPr>
              <w:numPr>
                <w:ilvl w:val="0"/>
                <w:numId w:val="36"/>
              </w:numPr>
              <w:jc w:val="both"/>
              <w:rPr>
                <w:rFonts w:ascii="Arial" w:eastAsia="Calibri" w:hAnsi="Arial" w:cs="Arial"/>
                <w:sz w:val="24"/>
                <w:szCs w:val="24"/>
              </w:rPr>
            </w:pPr>
            <w:r w:rsidRPr="003A5FF8">
              <w:rPr>
                <w:rFonts w:ascii="Arial" w:hAnsi="Arial" w:cs="Arial"/>
                <w:sz w:val="24"/>
                <w:szCs w:val="24"/>
                <w:lang w:eastAsia="en-US"/>
              </w:rPr>
              <w:lastRenderedPageBreak/>
              <w:t xml:space="preserve">Ejercicios de </w:t>
            </w:r>
            <w:r>
              <w:rPr>
                <w:rFonts w:ascii="Arial" w:hAnsi="Arial" w:cs="Arial"/>
                <w:sz w:val="24"/>
                <w:szCs w:val="24"/>
                <w:lang w:eastAsia="en-US"/>
              </w:rPr>
              <w:t>homófonas y corrección ortográfica.</w:t>
            </w:r>
          </w:p>
          <w:p w:rsidR="009C3B3C" w:rsidRDefault="009C3B3C" w:rsidP="004F7067">
            <w:pPr>
              <w:numPr>
                <w:ilvl w:val="0"/>
                <w:numId w:val="36"/>
              </w:numPr>
              <w:jc w:val="both"/>
              <w:rPr>
                <w:rFonts w:ascii="Arial" w:hAnsi="Arial" w:cs="Arial"/>
                <w:sz w:val="24"/>
                <w:szCs w:val="24"/>
                <w:lang w:eastAsia="en-US"/>
              </w:rPr>
            </w:pPr>
            <w:r>
              <w:rPr>
                <w:rFonts w:ascii="Arial" w:hAnsi="Arial" w:cs="Arial"/>
                <w:sz w:val="24"/>
                <w:szCs w:val="24"/>
                <w:lang w:eastAsia="en-US"/>
              </w:rPr>
              <w:t>Talleres teórico-prácticos</w:t>
            </w:r>
          </w:p>
          <w:p w:rsidR="009C3B3C" w:rsidRDefault="009C3B3C" w:rsidP="004F7067">
            <w:pPr>
              <w:numPr>
                <w:ilvl w:val="0"/>
                <w:numId w:val="36"/>
              </w:numPr>
              <w:jc w:val="both"/>
              <w:rPr>
                <w:rFonts w:ascii="Arial" w:hAnsi="Arial" w:cs="Arial"/>
                <w:sz w:val="24"/>
                <w:szCs w:val="24"/>
                <w:lang w:eastAsia="en-US"/>
              </w:rPr>
            </w:pPr>
            <w:r>
              <w:rPr>
                <w:rFonts w:ascii="Arial" w:hAnsi="Arial" w:cs="Arial"/>
                <w:sz w:val="24"/>
                <w:szCs w:val="24"/>
                <w:lang w:eastAsia="en-US"/>
              </w:rPr>
              <w:t>Lectura de diferentes textos escritos y audiovisuales</w:t>
            </w:r>
          </w:p>
          <w:p w:rsidR="009C3B3C" w:rsidRDefault="009C3B3C" w:rsidP="004F7067">
            <w:pPr>
              <w:numPr>
                <w:ilvl w:val="0"/>
                <w:numId w:val="36"/>
              </w:numPr>
              <w:jc w:val="both"/>
              <w:rPr>
                <w:rFonts w:ascii="Arial" w:hAnsi="Arial" w:cs="Arial"/>
                <w:sz w:val="24"/>
                <w:szCs w:val="24"/>
                <w:lang w:eastAsia="en-US"/>
              </w:rPr>
            </w:pPr>
            <w:r>
              <w:rPr>
                <w:rFonts w:ascii="Arial" w:hAnsi="Arial" w:cs="Arial"/>
                <w:sz w:val="24"/>
                <w:szCs w:val="24"/>
                <w:lang w:eastAsia="en-US"/>
              </w:rPr>
              <w:t>Lectura y ejercitación de textos</w:t>
            </w:r>
          </w:p>
          <w:p w:rsidR="009C3B3C" w:rsidRDefault="009C3B3C" w:rsidP="004F7067">
            <w:pPr>
              <w:numPr>
                <w:ilvl w:val="0"/>
                <w:numId w:val="36"/>
              </w:numPr>
              <w:jc w:val="both"/>
              <w:rPr>
                <w:rFonts w:ascii="Arial" w:hAnsi="Arial" w:cs="Arial"/>
                <w:sz w:val="24"/>
                <w:szCs w:val="24"/>
                <w:lang w:eastAsia="en-US"/>
              </w:rPr>
            </w:pPr>
            <w:r>
              <w:rPr>
                <w:rFonts w:ascii="Arial" w:hAnsi="Arial" w:cs="Arial"/>
                <w:sz w:val="24"/>
                <w:szCs w:val="24"/>
                <w:lang w:eastAsia="en-US"/>
              </w:rPr>
              <w:t xml:space="preserve">Identificación de elementos de la comunicación y publicidad a </w:t>
            </w:r>
            <w:r>
              <w:rPr>
                <w:rFonts w:ascii="Arial" w:hAnsi="Arial" w:cs="Arial"/>
                <w:sz w:val="24"/>
                <w:szCs w:val="24"/>
                <w:lang w:eastAsia="en-US"/>
              </w:rPr>
              <w:lastRenderedPageBreak/>
              <w:t xml:space="preserve">través de lectura de la imagen y realización de talleres lúdico-comunicativos. </w:t>
            </w:r>
          </w:p>
          <w:p w:rsidR="009C3B3C" w:rsidRDefault="009C3B3C" w:rsidP="004F7067">
            <w:pPr>
              <w:numPr>
                <w:ilvl w:val="0"/>
                <w:numId w:val="36"/>
              </w:numPr>
              <w:jc w:val="both"/>
              <w:rPr>
                <w:rFonts w:ascii="Arial" w:hAnsi="Arial" w:cs="Arial"/>
                <w:sz w:val="24"/>
                <w:szCs w:val="24"/>
                <w:lang w:eastAsia="en-US"/>
              </w:rPr>
            </w:pPr>
            <w:r>
              <w:rPr>
                <w:rFonts w:ascii="Arial" w:hAnsi="Arial" w:cs="Arial"/>
                <w:sz w:val="24"/>
                <w:szCs w:val="24"/>
                <w:lang w:eastAsia="en-US"/>
              </w:rPr>
              <w:t xml:space="preserve">Talleres e informes de lectura. </w:t>
            </w:r>
          </w:p>
          <w:p w:rsidR="009C3B3C" w:rsidRDefault="009C3B3C" w:rsidP="004F7067">
            <w:pPr>
              <w:pStyle w:val="Prrafodelista"/>
              <w:rPr>
                <w:rFonts w:ascii="Arial" w:hAnsi="Arial" w:cs="Arial"/>
                <w:sz w:val="24"/>
                <w:szCs w:val="24"/>
              </w:rPr>
            </w:pPr>
          </w:p>
          <w:p w:rsidR="009C3B3C" w:rsidRPr="00C239CA" w:rsidRDefault="009C3B3C" w:rsidP="004F7067">
            <w:pPr>
              <w:ind w:left="720"/>
              <w:jc w:val="both"/>
              <w:rPr>
                <w:rFonts w:ascii="Arial" w:hAnsi="Arial" w:cs="Arial"/>
                <w:sz w:val="24"/>
                <w:szCs w:val="24"/>
                <w:lang w:eastAsia="en-US"/>
              </w:rPr>
            </w:pPr>
          </w:p>
        </w:tc>
        <w:tc>
          <w:tcPr>
            <w:tcW w:w="4358" w:type="dxa"/>
            <w:tcBorders>
              <w:top w:val="single" w:sz="4" w:space="0" w:color="000000"/>
              <w:left w:val="single" w:sz="4" w:space="0" w:color="000000"/>
              <w:bottom w:val="single" w:sz="4" w:space="0" w:color="000000"/>
              <w:right w:val="single" w:sz="4" w:space="0" w:color="000000"/>
            </w:tcBorders>
            <w:shd w:val="clear" w:color="auto" w:fill="auto"/>
          </w:tcPr>
          <w:p w:rsidR="009C3B3C" w:rsidRPr="00C239CA" w:rsidRDefault="009C3B3C" w:rsidP="004F7067">
            <w:pPr>
              <w:numPr>
                <w:ilvl w:val="0"/>
                <w:numId w:val="36"/>
              </w:numPr>
              <w:rPr>
                <w:rFonts w:ascii="Tahoma" w:eastAsia="Calibri" w:hAnsi="Tahoma" w:cs="Tahoma"/>
                <w:sz w:val="24"/>
                <w:szCs w:val="24"/>
              </w:rPr>
            </w:pPr>
            <w:r w:rsidRPr="00C239CA">
              <w:rPr>
                <w:rFonts w:ascii="Tahoma" w:eastAsia="Calibri" w:hAnsi="Tahoma" w:cs="Tahoma"/>
                <w:sz w:val="24"/>
                <w:szCs w:val="24"/>
              </w:rPr>
              <w:lastRenderedPageBreak/>
              <w:t xml:space="preserve">Disfruta de las diferentes manifestaciones artísticas. </w:t>
            </w:r>
          </w:p>
          <w:p w:rsidR="009C3B3C" w:rsidRDefault="009C3B3C" w:rsidP="004F7067">
            <w:pPr>
              <w:numPr>
                <w:ilvl w:val="0"/>
                <w:numId w:val="36"/>
              </w:numPr>
              <w:rPr>
                <w:rFonts w:ascii="Arial" w:hAnsi="Arial" w:cs="Arial"/>
                <w:sz w:val="24"/>
                <w:szCs w:val="24"/>
                <w:lang w:eastAsia="en-US"/>
              </w:rPr>
            </w:pPr>
            <w:r>
              <w:rPr>
                <w:rFonts w:ascii="Arial" w:hAnsi="Arial" w:cs="Arial"/>
                <w:sz w:val="24"/>
                <w:szCs w:val="24"/>
                <w:lang w:eastAsia="en-US"/>
              </w:rPr>
              <w:t>Lee con sentido crítico diversos textos de autores latinoamericanos.</w:t>
            </w:r>
          </w:p>
          <w:p w:rsidR="009C3B3C" w:rsidRPr="00C239CA" w:rsidRDefault="009C3B3C" w:rsidP="004F7067">
            <w:pPr>
              <w:numPr>
                <w:ilvl w:val="0"/>
                <w:numId w:val="36"/>
              </w:numPr>
              <w:rPr>
                <w:rFonts w:ascii="Arial" w:hAnsi="Arial" w:cs="Arial"/>
                <w:sz w:val="24"/>
                <w:szCs w:val="24"/>
                <w:lang w:eastAsia="en-US"/>
              </w:rPr>
            </w:pPr>
            <w:r>
              <w:rPr>
                <w:rFonts w:ascii="Arial" w:hAnsi="Arial" w:cs="Arial"/>
                <w:sz w:val="24"/>
                <w:szCs w:val="24"/>
                <w:lang w:eastAsia="en-US"/>
              </w:rPr>
              <w:t xml:space="preserve">Interpreta manifestaciones artísticas no verbales y las relaciona con otras producciones humanas, ya </w:t>
            </w:r>
            <w:r>
              <w:rPr>
                <w:rFonts w:ascii="Arial" w:hAnsi="Arial" w:cs="Arial"/>
                <w:sz w:val="24"/>
                <w:szCs w:val="24"/>
                <w:lang w:eastAsia="en-US"/>
              </w:rPr>
              <w:lastRenderedPageBreak/>
              <w:t>sean artísticas o no.</w:t>
            </w:r>
          </w:p>
        </w:tc>
      </w:tr>
      <w:tr w:rsidR="009C3B3C" w:rsidRPr="00C239CA" w:rsidTr="004F7067">
        <w:tc>
          <w:tcPr>
            <w:tcW w:w="4357" w:type="dxa"/>
            <w:tcBorders>
              <w:top w:val="single" w:sz="4" w:space="0" w:color="000000"/>
              <w:left w:val="single" w:sz="4" w:space="0" w:color="000000"/>
              <w:bottom w:val="single" w:sz="4" w:space="0" w:color="000000"/>
              <w:right w:val="single" w:sz="4" w:space="0" w:color="000000"/>
            </w:tcBorders>
            <w:shd w:val="clear" w:color="auto" w:fill="auto"/>
            <w:hideMark/>
          </w:tcPr>
          <w:p w:rsidR="009C3B3C" w:rsidRPr="00C239CA" w:rsidRDefault="009C3B3C" w:rsidP="004F7067">
            <w:pPr>
              <w:jc w:val="center"/>
              <w:rPr>
                <w:rFonts w:ascii="Arial" w:hAnsi="Arial" w:cs="Arial"/>
                <w:b/>
                <w:sz w:val="36"/>
                <w:szCs w:val="36"/>
                <w:lang w:eastAsia="en-US"/>
              </w:rPr>
            </w:pPr>
            <w:r w:rsidRPr="00C239CA">
              <w:rPr>
                <w:rFonts w:ascii="Arial" w:eastAsia="Calibri" w:hAnsi="Arial" w:cs="Arial"/>
                <w:b/>
                <w:sz w:val="36"/>
                <w:szCs w:val="36"/>
                <w:lang w:eastAsia="en-US"/>
              </w:rPr>
              <w:lastRenderedPageBreak/>
              <w:t>4</w:t>
            </w:r>
          </w:p>
        </w:tc>
        <w:tc>
          <w:tcPr>
            <w:tcW w:w="4357" w:type="dxa"/>
            <w:tcBorders>
              <w:top w:val="single" w:sz="4" w:space="0" w:color="000000"/>
              <w:left w:val="single" w:sz="4" w:space="0" w:color="000000"/>
              <w:bottom w:val="single" w:sz="4" w:space="0" w:color="000000"/>
              <w:right w:val="single" w:sz="4" w:space="0" w:color="000000"/>
            </w:tcBorders>
            <w:shd w:val="clear" w:color="auto" w:fill="auto"/>
          </w:tcPr>
          <w:p w:rsidR="009C3B3C" w:rsidRDefault="009C3B3C" w:rsidP="004F7067">
            <w:pPr>
              <w:ind w:left="720"/>
              <w:jc w:val="both"/>
              <w:rPr>
                <w:rFonts w:ascii="Arial" w:hAnsi="Arial" w:cs="Arial"/>
                <w:sz w:val="24"/>
                <w:szCs w:val="24"/>
                <w:lang w:val="es-MX"/>
              </w:rPr>
            </w:pPr>
          </w:p>
          <w:p w:rsidR="009C3B3C" w:rsidRPr="007518F2" w:rsidRDefault="009C3B3C" w:rsidP="009C3B3C">
            <w:pPr>
              <w:numPr>
                <w:ilvl w:val="0"/>
                <w:numId w:val="39"/>
              </w:numPr>
              <w:jc w:val="both"/>
              <w:rPr>
                <w:rFonts w:ascii="Arial" w:hAnsi="Arial" w:cs="Arial"/>
                <w:sz w:val="24"/>
                <w:szCs w:val="24"/>
                <w:lang w:val="es-MX"/>
              </w:rPr>
            </w:pPr>
            <w:r w:rsidRPr="007518F2">
              <w:rPr>
                <w:rFonts w:ascii="Arial" w:hAnsi="Arial" w:cs="Arial"/>
                <w:sz w:val="24"/>
                <w:szCs w:val="24"/>
                <w:lang w:val="es-MX"/>
              </w:rPr>
              <w:t>El informe escrito</w:t>
            </w:r>
          </w:p>
          <w:p w:rsidR="009C3B3C" w:rsidRPr="007518F2" w:rsidRDefault="009C3B3C" w:rsidP="009C3B3C">
            <w:pPr>
              <w:numPr>
                <w:ilvl w:val="0"/>
                <w:numId w:val="39"/>
              </w:numPr>
              <w:jc w:val="both"/>
              <w:rPr>
                <w:rFonts w:ascii="Arial" w:hAnsi="Arial" w:cs="Arial"/>
                <w:sz w:val="24"/>
                <w:szCs w:val="24"/>
                <w:lang w:val="es-MX"/>
              </w:rPr>
            </w:pPr>
            <w:r w:rsidRPr="007518F2">
              <w:rPr>
                <w:rFonts w:ascii="Arial" w:hAnsi="Arial" w:cs="Arial"/>
                <w:sz w:val="24"/>
                <w:szCs w:val="24"/>
                <w:lang w:val="es-MX"/>
              </w:rPr>
              <w:t>Acentuación diacrítica y enfática</w:t>
            </w:r>
          </w:p>
          <w:p w:rsidR="009C3B3C" w:rsidRPr="007518F2" w:rsidRDefault="009C3B3C" w:rsidP="009C3B3C">
            <w:pPr>
              <w:numPr>
                <w:ilvl w:val="0"/>
                <w:numId w:val="39"/>
              </w:numPr>
              <w:jc w:val="both"/>
              <w:rPr>
                <w:rFonts w:ascii="Arial" w:hAnsi="Arial" w:cs="Arial"/>
                <w:sz w:val="24"/>
                <w:szCs w:val="24"/>
                <w:lang w:val="es-MX"/>
              </w:rPr>
            </w:pPr>
            <w:r w:rsidRPr="007518F2">
              <w:rPr>
                <w:rFonts w:ascii="Arial" w:hAnsi="Arial" w:cs="Arial"/>
                <w:sz w:val="24"/>
                <w:szCs w:val="24"/>
                <w:lang w:val="es-MX"/>
              </w:rPr>
              <w:t>Conectores lógicos</w:t>
            </w:r>
          </w:p>
          <w:p w:rsidR="009C3B3C" w:rsidRPr="007518F2" w:rsidRDefault="009C3B3C" w:rsidP="009C3B3C">
            <w:pPr>
              <w:numPr>
                <w:ilvl w:val="0"/>
                <w:numId w:val="39"/>
              </w:numPr>
              <w:jc w:val="both"/>
              <w:rPr>
                <w:rFonts w:ascii="Arial" w:hAnsi="Arial" w:cs="Arial"/>
                <w:sz w:val="24"/>
                <w:szCs w:val="24"/>
                <w:lang w:val="es-MX"/>
              </w:rPr>
            </w:pPr>
            <w:r w:rsidRPr="007518F2">
              <w:rPr>
                <w:rFonts w:ascii="Arial" w:hAnsi="Arial" w:cs="Arial"/>
                <w:sz w:val="24"/>
                <w:szCs w:val="24"/>
                <w:lang w:val="es-MX"/>
              </w:rPr>
              <w:t>Campos semánticos</w:t>
            </w:r>
          </w:p>
          <w:p w:rsidR="009C3B3C" w:rsidRPr="007518F2" w:rsidRDefault="009C3B3C" w:rsidP="009C3B3C">
            <w:pPr>
              <w:pStyle w:val="Prrafodelista"/>
              <w:numPr>
                <w:ilvl w:val="0"/>
                <w:numId w:val="40"/>
              </w:numPr>
              <w:spacing w:after="0" w:line="240" w:lineRule="auto"/>
              <w:rPr>
                <w:rFonts w:ascii="Arial" w:hAnsi="Arial" w:cs="Arial"/>
                <w:sz w:val="24"/>
                <w:szCs w:val="24"/>
              </w:rPr>
            </w:pPr>
            <w:r w:rsidRPr="007518F2">
              <w:rPr>
                <w:rFonts w:ascii="Arial" w:hAnsi="Arial" w:cs="Arial"/>
                <w:sz w:val="24"/>
                <w:szCs w:val="24"/>
              </w:rPr>
              <w:t>Los signos de puntuación</w:t>
            </w:r>
          </w:p>
          <w:p w:rsidR="009C3B3C" w:rsidRPr="007518F2" w:rsidRDefault="009C3B3C" w:rsidP="009C3B3C">
            <w:pPr>
              <w:pStyle w:val="Prrafodelista"/>
              <w:numPr>
                <w:ilvl w:val="0"/>
                <w:numId w:val="40"/>
              </w:numPr>
              <w:spacing w:after="0" w:line="240" w:lineRule="auto"/>
              <w:rPr>
                <w:rFonts w:ascii="Arial" w:hAnsi="Arial" w:cs="Arial"/>
                <w:sz w:val="24"/>
                <w:szCs w:val="24"/>
              </w:rPr>
            </w:pPr>
            <w:r w:rsidRPr="007518F2">
              <w:rPr>
                <w:rFonts w:ascii="Arial" w:hAnsi="Arial" w:cs="Arial"/>
                <w:sz w:val="24"/>
                <w:szCs w:val="24"/>
              </w:rPr>
              <w:t>El lenguaje de los cómics</w:t>
            </w:r>
          </w:p>
          <w:p w:rsidR="009C3B3C" w:rsidRPr="007518F2" w:rsidRDefault="009C3B3C" w:rsidP="009C3B3C">
            <w:pPr>
              <w:pStyle w:val="Prrafodelista"/>
              <w:numPr>
                <w:ilvl w:val="0"/>
                <w:numId w:val="40"/>
              </w:numPr>
              <w:spacing w:after="0" w:line="240" w:lineRule="auto"/>
              <w:rPr>
                <w:rFonts w:ascii="Arial" w:hAnsi="Arial" w:cs="Arial"/>
                <w:sz w:val="24"/>
                <w:szCs w:val="24"/>
              </w:rPr>
            </w:pPr>
            <w:r w:rsidRPr="007518F2">
              <w:rPr>
                <w:rFonts w:ascii="Arial" w:hAnsi="Arial" w:cs="Arial"/>
                <w:sz w:val="24"/>
                <w:szCs w:val="24"/>
              </w:rPr>
              <w:t>El  ensayo.</w:t>
            </w:r>
          </w:p>
          <w:p w:rsidR="009C3B3C" w:rsidRDefault="009C3B3C" w:rsidP="009C3B3C">
            <w:pPr>
              <w:numPr>
                <w:ilvl w:val="0"/>
                <w:numId w:val="39"/>
              </w:numPr>
              <w:jc w:val="both"/>
              <w:rPr>
                <w:rFonts w:ascii="Arial" w:hAnsi="Arial" w:cs="Arial"/>
                <w:sz w:val="24"/>
                <w:szCs w:val="24"/>
                <w:lang w:val="es-MX"/>
              </w:rPr>
            </w:pPr>
            <w:r>
              <w:rPr>
                <w:rFonts w:ascii="Arial" w:hAnsi="Arial" w:cs="Arial"/>
                <w:sz w:val="24"/>
                <w:szCs w:val="24"/>
                <w:lang w:val="es-MX"/>
              </w:rPr>
              <w:t>Parónimos: Uso de x,s,c.z,h,ll,y,r, rr.</w:t>
            </w:r>
          </w:p>
          <w:p w:rsidR="009C3B3C" w:rsidRPr="007518F2" w:rsidRDefault="009C3B3C" w:rsidP="009C3B3C">
            <w:pPr>
              <w:numPr>
                <w:ilvl w:val="0"/>
                <w:numId w:val="39"/>
              </w:numPr>
              <w:jc w:val="both"/>
              <w:rPr>
                <w:rFonts w:ascii="Arial" w:hAnsi="Arial" w:cs="Arial"/>
                <w:sz w:val="24"/>
                <w:szCs w:val="24"/>
                <w:lang w:val="es-MX"/>
              </w:rPr>
            </w:pPr>
            <w:r>
              <w:rPr>
                <w:rFonts w:ascii="Arial" w:hAnsi="Arial" w:cs="Arial"/>
                <w:sz w:val="24"/>
                <w:szCs w:val="24"/>
                <w:lang w:val="es-MX"/>
              </w:rPr>
              <w:t xml:space="preserve">Literatura latinoamericana contemporánea: Principales representantes siglo XXI </w:t>
            </w:r>
          </w:p>
        </w:tc>
        <w:tc>
          <w:tcPr>
            <w:tcW w:w="4357" w:type="dxa"/>
            <w:tcBorders>
              <w:top w:val="single" w:sz="4" w:space="0" w:color="000000"/>
              <w:left w:val="single" w:sz="4" w:space="0" w:color="000000"/>
              <w:bottom w:val="single" w:sz="4" w:space="0" w:color="000000"/>
              <w:right w:val="single" w:sz="4" w:space="0" w:color="000000"/>
            </w:tcBorders>
            <w:shd w:val="clear" w:color="auto" w:fill="auto"/>
          </w:tcPr>
          <w:p w:rsidR="009C3B3C" w:rsidRPr="00C239CA" w:rsidRDefault="009C3B3C" w:rsidP="004F7067">
            <w:pPr>
              <w:jc w:val="both"/>
              <w:rPr>
                <w:rFonts w:ascii="Arial" w:hAnsi="Arial" w:cs="Arial"/>
                <w:sz w:val="24"/>
                <w:szCs w:val="24"/>
                <w:lang w:eastAsia="en-US"/>
              </w:rPr>
            </w:pPr>
          </w:p>
          <w:p w:rsidR="009C3B3C" w:rsidRPr="00C239CA" w:rsidRDefault="009C3B3C" w:rsidP="004F7067">
            <w:pPr>
              <w:numPr>
                <w:ilvl w:val="0"/>
                <w:numId w:val="37"/>
              </w:numPr>
              <w:jc w:val="both"/>
              <w:rPr>
                <w:rFonts w:ascii="Arial" w:hAnsi="Arial" w:cs="Arial"/>
                <w:sz w:val="24"/>
                <w:szCs w:val="24"/>
                <w:lang w:eastAsia="en-US"/>
              </w:rPr>
            </w:pPr>
            <w:r w:rsidRPr="00C239CA">
              <w:rPr>
                <w:rFonts w:ascii="Arial" w:hAnsi="Arial" w:cs="Arial"/>
                <w:sz w:val="24"/>
                <w:szCs w:val="24"/>
                <w:lang w:eastAsia="en-US"/>
              </w:rPr>
              <w:t>Explicación</w:t>
            </w:r>
            <w:r>
              <w:rPr>
                <w:rFonts w:ascii="Arial" w:hAnsi="Arial" w:cs="Arial"/>
                <w:sz w:val="24"/>
                <w:szCs w:val="24"/>
                <w:lang w:eastAsia="en-US"/>
              </w:rPr>
              <w:t xml:space="preserve"> </w:t>
            </w:r>
          </w:p>
          <w:p w:rsidR="009C3B3C" w:rsidRDefault="009C3B3C" w:rsidP="004F7067">
            <w:pPr>
              <w:numPr>
                <w:ilvl w:val="0"/>
                <w:numId w:val="37"/>
              </w:numPr>
              <w:jc w:val="both"/>
              <w:rPr>
                <w:rFonts w:ascii="Arial" w:hAnsi="Arial" w:cs="Arial"/>
                <w:sz w:val="24"/>
                <w:szCs w:val="24"/>
                <w:lang w:eastAsia="en-US"/>
              </w:rPr>
            </w:pPr>
            <w:r w:rsidRPr="00C239CA">
              <w:rPr>
                <w:rFonts w:ascii="Arial" w:hAnsi="Arial" w:cs="Arial"/>
                <w:sz w:val="24"/>
                <w:szCs w:val="24"/>
                <w:lang w:eastAsia="en-US"/>
              </w:rPr>
              <w:t>Clasificación de palabra</w:t>
            </w:r>
            <w:r>
              <w:rPr>
                <w:rFonts w:ascii="Arial" w:hAnsi="Arial" w:cs="Arial"/>
                <w:sz w:val="24"/>
                <w:szCs w:val="24"/>
                <w:lang w:eastAsia="en-US"/>
              </w:rPr>
              <w:t xml:space="preserve">s </w:t>
            </w:r>
          </w:p>
          <w:p w:rsidR="009C3B3C" w:rsidRDefault="009C3B3C" w:rsidP="004F7067">
            <w:pPr>
              <w:numPr>
                <w:ilvl w:val="0"/>
                <w:numId w:val="37"/>
              </w:numPr>
              <w:jc w:val="both"/>
              <w:rPr>
                <w:rFonts w:ascii="Arial" w:hAnsi="Arial" w:cs="Arial"/>
                <w:sz w:val="24"/>
                <w:szCs w:val="24"/>
                <w:lang w:eastAsia="en-US"/>
              </w:rPr>
            </w:pPr>
            <w:r w:rsidRPr="00076838">
              <w:rPr>
                <w:rFonts w:ascii="Arial" w:hAnsi="Arial" w:cs="Arial"/>
                <w:sz w:val="24"/>
                <w:szCs w:val="24"/>
                <w:lang w:eastAsia="en-US"/>
              </w:rPr>
              <w:t xml:space="preserve">Lectura de textos </w:t>
            </w:r>
          </w:p>
          <w:p w:rsidR="009C3B3C" w:rsidRDefault="009C3B3C" w:rsidP="004F7067">
            <w:pPr>
              <w:numPr>
                <w:ilvl w:val="0"/>
                <w:numId w:val="37"/>
              </w:numPr>
              <w:jc w:val="both"/>
              <w:rPr>
                <w:rFonts w:ascii="Arial" w:hAnsi="Arial" w:cs="Arial"/>
                <w:sz w:val="24"/>
                <w:szCs w:val="24"/>
                <w:lang w:eastAsia="en-US"/>
              </w:rPr>
            </w:pPr>
            <w:r>
              <w:rPr>
                <w:rFonts w:ascii="Arial" w:hAnsi="Arial" w:cs="Arial"/>
                <w:sz w:val="24"/>
                <w:szCs w:val="24"/>
                <w:lang w:eastAsia="en-US"/>
              </w:rPr>
              <w:t xml:space="preserve">Identificación de elementos comunicativos </w:t>
            </w:r>
          </w:p>
          <w:p w:rsidR="009C3B3C" w:rsidRDefault="009C3B3C" w:rsidP="004F7067">
            <w:pPr>
              <w:numPr>
                <w:ilvl w:val="0"/>
                <w:numId w:val="37"/>
              </w:numPr>
              <w:jc w:val="both"/>
              <w:rPr>
                <w:rFonts w:ascii="Arial" w:hAnsi="Arial" w:cs="Arial"/>
                <w:sz w:val="24"/>
                <w:szCs w:val="24"/>
                <w:lang w:eastAsia="en-US"/>
              </w:rPr>
            </w:pPr>
            <w:r>
              <w:rPr>
                <w:rFonts w:ascii="Arial" w:hAnsi="Arial" w:cs="Arial"/>
                <w:sz w:val="24"/>
                <w:szCs w:val="24"/>
                <w:lang w:eastAsia="en-US"/>
              </w:rPr>
              <w:t>Reconocimiento de géneros literarios ensayísticos.</w:t>
            </w:r>
          </w:p>
          <w:p w:rsidR="009C3B3C" w:rsidRPr="00FD21E9" w:rsidRDefault="009C3B3C" w:rsidP="004F7067">
            <w:pPr>
              <w:numPr>
                <w:ilvl w:val="0"/>
                <w:numId w:val="37"/>
              </w:numPr>
              <w:jc w:val="both"/>
              <w:rPr>
                <w:rFonts w:ascii="Arial" w:hAnsi="Arial" w:cs="Arial"/>
                <w:sz w:val="24"/>
                <w:szCs w:val="24"/>
                <w:lang w:eastAsia="en-US"/>
              </w:rPr>
            </w:pPr>
            <w:r w:rsidRPr="00FD21E9">
              <w:rPr>
                <w:rFonts w:ascii="Arial" w:hAnsi="Arial" w:cs="Arial"/>
                <w:sz w:val="24"/>
                <w:szCs w:val="24"/>
                <w:lang w:eastAsia="en-US"/>
              </w:rPr>
              <w:t xml:space="preserve">Identificación de parónimos Lectura de textos escritos   </w:t>
            </w:r>
          </w:p>
          <w:p w:rsidR="009C3B3C" w:rsidRPr="00C239CA" w:rsidRDefault="009C3B3C" w:rsidP="004F7067">
            <w:pPr>
              <w:numPr>
                <w:ilvl w:val="0"/>
                <w:numId w:val="37"/>
              </w:numPr>
              <w:jc w:val="both"/>
              <w:rPr>
                <w:rFonts w:ascii="Arial" w:hAnsi="Arial" w:cs="Arial"/>
                <w:sz w:val="24"/>
                <w:szCs w:val="24"/>
                <w:lang w:eastAsia="en-US"/>
              </w:rPr>
            </w:pPr>
            <w:r>
              <w:rPr>
                <w:rFonts w:ascii="Arial" w:hAnsi="Arial" w:cs="Arial"/>
                <w:sz w:val="24"/>
                <w:szCs w:val="24"/>
                <w:lang w:eastAsia="en-US"/>
              </w:rPr>
              <w:t>Explicación</w:t>
            </w:r>
          </w:p>
          <w:p w:rsidR="009C3B3C" w:rsidRDefault="009C3B3C" w:rsidP="004F7067">
            <w:pPr>
              <w:ind w:left="720"/>
              <w:jc w:val="both"/>
              <w:rPr>
                <w:rFonts w:ascii="Arial" w:hAnsi="Arial" w:cs="Arial"/>
                <w:sz w:val="24"/>
                <w:szCs w:val="24"/>
                <w:lang w:eastAsia="en-US"/>
              </w:rPr>
            </w:pPr>
          </w:p>
          <w:p w:rsidR="003A6F20" w:rsidRDefault="003A6F20" w:rsidP="004F7067">
            <w:pPr>
              <w:ind w:left="720"/>
              <w:jc w:val="both"/>
              <w:rPr>
                <w:rFonts w:ascii="Arial" w:hAnsi="Arial" w:cs="Arial"/>
                <w:sz w:val="24"/>
                <w:szCs w:val="24"/>
                <w:lang w:eastAsia="en-US"/>
              </w:rPr>
            </w:pPr>
          </w:p>
          <w:p w:rsidR="003A6F20" w:rsidRDefault="003A6F20" w:rsidP="004F7067">
            <w:pPr>
              <w:ind w:left="720"/>
              <w:jc w:val="both"/>
              <w:rPr>
                <w:rFonts w:ascii="Arial" w:hAnsi="Arial" w:cs="Arial"/>
                <w:sz w:val="24"/>
                <w:szCs w:val="24"/>
                <w:lang w:eastAsia="en-US"/>
              </w:rPr>
            </w:pPr>
          </w:p>
          <w:p w:rsidR="003A6F20" w:rsidRDefault="003A6F20" w:rsidP="004F7067">
            <w:pPr>
              <w:ind w:left="720"/>
              <w:jc w:val="both"/>
              <w:rPr>
                <w:rFonts w:ascii="Arial" w:hAnsi="Arial" w:cs="Arial"/>
                <w:sz w:val="24"/>
                <w:szCs w:val="24"/>
                <w:lang w:eastAsia="en-US"/>
              </w:rPr>
            </w:pPr>
          </w:p>
          <w:p w:rsidR="003A6F20" w:rsidRDefault="003A6F20" w:rsidP="004F7067">
            <w:pPr>
              <w:ind w:left="720"/>
              <w:jc w:val="both"/>
              <w:rPr>
                <w:rFonts w:ascii="Arial" w:hAnsi="Arial" w:cs="Arial"/>
                <w:sz w:val="24"/>
                <w:szCs w:val="24"/>
                <w:lang w:eastAsia="en-US"/>
              </w:rPr>
            </w:pPr>
          </w:p>
          <w:p w:rsidR="003A6F20" w:rsidRDefault="003A6F20" w:rsidP="004F7067">
            <w:pPr>
              <w:ind w:left="720"/>
              <w:jc w:val="both"/>
              <w:rPr>
                <w:rFonts w:ascii="Arial" w:hAnsi="Arial" w:cs="Arial"/>
                <w:sz w:val="24"/>
                <w:szCs w:val="24"/>
                <w:lang w:eastAsia="en-US"/>
              </w:rPr>
            </w:pPr>
          </w:p>
          <w:p w:rsidR="003A6F20" w:rsidRDefault="003A6F20" w:rsidP="004F7067">
            <w:pPr>
              <w:ind w:left="720"/>
              <w:jc w:val="both"/>
              <w:rPr>
                <w:rFonts w:ascii="Arial" w:hAnsi="Arial" w:cs="Arial"/>
                <w:sz w:val="24"/>
                <w:szCs w:val="24"/>
                <w:lang w:eastAsia="en-US"/>
              </w:rPr>
            </w:pPr>
          </w:p>
          <w:p w:rsidR="003A6F20" w:rsidRDefault="003A6F20" w:rsidP="004F7067">
            <w:pPr>
              <w:ind w:left="720"/>
              <w:jc w:val="both"/>
              <w:rPr>
                <w:rFonts w:ascii="Arial" w:hAnsi="Arial" w:cs="Arial"/>
                <w:sz w:val="24"/>
                <w:szCs w:val="24"/>
                <w:lang w:eastAsia="en-US"/>
              </w:rPr>
            </w:pPr>
          </w:p>
          <w:p w:rsidR="003A6F20" w:rsidRDefault="003A6F20" w:rsidP="004F7067">
            <w:pPr>
              <w:ind w:left="720"/>
              <w:jc w:val="both"/>
              <w:rPr>
                <w:rFonts w:ascii="Arial" w:hAnsi="Arial" w:cs="Arial"/>
                <w:sz w:val="24"/>
                <w:szCs w:val="24"/>
                <w:lang w:eastAsia="en-US"/>
              </w:rPr>
            </w:pPr>
          </w:p>
          <w:p w:rsidR="003A6F20" w:rsidRDefault="003A6F20" w:rsidP="004F7067">
            <w:pPr>
              <w:ind w:left="720"/>
              <w:jc w:val="both"/>
              <w:rPr>
                <w:rFonts w:ascii="Arial" w:hAnsi="Arial" w:cs="Arial"/>
                <w:sz w:val="24"/>
                <w:szCs w:val="24"/>
                <w:lang w:eastAsia="en-US"/>
              </w:rPr>
            </w:pPr>
          </w:p>
          <w:p w:rsidR="003A6F20" w:rsidRPr="00C239CA" w:rsidRDefault="003A6F20" w:rsidP="004F7067">
            <w:pPr>
              <w:ind w:left="720"/>
              <w:jc w:val="both"/>
              <w:rPr>
                <w:rFonts w:ascii="Arial" w:hAnsi="Arial" w:cs="Arial"/>
                <w:sz w:val="24"/>
                <w:szCs w:val="24"/>
                <w:lang w:eastAsia="en-US"/>
              </w:rPr>
            </w:pPr>
          </w:p>
        </w:tc>
        <w:tc>
          <w:tcPr>
            <w:tcW w:w="4357" w:type="dxa"/>
            <w:tcBorders>
              <w:top w:val="single" w:sz="4" w:space="0" w:color="000000"/>
              <w:left w:val="single" w:sz="4" w:space="0" w:color="000000"/>
              <w:bottom w:val="single" w:sz="4" w:space="0" w:color="000000"/>
              <w:right w:val="single" w:sz="4" w:space="0" w:color="000000"/>
            </w:tcBorders>
            <w:shd w:val="clear" w:color="auto" w:fill="auto"/>
          </w:tcPr>
          <w:p w:rsidR="009C3B3C" w:rsidRPr="00C239CA" w:rsidRDefault="009C3B3C" w:rsidP="004F7067">
            <w:pPr>
              <w:jc w:val="center"/>
              <w:rPr>
                <w:rFonts w:ascii="Arial" w:hAnsi="Arial" w:cs="Arial"/>
                <w:sz w:val="24"/>
                <w:szCs w:val="24"/>
                <w:lang w:eastAsia="en-US"/>
              </w:rPr>
            </w:pPr>
          </w:p>
          <w:p w:rsidR="009C3B3C" w:rsidRDefault="009C3B3C" w:rsidP="004F7067">
            <w:pPr>
              <w:numPr>
                <w:ilvl w:val="0"/>
                <w:numId w:val="37"/>
              </w:numPr>
              <w:jc w:val="both"/>
              <w:rPr>
                <w:rFonts w:ascii="Arial" w:hAnsi="Arial" w:cs="Arial"/>
                <w:sz w:val="24"/>
                <w:szCs w:val="24"/>
                <w:lang w:eastAsia="en-US"/>
              </w:rPr>
            </w:pPr>
            <w:r>
              <w:rPr>
                <w:rFonts w:ascii="Arial" w:hAnsi="Arial" w:cs="Arial"/>
                <w:sz w:val="24"/>
                <w:szCs w:val="24"/>
                <w:lang w:eastAsia="en-US"/>
              </w:rPr>
              <w:t>Elaboración de informes</w:t>
            </w:r>
          </w:p>
          <w:p w:rsidR="009C3B3C" w:rsidRDefault="009C3B3C" w:rsidP="004F7067">
            <w:pPr>
              <w:numPr>
                <w:ilvl w:val="0"/>
                <w:numId w:val="37"/>
              </w:numPr>
              <w:jc w:val="both"/>
              <w:rPr>
                <w:rFonts w:ascii="Arial" w:hAnsi="Arial" w:cs="Arial"/>
                <w:sz w:val="24"/>
                <w:szCs w:val="24"/>
                <w:lang w:eastAsia="en-US"/>
              </w:rPr>
            </w:pPr>
            <w:r>
              <w:rPr>
                <w:rFonts w:ascii="Arial" w:hAnsi="Arial" w:cs="Arial"/>
                <w:sz w:val="24"/>
                <w:szCs w:val="24"/>
                <w:lang w:eastAsia="en-US"/>
              </w:rPr>
              <w:t>ejercitación ortográfica</w:t>
            </w:r>
          </w:p>
          <w:p w:rsidR="009C3B3C" w:rsidRDefault="009C3B3C" w:rsidP="004F7067">
            <w:pPr>
              <w:numPr>
                <w:ilvl w:val="0"/>
                <w:numId w:val="37"/>
              </w:numPr>
              <w:jc w:val="both"/>
              <w:rPr>
                <w:rFonts w:ascii="Arial" w:hAnsi="Arial" w:cs="Arial"/>
                <w:sz w:val="24"/>
                <w:szCs w:val="24"/>
                <w:lang w:eastAsia="en-US"/>
              </w:rPr>
            </w:pPr>
            <w:r>
              <w:rPr>
                <w:rFonts w:ascii="Arial" w:hAnsi="Arial" w:cs="Arial"/>
                <w:sz w:val="24"/>
                <w:szCs w:val="24"/>
                <w:lang w:eastAsia="en-US"/>
              </w:rPr>
              <w:t>Taller identificación de conectores lógicos</w:t>
            </w:r>
          </w:p>
          <w:p w:rsidR="009C3B3C" w:rsidRDefault="009C3B3C" w:rsidP="004F7067">
            <w:pPr>
              <w:numPr>
                <w:ilvl w:val="0"/>
                <w:numId w:val="37"/>
              </w:numPr>
              <w:jc w:val="both"/>
              <w:rPr>
                <w:rFonts w:ascii="Arial" w:hAnsi="Arial" w:cs="Arial"/>
                <w:sz w:val="24"/>
                <w:szCs w:val="24"/>
                <w:lang w:eastAsia="en-US"/>
              </w:rPr>
            </w:pPr>
            <w:r>
              <w:rPr>
                <w:rFonts w:ascii="Arial" w:hAnsi="Arial" w:cs="Arial"/>
                <w:sz w:val="24"/>
                <w:szCs w:val="24"/>
                <w:lang w:eastAsia="en-US"/>
              </w:rPr>
              <w:t xml:space="preserve">Talleres de aplicación </w:t>
            </w:r>
          </w:p>
          <w:p w:rsidR="009C3B3C" w:rsidRDefault="009C3B3C" w:rsidP="004F7067">
            <w:pPr>
              <w:numPr>
                <w:ilvl w:val="0"/>
                <w:numId w:val="37"/>
              </w:numPr>
              <w:jc w:val="both"/>
              <w:rPr>
                <w:rFonts w:ascii="Arial" w:hAnsi="Arial" w:cs="Arial"/>
                <w:sz w:val="24"/>
                <w:szCs w:val="24"/>
                <w:lang w:eastAsia="en-US"/>
              </w:rPr>
            </w:pPr>
            <w:r>
              <w:rPr>
                <w:rFonts w:ascii="Arial" w:hAnsi="Arial" w:cs="Arial"/>
                <w:sz w:val="24"/>
                <w:szCs w:val="24"/>
                <w:lang w:eastAsia="en-US"/>
              </w:rPr>
              <w:t>Elaboración de ensayos</w:t>
            </w:r>
          </w:p>
          <w:p w:rsidR="009C3B3C" w:rsidRDefault="009C3B3C" w:rsidP="004F7067">
            <w:pPr>
              <w:numPr>
                <w:ilvl w:val="0"/>
                <w:numId w:val="37"/>
              </w:numPr>
              <w:jc w:val="both"/>
              <w:rPr>
                <w:rFonts w:ascii="Arial" w:hAnsi="Arial" w:cs="Arial"/>
                <w:sz w:val="24"/>
                <w:szCs w:val="24"/>
                <w:lang w:eastAsia="en-US"/>
              </w:rPr>
            </w:pPr>
            <w:r>
              <w:rPr>
                <w:rFonts w:ascii="Arial" w:hAnsi="Arial" w:cs="Arial"/>
                <w:sz w:val="24"/>
                <w:szCs w:val="24"/>
                <w:lang w:eastAsia="en-US"/>
              </w:rPr>
              <w:t>Talleres ortográfico-semánticos</w:t>
            </w:r>
          </w:p>
          <w:p w:rsidR="009C3B3C" w:rsidRPr="00C239CA" w:rsidRDefault="009C3B3C" w:rsidP="004F7067">
            <w:pPr>
              <w:numPr>
                <w:ilvl w:val="0"/>
                <w:numId w:val="37"/>
              </w:numPr>
              <w:jc w:val="both"/>
              <w:rPr>
                <w:rFonts w:ascii="Arial" w:hAnsi="Arial" w:cs="Arial"/>
                <w:sz w:val="24"/>
                <w:szCs w:val="24"/>
                <w:lang w:eastAsia="en-US"/>
              </w:rPr>
            </w:pPr>
            <w:r>
              <w:rPr>
                <w:rFonts w:ascii="Arial" w:hAnsi="Arial" w:cs="Arial"/>
                <w:sz w:val="24"/>
                <w:szCs w:val="24"/>
                <w:lang w:eastAsia="en-US"/>
              </w:rPr>
              <w:t>Lectura de textos escritos y audiovisuales.</w:t>
            </w:r>
          </w:p>
        </w:tc>
        <w:tc>
          <w:tcPr>
            <w:tcW w:w="4358" w:type="dxa"/>
            <w:tcBorders>
              <w:top w:val="single" w:sz="4" w:space="0" w:color="000000"/>
              <w:left w:val="single" w:sz="4" w:space="0" w:color="000000"/>
              <w:bottom w:val="single" w:sz="4" w:space="0" w:color="000000"/>
              <w:right w:val="single" w:sz="4" w:space="0" w:color="000000"/>
            </w:tcBorders>
            <w:shd w:val="clear" w:color="auto" w:fill="auto"/>
          </w:tcPr>
          <w:p w:rsidR="009C3B3C" w:rsidRPr="00C239CA" w:rsidRDefault="009C3B3C" w:rsidP="004F7067">
            <w:pPr>
              <w:jc w:val="center"/>
              <w:rPr>
                <w:rFonts w:ascii="Tahoma" w:eastAsia="Calibri" w:hAnsi="Tahoma" w:cs="Tahoma"/>
                <w:sz w:val="24"/>
                <w:szCs w:val="24"/>
              </w:rPr>
            </w:pPr>
          </w:p>
          <w:p w:rsidR="009C3B3C" w:rsidRDefault="009C3B3C" w:rsidP="004F7067">
            <w:pPr>
              <w:numPr>
                <w:ilvl w:val="0"/>
                <w:numId w:val="37"/>
              </w:numPr>
              <w:jc w:val="both"/>
              <w:rPr>
                <w:rFonts w:ascii="Arial" w:hAnsi="Arial" w:cs="Arial"/>
                <w:sz w:val="24"/>
                <w:szCs w:val="24"/>
                <w:lang w:eastAsia="en-US"/>
              </w:rPr>
            </w:pPr>
            <w:r>
              <w:rPr>
                <w:rFonts w:ascii="Arial" w:hAnsi="Arial" w:cs="Arial"/>
                <w:sz w:val="24"/>
                <w:szCs w:val="24"/>
                <w:lang w:eastAsia="en-US"/>
              </w:rPr>
              <w:t>Reescribe los textos teniendo en cuenta sus normas de construcción, según el género.</w:t>
            </w:r>
          </w:p>
          <w:p w:rsidR="009C3B3C" w:rsidRDefault="009C3B3C" w:rsidP="004F7067">
            <w:pPr>
              <w:numPr>
                <w:ilvl w:val="0"/>
                <w:numId w:val="37"/>
              </w:numPr>
              <w:jc w:val="both"/>
              <w:rPr>
                <w:rFonts w:ascii="Arial" w:hAnsi="Arial" w:cs="Arial"/>
                <w:sz w:val="24"/>
                <w:szCs w:val="24"/>
                <w:lang w:eastAsia="en-US"/>
              </w:rPr>
            </w:pPr>
            <w:r>
              <w:rPr>
                <w:rFonts w:ascii="Arial" w:hAnsi="Arial" w:cs="Arial"/>
                <w:sz w:val="24"/>
                <w:szCs w:val="24"/>
                <w:lang w:eastAsia="en-US"/>
              </w:rPr>
              <w:t>Identifica los recursos del lenguaje empleado por los autores latinoamericanos contemporáneos.</w:t>
            </w:r>
          </w:p>
          <w:p w:rsidR="009C3B3C" w:rsidRDefault="00706711" w:rsidP="004F7067">
            <w:pPr>
              <w:numPr>
                <w:ilvl w:val="0"/>
                <w:numId w:val="37"/>
              </w:numPr>
              <w:jc w:val="both"/>
              <w:rPr>
                <w:rFonts w:ascii="Arial" w:hAnsi="Arial" w:cs="Arial"/>
                <w:sz w:val="24"/>
                <w:szCs w:val="24"/>
                <w:lang w:eastAsia="en-US"/>
              </w:rPr>
            </w:pPr>
            <w:r>
              <w:rPr>
                <w:rFonts w:ascii="Arial" w:hAnsi="Arial" w:cs="Arial"/>
                <w:sz w:val="24"/>
                <w:szCs w:val="24"/>
                <w:lang w:eastAsia="en-US"/>
              </w:rPr>
              <w:t xml:space="preserve">Interpreta elementos políticos, culturales e  ideológicos que están presentes en la información que difunden los medios masivos </w:t>
            </w:r>
            <w:r w:rsidR="009C3B3C">
              <w:rPr>
                <w:rFonts w:ascii="Arial" w:hAnsi="Arial" w:cs="Arial"/>
                <w:sz w:val="24"/>
                <w:szCs w:val="24"/>
                <w:lang w:eastAsia="en-US"/>
              </w:rPr>
              <w:t>y adopta una posición crítica frente a ellos.</w:t>
            </w:r>
          </w:p>
          <w:p w:rsidR="009C3B3C" w:rsidRPr="00C239CA" w:rsidRDefault="003704E1" w:rsidP="004F7067">
            <w:pPr>
              <w:numPr>
                <w:ilvl w:val="0"/>
                <w:numId w:val="37"/>
              </w:numPr>
              <w:jc w:val="both"/>
              <w:rPr>
                <w:rFonts w:ascii="Arial" w:hAnsi="Arial" w:cs="Arial"/>
                <w:sz w:val="24"/>
                <w:szCs w:val="24"/>
                <w:lang w:eastAsia="en-US"/>
              </w:rPr>
            </w:pPr>
            <w:r>
              <w:rPr>
                <w:rFonts w:ascii="Arial" w:hAnsi="Arial" w:cs="Arial"/>
                <w:sz w:val="24"/>
                <w:szCs w:val="24"/>
                <w:lang w:eastAsia="en-US"/>
              </w:rPr>
              <w:t>Valora, entiende y adopta los aportes de la ortografía para la comprensión y producción de textos.</w:t>
            </w:r>
          </w:p>
        </w:tc>
      </w:tr>
    </w:tbl>
    <w:p w:rsidR="00C7229D" w:rsidRDefault="00C7229D" w:rsidP="0007471C">
      <w:pPr>
        <w:jc w:val="center"/>
        <w:rPr>
          <w:rFonts w:ascii="Arial" w:hAnsi="Arial" w:cs="Arial"/>
          <w:b/>
          <w:sz w:val="36"/>
          <w:szCs w:val="36"/>
        </w:rPr>
      </w:pPr>
    </w:p>
    <w:p w:rsidR="003A6F20" w:rsidRDefault="003A6F20" w:rsidP="003A6F20">
      <w:pPr>
        <w:jc w:val="both"/>
        <w:rPr>
          <w:rFonts w:ascii="Arial" w:hAnsi="Arial" w:cs="Arial"/>
          <w:b/>
          <w:sz w:val="36"/>
          <w:szCs w:val="36"/>
        </w:rPr>
      </w:pPr>
    </w:p>
    <w:p w:rsidR="003A6F20" w:rsidRDefault="003A6F20" w:rsidP="0007471C">
      <w:pPr>
        <w:jc w:val="center"/>
        <w:rPr>
          <w:rFonts w:ascii="Arial" w:hAnsi="Arial" w:cs="Arial"/>
          <w:b/>
          <w:sz w:val="36"/>
          <w:szCs w:val="36"/>
        </w:rPr>
      </w:pPr>
    </w:p>
    <w:p w:rsidR="003A6F20" w:rsidRDefault="003A6F20" w:rsidP="0007471C">
      <w:pPr>
        <w:jc w:val="center"/>
        <w:rPr>
          <w:rFonts w:ascii="Arial" w:hAnsi="Arial" w:cs="Arial"/>
          <w:b/>
          <w:sz w:val="36"/>
          <w:szCs w:val="36"/>
        </w:rPr>
      </w:pPr>
    </w:p>
    <w:p w:rsidR="003A6F20" w:rsidRDefault="003A6F20" w:rsidP="0007471C">
      <w:pPr>
        <w:jc w:val="center"/>
        <w:rPr>
          <w:rFonts w:ascii="Arial" w:hAnsi="Arial" w:cs="Arial"/>
          <w:b/>
          <w:sz w:val="36"/>
          <w:szCs w:val="36"/>
        </w:rPr>
      </w:pPr>
    </w:p>
    <w:p w:rsidR="003A6F20" w:rsidRDefault="003A6F20" w:rsidP="0007471C">
      <w:pPr>
        <w:jc w:val="center"/>
        <w:rPr>
          <w:rFonts w:ascii="Arial" w:hAnsi="Arial" w:cs="Arial"/>
          <w:b/>
          <w:sz w:val="36"/>
          <w:szCs w:val="36"/>
        </w:rPr>
      </w:pPr>
    </w:p>
    <w:p w:rsidR="003A6F20" w:rsidRDefault="003A6F20" w:rsidP="003A6F20">
      <w:pPr>
        <w:jc w:val="both"/>
        <w:rPr>
          <w:rFonts w:ascii="Arial" w:hAnsi="Arial" w:cs="Arial"/>
          <w:b/>
          <w:sz w:val="36"/>
          <w:szCs w:val="36"/>
        </w:rPr>
      </w:pPr>
    </w:p>
    <w:p w:rsidR="006E3EC3" w:rsidRDefault="006E3EC3" w:rsidP="006E3EC3">
      <w:pPr>
        <w:jc w:val="center"/>
        <w:rPr>
          <w:rFonts w:ascii="Arial" w:hAnsi="Arial" w:cs="Arial"/>
          <w:b/>
          <w:sz w:val="36"/>
          <w:szCs w:val="36"/>
        </w:rPr>
      </w:pPr>
      <w:r>
        <w:rPr>
          <w:rFonts w:ascii="Arial" w:hAnsi="Arial" w:cs="Arial"/>
          <w:b/>
          <w:sz w:val="36"/>
          <w:szCs w:val="36"/>
        </w:rPr>
        <w:t>INDICADORES DE DESEMPEÑO</w:t>
      </w:r>
      <w:r w:rsidR="00622333">
        <w:rPr>
          <w:rFonts w:ascii="Arial" w:hAnsi="Arial" w:cs="Arial"/>
          <w:b/>
          <w:sz w:val="36"/>
          <w:szCs w:val="36"/>
        </w:rPr>
        <w:t xml:space="preserve"> GRADO 9º  </w:t>
      </w:r>
    </w:p>
    <w:p w:rsidR="006E3EC3" w:rsidRPr="00EC1293" w:rsidRDefault="006E3EC3" w:rsidP="006E3EC3">
      <w:pPr>
        <w:jc w:val="center"/>
        <w:rPr>
          <w:b/>
          <w:sz w:val="28"/>
          <w:szCs w:val="28"/>
        </w:rPr>
      </w:pPr>
    </w:p>
    <w:tbl>
      <w:tblPr>
        <w:tblW w:w="0" w:type="auto"/>
        <w:jc w:val="center"/>
        <w:tblInd w:w="-3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63"/>
        <w:gridCol w:w="3402"/>
        <w:gridCol w:w="3402"/>
        <w:gridCol w:w="3261"/>
        <w:gridCol w:w="4570"/>
      </w:tblGrid>
      <w:tr w:rsidR="006E3EC3" w:rsidRPr="00320842" w:rsidTr="004F7067">
        <w:trPr>
          <w:jc w:val="center"/>
        </w:trPr>
        <w:tc>
          <w:tcPr>
            <w:tcW w:w="20098" w:type="dxa"/>
            <w:gridSpan w:val="5"/>
            <w:shd w:val="clear" w:color="auto" w:fill="CCC0D9"/>
          </w:tcPr>
          <w:p w:rsidR="006E3EC3" w:rsidRPr="00320842" w:rsidRDefault="006E3EC3" w:rsidP="003811DB">
            <w:pPr>
              <w:jc w:val="center"/>
              <w:rPr>
                <w:b/>
                <w:sz w:val="32"/>
                <w:szCs w:val="32"/>
              </w:rPr>
            </w:pPr>
            <w:r w:rsidRPr="00320842">
              <w:rPr>
                <w:b/>
                <w:sz w:val="32"/>
                <w:szCs w:val="32"/>
              </w:rPr>
              <w:t xml:space="preserve">Periodo 1- Grado </w:t>
            </w:r>
            <w:r w:rsidR="003811DB">
              <w:rPr>
                <w:b/>
                <w:sz w:val="32"/>
                <w:szCs w:val="32"/>
              </w:rPr>
              <w:t xml:space="preserve">9º </w:t>
            </w:r>
          </w:p>
        </w:tc>
      </w:tr>
      <w:tr w:rsidR="006E3EC3" w:rsidRPr="00320842" w:rsidTr="004F7067">
        <w:trPr>
          <w:jc w:val="center"/>
        </w:trPr>
        <w:tc>
          <w:tcPr>
            <w:tcW w:w="5463" w:type="dxa"/>
            <w:shd w:val="clear" w:color="auto" w:fill="FDE9D9"/>
          </w:tcPr>
          <w:p w:rsidR="006E3EC3" w:rsidRPr="00320842" w:rsidRDefault="006E3EC3" w:rsidP="004F7067">
            <w:pPr>
              <w:jc w:val="center"/>
              <w:rPr>
                <w:b/>
                <w:sz w:val="28"/>
                <w:szCs w:val="28"/>
              </w:rPr>
            </w:pPr>
            <w:r w:rsidRPr="00320842">
              <w:rPr>
                <w:b/>
                <w:sz w:val="28"/>
                <w:szCs w:val="28"/>
              </w:rPr>
              <w:t>Niveles de desempeño</w:t>
            </w:r>
          </w:p>
        </w:tc>
        <w:tc>
          <w:tcPr>
            <w:tcW w:w="3402" w:type="dxa"/>
            <w:shd w:val="clear" w:color="auto" w:fill="FDE9D9"/>
          </w:tcPr>
          <w:p w:rsidR="006E3EC3" w:rsidRDefault="006E3EC3" w:rsidP="004F7067">
            <w:pPr>
              <w:jc w:val="center"/>
              <w:rPr>
                <w:b/>
                <w:sz w:val="28"/>
                <w:szCs w:val="28"/>
              </w:rPr>
            </w:pPr>
            <w:r w:rsidRPr="00320842">
              <w:rPr>
                <w:b/>
                <w:sz w:val="28"/>
                <w:szCs w:val="28"/>
              </w:rPr>
              <w:t>Superior</w:t>
            </w:r>
          </w:p>
          <w:p w:rsidR="006E3EC3" w:rsidRPr="00320842" w:rsidRDefault="006E3EC3" w:rsidP="004F7067">
            <w:pPr>
              <w:jc w:val="center"/>
              <w:rPr>
                <w:b/>
                <w:sz w:val="28"/>
                <w:szCs w:val="28"/>
              </w:rPr>
            </w:pPr>
          </w:p>
        </w:tc>
        <w:tc>
          <w:tcPr>
            <w:tcW w:w="3402" w:type="dxa"/>
            <w:shd w:val="clear" w:color="auto" w:fill="FDE9D9"/>
          </w:tcPr>
          <w:p w:rsidR="006E3EC3" w:rsidRDefault="006E3EC3" w:rsidP="004F7067">
            <w:pPr>
              <w:jc w:val="center"/>
              <w:rPr>
                <w:b/>
                <w:sz w:val="28"/>
                <w:szCs w:val="28"/>
              </w:rPr>
            </w:pPr>
            <w:r w:rsidRPr="00320842">
              <w:rPr>
                <w:b/>
                <w:sz w:val="28"/>
                <w:szCs w:val="28"/>
              </w:rPr>
              <w:t>Alto</w:t>
            </w:r>
          </w:p>
          <w:p w:rsidR="006E3EC3" w:rsidRPr="00320842" w:rsidRDefault="006E3EC3" w:rsidP="004F7067">
            <w:pPr>
              <w:jc w:val="center"/>
              <w:rPr>
                <w:b/>
                <w:sz w:val="28"/>
                <w:szCs w:val="28"/>
              </w:rPr>
            </w:pPr>
          </w:p>
        </w:tc>
        <w:tc>
          <w:tcPr>
            <w:tcW w:w="3261" w:type="dxa"/>
            <w:shd w:val="clear" w:color="auto" w:fill="FDE9D9"/>
          </w:tcPr>
          <w:p w:rsidR="006E3EC3" w:rsidRDefault="006E3EC3" w:rsidP="004F7067">
            <w:pPr>
              <w:jc w:val="center"/>
              <w:rPr>
                <w:b/>
                <w:sz w:val="28"/>
                <w:szCs w:val="28"/>
              </w:rPr>
            </w:pPr>
            <w:r w:rsidRPr="00320842">
              <w:rPr>
                <w:b/>
                <w:sz w:val="28"/>
                <w:szCs w:val="28"/>
              </w:rPr>
              <w:t>Básico</w:t>
            </w:r>
          </w:p>
          <w:p w:rsidR="006E3EC3" w:rsidRPr="00320842" w:rsidRDefault="006E3EC3" w:rsidP="004F7067">
            <w:pPr>
              <w:jc w:val="center"/>
              <w:rPr>
                <w:b/>
                <w:sz w:val="28"/>
                <w:szCs w:val="28"/>
              </w:rPr>
            </w:pPr>
          </w:p>
        </w:tc>
        <w:tc>
          <w:tcPr>
            <w:tcW w:w="4570" w:type="dxa"/>
            <w:shd w:val="clear" w:color="auto" w:fill="FDE9D9"/>
          </w:tcPr>
          <w:p w:rsidR="006E3EC3" w:rsidRPr="00320842" w:rsidRDefault="006E3EC3" w:rsidP="004F7067">
            <w:pPr>
              <w:jc w:val="center"/>
              <w:rPr>
                <w:b/>
                <w:sz w:val="28"/>
                <w:szCs w:val="28"/>
              </w:rPr>
            </w:pPr>
            <w:r w:rsidRPr="00320842">
              <w:rPr>
                <w:b/>
                <w:sz w:val="28"/>
                <w:szCs w:val="28"/>
              </w:rPr>
              <w:t>Bajo</w:t>
            </w:r>
          </w:p>
        </w:tc>
      </w:tr>
      <w:tr w:rsidR="006E3EC3" w:rsidRPr="00320842" w:rsidTr="004F7067">
        <w:trPr>
          <w:trHeight w:val="123"/>
          <w:jc w:val="center"/>
        </w:trPr>
        <w:tc>
          <w:tcPr>
            <w:tcW w:w="5463" w:type="dxa"/>
            <w:shd w:val="clear" w:color="auto" w:fill="B2A1C7"/>
          </w:tcPr>
          <w:p w:rsidR="006E3EC3" w:rsidRPr="00DC3B13" w:rsidRDefault="006E3EC3" w:rsidP="007F1B6B">
            <w:pPr>
              <w:rPr>
                <w:rFonts w:ascii="Arial" w:hAnsi="Arial" w:cs="Arial"/>
                <w:sz w:val="24"/>
                <w:szCs w:val="24"/>
              </w:rPr>
            </w:pPr>
          </w:p>
          <w:p w:rsidR="006E3EC3" w:rsidRDefault="006E3EC3" w:rsidP="007F1B6B">
            <w:pPr>
              <w:shd w:val="clear" w:color="auto" w:fill="B2A1C7"/>
              <w:rPr>
                <w:rFonts w:ascii="Arial" w:hAnsi="Arial" w:cs="Arial"/>
                <w:sz w:val="24"/>
                <w:szCs w:val="24"/>
              </w:rPr>
            </w:pPr>
            <w:r w:rsidRPr="00DC3B13">
              <w:rPr>
                <w:rFonts w:ascii="Arial" w:hAnsi="Arial" w:cs="Arial"/>
                <w:sz w:val="24"/>
                <w:szCs w:val="24"/>
              </w:rPr>
              <w:t>Utiliza</w:t>
            </w:r>
            <w:r w:rsidR="007F1B6B">
              <w:rPr>
                <w:rFonts w:ascii="Arial" w:hAnsi="Arial" w:cs="Arial"/>
                <w:sz w:val="24"/>
                <w:szCs w:val="24"/>
              </w:rPr>
              <w:t xml:space="preserve"> el discurso oral y escrito para establecer acuerdos y valorar la fuerza de los argumentos propios</w:t>
            </w:r>
          </w:p>
          <w:p w:rsidR="006E3EC3" w:rsidRDefault="006E3EC3" w:rsidP="004F7067">
            <w:pPr>
              <w:shd w:val="clear" w:color="auto" w:fill="B2A1C7"/>
              <w:jc w:val="center"/>
              <w:rPr>
                <w:rFonts w:ascii="Arial" w:hAnsi="Arial" w:cs="Arial"/>
                <w:sz w:val="24"/>
                <w:szCs w:val="24"/>
              </w:rPr>
            </w:pPr>
          </w:p>
          <w:p w:rsidR="006E3EC3" w:rsidRDefault="006E3EC3" w:rsidP="004F7067">
            <w:pPr>
              <w:shd w:val="clear" w:color="auto" w:fill="B2A1C7"/>
              <w:jc w:val="center"/>
              <w:rPr>
                <w:rFonts w:ascii="Arial" w:hAnsi="Arial" w:cs="Arial"/>
                <w:sz w:val="24"/>
                <w:szCs w:val="24"/>
              </w:rPr>
            </w:pPr>
          </w:p>
          <w:p w:rsidR="006E3EC3" w:rsidRDefault="007F1B6B" w:rsidP="007F1B6B">
            <w:pPr>
              <w:shd w:val="clear" w:color="auto" w:fill="B2A1C7"/>
              <w:rPr>
                <w:rFonts w:ascii="Arial" w:hAnsi="Arial" w:cs="Arial"/>
                <w:sz w:val="24"/>
                <w:szCs w:val="24"/>
              </w:rPr>
            </w:pPr>
            <w:r>
              <w:rPr>
                <w:rFonts w:ascii="Arial" w:hAnsi="Arial" w:cs="Arial"/>
                <w:sz w:val="24"/>
                <w:szCs w:val="24"/>
              </w:rPr>
              <w:t>Lee con sentido crítico</w:t>
            </w:r>
            <w:r w:rsidR="00FB315C">
              <w:rPr>
                <w:rFonts w:ascii="Arial" w:hAnsi="Arial" w:cs="Arial"/>
                <w:sz w:val="24"/>
                <w:szCs w:val="24"/>
              </w:rPr>
              <w:t xml:space="preserve"> textos de su interés</w:t>
            </w:r>
          </w:p>
          <w:p w:rsidR="006E3EC3" w:rsidRDefault="006E3EC3" w:rsidP="00F84310">
            <w:pPr>
              <w:shd w:val="clear" w:color="auto" w:fill="B2A1C7"/>
              <w:rPr>
                <w:rFonts w:ascii="Arial" w:hAnsi="Arial" w:cs="Arial"/>
                <w:sz w:val="24"/>
                <w:szCs w:val="24"/>
              </w:rPr>
            </w:pPr>
          </w:p>
          <w:p w:rsidR="008A0D0D" w:rsidRDefault="008A0D0D" w:rsidP="00F84310">
            <w:pPr>
              <w:shd w:val="clear" w:color="auto" w:fill="B2A1C7"/>
              <w:rPr>
                <w:rFonts w:ascii="Arial" w:hAnsi="Arial" w:cs="Arial"/>
                <w:sz w:val="24"/>
                <w:szCs w:val="24"/>
              </w:rPr>
            </w:pPr>
          </w:p>
          <w:p w:rsidR="008A0D0D" w:rsidRDefault="008A0D0D" w:rsidP="00F84310">
            <w:pPr>
              <w:shd w:val="clear" w:color="auto" w:fill="B2A1C7"/>
              <w:rPr>
                <w:rFonts w:ascii="Arial" w:hAnsi="Arial" w:cs="Arial"/>
                <w:sz w:val="24"/>
                <w:szCs w:val="24"/>
              </w:rPr>
            </w:pPr>
          </w:p>
          <w:p w:rsidR="008A0D0D" w:rsidRDefault="008A0D0D" w:rsidP="00F84310">
            <w:pPr>
              <w:shd w:val="clear" w:color="auto" w:fill="B2A1C7"/>
              <w:rPr>
                <w:rFonts w:ascii="Arial" w:hAnsi="Arial" w:cs="Arial"/>
                <w:sz w:val="24"/>
                <w:szCs w:val="24"/>
              </w:rPr>
            </w:pPr>
          </w:p>
          <w:p w:rsidR="008A0D0D" w:rsidRDefault="008A0D0D" w:rsidP="00F84310">
            <w:pPr>
              <w:shd w:val="clear" w:color="auto" w:fill="B2A1C7"/>
              <w:rPr>
                <w:rFonts w:ascii="Arial" w:hAnsi="Arial" w:cs="Arial"/>
                <w:sz w:val="24"/>
                <w:szCs w:val="24"/>
              </w:rPr>
            </w:pPr>
          </w:p>
          <w:p w:rsidR="00F84310" w:rsidRPr="00DC3B13" w:rsidRDefault="00F84310" w:rsidP="00F84310">
            <w:pPr>
              <w:shd w:val="clear" w:color="auto" w:fill="B2A1C7"/>
              <w:rPr>
                <w:rFonts w:ascii="Arial" w:hAnsi="Arial" w:cs="Arial"/>
                <w:sz w:val="24"/>
                <w:szCs w:val="24"/>
              </w:rPr>
            </w:pPr>
            <w:r>
              <w:rPr>
                <w:rFonts w:ascii="Arial" w:hAnsi="Arial" w:cs="Arial"/>
                <w:sz w:val="24"/>
                <w:szCs w:val="24"/>
              </w:rPr>
              <w:t>De</w:t>
            </w:r>
            <w:r w:rsidR="008A0D0D">
              <w:rPr>
                <w:rFonts w:ascii="Arial" w:hAnsi="Arial" w:cs="Arial"/>
                <w:sz w:val="24"/>
                <w:szCs w:val="24"/>
              </w:rPr>
              <w:t>muestra responsabilidad y compromiso frente a las actividades comunicativas y de lectoescritura propuestas.</w:t>
            </w:r>
          </w:p>
          <w:p w:rsidR="006E3EC3" w:rsidRPr="00DC3B13" w:rsidRDefault="006E3EC3" w:rsidP="004F7067">
            <w:pPr>
              <w:shd w:val="clear" w:color="auto" w:fill="B2A1C7"/>
              <w:jc w:val="center"/>
              <w:rPr>
                <w:rFonts w:ascii="Arial" w:hAnsi="Arial" w:cs="Arial"/>
                <w:sz w:val="24"/>
                <w:szCs w:val="24"/>
              </w:rPr>
            </w:pPr>
          </w:p>
          <w:p w:rsidR="006E3EC3" w:rsidRDefault="006E3EC3" w:rsidP="004F7067">
            <w:pPr>
              <w:shd w:val="clear" w:color="auto" w:fill="B2A1C7"/>
              <w:jc w:val="center"/>
              <w:rPr>
                <w:rFonts w:ascii="Arial" w:hAnsi="Arial" w:cs="Arial"/>
                <w:sz w:val="24"/>
                <w:szCs w:val="24"/>
              </w:rPr>
            </w:pPr>
          </w:p>
          <w:p w:rsidR="006E3EC3" w:rsidRDefault="006E3EC3" w:rsidP="004F7067">
            <w:pPr>
              <w:shd w:val="clear" w:color="auto" w:fill="B2A1C7"/>
              <w:jc w:val="center"/>
              <w:rPr>
                <w:rFonts w:ascii="Arial" w:hAnsi="Arial" w:cs="Arial"/>
                <w:sz w:val="24"/>
                <w:szCs w:val="24"/>
              </w:rPr>
            </w:pPr>
          </w:p>
          <w:p w:rsidR="006E3EC3" w:rsidRDefault="006E3EC3" w:rsidP="004F7067">
            <w:pPr>
              <w:shd w:val="clear" w:color="auto" w:fill="B2A1C7"/>
              <w:jc w:val="center"/>
              <w:rPr>
                <w:rFonts w:ascii="Arial" w:hAnsi="Arial" w:cs="Arial"/>
                <w:sz w:val="24"/>
                <w:szCs w:val="24"/>
              </w:rPr>
            </w:pPr>
          </w:p>
          <w:p w:rsidR="006E3EC3" w:rsidRPr="00DC3B13" w:rsidRDefault="006E3EC3" w:rsidP="00F84310">
            <w:pPr>
              <w:rPr>
                <w:rFonts w:ascii="Arial" w:hAnsi="Arial" w:cs="Arial"/>
                <w:sz w:val="24"/>
                <w:szCs w:val="24"/>
              </w:rPr>
            </w:pPr>
          </w:p>
          <w:p w:rsidR="006E3EC3" w:rsidRPr="00DC3B13" w:rsidRDefault="006E3EC3" w:rsidP="004F7067">
            <w:pPr>
              <w:jc w:val="center"/>
              <w:rPr>
                <w:rFonts w:ascii="Arial" w:hAnsi="Arial" w:cs="Arial"/>
                <w:sz w:val="24"/>
                <w:szCs w:val="24"/>
              </w:rPr>
            </w:pPr>
          </w:p>
          <w:p w:rsidR="006E3EC3" w:rsidRPr="00DC3B13" w:rsidRDefault="006E3EC3" w:rsidP="004F7067">
            <w:pPr>
              <w:jc w:val="center"/>
              <w:rPr>
                <w:rFonts w:ascii="Arial" w:hAnsi="Arial" w:cs="Arial"/>
                <w:sz w:val="24"/>
                <w:szCs w:val="24"/>
              </w:rPr>
            </w:pPr>
          </w:p>
        </w:tc>
        <w:tc>
          <w:tcPr>
            <w:tcW w:w="3402" w:type="dxa"/>
            <w:shd w:val="clear" w:color="auto" w:fill="E5DFEC"/>
          </w:tcPr>
          <w:p w:rsidR="006E3EC3" w:rsidRDefault="006E3EC3" w:rsidP="004F7067">
            <w:pPr>
              <w:rPr>
                <w:rFonts w:ascii="Arial" w:hAnsi="Arial" w:cs="Arial"/>
                <w:sz w:val="24"/>
                <w:szCs w:val="24"/>
              </w:rPr>
            </w:pPr>
            <w:r w:rsidRPr="00DC3B13">
              <w:rPr>
                <w:rFonts w:ascii="Arial" w:hAnsi="Arial" w:cs="Arial"/>
                <w:sz w:val="24"/>
                <w:szCs w:val="24"/>
              </w:rPr>
              <w:t xml:space="preserve">Utiliza </w:t>
            </w:r>
            <w:r>
              <w:rPr>
                <w:rFonts w:ascii="Arial" w:hAnsi="Arial" w:cs="Arial"/>
                <w:sz w:val="24"/>
                <w:szCs w:val="24"/>
              </w:rPr>
              <w:t xml:space="preserve">exitosamente </w:t>
            </w:r>
            <w:r w:rsidR="007F1B6B">
              <w:rPr>
                <w:rFonts w:ascii="Arial" w:hAnsi="Arial" w:cs="Arial"/>
                <w:sz w:val="24"/>
                <w:szCs w:val="24"/>
              </w:rPr>
              <w:t>el discurso oral y escrito y tiene respeto por los argumentos de los otros.</w:t>
            </w:r>
          </w:p>
          <w:p w:rsidR="006E3EC3" w:rsidRDefault="006E3EC3" w:rsidP="004F7067">
            <w:pPr>
              <w:rPr>
                <w:rFonts w:ascii="Arial" w:hAnsi="Arial" w:cs="Arial"/>
                <w:sz w:val="24"/>
                <w:szCs w:val="24"/>
              </w:rPr>
            </w:pPr>
          </w:p>
          <w:p w:rsidR="006E3EC3" w:rsidRDefault="006E3EC3" w:rsidP="004F7067">
            <w:pPr>
              <w:rPr>
                <w:rFonts w:ascii="Arial" w:hAnsi="Arial" w:cs="Arial"/>
                <w:sz w:val="24"/>
                <w:szCs w:val="24"/>
              </w:rPr>
            </w:pPr>
          </w:p>
          <w:p w:rsidR="006E3EC3" w:rsidRDefault="00FB315C" w:rsidP="004F7067">
            <w:pPr>
              <w:rPr>
                <w:rFonts w:ascii="Arial" w:hAnsi="Arial" w:cs="Arial"/>
                <w:sz w:val="24"/>
                <w:szCs w:val="24"/>
              </w:rPr>
            </w:pPr>
            <w:r>
              <w:rPr>
                <w:rFonts w:ascii="Arial" w:hAnsi="Arial" w:cs="Arial"/>
                <w:sz w:val="24"/>
                <w:szCs w:val="24"/>
              </w:rPr>
              <w:t>Es un excelente lector y muestra interés por escoger sus propias lecturas</w:t>
            </w:r>
          </w:p>
          <w:p w:rsidR="006E3EC3" w:rsidRDefault="006E3EC3" w:rsidP="004F7067">
            <w:pPr>
              <w:rPr>
                <w:rFonts w:ascii="Arial" w:hAnsi="Arial" w:cs="Arial"/>
                <w:sz w:val="24"/>
                <w:szCs w:val="24"/>
              </w:rPr>
            </w:pPr>
          </w:p>
          <w:p w:rsidR="006E3EC3" w:rsidRDefault="006E3EC3" w:rsidP="00F84310">
            <w:pPr>
              <w:rPr>
                <w:rFonts w:ascii="Arial" w:hAnsi="Arial" w:cs="Arial"/>
                <w:sz w:val="24"/>
                <w:szCs w:val="24"/>
              </w:rPr>
            </w:pPr>
          </w:p>
          <w:p w:rsidR="008A0D0D" w:rsidRDefault="008A0D0D" w:rsidP="00F84310">
            <w:pPr>
              <w:rPr>
                <w:rFonts w:ascii="Arial" w:hAnsi="Arial" w:cs="Arial"/>
                <w:sz w:val="24"/>
                <w:szCs w:val="24"/>
              </w:rPr>
            </w:pPr>
          </w:p>
          <w:p w:rsidR="008A0D0D" w:rsidRDefault="008A0D0D" w:rsidP="008A0D0D">
            <w:pPr>
              <w:rPr>
                <w:rFonts w:ascii="Arial" w:hAnsi="Arial" w:cs="Arial"/>
                <w:sz w:val="24"/>
                <w:szCs w:val="24"/>
              </w:rPr>
            </w:pPr>
          </w:p>
          <w:p w:rsidR="008A0D0D" w:rsidRPr="00DC3B13" w:rsidRDefault="008A0D0D" w:rsidP="008A0D0D">
            <w:pPr>
              <w:rPr>
                <w:rFonts w:ascii="Arial" w:hAnsi="Arial" w:cs="Arial"/>
                <w:sz w:val="24"/>
                <w:szCs w:val="24"/>
              </w:rPr>
            </w:pPr>
            <w:r>
              <w:rPr>
                <w:rFonts w:ascii="Arial" w:hAnsi="Arial" w:cs="Arial"/>
                <w:sz w:val="24"/>
                <w:szCs w:val="24"/>
              </w:rPr>
              <w:t>Es  muy responsable y altamente comprometido frente a las actividades comunicativas y de lectoescritura propuestas.</w:t>
            </w:r>
          </w:p>
        </w:tc>
        <w:tc>
          <w:tcPr>
            <w:tcW w:w="3402" w:type="dxa"/>
            <w:shd w:val="clear" w:color="auto" w:fill="E5DFEC"/>
          </w:tcPr>
          <w:p w:rsidR="006E3EC3" w:rsidRPr="00A72E14" w:rsidRDefault="007F1B6B" w:rsidP="004F7067">
            <w:pPr>
              <w:rPr>
                <w:rFonts w:ascii="Arial" w:hAnsi="Arial" w:cs="Arial"/>
                <w:sz w:val="24"/>
                <w:szCs w:val="24"/>
              </w:rPr>
            </w:pPr>
            <w:r>
              <w:rPr>
                <w:rFonts w:ascii="Arial" w:hAnsi="Arial" w:cs="Arial"/>
                <w:sz w:val="24"/>
                <w:szCs w:val="24"/>
              </w:rPr>
              <w:t xml:space="preserve"> Tiene buen uso del discurso oral y escrito y valoro el discurso de los otros.</w:t>
            </w:r>
          </w:p>
          <w:p w:rsidR="006E3EC3" w:rsidRDefault="006E3EC3" w:rsidP="004F7067">
            <w:pPr>
              <w:rPr>
                <w:rFonts w:ascii="Arial" w:hAnsi="Arial" w:cs="Arial"/>
                <w:sz w:val="24"/>
                <w:szCs w:val="24"/>
              </w:rPr>
            </w:pPr>
          </w:p>
          <w:p w:rsidR="00FB315C" w:rsidRDefault="00FB315C" w:rsidP="004F7067">
            <w:pPr>
              <w:rPr>
                <w:rFonts w:ascii="Arial" w:hAnsi="Arial" w:cs="Arial"/>
                <w:sz w:val="24"/>
                <w:szCs w:val="24"/>
              </w:rPr>
            </w:pPr>
          </w:p>
          <w:p w:rsidR="00FB315C" w:rsidRDefault="00FB315C" w:rsidP="004F7067">
            <w:pPr>
              <w:rPr>
                <w:rFonts w:ascii="Arial" w:hAnsi="Arial" w:cs="Arial"/>
                <w:sz w:val="24"/>
                <w:szCs w:val="24"/>
              </w:rPr>
            </w:pPr>
          </w:p>
          <w:p w:rsidR="006E3EC3" w:rsidRDefault="00FB315C" w:rsidP="004F7067">
            <w:pPr>
              <w:rPr>
                <w:rFonts w:ascii="Arial" w:hAnsi="Arial" w:cs="Arial"/>
                <w:sz w:val="24"/>
                <w:szCs w:val="24"/>
              </w:rPr>
            </w:pPr>
            <w:r>
              <w:rPr>
                <w:rFonts w:ascii="Arial" w:hAnsi="Arial" w:cs="Arial"/>
                <w:sz w:val="24"/>
                <w:szCs w:val="24"/>
              </w:rPr>
              <w:t>Es un buen lector y manifiesta buena disposición para escoger lecturas de su interés.</w:t>
            </w:r>
          </w:p>
          <w:p w:rsidR="006E3EC3" w:rsidRDefault="006E3EC3" w:rsidP="004F7067">
            <w:pPr>
              <w:rPr>
                <w:rFonts w:ascii="Arial" w:hAnsi="Arial" w:cs="Arial"/>
                <w:sz w:val="24"/>
                <w:szCs w:val="24"/>
              </w:rPr>
            </w:pPr>
          </w:p>
          <w:p w:rsidR="006E3EC3" w:rsidRDefault="006E3EC3" w:rsidP="004F7067">
            <w:pPr>
              <w:rPr>
                <w:rFonts w:ascii="Arial" w:hAnsi="Arial" w:cs="Arial"/>
                <w:sz w:val="24"/>
                <w:szCs w:val="24"/>
              </w:rPr>
            </w:pPr>
          </w:p>
          <w:p w:rsidR="008A0D0D" w:rsidRDefault="008A0D0D" w:rsidP="004F7067">
            <w:pPr>
              <w:rPr>
                <w:rFonts w:ascii="Arial" w:hAnsi="Arial" w:cs="Arial"/>
                <w:sz w:val="24"/>
                <w:szCs w:val="24"/>
              </w:rPr>
            </w:pPr>
          </w:p>
          <w:p w:rsidR="006E3EC3" w:rsidRPr="00A72E14" w:rsidRDefault="008A0D0D" w:rsidP="004F7067">
            <w:pPr>
              <w:rPr>
                <w:rFonts w:ascii="Arial" w:hAnsi="Arial" w:cs="Arial"/>
                <w:sz w:val="24"/>
                <w:szCs w:val="24"/>
              </w:rPr>
            </w:pPr>
            <w:r>
              <w:rPr>
                <w:rFonts w:ascii="Arial" w:hAnsi="Arial" w:cs="Arial"/>
                <w:sz w:val="24"/>
                <w:szCs w:val="24"/>
              </w:rPr>
              <w:t>Es responsable y comprometido frente a las actividades comunicativas y de lectoescritura propuestas.</w:t>
            </w:r>
          </w:p>
          <w:p w:rsidR="006E3EC3" w:rsidRPr="00A72E14" w:rsidRDefault="006E3EC3" w:rsidP="004F7067">
            <w:pPr>
              <w:rPr>
                <w:rFonts w:ascii="Arial" w:hAnsi="Arial" w:cs="Arial"/>
                <w:sz w:val="24"/>
                <w:szCs w:val="24"/>
              </w:rPr>
            </w:pPr>
          </w:p>
        </w:tc>
        <w:tc>
          <w:tcPr>
            <w:tcW w:w="3261" w:type="dxa"/>
            <w:shd w:val="clear" w:color="auto" w:fill="E5DFEC"/>
          </w:tcPr>
          <w:p w:rsidR="006E3EC3" w:rsidRPr="00A72E14" w:rsidRDefault="006E3EC3" w:rsidP="004F7067">
            <w:pPr>
              <w:rPr>
                <w:rFonts w:ascii="Arial" w:hAnsi="Arial" w:cs="Arial"/>
                <w:sz w:val="24"/>
                <w:szCs w:val="24"/>
              </w:rPr>
            </w:pPr>
            <w:r w:rsidRPr="00DC3B13">
              <w:rPr>
                <w:rFonts w:ascii="Arial" w:hAnsi="Arial" w:cs="Arial"/>
                <w:sz w:val="24"/>
                <w:szCs w:val="24"/>
              </w:rPr>
              <w:t xml:space="preserve">Utiliza </w:t>
            </w:r>
            <w:r>
              <w:rPr>
                <w:rFonts w:ascii="Arial" w:hAnsi="Arial" w:cs="Arial"/>
                <w:sz w:val="24"/>
                <w:szCs w:val="24"/>
              </w:rPr>
              <w:t xml:space="preserve">con algunas limitaciones </w:t>
            </w:r>
            <w:r w:rsidR="007F1B6B">
              <w:rPr>
                <w:rFonts w:ascii="Arial" w:hAnsi="Arial" w:cs="Arial"/>
                <w:sz w:val="24"/>
                <w:szCs w:val="24"/>
              </w:rPr>
              <w:t>el discurso oral y escrito y debe mejorar la valoración  hacia el discurso de los otros.</w:t>
            </w:r>
          </w:p>
          <w:p w:rsidR="006E3EC3" w:rsidRDefault="006E3EC3" w:rsidP="004F7067">
            <w:pPr>
              <w:rPr>
                <w:rFonts w:ascii="Arial" w:hAnsi="Arial" w:cs="Arial"/>
                <w:sz w:val="24"/>
                <w:szCs w:val="24"/>
              </w:rPr>
            </w:pPr>
          </w:p>
          <w:p w:rsidR="00FB315C" w:rsidRDefault="00FB315C" w:rsidP="004F7067">
            <w:pPr>
              <w:rPr>
                <w:rFonts w:ascii="Arial" w:hAnsi="Arial" w:cs="Arial"/>
                <w:sz w:val="24"/>
                <w:szCs w:val="24"/>
              </w:rPr>
            </w:pPr>
            <w:r>
              <w:rPr>
                <w:rFonts w:ascii="Arial" w:hAnsi="Arial" w:cs="Arial"/>
                <w:sz w:val="24"/>
                <w:szCs w:val="24"/>
              </w:rPr>
              <w:t>Manifiesta algunas</w:t>
            </w:r>
          </w:p>
          <w:p w:rsidR="006E3EC3" w:rsidRDefault="00A9758C" w:rsidP="004F7067">
            <w:pPr>
              <w:rPr>
                <w:rFonts w:ascii="Arial" w:hAnsi="Arial" w:cs="Arial"/>
                <w:sz w:val="24"/>
                <w:szCs w:val="24"/>
              </w:rPr>
            </w:pPr>
            <w:r>
              <w:rPr>
                <w:rFonts w:ascii="Arial" w:hAnsi="Arial" w:cs="Arial"/>
                <w:sz w:val="24"/>
                <w:szCs w:val="24"/>
              </w:rPr>
              <w:t>L</w:t>
            </w:r>
            <w:r w:rsidR="006E3EC3">
              <w:rPr>
                <w:rFonts w:ascii="Arial" w:hAnsi="Arial" w:cs="Arial"/>
                <w:sz w:val="24"/>
                <w:szCs w:val="24"/>
              </w:rPr>
              <w:t>imitaciones</w:t>
            </w:r>
            <w:r>
              <w:rPr>
                <w:rFonts w:ascii="Arial" w:hAnsi="Arial" w:cs="Arial"/>
                <w:sz w:val="24"/>
                <w:szCs w:val="24"/>
              </w:rPr>
              <w:t xml:space="preserve"> </w:t>
            </w:r>
            <w:r w:rsidR="006E3EC3">
              <w:rPr>
                <w:rFonts w:ascii="Arial" w:hAnsi="Arial" w:cs="Arial"/>
                <w:sz w:val="24"/>
                <w:szCs w:val="24"/>
              </w:rPr>
              <w:t xml:space="preserve"> </w:t>
            </w:r>
            <w:r w:rsidR="00FB315C">
              <w:rPr>
                <w:rFonts w:ascii="Arial" w:hAnsi="Arial" w:cs="Arial"/>
                <w:sz w:val="24"/>
                <w:szCs w:val="24"/>
              </w:rPr>
              <w:t>frente a la lectura y le cuesta escoger las textos adecuados para su edad y nivel de desarrollo.</w:t>
            </w:r>
          </w:p>
          <w:p w:rsidR="006E3EC3" w:rsidRDefault="006E3EC3" w:rsidP="004F7067">
            <w:pPr>
              <w:rPr>
                <w:rFonts w:ascii="Arial" w:hAnsi="Arial" w:cs="Arial"/>
                <w:sz w:val="24"/>
                <w:szCs w:val="24"/>
              </w:rPr>
            </w:pPr>
          </w:p>
          <w:p w:rsidR="006E3EC3" w:rsidRDefault="008A0D0D" w:rsidP="004F7067">
            <w:pPr>
              <w:rPr>
                <w:rFonts w:ascii="Arial" w:hAnsi="Arial" w:cs="Arial"/>
                <w:sz w:val="24"/>
                <w:szCs w:val="24"/>
              </w:rPr>
            </w:pPr>
            <w:r>
              <w:rPr>
                <w:rFonts w:ascii="Arial" w:hAnsi="Arial" w:cs="Arial"/>
                <w:sz w:val="24"/>
                <w:szCs w:val="24"/>
              </w:rPr>
              <w:t>Presenta algunas</w:t>
            </w:r>
            <w:r w:rsidR="006E3EC3">
              <w:rPr>
                <w:rFonts w:ascii="Arial" w:hAnsi="Arial" w:cs="Arial"/>
                <w:sz w:val="24"/>
                <w:szCs w:val="24"/>
              </w:rPr>
              <w:t xml:space="preserve"> </w:t>
            </w:r>
          </w:p>
          <w:p w:rsidR="006E3EC3" w:rsidRPr="00A72E14" w:rsidRDefault="006E3EC3" w:rsidP="008A0D0D">
            <w:pPr>
              <w:rPr>
                <w:rFonts w:ascii="Arial" w:hAnsi="Arial" w:cs="Arial"/>
                <w:sz w:val="24"/>
                <w:szCs w:val="24"/>
              </w:rPr>
            </w:pPr>
            <w:r>
              <w:rPr>
                <w:rFonts w:ascii="Arial" w:hAnsi="Arial" w:cs="Arial"/>
                <w:sz w:val="24"/>
                <w:szCs w:val="24"/>
              </w:rPr>
              <w:t>limitaciones</w:t>
            </w:r>
            <w:r w:rsidRPr="00A72E14">
              <w:rPr>
                <w:rFonts w:ascii="Arial" w:hAnsi="Arial" w:cs="Arial"/>
                <w:sz w:val="24"/>
                <w:szCs w:val="24"/>
              </w:rPr>
              <w:t xml:space="preserve"> </w:t>
            </w:r>
            <w:r w:rsidR="008A0D0D">
              <w:rPr>
                <w:rFonts w:ascii="Arial" w:hAnsi="Arial" w:cs="Arial"/>
                <w:sz w:val="24"/>
                <w:szCs w:val="24"/>
              </w:rPr>
              <w:t xml:space="preserve">frente a las actividades comunicativas y de lectoescritura propuestas </w:t>
            </w:r>
          </w:p>
        </w:tc>
        <w:tc>
          <w:tcPr>
            <w:tcW w:w="4570" w:type="dxa"/>
            <w:shd w:val="clear" w:color="auto" w:fill="E5DFEC"/>
          </w:tcPr>
          <w:p w:rsidR="006E3EC3" w:rsidRPr="00A72E14" w:rsidRDefault="006E3EC3" w:rsidP="004F7067">
            <w:pPr>
              <w:rPr>
                <w:rFonts w:ascii="Arial" w:hAnsi="Arial" w:cs="Arial"/>
                <w:sz w:val="24"/>
                <w:szCs w:val="24"/>
              </w:rPr>
            </w:pPr>
            <w:r>
              <w:rPr>
                <w:rFonts w:ascii="Arial" w:hAnsi="Arial" w:cs="Arial"/>
                <w:sz w:val="24"/>
                <w:szCs w:val="24"/>
              </w:rPr>
              <w:t xml:space="preserve">Presenta dificultades para </w:t>
            </w:r>
            <w:r w:rsidR="007F1B6B">
              <w:rPr>
                <w:rFonts w:ascii="Arial" w:hAnsi="Arial" w:cs="Arial"/>
                <w:sz w:val="24"/>
                <w:szCs w:val="24"/>
              </w:rPr>
              <w:t>el correcto uso del discurso oral y escrito y la valoración del discurso de los otros.</w:t>
            </w:r>
          </w:p>
          <w:p w:rsidR="006E3EC3" w:rsidRPr="00A72E14" w:rsidRDefault="006E3EC3" w:rsidP="004F7067">
            <w:pPr>
              <w:rPr>
                <w:rFonts w:ascii="Arial" w:hAnsi="Arial" w:cs="Arial"/>
                <w:sz w:val="24"/>
                <w:szCs w:val="24"/>
              </w:rPr>
            </w:pPr>
          </w:p>
          <w:p w:rsidR="006E3EC3" w:rsidRPr="00A72E14" w:rsidRDefault="006E3EC3" w:rsidP="004F7067">
            <w:pPr>
              <w:rPr>
                <w:rFonts w:ascii="Arial" w:hAnsi="Arial" w:cs="Arial"/>
                <w:sz w:val="24"/>
                <w:szCs w:val="24"/>
              </w:rPr>
            </w:pPr>
          </w:p>
          <w:p w:rsidR="006E3EC3" w:rsidRDefault="006E3EC3" w:rsidP="004F7067">
            <w:pPr>
              <w:rPr>
                <w:rFonts w:ascii="Arial" w:hAnsi="Arial" w:cs="Arial"/>
                <w:sz w:val="24"/>
                <w:szCs w:val="24"/>
              </w:rPr>
            </w:pPr>
          </w:p>
          <w:p w:rsidR="006E3EC3" w:rsidRDefault="006E3EC3" w:rsidP="004F7067">
            <w:pPr>
              <w:rPr>
                <w:rFonts w:ascii="Arial" w:hAnsi="Arial" w:cs="Arial"/>
                <w:sz w:val="24"/>
                <w:szCs w:val="24"/>
              </w:rPr>
            </w:pPr>
            <w:r>
              <w:rPr>
                <w:rFonts w:ascii="Arial" w:hAnsi="Arial" w:cs="Arial"/>
                <w:sz w:val="24"/>
                <w:szCs w:val="24"/>
              </w:rPr>
              <w:t xml:space="preserve">Presenta dificultades </w:t>
            </w:r>
            <w:r w:rsidR="00FB315C">
              <w:rPr>
                <w:rFonts w:ascii="Arial" w:hAnsi="Arial" w:cs="Arial"/>
                <w:sz w:val="24"/>
                <w:szCs w:val="24"/>
              </w:rPr>
              <w:t>en su proceso lector y es desmotivado frente  a la escogencia de textos que puedan ser de su interés.</w:t>
            </w:r>
          </w:p>
          <w:p w:rsidR="006E3EC3" w:rsidRDefault="006E3EC3" w:rsidP="004F7067">
            <w:pPr>
              <w:rPr>
                <w:rFonts w:ascii="Arial" w:hAnsi="Arial" w:cs="Arial"/>
                <w:sz w:val="24"/>
                <w:szCs w:val="24"/>
              </w:rPr>
            </w:pPr>
          </w:p>
          <w:p w:rsidR="006E3EC3" w:rsidRDefault="006E3EC3" w:rsidP="004F7067">
            <w:pPr>
              <w:rPr>
                <w:rFonts w:ascii="Arial" w:hAnsi="Arial" w:cs="Arial"/>
                <w:sz w:val="24"/>
                <w:szCs w:val="24"/>
              </w:rPr>
            </w:pPr>
          </w:p>
          <w:p w:rsidR="006E3EC3" w:rsidRDefault="006E3EC3" w:rsidP="004F7067">
            <w:pPr>
              <w:rPr>
                <w:rFonts w:ascii="Arial" w:hAnsi="Arial" w:cs="Arial"/>
                <w:sz w:val="24"/>
                <w:szCs w:val="24"/>
              </w:rPr>
            </w:pPr>
          </w:p>
          <w:p w:rsidR="006E3EC3" w:rsidRPr="00A72E14" w:rsidRDefault="006E3EC3" w:rsidP="008A0D0D">
            <w:pPr>
              <w:rPr>
                <w:rFonts w:ascii="Arial" w:hAnsi="Arial" w:cs="Arial"/>
                <w:sz w:val="24"/>
                <w:szCs w:val="24"/>
              </w:rPr>
            </w:pPr>
            <w:r>
              <w:rPr>
                <w:rFonts w:ascii="Arial" w:hAnsi="Arial" w:cs="Arial"/>
                <w:sz w:val="24"/>
                <w:szCs w:val="24"/>
              </w:rPr>
              <w:t xml:space="preserve">Presenta dificultades </w:t>
            </w:r>
            <w:r w:rsidR="008A0D0D">
              <w:rPr>
                <w:rFonts w:ascii="Arial" w:hAnsi="Arial" w:cs="Arial"/>
                <w:sz w:val="24"/>
                <w:szCs w:val="24"/>
              </w:rPr>
              <w:t>frente a las actividades comunicativas y de lectoescritura propuestas</w:t>
            </w:r>
          </w:p>
        </w:tc>
      </w:tr>
      <w:tr w:rsidR="006E3EC3" w:rsidRPr="00320842" w:rsidTr="004F7067">
        <w:trPr>
          <w:jc w:val="center"/>
        </w:trPr>
        <w:tc>
          <w:tcPr>
            <w:tcW w:w="20098" w:type="dxa"/>
            <w:gridSpan w:val="5"/>
            <w:shd w:val="clear" w:color="auto" w:fill="B2A1C7"/>
          </w:tcPr>
          <w:p w:rsidR="006E3EC3" w:rsidRPr="00320842" w:rsidRDefault="006E3EC3" w:rsidP="008A0D0D">
            <w:pPr>
              <w:jc w:val="center"/>
              <w:rPr>
                <w:b/>
                <w:sz w:val="32"/>
                <w:szCs w:val="32"/>
              </w:rPr>
            </w:pPr>
            <w:r w:rsidRPr="00320842">
              <w:rPr>
                <w:b/>
                <w:sz w:val="32"/>
                <w:szCs w:val="32"/>
              </w:rPr>
              <w:t xml:space="preserve">Periodo 2- Grado </w:t>
            </w:r>
            <w:r w:rsidR="008A0D0D">
              <w:rPr>
                <w:b/>
                <w:sz w:val="32"/>
                <w:szCs w:val="32"/>
              </w:rPr>
              <w:t xml:space="preserve">9º </w:t>
            </w:r>
          </w:p>
        </w:tc>
      </w:tr>
      <w:tr w:rsidR="006E3EC3" w:rsidRPr="00320842" w:rsidTr="004F7067">
        <w:trPr>
          <w:jc w:val="center"/>
        </w:trPr>
        <w:tc>
          <w:tcPr>
            <w:tcW w:w="5463" w:type="dxa"/>
            <w:shd w:val="clear" w:color="auto" w:fill="FDE9D9"/>
          </w:tcPr>
          <w:p w:rsidR="006E3EC3" w:rsidRPr="00320842" w:rsidRDefault="006E3EC3" w:rsidP="004F7067">
            <w:pPr>
              <w:jc w:val="center"/>
              <w:rPr>
                <w:b/>
                <w:sz w:val="28"/>
                <w:szCs w:val="28"/>
              </w:rPr>
            </w:pPr>
            <w:r w:rsidRPr="00320842">
              <w:rPr>
                <w:b/>
                <w:sz w:val="28"/>
                <w:szCs w:val="28"/>
              </w:rPr>
              <w:t>Niveles de desempeño</w:t>
            </w:r>
          </w:p>
        </w:tc>
        <w:tc>
          <w:tcPr>
            <w:tcW w:w="3402" w:type="dxa"/>
            <w:shd w:val="clear" w:color="auto" w:fill="FDE9D9"/>
          </w:tcPr>
          <w:p w:rsidR="006E3EC3" w:rsidRDefault="006E3EC3" w:rsidP="004F7067">
            <w:pPr>
              <w:jc w:val="center"/>
              <w:rPr>
                <w:b/>
                <w:sz w:val="28"/>
                <w:szCs w:val="28"/>
              </w:rPr>
            </w:pPr>
            <w:r w:rsidRPr="00320842">
              <w:rPr>
                <w:b/>
                <w:sz w:val="28"/>
                <w:szCs w:val="28"/>
              </w:rPr>
              <w:t>Superior</w:t>
            </w:r>
          </w:p>
          <w:p w:rsidR="006E3EC3" w:rsidRPr="00320842" w:rsidRDefault="006E3EC3" w:rsidP="004F7067">
            <w:pPr>
              <w:jc w:val="center"/>
              <w:rPr>
                <w:b/>
                <w:sz w:val="28"/>
                <w:szCs w:val="28"/>
              </w:rPr>
            </w:pPr>
          </w:p>
        </w:tc>
        <w:tc>
          <w:tcPr>
            <w:tcW w:w="3402" w:type="dxa"/>
            <w:shd w:val="clear" w:color="auto" w:fill="FDE9D9"/>
          </w:tcPr>
          <w:p w:rsidR="006E3EC3" w:rsidRDefault="006E3EC3" w:rsidP="004F7067">
            <w:pPr>
              <w:jc w:val="center"/>
              <w:rPr>
                <w:b/>
                <w:sz w:val="28"/>
                <w:szCs w:val="28"/>
              </w:rPr>
            </w:pPr>
            <w:r w:rsidRPr="00320842">
              <w:rPr>
                <w:b/>
                <w:sz w:val="28"/>
                <w:szCs w:val="28"/>
              </w:rPr>
              <w:t>Alto</w:t>
            </w:r>
          </w:p>
          <w:p w:rsidR="006E3EC3" w:rsidRPr="00320842" w:rsidRDefault="006E3EC3" w:rsidP="004F7067">
            <w:pPr>
              <w:jc w:val="center"/>
              <w:rPr>
                <w:b/>
                <w:sz w:val="28"/>
                <w:szCs w:val="28"/>
              </w:rPr>
            </w:pPr>
          </w:p>
        </w:tc>
        <w:tc>
          <w:tcPr>
            <w:tcW w:w="3261" w:type="dxa"/>
            <w:shd w:val="clear" w:color="auto" w:fill="FDE9D9"/>
          </w:tcPr>
          <w:p w:rsidR="006E3EC3" w:rsidRDefault="006E3EC3" w:rsidP="004F7067">
            <w:pPr>
              <w:jc w:val="center"/>
              <w:rPr>
                <w:b/>
                <w:sz w:val="28"/>
                <w:szCs w:val="28"/>
              </w:rPr>
            </w:pPr>
            <w:r w:rsidRPr="00320842">
              <w:rPr>
                <w:b/>
                <w:sz w:val="28"/>
                <w:szCs w:val="28"/>
              </w:rPr>
              <w:t>Básico</w:t>
            </w:r>
          </w:p>
          <w:p w:rsidR="006E3EC3" w:rsidRPr="00320842" w:rsidRDefault="006E3EC3" w:rsidP="004F7067">
            <w:pPr>
              <w:jc w:val="center"/>
              <w:rPr>
                <w:b/>
                <w:sz w:val="28"/>
                <w:szCs w:val="28"/>
              </w:rPr>
            </w:pPr>
          </w:p>
        </w:tc>
        <w:tc>
          <w:tcPr>
            <w:tcW w:w="4570" w:type="dxa"/>
            <w:shd w:val="clear" w:color="auto" w:fill="FDE9D9"/>
          </w:tcPr>
          <w:p w:rsidR="006E3EC3" w:rsidRDefault="006E3EC3" w:rsidP="004F7067">
            <w:pPr>
              <w:jc w:val="center"/>
              <w:rPr>
                <w:b/>
                <w:sz w:val="28"/>
                <w:szCs w:val="28"/>
              </w:rPr>
            </w:pPr>
            <w:r w:rsidRPr="00320842">
              <w:rPr>
                <w:b/>
                <w:sz w:val="28"/>
                <w:szCs w:val="28"/>
              </w:rPr>
              <w:t>Bajo</w:t>
            </w:r>
          </w:p>
          <w:p w:rsidR="006E3EC3" w:rsidRPr="00320842" w:rsidRDefault="006E3EC3" w:rsidP="004F7067">
            <w:pPr>
              <w:jc w:val="center"/>
              <w:rPr>
                <w:b/>
                <w:sz w:val="28"/>
                <w:szCs w:val="28"/>
              </w:rPr>
            </w:pPr>
          </w:p>
        </w:tc>
      </w:tr>
      <w:tr w:rsidR="006E3EC3" w:rsidRPr="00320842" w:rsidTr="004F7067">
        <w:trPr>
          <w:jc w:val="center"/>
        </w:trPr>
        <w:tc>
          <w:tcPr>
            <w:tcW w:w="5463" w:type="dxa"/>
            <w:shd w:val="clear" w:color="auto" w:fill="B2A1C7"/>
          </w:tcPr>
          <w:p w:rsidR="006E3EC3" w:rsidRPr="00DC3B13" w:rsidRDefault="006E3EC3" w:rsidP="004F7067">
            <w:pPr>
              <w:rPr>
                <w:rFonts w:ascii="Arial" w:hAnsi="Arial" w:cs="Arial"/>
                <w:sz w:val="24"/>
                <w:szCs w:val="24"/>
              </w:rPr>
            </w:pPr>
          </w:p>
          <w:p w:rsidR="006E3EC3" w:rsidRPr="00DC3B13" w:rsidRDefault="0007586B" w:rsidP="004F7067">
            <w:pPr>
              <w:rPr>
                <w:rFonts w:ascii="Arial" w:hAnsi="Arial" w:cs="Arial"/>
                <w:sz w:val="24"/>
                <w:szCs w:val="24"/>
              </w:rPr>
            </w:pPr>
            <w:r>
              <w:rPr>
                <w:rFonts w:ascii="Arial" w:hAnsi="Arial" w:cs="Arial"/>
                <w:sz w:val="24"/>
                <w:szCs w:val="24"/>
              </w:rPr>
              <w:t xml:space="preserve">Ejercita su creatividad en la elaboración de textos narrativos, expositivos y argumentativos </w:t>
            </w:r>
          </w:p>
          <w:p w:rsidR="006E3EC3" w:rsidRDefault="006E3EC3" w:rsidP="004F7067">
            <w:pPr>
              <w:rPr>
                <w:rFonts w:ascii="Arial" w:hAnsi="Arial" w:cs="Arial"/>
                <w:sz w:val="24"/>
                <w:szCs w:val="24"/>
              </w:rPr>
            </w:pPr>
          </w:p>
          <w:p w:rsidR="006E3EC3" w:rsidRDefault="006E3EC3" w:rsidP="004F7067">
            <w:pPr>
              <w:rPr>
                <w:rFonts w:ascii="Arial" w:hAnsi="Arial" w:cs="Arial"/>
                <w:sz w:val="24"/>
                <w:szCs w:val="24"/>
              </w:rPr>
            </w:pPr>
          </w:p>
          <w:p w:rsidR="00B60E3A" w:rsidRDefault="00B60E3A" w:rsidP="004F7067">
            <w:pPr>
              <w:rPr>
                <w:rFonts w:ascii="Arial" w:hAnsi="Arial" w:cs="Arial"/>
                <w:sz w:val="24"/>
                <w:szCs w:val="24"/>
              </w:rPr>
            </w:pPr>
          </w:p>
          <w:p w:rsidR="0077059A" w:rsidRDefault="0077059A" w:rsidP="004F7067">
            <w:pPr>
              <w:rPr>
                <w:rFonts w:ascii="Arial" w:hAnsi="Arial" w:cs="Arial"/>
                <w:sz w:val="24"/>
                <w:szCs w:val="24"/>
              </w:rPr>
            </w:pPr>
          </w:p>
          <w:p w:rsidR="006E3EC3" w:rsidRDefault="0007586B" w:rsidP="004F7067">
            <w:pPr>
              <w:rPr>
                <w:rFonts w:ascii="Arial" w:hAnsi="Arial" w:cs="Arial"/>
                <w:sz w:val="24"/>
                <w:szCs w:val="24"/>
              </w:rPr>
            </w:pPr>
            <w:r>
              <w:rPr>
                <w:rFonts w:ascii="Arial" w:hAnsi="Arial" w:cs="Arial"/>
                <w:sz w:val="24"/>
                <w:szCs w:val="24"/>
              </w:rPr>
              <w:t xml:space="preserve">Se interesa por </w:t>
            </w:r>
            <w:r w:rsidR="0077059A">
              <w:rPr>
                <w:rFonts w:ascii="Arial" w:hAnsi="Arial" w:cs="Arial"/>
                <w:sz w:val="24"/>
                <w:szCs w:val="24"/>
              </w:rPr>
              <w:t>mejorar</w:t>
            </w:r>
            <w:r>
              <w:rPr>
                <w:rFonts w:ascii="Arial" w:hAnsi="Arial" w:cs="Arial"/>
                <w:sz w:val="24"/>
                <w:szCs w:val="24"/>
              </w:rPr>
              <w:t xml:space="preserve"> permanentemente </w:t>
            </w:r>
            <w:r w:rsidR="0077059A">
              <w:rPr>
                <w:rFonts w:ascii="Arial" w:hAnsi="Arial" w:cs="Arial"/>
                <w:sz w:val="24"/>
                <w:szCs w:val="24"/>
              </w:rPr>
              <w:t xml:space="preserve">los procesos de comprensión lectora, ortografía y </w:t>
            </w:r>
            <w:r w:rsidR="0077059A">
              <w:rPr>
                <w:rFonts w:ascii="Arial" w:hAnsi="Arial" w:cs="Arial"/>
                <w:sz w:val="24"/>
                <w:szCs w:val="24"/>
              </w:rPr>
              <w:lastRenderedPageBreak/>
              <w:t>escritura.</w:t>
            </w:r>
          </w:p>
          <w:p w:rsidR="0007586B" w:rsidRDefault="0007586B" w:rsidP="004F7067">
            <w:pPr>
              <w:rPr>
                <w:rFonts w:ascii="Arial" w:hAnsi="Arial" w:cs="Arial"/>
                <w:sz w:val="24"/>
                <w:szCs w:val="24"/>
              </w:rPr>
            </w:pPr>
          </w:p>
          <w:p w:rsidR="0007586B" w:rsidRDefault="0007586B" w:rsidP="004F7067">
            <w:pPr>
              <w:rPr>
                <w:rFonts w:ascii="Arial" w:hAnsi="Arial" w:cs="Arial"/>
                <w:sz w:val="24"/>
                <w:szCs w:val="24"/>
              </w:rPr>
            </w:pPr>
          </w:p>
          <w:p w:rsidR="0007586B" w:rsidRDefault="0007586B" w:rsidP="004F7067">
            <w:pPr>
              <w:rPr>
                <w:rFonts w:ascii="Arial" w:hAnsi="Arial" w:cs="Arial"/>
                <w:sz w:val="24"/>
                <w:szCs w:val="24"/>
              </w:rPr>
            </w:pPr>
          </w:p>
          <w:p w:rsidR="006E3EC3" w:rsidRPr="00DC3B13" w:rsidRDefault="0047195F" w:rsidP="0047195F">
            <w:pPr>
              <w:rPr>
                <w:rFonts w:ascii="Arial" w:hAnsi="Arial" w:cs="Arial"/>
                <w:sz w:val="24"/>
                <w:szCs w:val="24"/>
              </w:rPr>
            </w:pPr>
            <w:r>
              <w:rPr>
                <w:rFonts w:ascii="Arial" w:hAnsi="Arial" w:cs="Arial"/>
                <w:sz w:val="24"/>
                <w:szCs w:val="24"/>
              </w:rPr>
              <w:t>Analiza los aspectos textuales, conceptuales y formales de cada uno de los textos que lee.</w:t>
            </w:r>
          </w:p>
        </w:tc>
        <w:tc>
          <w:tcPr>
            <w:tcW w:w="3402" w:type="dxa"/>
            <w:shd w:val="clear" w:color="auto" w:fill="E5DFEC"/>
          </w:tcPr>
          <w:p w:rsidR="006E3EC3" w:rsidRPr="00DC3B13" w:rsidRDefault="006E3EC3" w:rsidP="004F7067">
            <w:pPr>
              <w:rPr>
                <w:rFonts w:ascii="Arial" w:hAnsi="Arial" w:cs="Arial"/>
                <w:sz w:val="24"/>
                <w:szCs w:val="24"/>
              </w:rPr>
            </w:pPr>
          </w:p>
          <w:p w:rsidR="006E3EC3" w:rsidRPr="00A72E14" w:rsidRDefault="0007586B" w:rsidP="004F7067">
            <w:pPr>
              <w:rPr>
                <w:rFonts w:ascii="Arial" w:hAnsi="Arial" w:cs="Arial"/>
                <w:sz w:val="24"/>
                <w:szCs w:val="24"/>
              </w:rPr>
            </w:pPr>
            <w:r>
              <w:rPr>
                <w:rFonts w:ascii="Arial" w:hAnsi="Arial" w:cs="Arial"/>
                <w:sz w:val="24"/>
                <w:szCs w:val="24"/>
              </w:rPr>
              <w:t xml:space="preserve">Ejercita </w:t>
            </w:r>
            <w:r w:rsidR="006E3EC3">
              <w:rPr>
                <w:rFonts w:ascii="Arial" w:hAnsi="Arial" w:cs="Arial"/>
                <w:sz w:val="24"/>
                <w:szCs w:val="24"/>
              </w:rPr>
              <w:t xml:space="preserve">exitosamente </w:t>
            </w:r>
            <w:r>
              <w:rPr>
                <w:rFonts w:ascii="Arial" w:hAnsi="Arial" w:cs="Arial"/>
                <w:sz w:val="24"/>
                <w:szCs w:val="24"/>
              </w:rPr>
              <w:t xml:space="preserve"> su creatividad en la producción de </w:t>
            </w:r>
            <w:r w:rsidR="006E3EC3" w:rsidRPr="00A72E14">
              <w:rPr>
                <w:rFonts w:ascii="Arial" w:hAnsi="Arial" w:cs="Arial"/>
                <w:sz w:val="24"/>
                <w:szCs w:val="24"/>
              </w:rPr>
              <w:t>textos narrativos</w:t>
            </w:r>
            <w:r>
              <w:rPr>
                <w:rFonts w:ascii="Arial" w:hAnsi="Arial" w:cs="Arial"/>
                <w:sz w:val="24"/>
                <w:szCs w:val="24"/>
              </w:rPr>
              <w:t>, expositivos y argumentativos.</w:t>
            </w:r>
          </w:p>
          <w:p w:rsidR="006E3EC3" w:rsidRDefault="006E3EC3" w:rsidP="004F7067">
            <w:pPr>
              <w:rPr>
                <w:rFonts w:ascii="Arial" w:hAnsi="Arial" w:cs="Arial"/>
                <w:sz w:val="24"/>
                <w:szCs w:val="24"/>
              </w:rPr>
            </w:pPr>
          </w:p>
          <w:p w:rsidR="00B60E3A" w:rsidRPr="00DC3B13" w:rsidRDefault="00B60E3A" w:rsidP="004F7067">
            <w:pPr>
              <w:rPr>
                <w:rFonts w:ascii="Arial" w:hAnsi="Arial" w:cs="Arial"/>
                <w:sz w:val="24"/>
                <w:szCs w:val="24"/>
              </w:rPr>
            </w:pPr>
          </w:p>
          <w:p w:rsidR="00B60E3A" w:rsidRDefault="00B60E3A" w:rsidP="004F7067">
            <w:pPr>
              <w:rPr>
                <w:rFonts w:ascii="Arial" w:hAnsi="Arial" w:cs="Arial"/>
                <w:sz w:val="24"/>
                <w:szCs w:val="24"/>
              </w:rPr>
            </w:pPr>
            <w:r>
              <w:rPr>
                <w:rFonts w:ascii="Arial" w:hAnsi="Arial" w:cs="Arial"/>
                <w:sz w:val="24"/>
                <w:szCs w:val="24"/>
              </w:rPr>
              <w:t xml:space="preserve">Manifiesta un óptimo interés por mejorar </w:t>
            </w:r>
          </w:p>
          <w:p w:rsidR="006E3EC3" w:rsidRDefault="00B60E3A" w:rsidP="004F7067">
            <w:pPr>
              <w:rPr>
                <w:rFonts w:ascii="Arial" w:hAnsi="Arial" w:cs="Arial"/>
                <w:sz w:val="24"/>
                <w:szCs w:val="24"/>
              </w:rPr>
            </w:pPr>
            <w:r>
              <w:rPr>
                <w:rFonts w:ascii="Arial" w:hAnsi="Arial" w:cs="Arial"/>
                <w:sz w:val="24"/>
                <w:szCs w:val="24"/>
              </w:rPr>
              <w:lastRenderedPageBreak/>
              <w:t>permanentemente los procesos de comprensión lectora, ortografía y escritura</w:t>
            </w:r>
          </w:p>
          <w:p w:rsidR="006E3EC3" w:rsidRDefault="006E3EC3" w:rsidP="004F7067">
            <w:pPr>
              <w:rPr>
                <w:rFonts w:ascii="Arial" w:hAnsi="Arial" w:cs="Arial"/>
                <w:sz w:val="24"/>
                <w:szCs w:val="24"/>
              </w:rPr>
            </w:pPr>
          </w:p>
          <w:p w:rsidR="006E3EC3" w:rsidRPr="009E5155" w:rsidRDefault="0047195F" w:rsidP="004F7067">
            <w:pPr>
              <w:rPr>
                <w:rFonts w:ascii="Arial" w:hAnsi="Arial" w:cs="Arial"/>
                <w:sz w:val="24"/>
                <w:szCs w:val="24"/>
              </w:rPr>
            </w:pPr>
            <w:r>
              <w:rPr>
                <w:rFonts w:ascii="Arial" w:hAnsi="Arial" w:cs="Arial"/>
                <w:sz w:val="24"/>
                <w:szCs w:val="24"/>
              </w:rPr>
              <w:t xml:space="preserve">Analiza </w:t>
            </w:r>
            <w:r w:rsidR="006E3EC3">
              <w:rPr>
                <w:rFonts w:ascii="Arial" w:hAnsi="Arial" w:cs="Arial"/>
                <w:sz w:val="24"/>
                <w:szCs w:val="24"/>
              </w:rPr>
              <w:t>exitosamente</w:t>
            </w:r>
            <w:r w:rsidR="006E3EC3" w:rsidRPr="009E5155">
              <w:rPr>
                <w:rFonts w:ascii="Arial" w:hAnsi="Arial" w:cs="Arial"/>
                <w:sz w:val="24"/>
                <w:szCs w:val="24"/>
              </w:rPr>
              <w:t xml:space="preserve"> </w:t>
            </w:r>
            <w:r>
              <w:rPr>
                <w:rFonts w:ascii="Arial" w:hAnsi="Arial" w:cs="Arial"/>
                <w:sz w:val="24"/>
                <w:szCs w:val="24"/>
              </w:rPr>
              <w:t>los aspectos textuales, conceptuales y formales de cada uno de los textos que lee.</w:t>
            </w:r>
          </w:p>
          <w:p w:rsidR="006E3EC3" w:rsidRPr="009E5155" w:rsidRDefault="006E3EC3" w:rsidP="004F7067">
            <w:pPr>
              <w:rPr>
                <w:rFonts w:ascii="Arial" w:hAnsi="Arial" w:cs="Arial"/>
                <w:sz w:val="24"/>
                <w:szCs w:val="24"/>
              </w:rPr>
            </w:pPr>
          </w:p>
          <w:p w:rsidR="006E3EC3" w:rsidRPr="009E5155" w:rsidRDefault="006E3EC3" w:rsidP="004F7067">
            <w:pPr>
              <w:rPr>
                <w:rFonts w:ascii="Arial" w:hAnsi="Arial" w:cs="Arial"/>
                <w:sz w:val="24"/>
                <w:szCs w:val="24"/>
              </w:rPr>
            </w:pPr>
          </w:p>
          <w:p w:rsidR="006E3EC3" w:rsidRDefault="006E3EC3" w:rsidP="004F7067">
            <w:pPr>
              <w:rPr>
                <w:rFonts w:ascii="Arial" w:hAnsi="Arial" w:cs="Arial"/>
                <w:sz w:val="24"/>
                <w:szCs w:val="24"/>
              </w:rPr>
            </w:pPr>
          </w:p>
          <w:p w:rsidR="006E3EC3" w:rsidRPr="009E5155" w:rsidRDefault="006E3EC3" w:rsidP="004F7067">
            <w:pPr>
              <w:rPr>
                <w:rFonts w:ascii="Arial" w:hAnsi="Arial" w:cs="Arial"/>
                <w:sz w:val="24"/>
                <w:szCs w:val="24"/>
              </w:rPr>
            </w:pPr>
            <w:r w:rsidRPr="009E5155">
              <w:rPr>
                <w:rFonts w:ascii="Arial" w:hAnsi="Arial" w:cs="Arial"/>
                <w:sz w:val="24"/>
                <w:szCs w:val="24"/>
              </w:rPr>
              <w:t>.</w:t>
            </w:r>
          </w:p>
          <w:p w:rsidR="006E3EC3" w:rsidRPr="009E5155" w:rsidRDefault="006E3EC3" w:rsidP="004F7067">
            <w:pPr>
              <w:rPr>
                <w:rFonts w:ascii="Arial" w:hAnsi="Arial" w:cs="Arial"/>
                <w:sz w:val="24"/>
                <w:szCs w:val="24"/>
              </w:rPr>
            </w:pPr>
          </w:p>
          <w:p w:rsidR="006E3EC3" w:rsidRPr="009E5155" w:rsidRDefault="006E3EC3" w:rsidP="004F7067">
            <w:pPr>
              <w:rPr>
                <w:rFonts w:ascii="Arial" w:hAnsi="Arial" w:cs="Arial"/>
                <w:sz w:val="24"/>
                <w:szCs w:val="24"/>
              </w:rPr>
            </w:pPr>
          </w:p>
        </w:tc>
        <w:tc>
          <w:tcPr>
            <w:tcW w:w="3402" w:type="dxa"/>
            <w:shd w:val="clear" w:color="auto" w:fill="E5DFEC"/>
          </w:tcPr>
          <w:p w:rsidR="006E3EC3" w:rsidRDefault="006E3EC3" w:rsidP="004F7067">
            <w:pPr>
              <w:rPr>
                <w:rFonts w:ascii="Arial" w:hAnsi="Arial" w:cs="Arial"/>
                <w:sz w:val="24"/>
                <w:szCs w:val="24"/>
              </w:rPr>
            </w:pPr>
          </w:p>
          <w:p w:rsidR="006E3EC3" w:rsidRPr="00A72E14" w:rsidRDefault="0007586B" w:rsidP="004F7067">
            <w:pPr>
              <w:rPr>
                <w:rFonts w:ascii="Arial" w:hAnsi="Arial" w:cs="Arial"/>
                <w:sz w:val="24"/>
                <w:szCs w:val="24"/>
              </w:rPr>
            </w:pPr>
            <w:r>
              <w:rPr>
                <w:rFonts w:ascii="Arial" w:hAnsi="Arial" w:cs="Arial"/>
                <w:sz w:val="24"/>
                <w:szCs w:val="24"/>
              </w:rPr>
              <w:t>Ejercita creativamente textos narrativos, expositivos y argumentativos.</w:t>
            </w:r>
          </w:p>
          <w:p w:rsidR="006E3EC3" w:rsidRDefault="006E3EC3" w:rsidP="004F7067">
            <w:pPr>
              <w:rPr>
                <w:rFonts w:ascii="Arial" w:hAnsi="Arial" w:cs="Arial"/>
                <w:sz w:val="24"/>
                <w:szCs w:val="24"/>
              </w:rPr>
            </w:pPr>
          </w:p>
          <w:p w:rsidR="006E3EC3" w:rsidRDefault="006E3EC3" w:rsidP="004F7067">
            <w:pPr>
              <w:rPr>
                <w:rFonts w:ascii="Arial" w:hAnsi="Arial" w:cs="Arial"/>
                <w:sz w:val="24"/>
                <w:szCs w:val="24"/>
              </w:rPr>
            </w:pPr>
          </w:p>
          <w:p w:rsidR="00B60E3A" w:rsidRDefault="00B60E3A" w:rsidP="004F7067">
            <w:pPr>
              <w:rPr>
                <w:rFonts w:ascii="Arial" w:hAnsi="Arial" w:cs="Arial"/>
                <w:sz w:val="24"/>
                <w:szCs w:val="24"/>
              </w:rPr>
            </w:pPr>
          </w:p>
          <w:p w:rsidR="006E3EC3" w:rsidRDefault="00B60E3A" w:rsidP="004F7067">
            <w:pPr>
              <w:rPr>
                <w:rFonts w:ascii="Arial" w:hAnsi="Arial" w:cs="Arial"/>
                <w:sz w:val="24"/>
                <w:szCs w:val="24"/>
              </w:rPr>
            </w:pPr>
            <w:r>
              <w:rPr>
                <w:rFonts w:ascii="Arial" w:hAnsi="Arial" w:cs="Arial"/>
                <w:sz w:val="24"/>
                <w:szCs w:val="24"/>
              </w:rPr>
              <w:t xml:space="preserve">Mejora permanentemente los procesos de comprensión </w:t>
            </w:r>
            <w:r>
              <w:rPr>
                <w:rFonts w:ascii="Arial" w:hAnsi="Arial" w:cs="Arial"/>
                <w:sz w:val="24"/>
                <w:szCs w:val="24"/>
              </w:rPr>
              <w:lastRenderedPageBreak/>
              <w:t>lectora, ortografía y escritura.</w:t>
            </w:r>
          </w:p>
          <w:p w:rsidR="006E3EC3" w:rsidRDefault="006E3EC3" w:rsidP="004F7067">
            <w:pPr>
              <w:rPr>
                <w:rFonts w:ascii="Arial" w:hAnsi="Arial" w:cs="Arial"/>
                <w:sz w:val="24"/>
                <w:szCs w:val="24"/>
              </w:rPr>
            </w:pPr>
          </w:p>
          <w:p w:rsidR="00B60E3A" w:rsidRDefault="00B60E3A" w:rsidP="004F7067">
            <w:pPr>
              <w:rPr>
                <w:rFonts w:ascii="Arial" w:hAnsi="Arial" w:cs="Arial"/>
                <w:sz w:val="24"/>
                <w:szCs w:val="24"/>
              </w:rPr>
            </w:pPr>
          </w:p>
          <w:p w:rsidR="00B60E3A" w:rsidRDefault="00B60E3A" w:rsidP="004F7067">
            <w:pPr>
              <w:rPr>
                <w:rFonts w:ascii="Arial" w:hAnsi="Arial" w:cs="Arial"/>
                <w:sz w:val="24"/>
                <w:szCs w:val="24"/>
              </w:rPr>
            </w:pPr>
          </w:p>
          <w:p w:rsidR="006E3EC3" w:rsidRPr="009E5155" w:rsidRDefault="0047195F" w:rsidP="004F7067">
            <w:pPr>
              <w:rPr>
                <w:rFonts w:ascii="Arial" w:hAnsi="Arial" w:cs="Arial"/>
                <w:sz w:val="24"/>
                <w:szCs w:val="24"/>
              </w:rPr>
            </w:pPr>
            <w:r>
              <w:rPr>
                <w:rFonts w:ascii="Arial" w:hAnsi="Arial" w:cs="Arial"/>
                <w:sz w:val="24"/>
                <w:szCs w:val="24"/>
              </w:rPr>
              <w:t xml:space="preserve">Analiza </w:t>
            </w:r>
            <w:r w:rsidR="006E3EC3">
              <w:rPr>
                <w:rFonts w:ascii="Arial" w:hAnsi="Arial" w:cs="Arial"/>
                <w:sz w:val="24"/>
                <w:szCs w:val="24"/>
              </w:rPr>
              <w:t>con claridad</w:t>
            </w:r>
            <w:r>
              <w:rPr>
                <w:rFonts w:ascii="Arial" w:hAnsi="Arial" w:cs="Arial"/>
                <w:sz w:val="24"/>
                <w:szCs w:val="24"/>
              </w:rPr>
              <w:t xml:space="preserve"> los aspectos textuales, conceptuales y formales de cada uno de los textos que lee.</w:t>
            </w:r>
          </w:p>
          <w:p w:rsidR="006E3EC3" w:rsidRPr="009E5155" w:rsidRDefault="006E3EC3" w:rsidP="004F7067">
            <w:pPr>
              <w:rPr>
                <w:rFonts w:ascii="Arial" w:hAnsi="Arial" w:cs="Arial"/>
                <w:sz w:val="24"/>
                <w:szCs w:val="24"/>
              </w:rPr>
            </w:pPr>
          </w:p>
          <w:p w:rsidR="006E3EC3" w:rsidRPr="009E5155" w:rsidRDefault="006E3EC3" w:rsidP="004F7067">
            <w:pPr>
              <w:rPr>
                <w:rFonts w:ascii="Arial" w:hAnsi="Arial" w:cs="Arial"/>
                <w:sz w:val="24"/>
                <w:szCs w:val="24"/>
              </w:rPr>
            </w:pPr>
          </w:p>
        </w:tc>
        <w:tc>
          <w:tcPr>
            <w:tcW w:w="3261" w:type="dxa"/>
            <w:shd w:val="clear" w:color="auto" w:fill="E5DFEC"/>
          </w:tcPr>
          <w:p w:rsidR="006E3EC3" w:rsidRDefault="006E3EC3" w:rsidP="004F7067">
            <w:pPr>
              <w:rPr>
                <w:rFonts w:ascii="Arial" w:hAnsi="Arial" w:cs="Arial"/>
                <w:sz w:val="24"/>
                <w:szCs w:val="24"/>
              </w:rPr>
            </w:pPr>
          </w:p>
          <w:p w:rsidR="006E3EC3" w:rsidRDefault="0007586B" w:rsidP="004F7067">
            <w:pPr>
              <w:rPr>
                <w:rFonts w:ascii="Arial" w:hAnsi="Arial" w:cs="Arial"/>
                <w:sz w:val="24"/>
                <w:szCs w:val="24"/>
              </w:rPr>
            </w:pPr>
            <w:r>
              <w:rPr>
                <w:rFonts w:ascii="Arial" w:hAnsi="Arial" w:cs="Arial"/>
                <w:sz w:val="24"/>
                <w:szCs w:val="24"/>
              </w:rPr>
              <w:t xml:space="preserve">Ejercita con </w:t>
            </w:r>
            <w:r w:rsidR="006E3EC3">
              <w:rPr>
                <w:rFonts w:ascii="Arial" w:hAnsi="Arial" w:cs="Arial"/>
                <w:sz w:val="24"/>
                <w:szCs w:val="24"/>
              </w:rPr>
              <w:t xml:space="preserve">algunas limitaciones </w:t>
            </w:r>
            <w:r>
              <w:rPr>
                <w:rFonts w:ascii="Arial" w:hAnsi="Arial" w:cs="Arial"/>
                <w:sz w:val="24"/>
                <w:szCs w:val="24"/>
              </w:rPr>
              <w:t>su creatividad en la producción de textos narrativos, expositivos y argumentativos.</w:t>
            </w:r>
          </w:p>
          <w:p w:rsidR="006E3EC3" w:rsidRPr="009E5155" w:rsidRDefault="006E3EC3" w:rsidP="004F7067">
            <w:pPr>
              <w:rPr>
                <w:rFonts w:ascii="Arial" w:hAnsi="Arial" w:cs="Arial"/>
                <w:sz w:val="24"/>
                <w:szCs w:val="24"/>
              </w:rPr>
            </w:pPr>
          </w:p>
          <w:p w:rsidR="006E3EC3" w:rsidRDefault="00B60E3A" w:rsidP="004F7067">
            <w:pPr>
              <w:rPr>
                <w:rFonts w:ascii="Arial" w:hAnsi="Arial" w:cs="Arial"/>
                <w:sz w:val="24"/>
                <w:szCs w:val="24"/>
              </w:rPr>
            </w:pPr>
            <w:r>
              <w:rPr>
                <w:rFonts w:ascii="Arial" w:hAnsi="Arial" w:cs="Arial"/>
                <w:sz w:val="24"/>
                <w:szCs w:val="24"/>
              </w:rPr>
              <w:t xml:space="preserve">Mejora con algunas limitaciones los procesos de </w:t>
            </w:r>
            <w:r>
              <w:rPr>
                <w:rFonts w:ascii="Arial" w:hAnsi="Arial" w:cs="Arial"/>
                <w:sz w:val="24"/>
                <w:szCs w:val="24"/>
              </w:rPr>
              <w:lastRenderedPageBreak/>
              <w:t>comprensión lectora, ortografía y  escritura.</w:t>
            </w:r>
          </w:p>
          <w:p w:rsidR="00B60E3A" w:rsidRDefault="00B60E3A" w:rsidP="004F7067">
            <w:pPr>
              <w:rPr>
                <w:rFonts w:ascii="Arial" w:hAnsi="Arial" w:cs="Arial"/>
                <w:sz w:val="24"/>
                <w:szCs w:val="24"/>
              </w:rPr>
            </w:pPr>
          </w:p>
          <w:p w:rsidR="006E3EC3" w:rsidRDefault="006E3EC3" w:rsidP="004F7067">
            <w:pPr>
              <w:rPr>
                <w:rFonts w:ascii="Arial" w:hAnsi="Arial" w:cs="Arial"/>
                <w:sz w:val="24"/>
                <w:szCs w:val="24"/>
              </w:rPr>
            </w:pPr>
          </w:p>
          <w:p w:rsidR="006E3EC3" w:rsidRPr="009E5155" w:rsidRDefault="0047195F" w:rsidP="004F7067">
            <w:pPr>
              <w:rPr>
                <w:rFonts w:ascii="Arial" w:hAnsi="Arial" w:cs="Arial"/>
                <w:sz w:val="24"/>
                <w:szCs w:val="24"/>
              </w:rPr>
            </w:pPr>
            <w:r>
              <w:rPr>
                <w:rFonts w:ascii="Arial" w:hAnsi="Arial" w:cs="Arial"/>
                <w:sz w:val="24"/>
                <w:szCs w:val="24"/>
              </w:rPr>
              <w:t>Presenta limitaciones para el análisis de los aspectos textuales, conceptuales y formales de cada uno de los textos que lee.</w:t>
            </w:r>
          </w:p>
          <w:p w:rsidR="006E3EC3" w:rsidRPr="009E5155" w:rsidRDefault="006E3EC3" w:rsidP="004F7067">
            <w:pPr>
              <w:rPr>
                <w:rFonts w:ascii="Arial" w:hAnsi="Arial" w:cs="Arial"/>
                <w:sz w:val="24"/>
                <w:szCs w:val="24"/>
              </w:rPr>
            </w:pPr>
          </w:p>
        </w:tc>
        <w:tc>
          <w:tcPr>
            <w:tcW w:w="4570" w:type="dxa"/>
            <w:shd w:val="clear" w:color="auto" w:fill="E5DFEC"/>
          </w:tcPr>
          <w:p w:rsidR="006E3EC3" w:rsidRPr="00DC3B13" w:rsidRDefault="006E3EC3" w:rsidP="004F7067">
            <w:pPr>
              <w:rPr>
                <w:rFonts w:ascii="Arial" w:hAnsi="Arial" w:cs="Arial"/>
                <w:sz w:val="24"/>
                <w:szCs w:val="24"/>
              </w:rPr>
            </w:pPr>
            <w:r w:rsidRPr="00DC3B13">
              <w:rPr>
                <w:rFonts w:ascii="Arial" w:hAnsi="Arial" w:cs="Arial"/>
                <w:sz w:val="24"/>
                <w:szCs w:val="24"/>
              </w:rPr>
              <w:lastRenderedPageBreak/>
              <w:t xml:space="preserve"> </w:t>
            </w:r>
          </w:p>
          <w:p w:rsidR="006E3EC3" w:rsidRDefault="006E3EC3" w:rsidP="004F7067">
            <w:pPr>
              <w:rPr>
                <w:rFonts w:ascii="Arial" w:hAnsi="Arial" w:cs="Arial"/>
                <w:sz w:val="24"/>
                <w:szCs w:val="24"/>
              </w:rPr>
            </w:pPr>
            <w:r>
              <w:rPr>
                <w:rFonts w:ascii="Arial" w:hAnsi="Arial" w:cs="Arial"/>
                <w:sz w:val="24"/>
                <w:szCs w:val="24"/>
              </w:rPr>
              <w:t xml:space="preserve">Presenta dificultades para </w:t>
            </w:r>
            <w:r w:rsidR="0007586B">
              <w:rPr>
                <w:rFonts w:ascii="Arial" w:hAnsi="Arial" w:cs="Arial"/>
                <w:sz w:val="24"/>
                <w:szCs w:val="24"/>
              </w:rPr>
              <w:t>hacer uso de su creatividad en la producción de textos expositivos, narrativos y argumentativos.</w:t>
            </w:r>
          </w:p>
          <w:p w:rsidR="006E3EC3" w:rsidRDefault="006E3EC3" w:rsidP="004F7067">
            <w:pPr>
              <w:rPr>
                <w:rFonts w:ascii="Arial" w:hAnsi="Arial" w:cs="Arial"/>
                <w:sz w:val="24"/>
                <w:szCs w:val="24"/>
              </w:rPr>
            </w:pPr>
          </w:p>
          <w:p w:rsidR="00B60E3A" w:rsidRDefault="00B60E3A" w:rsidP="004F7067">
            <w:pPr>
              <w:rPr>
                <w:rFonts w:ascii="Arial" w:hAnsi="Arial" w:cs="Arial"/>
                <w:sz w:val="24"/>
                <w:szCs w:val="24"/>
              </w:rPr>
            </w:pPr>
          </w:p>
          <w:p w:rsidR="00B60E3A" w:rsidRDefault="00B60E3A" w:rsidP="004F7067">
            <w:pPr>
              <w:rPr>
                <w:rFonts w:ascii="Arial" w:hAnsi="Arial" w:cs="Arial"/>
                <w:sz w:val="24"/>
                <w:szCs w:val="24"/>
              </w:rPr>
            </w:pPr>
          </w:p>
          <w:p w:rsidR="006E3EC3" w:rsidRPr="009E5155" w:rsidRDefault="006E3EC3" w:rsidP="004F7067">
            <w:pPr>
              <w:rPr>
                <w:rFonts w:ascii="Arial" w:hAnsi="Arial" w:cs="Arial"/>
                <w:sz w:val="24"/>
                <w:szCs w:val="24"/>
              </w:rPr>
            </w:pPr>
            <w:r>
              <w:rPr>
                <w:rFonts w:ascii="Arial" w:hAnsi="Arial" w:cs="Arial"/>
                <w:sz w:val="24"/>
                <w:szCs w:val="24"/>
              </w:rPr>
              <w:t xml:space="preserve">Presenta dificultades para </w:t>
            </w:r>
            <w:r w:rsidR="00B60E3A">
              <w:rPr>
                <w:rFonts w:ascii="Arial" w:hAnsi="Arial" w:cs="Arial"/>
                <w:sz w:val="24"/>
                <w:szCs w:val="24"/>
              </w:rPr>
              <w:t xml:space="preserve">mejorar los procesos de comprensión lectora, </w:t>
            </w:r>
            <w:r w:rsidR="00B60E3A">
              <w:rPr>
                <w:rFonts w:ascii="Arial" w:hAnsi="Arial" w:cs="Arial"/>
                <w:sz w:val="24"/>
                <w:szCs w:val="24"/>
              </w:rPr>
              <w:lastRenderedPageBreak/>
              <w:t>ortografía y escritura.</w:t>
            </w:r>
          </w:p>
          <w:p w:rsidR="006E3EC3" w:rsidRPr="009E5155" w:rsidRDefault="006E3EC3" w:rsidP="004F7067">
            <w:pPr>
              <w:rPr>
                <w:rFonts w:ascii="Arial" w:hAnsi="Arial" w:cs="Arial"/>
                <w:sz w:val="24"/>
                <w:szCs w:val="24"/>
              </w:rPr>
            </w:pPr>
          </w:p>
          <w:p w:rsidR="006E3EC3" w:rsidRPr="009E5155" w:rsidRDefault="006E3EC3" w:rsidP="004F7067">
            <w:pPr>
              <w:rPr>
                <w:rFonts w:ascii="Arial" w:hAnsi="Arial" w:cs="Arial"/>
                <w:sz w:val="24"/>
                <w:szCs w:val="24"/>
              </w:rPr>
            </w:pPr>
          </w:p>
          <w:p w:rsidR="006E3EC3" w:rsidRDefault="006E3EC3" w:rsidP="004F7067">
            <w:pPr>
              <w:rPr>
                <w:rFonts w:ascii="Arial" w:hAnsi="Arial" w:cs="Arial"/>
                <w:sz w:val="24"/>
                <w:szCs w:val="24"/>
              </w:rPr>
            </w:pPr>
          </w:p>
          <w:p w:rsidR="006E3EC3" w:rsidRPr="009E5155" w:rsidRDefault="006E3EC3" w:rsidP="00FC5F41">
            <w:pPr>
              <w:rPr>
                <w:rFonts w:ascii="Arial" w:hAnsi="Arial" w:cs="Arial"/>
                <w:sz w:val="24"/>
                <w:szCs w:val="24"/>
              </w:rPr>
            </w:pPr>
            <w:r>
              <w:rPr>
                <w:rFonts w:ascii="Arial" w:hAnsi="Arial" w:cs="Arial"/>
                <w:sz w:val="24"/>
                <w:szCs w:val="24"/>
              </w:rPr>
              <w:t xml:space="preserve">Presenta dificultades para </w:t>
            </w:r>
            <w:r w:rsidR="0047195F">
              <w:rPr>
                <w:rFonts w:ascii="Arial" w:hAnsi="Arial" w:cs="Arial"/>
                <w:sz w:val="24"/>
                <w:szCs w:val="24"/>
              </w:rPr>
              <w:t>el análisis de los aspectos textuales</w:t>
            </w:r>
            <w:r w:rsidR="00FC5F41">
              <w:rPr>
                <w:rFonts w:ascii="Arial" w:hAnsi="Arial" w:cs="Arial"/>
                <w:sz w:val="24"/>
                <w:szCs w:val="24"/>
              </w:rPr>
              <w:t>,</w:t>
            </w:r>
            <w:r w:rsidR="00895F66">
              <w:rPr>
                <w:rFonts w:ascii="Arial" w:hAnsi="Arial" w:cs="Arial"/>
                <w:sz w:val="24"/>
                <w:szCs w:val="24"/>
              </w:rPr>
              <w:t xml:space="preserve"> </w:t>
            </w:r>
            <w:r w:rsidR="00FC5F41">
              <w:rPr>
                <w:rFonts w:ascii="Arial" w:hAnsi="Arial" w:cs="Arial"/>
                <w:sz w:val="24"/>
                <w:szCs w:val="24"/>
              </w:rPr>
              <w:t xml:space="preserve"> </w:t>
            </w:r>
            <w:r w:rsidR="0047195F">
              <w:rPr>
                <w:rFonts w:ascii="Arial" w:hAnsi="Arial" w:cs="Arial"/>
                <w:sz w:val="24"/>
                <w:szCs w:val="24"/>
              </w:rPr>
              <w:t>conceptuales y formales de cada uno de los textos que lee.</w:t>
            </w:r>
          </w:p>
        </w:tc>
      </w:tr>
      <w:tr w:rsidR="006E3EC3" w:rsidRPr="00320842" w:rsidTr="004F7067">
        <w:trPr>
          <w:jc w:val="center"/>
        </w:trPr>
        <w:tc>
          <w:tcPr>
            <w:tcW w:w="20098" w:type="dxa"/>
            <w:gridSpan w:val="5"/>
            <w:shd w:val="clear" w:color="auto" w:fill="B2A1C7"/>
          </w:tcPr>
          <w:p w:rsidR="006E3EC3" w:rsidRPr="00320842" w:rsidRDefault="006E3EC3" w:rsidP="003D5B82">
            <w:pPr>
              <w:jc w:val="center"/>
              <w:rPr>
                <w:b/>
                <w:sz w:val="32"/>
                <w:szCs w:val="32"/>
              </w:rPr>
            </w:pPr>
            <w:r w:rsidRPr="00320842">
              <w:rPr>
                <w:b/>
                <w:sz w:val="32"/>
                <w:szCs w:val="32"/>
              </w:rPr>
              <w:lastRenderedPageBreak/>
              <w:t xml:space="preserve">Periodo 3 - Grado </w:t>
            </w:r>
            <w:r w:rsidR="003D5B82">
              <w:rPr>
                <w:b/>
                <w:sz w:val="32"/>
                <w:szCs w:val="32"/>
              </w:rPr>
              <w:t xml:space="preserve">9º </w:t>
            </w:r>
          </w:p>
        </w:tc>
      </w:tr>
      <w:tr w:rsidR="006E3EC3" w:rsidRPr="00320842" w:rsidTr="004F7067">
        <w:trPr>
          <w:jc w:val="center"/>
        </w:trPr>
        <w:tc>
          <w:tcPr>
            <w:tcW w:w="5463" w:type="dxa"/>
            <w:shd w:val="clear" w:color="auto" w:fill="FDE9D9"/>
          </w:tcPr>
          <w:p w:rsidR="006E3EC3" w:rsidRPr="00320842" w:rsidRDefault="006E3EC3" w:rsidP="004F7067">
            <w:pPr>
              <w:jc w:val="center"/>
              <w:rPr>
                <w:b/>
                <w:sz w:val="28"/>
                <w:szCs w:val="28"/>
              </w:rPr>
            </w:pPr>
            <w:r w:rsidRPr="00320842">
              <w:rPr>
                <w:b/>
                <w:sz w:val="28"/>
                <w:szCs w:val="28"/>
              </w:rPr>
              <w:t>Niveles de desempeño</w:t>
            </w:r>
          </w:p>
        </w:tc>
        <w:tc>
          <w:tcPr>
            <w:tcW w:w="3402" w:type="dxa"/>
            <w:shd w:val="clear" w:color="auto" w:fill="FDE9D9"/>
          </w:tcPr>
          <w:p w:rsidR="006E3EC3" w:rsidRDefault="006E3EC3" w:rsidP="004F7067">
            <w:pPr>
              <w:jc w:val="center"/>
              <w:rPr>
                <w:b/>
                <w:sz w:val="28"/>
                <w:szCs w:val="28"/>
              </w:rPr>
            </w:pPr>
            <w:r w:rsidRPr="00320842">
              <w:rPr>
                <w:b/>
                <w:sz w:val="28"/>
                <w:szCs w:val="28"/>
              </w:rPr>
              <w:t>Superior</w:t>
            </w:r>
          </w:p>
          <w:p w:rsidR="006E3EC3" w:rsidRPr="00320842" w:rsidRDefault="006E3EC3" w:rsidP="004F7067">
            <w:pPr>
              <w:jc w:val="center"/>
              <w:rPr>
                <w:b/>
                <w:sz w:val="28"/>
                <w:szCs w:val="28"/>
              </w:rPr>
            </w:pPr>
          </w:p>
        </w:tc>
        <w:tc>
          <w:tcPr>
            <w:tcW w:w="3402" w:type="dxa"/>
            <w:shd w:val="clear" w:color="auto" w:fill="FDE9D9"/>
          </w:tcPr>
          <w:p w:rsidR="006E3EC3" w:rsidRDefault="006E3EC3" w:rsidP="004F7067">
            <w:pPr>
              <w:jc w:val="center"/>
              <w:rPr>
                <w:b/>
                <w:sz w:val="28"/>
                <w:szCs w:val="28"/>
              </w:rPr>
            </w:pPr>
            <w:r w:rsidRPr="00320842">
              <w:rPr>
                <w:b/>
                <w:sz w:val="28"/>
                <w:szCs w:val="28"/>
              </w:rPr>
              <w:t>Alto</w:t>
            </w:r>
          </w:p>
          <w:p w:rsidR="006E3EC3" w:rsidRPr="00320842" w:rsidRDefault="006E3EC3" w:rsidP="004F7067">
            <w:pPr>
              <w:jc w:val="center"/>
              <w:rPr>
                <w:b/>
                <w:sz w:val="28"/>
                <w:szCs w:val="28"/>
              </w:rPr>
            </w:pPr>
          </w:p>
        </w:tc>
        <w:tc>
          <w:tcPr>
            <w:tcW w:w="3261" w:type="dxa"/>
            <w:shd w:val="clear" w:color="auto" w:fill="FDE9D9"/>
          </w:tcPr>
          <w:p w:rsidR="006E3EC3" w:rsidRDefault="006E3EC3" w:rsidP="004F7067">
            <w:pPr>
              <w:jc w:val="center"/>
              <w:rPr>
                <w:b/>
                <w:sz w:val="28"/>
                <w:szCs w:val="28"/>
              </w:rPr>
            </w:pPr>
            <w:r w:rsidRPr="00320842">
              <w:rPr>
                <w:b/>
                <w:sz w:val="28"/>
                <w:szCs w:val="28"/>
              </w:rPr>
              <w:t>Básico</w:t>
            </w:r>
          </w:p>
          <w:p w:rsidR="006E3EC3" w:rsidRPr="00320842" w:rsidRDefault="006E3EC3" w:rsidP="004F7067">
            <w:pPr>
              <w:jc w:val="center"/>
              <w:rPr>
                <w:b/>
                <w:sz w:val="28"/>
                <w:szCs w:val="28"/>
              </w:rPr>
            </w:pPr>
          </w:p>
        </w:tc>
        <w:tc>
          <w:tcPr>
            <w:tcW w:w="4570" w:type="dxa"/>
            <w:shd w:val="clear" w:color="auto" w:fill="FDE9D9"/>
          </w:tcPr>
          <w:p w:rsidR="006E3EC3" w:rsidRDefault="006E3EC3" w:rsidP="004F7067">
            <w:pPr>
              <w:jc w:val="center"/>
              <w:rPr>
                <w:b/>
                <w:sz w:val="28"/>
                <w:szCs w:val="28"/>
              </w:rPr>
            </w:pPr>
            <w:r w:rsidRPr="00320842">
              <w:rPr>
                <w:b/>
                <w:sz w:val="28"/>
                <w:szCs w:val="28"/>
              </w:rPr>
              <w:t>Bajo</w:t>
            </w:r>
          </w:p>
          <w:p w:rsidR="006E3EC3" w:rsidRPr="00320842" w:rsidRDefault="006E3EC3" w:rsidP="004F7067">
            <w:pPr>
              <w:jc w:val="center"/>
              <w:rPr>
                <w:b/>
                <w:sz w:val="28"/>
                <w:szCs w:val="28"/>
              </w:rPr>
            </w:pPr>
          </w:p>
        </w:tc>
      </w:tr>
      <w:tr w:rsidR="006E3EC3" w:rsidRPr="00320842" w:rsidTr="004F7067">
        <w:trPr>
          <w:jc w:val="center"/>
        </w:trPr>
        <w:tc>
          <w:tcPr>
            <w:tcW w:w="5463" w:type="dxa"/>
            <w:shd w:val="clear" w:color="auto" w:fill="B2A1C7"/>
          </w:tcPr>
          <w:p w:rsidR="00895F66" w:rsidRDefault="00895F66" w:rsidP="00895F66">
            <w:pPr>
              <w:rPr>
                <w:rFonts w:ascii="Arial" w:hAnsi="Arial" w:cs="Arial"/>
                <w:sz w:val="24"/>
                <w:szCs w:val="24"/>
              </w:rPr>
            </w:pPr>
          </w:p>
          <w:p w:rsidR="006E3EC3" w:rsidRDefault="00895F66" w:rsidP="00895F66">
            <w:pPr>
              <w:rPr>
                <w:rFonts w:ascii="Arial" w:hAnsi="Arial" w:cs="Arial"/>
                <w:sz w:val="24"/>
                <w:szCs w:val="24"/>
              </w:rPr>
            </w:pPr>
            <w:r>
              <w:rPr>
                <w:rFonts w:ascii="Arial" w:hAnsi="Arial" w:cs="Arial"/>
                <w:sz w:val="24"/>
                <w:szCs w:val="24"/>
              </w:rPr>
              <w:t>Aplica reglas sintácticas, semánticas y pragmáticas para la producción</w:t>
            </w:r>
            <w:r w:rsidR="00FA00C7">
              <w:rPr>
                <w:rFonts w:ascii="Arial" w:hAnsi="Arial" w:cs="Arial"/>
                <w:sz w:val="24"/>
                <w:szCs w:val="24"/>
              </w:rPr>
              <w:t xml:space="preserve"> de </w:t>
            </w:r>
            <w:r>
              <w:rPr>
                <w:rFonts w:ascii="Arial" w:hAnsi="Arial" w:cs="Arial"/>
                <w:sz w:val="24"/>
                <w:szCs w:val="24"/>
              </w:rPr>
              <w:t xml:space="preserve"> un texto.</w:t>
            </w:r>
          </w:p>
          <w:p w:rsidR="00FC5F41" w:rsidRDefault="00FC5F41" w:rsidP="00895F66">
            <w:pPr>
              <w:rPr>
                <w:rFonts w:ascii="Arial" w:hAnsi="Arial" w:cs="Arial"/>
                <w:sz w:val="24"/>
                <w:szCs w:val="24"/>
              </w:rPr>
            </w:pPr>
          </w:p>
          <w:p w:rsidR="00FC5F41" w:rsidRDefault="00FC5F41" w:rsidP="00895F66">
            <w:pPr>
              <w:rPr>
                <w:rFonts w:ascii="Arial" w:hAnsi="Arial" w:cs="Arial"/>
                <w:sz w:val="24"/>
                <w:szCs w:val="24"/>
              </w:rPr>
            </w:pPr>
          </w:p>
          <w:p w:rsidR="00FC5F41" w:rsidRDefault="00FC5F41" w:rsidP="00895F66">
            <w:pPr>
              <w:rPr>
                <w:rFonts w:ascii="Arial" w:hAnsi="Arial" w:cs="Arial"/>
                <w:sz w:val="24"/>
                <w:szCs w:val="24"/>
              </w:rPr>
            </w:pPr>
          </w:p>
          <w:p w:rsidR="00FC5F41" w:rsidRDefault="00FC5F41" w:rsidP="00FC5F41">
            <w:pPr>
              <w:rPr>
                <w:rFonts w:ascii="Arial" w:hAnsi="Arial" w:cs="Arial"/>
                <w:sz w:val="24"/>
                <w:szCs w:val="24"/>
              </w:rPr>
            </w:pPr>
            <w:r>
              <w:rPr>
                <w:rFonts w:ascii="Arial" w:hAnsi="Arial" w:cs="Arial"/>
                <w:sz w:val="24"/>
                <w:szCs w:val="24"/>
              </w:rPr>
              <w:t>Lee con sentido crítico textos de autores latinoamericanos contemporáneos</w:t>
            </w:r>
          </w:p>
          <w:p w:rsidR="00C22767" w:rsidRDefault="00C22767" w:rsidP="00FC5F41">
            <w:pPr>
              <w:rPr>
                <w:rFonts w:ascii="Arial" w:hAnsi="Arial" w:cs="Arial"/>
                <w:sz w:val="24"/>
                <w:szCs w:val="24"/>
              </w:rPr>
            </w:pPr>
          </w:p>
          <w:p w:rsidR="00C22767" w:rsidRDefault="00C22767" w:rsidP="00FC5F41">
            <w:pPr>
              <w:rPr>
                <w:rFonts w:ascii="Arial" w:hAnsi="Arial" w:cs="Arial"/>
                <w:sz w:val="24"/>
                <w:szCs w:val="24"/>
              </w:rPr>
            </w:pPr>
          </w:p>
          <w:p w:rsidR="00C22767" w:rsidRDefault="00C22767" w:rsidP="00FC5F41">
            <w:pPr>
              <w:rPr>
                <w:rFonts w:ascii="Arial" w:hAnsi="Arial" w:cs="Arial"/>
                <w:sz w:val="24"/>
                <w:szCs w:val="24"/>
              </w:rPr>
            </w:pPr>
          </w:p>
          <w:p w:rsidR="00FA00C7" w:rsidRDefault="00FA00C7" w:rsidP="00FC5F41">
            <w:pPr>
              <w:rPr>
                <w:rFonts w:ascii="Arial" w:hAnsi="Arial" w:cs="Arial"/>
                <w:sz w:val="24"/>
                <w:szCs w:val="24"/>
              </w:rPr>
            </w:pPr>
          </w:p>
          <w:p w:rsidR="00FA00C7" w:rsidRDefault="00FA00C7" w:rsidP="00FC5F41">
            <w:pPr>
              <w:rPr>
                <w:rFonts w:ascii="Arial" w:hAnsi="Arial" w:cs="Arial"/>
                <w:sz w:val="24"/>
                <w:szCs w:val="24"/>
              </w:rPr>
            </w:pPr>
          </w:p>
          <w:p w:rsidR="00FA00C7" w:rsidRDefault="00FA00C7" w:rsidP="00FC5F41">
            <w:pPr>
              <w:rPr>
                <w:rFonts w:ascii="Arial" w:hAnsi="Arial" w:cs="Arial"/>
                <w:sz w:val="24"/>
                <w:szCs w:val="24"/>
              </w:rPr>
            </w:pPr>
          </w:p>
          <w:p w:rsidR="00FA00C7" w:rsidRPr="00DC3B13" w:rsidRDefault="00FA00C7" w:rsidP="00FC5F41">
            <w:pPr>
              <w:rPr>
                <w:rFonts w:ascii="Arial" w:hAnsi="Arial" w:cs="Arial"/>
                <w:sz w:val="24"/>
                <w:szCs w:val="24"/>
              </w:rPr>
            </w:pPr>
            <w:r>
              <w:rPr>
                <w:rFonts w:ascii="Arial" w:hAnsi="Arial" w:cs="Arial"/>
                <w:sz w:val="24"/>
                <w:szCs w:val="24"/>
              </w:rPr>
              <w:t>Interpreta y ejercita manifestaciones artísticas no verbales y las relaciona con otras producciones humanas, ya sean artísticas o no.</w:t>
            </w:r>
          </w:p>
        </w:tc>
        <w:tc>
          <w:tcPr>
            <w:tcW w:w="3402" w:type="dxa"/>
            <w:shd w:val="clear" w:color="auto" w:fill="E5DFEC"/>
          </w:tcPr>
          <w:p w:rsidR="006E3EC3" w:rsidRDefault="006E3EC3" w:rsidP="004F7067">
            <w:pPr>
              <w:rPr>
                <w:rFonts w:ascii="Arial" w:hAnsi="Arial" w:cs="Arial"/>
                <w:sz w:val="24"/>
                <w:szCs w:val="24"/>
              </w:rPr>
            </w:pPr>
          </w:p>
          <w:p w:rsidR="006E3EC3" w:rsidRDefault="00895F66" w:rsidP="004F7067">
            <w:pPr>
              <w:rPr>
                <w:rFonts w:ascii="Arial" w:hAnsi="Arial" w:cs="Arial"/>
                <w:sz w:val="24"/>
                <w:szCs w:val="24"/>
              </w:rPr>
            </w:pPr>
            <w:r>
              <w:rPr>
                <w:rFonts w:ascii="Arial" w:hAnsi="Arial" w:cs="Arial"/>
                <w:sz w:val="24"/>
                <w:szCs w:val="24"/>
              </w:rPr>
              <w:t xml:space="preserve">Aplica </w:t>
            </w:r>
            <w:r w:rsidR="006E3EC3">
              <w:rPr>
                <w:rFonts w:ascii="Arial" w:hAnsi="Arial" w:cs="Arial"/>
                <w:sz w:val="24"/>
                <w:szCs w:val="24"/>
              </w:rPr>
              <w:t xml:space="preserve">exitosamente </w:t>
            </w:r>
            <w:r>
              <w:rPr>
                <w:rFonts w:ascii="Arial" w:hAnsi="Arial" w:cs="Arial"/>
                <w:sz w:val="24"/>
                <w:szCs w:val="24"/>
              </w:rPr>
              <w:t>reglas sintácticas, semánticas y pragmáticas para la producción de un texto</w:t>
            </w:r>
          </w:p>
          <w:p w:rsidR="006E3EC3" w:rsidRDefault="006E3EC3" w:rsidP="004F7067">
            <w:pPr>
              <w:rPr>
                <w:rFonts w:ascii="Arial" w:hAnsi="Arial" w:cs="Arial"/>
                <w:sz w:val="24"/>
                <w:szCs w:val="24"/>
              </w:rPr>
            </w:pPr>
          </w:p>
          <w:p w:rsidR="00C22767" w:rsidRDefault="00C22767" w:rsidP="00C22767">
            <w:pPr>
              <w:rPr>
                <w:rFonts w:ascii="Arial" w:hAnsi="Arial" w:cs="Arial"/>
                <w:sz w:val="24"/>
                <w:szCs w:val="24"/>
              </w:rPr>
            </w:pPr>
          </w:p>
          <w:p w:rsidR="00C22767" w:rsidRDefault="00C22767" w:rsidP="00C22767">
            <w:pPr>
              <w:rPr>
                <w:rFonts w:ascii="Arial" w:hAnsi="Arial" w:cs="Arial"/>
                <w:sz w:val="24"/>
                <w:szCs w:val="24"/>
              </w:rPr>
            </w:pPr>
          </w:p>
          <w:p w:rsidR="006E3EC3" w:rsidRDefault="00C22767" w:rsidP="00C22767">
            <w:pPr>
              <w:rPr>
                <w:rFonts w:ascii="Arial" w:hAnsi="Arial" w:cs="Arial"/>
                <w:sz w:val="24"/>
                <w:szCs w:val="24"/>
              </w:rPr>
            </w:pPr>
            <w:r>
              <w:rPr>
                <w:rFonts w:ascii="Arial" w:hAnsi="Arial" w:cs="Arial"/>
                <w:sz w:val="24"/>
                <w:szCs w:val="24"/>
              </w:rPr>
              <w:t>Lee exitosamente y con sentido crítico textos de autores latinoamericanos contemporáneos.</w:t>
            </w:r>
          </w:p>
          <w:p w:rsidR="00C22767" w:rsidRDefault="00C22767" w:rsidP="00C22767">
            <w:pPr>
              <w:rPr>
                <w:rFonts w:ascii="Arial" w:hAnsi="Arial" w:cs="Arial"/>
                <w:sz w:val="24"/>
                <w:szCs w:val="24"/>
              </w:rPr>
            </w:pPr>
          </w:p>
          <w:p w:rsidR="00C22767" w:rsidRDefault="00C22767" w:rsidP="00C22767">
            <w:pPr>
              <w:rPr>
                <w:rFonts w:ascii="Arial" w:hAnsi="Arial" w:cs="Arial"/>
                <w:sz w:val="24"/>
                <w:szCs w:val="24"/>
              </w:rPr>
            </w:pPr>
          </w:p>
          <w:p w:rsidR="00FA00C7" w:rsidRPr="009E5155" w:rsidRDefault="00FA00C7" w:rsidP="00C22767">
            <w:pPr>
              <w:rPr>
                <w:rFonts w:ascii="Arial" w:hAnsi="Arial" w:cs="Arial"/>
                <w:sz w:val="24"/>
                <w:szCs w:val="24"/>
              </w:rPr>
            </w:pPr>
            <w:r>
              <w:rPr>
                <w:rFonts w:ascii="Arial" w:hAnsi="Arial" w:cs="Arial"/>
                <w:sz w:val="24"/>
                <w:szCs w:val="24"/>
              </w:rPr>
              <w:t>Interpreta y ejercita de forma exitosa manifestaciones artísticas no verbales y las relaciona con otras producciones, ya sean artísticas o no.</w:t>
            </w:r>
          </w:p>
        </w:tc>
        <w:tc>
          <w:tcPr>
            <w:tcW w:w="3402" w:type="dxa"/>
            <w:shd w:val="clear" w:color="auto" w:fill="E5DFEC"/>
          </w:tcPr>
          <w:p w:rsidR="006E3EC3" w:rsidRDefault="006E3EC3" w:rsidP="004F7067">
            <w:pPr>
              <w:rPr>
                <w:rFonts w:ascii="Arial" w:hAnsi="Arial" w:cs="Arial"/>
                <w:sz w:val="24"/>
                <w:szCs w:val="24"/>
              </w:rPr>
            </w:pPr>
          </w:p>
          <w:p w:rsidR="006E3EC3" w:rsidRDefault="00895F66" w:rsidP="004F7067">
            <w:pPr>
              <w:rPr>
                <w:rFonts w:ascii="Arial" w:hAnsi="Arial" w:cs="Arial"/>
                <w:sz w:val="24"/>
                <w:szCs w:val="24"/>
              </w:rPr>
            </w:pPr>
            <w:r>
              <w:rPr>
                <w:rFonts w:ascii="Arial" w:hAnsi="Arial" w:cs="Arial"/>
                <w:sz w:val="24"/>
                <w:szCs w:val="24"/>
              </w:rPr>
              <w:t xml:space="preserve">Aplica </w:t>
            </w:r>
            <w:r w:rsidR="006E3EC3">
              <w:rPr>
                <w:rFonts w:ascii="Arial" w:hAnsi="Arial" w:cs="Arial"/>
                <w:sz w:val="24"/>
                <w:szCs w:val="24"/>
              </w:rPr>
              <w:t xml:space="preserve">con claridad </w:t>
            </w:r>
            <w:r>
              <w:rPr>
                <w:rFonts w:ascii="Arial" w:hAnsi="Arial" w:cs="Arial"/>
                <w:sz w:val="24"/>
                <w:szCs w:val="24"/>
              </w:rPr>
              <w:t>reglas sintácticas, semánticas y pragmáticas para la producción de un texto.</w:t>
            </w:r>
          </w:p>
          <w:p w:rsidR="006E3EC3" w:rsidRDefault="006E3EC3" w:rsidP="004F7067">
            <w:pPr>
              <w:rPr>
                <w:rFonts w:ascii="Arial" w:hAnsi="Arial" w:cs="Arial"/>
                <w:sz w:val="24"/>
                <w:szCs w:val="24"/>
              </w:rPr>
            </w:pPr>
          </w:p>
          <w:p w:rsidR="00C22767" w:rsidRDefault="00C22767" w:rsidP="004F7067">
            <w:pPr>
              <w:rPr>
                <w:rFonts w:ascii="Arial" w:hAnsi="Arial" w:cs="Arial"/>
                <w:sz w:val="24"/>
                <w:szCs w:val="24"/>
              </w:rPr>
            </w:pPr>
          </w:p>
          <w:p w:rsidR="00C22767" w:rsidRDefault="00C22767" w:rsidP="004F7067">
            <w:pPr>
              <w:rPr>
                <w:rFonts w:ascii="Arial" w:hAnsi="Arial" w:cs="Arial"/>
                <w:sz w:val="24"/>
                <w:szCs w:val="24"/>
              </w:rPr>
            </w:pPr>
          </w:p>
          <w:p w:rsidR="006E3EC3" w:rsidRPr="009E5155" w:rsidRDefault="00C22767" w:rsidP="004F7067">
            <w:pPr>
              <w:rPr>
                <w:rFonts w:ascii="Arial" w:hAnsi="Arial" w:cs="Arial"/>
                <w:sz w:val="24"/>
                <w:szCs w:val="24"/>
              </w:rPr>
            </w:pPr>
            <w:r>
              <w:rPr>
                <w:rFonts w:ascii="Arial" w:hAnsi="Arial" w:cs="Arial"/>
                <w:sz w:val="24"/>
                <w:szCs w:val="24"/>
              </w:rPr>
              <w:t>Lee bien y críticamente textos de autores latinoamericanos contemporáneos.</w:t>
            </w:r>
          </w:p>
          <w:p w:rsidR="006E3EC3" w:rsidRDefault="006E3EC3" w:rsidP="004F7067">
            <w:pPr>
              <w:rPr>
                <w:rFonts w:ascii="Arial" w:hAnsi="Arial" w:cs="Arial"/>
                <w:sz w:val="24"/>
                <w:szCs w:val="24"/>
              </w:rPr>
            </w:pPr>
          </w:p>
          <w:p w:rsidR="006E3EC3" w:rsidRDefault="006E3EC3" w:rsidP="00FA00C7">
            <w:pPr>
              <w:rPr>
                <w:rFonts w:ascii="Arial" w:hAnsi="Arial" w:cs="Arial"/>
                <w:sz w:val="24"/>
                <w:szCs w:val="24"/>
              </w:rPr>
            </w:pPr>
          </w:p>
          <w:p w:rsidR="00A9758C" w:rsidRPr="009E5155" w:rsidRDefault="00A9758C" w:rsidP="00A9758C">
            <w:pPr>
              <w:rPr>
                <w:rFonts w:ascii="Arial" w:hAnsi="Arial" w:cs="Arial"/>
                <w:sz w:val="24"/>
                <w:szCs w:val="24"/>
              </w:rPr>
            </w:pPr>
            <w:r>
              <w:rPr>
                <w:rFonts w:ascii="Arial" w:hAnsi="Arial" w:cs="Arial"/>
                <w:sz w:val="24"/>
                <w:szCs w:val="24"/>
              </w:rPr>
              <w:t>Interpreta con claridad manifestaciones artísticas no verbales y las relaciona con otras producciones humanas, ya sean artísticas o no.</w:t>
            </w:r>
          </w:p>
        </w:tc>
        <w:tc>
          <w:tcPr>
            <w:tcW w:w="3261" w:type="dxa"/>
            <w:shd w:val="clear" w:color="auto" w:fill="E5DFEC"/>
          </w:tcPr>
          <w:p w:rsidR="006E3EC3" w:rsidRPr="00DC3B13" w:rsidRDefault="006E3EC3" w:rsidP="004F7067">
            <w:pPr>
              <w:rPr>
                <w:rFonts w:ascii="Arial" w:hAnsi="Arial" w:cs="Arial"/>
                <w:sz w:val="24"/>
                <w:szCs w:val="24"/>
              </w:rPr>
            </w:pPr>
          </w:p>
          <w:p w:rsidR="006E3EC3" w:rsidRDefault="00895F66" w:rsidP="004F7067">
            <w:pPr>
              <w:rPr>
                <w:rFonts w:ascii="Arial" w:hAnsi="Arial" w:cs="Arial"/>
                <w:sz w:val="24"/>
                <w:szCs w:val="24"/>
              </w:rPr>
            </w:pPr>
            <w:r>
              <w:rPr>
                <w:rFonts w:ascii="Arial" w:hAnsi="Arial" w:cs="Arial"/>
                <w:sz w:val="24"/>
                <w:szCs w:val="24"/>
              </w:rPr>
              <w:t xml:space="preserve">Aplica </w:t>
            </w:r>
            <w:r w:rsidR="006E3EC3">
              <w:rPr>
                <w:rFonts w:ascii="Arial" w:hAnsi="Arial" w:cs="Arial"/>
                <w:sz w:val="24"/>
                <w:szCs w:val="24"/>
              </w:rPr>
              <w:t>con algunas limitaciones</w:t>
            </w:r>
            <w:r>
              <w:rPr>
                <w:rFonts w:ascii="Arial" w:hAnsi="Arial" w:cs="Arial"/>
                <w:sz w:val="24"/>
                <w:szCs w:val="24"/>
              </w:rPr>
              <w:t xml:space="preserve"> reglas sintácticas, semánticas y pragmáticas para la producción de un texto</w:t>
            </w:r>
          </w:p>
          <w:p w:rsidR="00C22767" w:rsidRDefault="00C22767" w:rsidP="004F7067">
            <w:pPr>
              <w:rPr>
                <w:rFonts w:ascii="Arial" w:hAnsi="Arial" w:cs="Arial"/>
                <w:sz w:val="24"/>
                <w:szCs w:val="24"/>
              </w:rPr>
            </w:pPr>
          </w:p>
          <w:p w:rsidR="00C22767" w:rsidRDefault="00C22767" w:rsidP="004F7067">
            <w:pPr>
              <w:rPr>
                <w:rFonts w:ascii="Arial" w:hAnsi="Arial" w:cs="Arial"/>
                <w:sz w:val="24"/>
                <w:szCs w:val="24"/>
              </w:rPr>
            </w:pPr>
          </w:p>
          <w:p w:rsidR="00C22767" w:rsidRDefault="00C22767" w:rsidP="004F7067">
            <w:pPr>
              <w:rPr>
                <w:rFonts w:ascii="Arial" w:hAnsi="Arial" w:cs="Arial"/>
                <w:sz w:val="24"/>
                <w:szCs w:val="24"/>
              </w:rPr>
            </w:pPr>
            <w:r>
              <w:rPr>
                <w:rFonts w:ascii="Arial" w:hAnsi="Arial" w:cs="Arial"/>
                <w:sz w:val="24"/>
                <w:szCs w:val="24"/>
              </w:rPr>
              <w:t>Manifiesta limitaciones para la lectura crítica de autores latinoamericanos contemporáneos.</w:t>
            </w:r>
          </w:p>
          <w:p w:rsidR="00C22767" w:rsidRDefault="00C22767" w:rsidP="004F7067">
            <w:pPr>
              <w:rPr>
                <w:rFonts w:ascii="Arial" w:hAnsi="Arial" w:cs="Arial"/>
                <w:sz w:val="24"/>
                <w:szCs w:val="24"/>
              </w:rPr>
            </w:pPr>
          </w:p>
          <w:p w:rsidR="006E3EC3" w:rsidRDefault="006E3EC3" w:rsidP="00FA00C7">
            <w:pPr>
              <w:rPr>
                <w:rFonts w:ascii="Arial" w:hAnsi="Arial" w:cs="Arial"/>
                <w:sz w:val="24"/>
                <w:szCs w:val="24"/>
              </w:rPr>
            </w:pPr>
          </w:p>
          <w:p w:rsidR="00A9758C" w:rsidRPr="00DC3B13" w:rsidRDefault="00A9758C" w:rsidP="00A9758C">
            <w:pPr>
              <w:rPr>
                <w:rFonts w:ascii="Arial" w:hAnsi="Arial" w:cs="Arial"/>
                <w:sz w:val="24"/>
                <w:szCs w:val="24"/>
              </w:rPr>
            </w:pPr>
            <w:r>
              <w:rPr>
                <w:rFonts w:ascii="Arial" w:hAnsi="Arial" w:cs="Arial"/>
                <w:sz w:val="24"/>
                <w:szCs w:val="24"/>
              </w:rPr>
              <w:t xml:space="preserve">Presenta limitaciones en  la interpretación y ejercitación de manifestaciones artísticas no verbales y para relacionarlas con otras producciones humanas, ya sean artísticas o no. </w:t>
            </w:r>
          </w:p>
        </w:tc>
        <w:tc>
          <w:tcPr>
            <w:tcW w:w="4570" w:type="dxa"/>
            <w:shd w:val="clear" w:color="auto" w:fill="E5DFEC"/>
          </w:tcPr>
          <w:p w:rsidR="006E3EC3" w:rsidRDefault="006E3EC3" w:rsidP="004F7067">
            <w:pPr>
              <w:rPr>
                <w:rFonts w:ascii="Arial" w:hAnsi="Arial" w:cs="Arial"/>
                <w:sz w:val="24"/>
                <w:szCs w:val="24"/>
              </w:rPr>
            </w:pPr>
          </w:p>
          <w:p w:rsidR="006E3EC3" w:rsidRPr="009E5155" w:rsidRDefault="006E3EC3" w:rsidP="004F7067">
            <w:pPr>
              <w:rPr>
                <w:rFonts w:ascii="Arial" w:hAnsi="Arial" w:cs="Arial"/>
                <w:sz w:val="24"/>
                <w:szCs w:val="24"/>
              </w:rPr>
            </w:pPr>
            <w:r>
              <w:rPr>
                <w:rFonts w:ascii="Arial" w:hAnsi="Arial" w:cs="Arial"/>
                <w:sz w:val="24"/>
                <w:szCs w:val="24"/>
              </w:rPr>
              <w:t xml:space="preserve">Presenta dificultades </w:t>
            </w:r>
            <w:r w:rsidR="00895F66">
              <w:rPr>
                <w:rFonts w:ascii="Arial" w:hAnsi="Arial" w:cs="Arial"/>
                <w:sz w:val="24"/>
                <w:szCs w:val="24"/>
              </w:rPr>
              <w:t>para la aplicación de reglas sintácticas, semánticas y pragmáticas para la producción de un texto.</w:t>
            </w:r>
          </w:p>
          <w:p w:rsidR="006E3EC3" w:rsidRDefault="006E3EC3" w:rsidP="004F7067">
            <w:pPr>
              <w:rPr>
                <w:rFonts w:ascii="Arial" w:hAnsi="Arial" w:cs="Arial"/>
                <w:sz w:val="24"/>
                <w:szCs w:val="24"/>
              </w:rPr>
            </w:pPr>
          </w:p>
          <w:p w:rsidR="006E3EC3" w:rsidRDefault="006E3EC3" w:rsidP="004F7067">
            <w:pPr>
              <w:rPr>
                <w:rFonts w:ascii="Arial" w:hAnsi="Arial" w:cs="Arial"/>
                <w:sz w:val="24"/>
                <w:szCs w:val="24"/>
              </w:rPr>
            </w:pPr>
          </w:p>
          <w:p w:rsidR="00C22767" w:rsidRDefault="00C22767" w:rsidP="004F7067">
            <w:pPr>
              <w:rPr>
                <w:rFonts w:ascii="Arial" w:hAnsi="Arial" w:cs="Arial"/>
                <w:sz w:val="24"/>
                <w:szCs w:val="24"/>
              </w:rPr>
            </w:pPr>
          </w:p>
          <w:p w:rsidR="006E3EC3" w:rsidRPr="009E5155" w:rsidRDefault="006E3EC3" w:rsidP="004F7067">
            <w:pPr>
              <w:rPr>
                <w:rFonts w:ascii="Arial" w:hAnsi="Arial" w:cs="Arial"/>
                <w:sz w:val="24"/>
                <w:szCs w:val="24"/>
              </w:rPr>
            </w:pPr>
            <w:r>
              <w:rPr>
                <w:rFonts w:ascii="Arial" w:hAnsi="Arial" w:cs="Arial"/>
                <w:sz w:val="24"/>
                <w:szCs w:val="24"/>
              </w:rPr>
              <w:t xml:space="preserve">Presenta </w:t>
            </w:r>
            <w:r w:rsidR="00C22767">
              <w:rPr>
                <w:rFonts w:ascii="Arial" w:hAnsi="Arial" w:cs="Arial"/>
                <w:sz w:val="24"/>
                <w:szCs w:val="24"/>
              </w:rPr>
              <w:t xml:space="preserve"> </w:t>
            </w:r>
            <w:r>
              <w:rPr>
                <w:rFonts w:ascii="Arial" w:hAnsi="Arial" w:cs="Arial"/>
                <w:sz w:val="24"/>
                <w:szCs w:val="24"/>
              </w:rPr>
              <w:t xml:space="preserve">dificultades para  </w:t>
            </w:r>
            <w:r w:rsidR="00C22767">
              <w:rPr>
                <w:rFonts w:ascii="Arial" w:hAnsi="Arial" w:cs="Arial"/>
                <w:sz w:val="24"/>
                <w:szCs w:val="24"/>
              </w:rPr>
              <w:t>la lectura crítica de autores latinoamericanos contemporáneos.</w:t>
            </w:r>
          </w:p>
          <w:p w:rsidR="006E3EC3" w:rsidRDefault="006E3EC3" w:rsidP="004F7067">
            <w:pPr>
              <w:rPr>
                <w:rFonts w:ascii="Arial" w:hAnsi="Arial" w:cs="Arial"/>
                <w:sz w:val="24"/>
                <w:szCs w:val="24"/>
              </w:rPr>
            </w:pPr>
          </w:p>
          <w:p w:rsidR="006E3EC3" w:rsidRDefault="006E3EC3" w:rsidP="004F7067">
            <w:pPr>
              <w:rPr>
                <w:rFonts w:ascii="Arial" w:hAnsi="Arial" w:cs="Arial"/>
                <w:sz w:val="24"/>
                <w:szCs w:val="24"/>
              </w:rPr>
            </w:pPr>
          </w:p>
          <w:p w:rsidR="006E3EC3" w:rsidRDefault="006E3EC3" w:rsidP="00FA00C7">
            <w:pPr>
              <w:rPr>
                <w:rFonts w:ascii="Arial" w:hAnsi="Arial" w:cs="Arial"/>
                <w:sz w:val="24"/>
                <w:szCs w:val="24"/>
              </w:rPr>
            </w:pPr>
          </w:p>
          <w:p w:rsidR="00A9758C" w:rsidRPr="009E5155" w:rsidRDefault="00A9758C" w:rsidP="00A9758C">
            <w:pPr>
              <w:rPr>
                <w:rFonts w:ascii="Arial" w:hAnsi="Arial" w:cs="Arial"/>
                <w:sz w:val="24"/>
                <w:szCs w:val="24"/>
              </w:rPr>
            </w:pPr>
            <w:r>
              <w:rPr>
                <w:rFonts w:ascii="Arial" w:hAnsi="Arial" w:cs="Arial"/>
                <w:sz w:val="24"/>
                <w:szCs w:val="24"/>
              </w:rPr>
              <w:t>Presenta dificultades en la interpretación ejercitación de manifestaciones artísticas no verbales y para relacionarlas con otras producciones humanas, ya sean artísticas o no.</w:t>
            </w:r>
          </w:p>
        </w:tc>
      </w:tr>
    </w:tbl>
    <w:p w:rsidR="006E3EC3" w:rsidRPr="00B5166B" w:rsidRDefault="006E3EC3" w:rsidP="006E3EC3">
      <w:pPr>
        <w:rPr>
          <w:vanish/>
        </w:rPr>
      </w:pPr>
    </w:p>
    <w:tbl>
      <w:tblPr>
        <w:tblpPr w:leftFromText="141" w:rightFromText="141" w:vertAnchor="text" w:horzAnchor="page" w:tblpX="2284" w:tblpY="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529"/>
        <w:gridCol w:w="3368"/>
        <w:gridCol w:w="3402"/>
        <w:gridCol w:w="3260"/>
        <w:gridCol w:w="4536"/>
      </w:tblGrid>
      <w:tr w:rsidR="006E3EC3" w:rsidRPr="00320842" w:rsidTr="004F7067">
        <w:tc>
          <w:tcPr>
            <w:tcW w:w="20095" w:type="dxa"/>
            <w:gridSpan w:val="5"/>
            <w:shd w:val="clear" w:color="auto" w:fill="B2A1C7"/>
          </w:tcPr>
          <w:p w:rsidR="006E3EC3" w:rsidRPr="00320842" w:rsidRDefault="006E3EC3" w:rsidP="00A9758C">
            <w:pPr>
              <w:jc w:val="center"/>
              <w:rPr>
                <w:b/>
                <w:sz w:val="32"/>
                <w:szCs w:val="32"/>
              </w:rPr>
            </w:pPr>
            <w:r w:rsidRPr="00320842">
              <w:rPr>
                <w:b/>
                <w:sz w:val="32"/>
                <w:szCs w:val="32"/>
              </w:rPr>
              <w:t xml:space="preserve">Periodo 4- Grado </w:t>
            </w:r>
            <w:r w:rsidR="00A9758C">
              <w:rPr>
                <w:b/>
                <w:sz w:val="32"/>
                <w:szCs w:val="32"/>
              </w:rPr>
              <w:t xml:space="preserve">9º </w:t>
            </w:r>
          </w:p>
        </w:tc>
      </w:tr>
      <w:tr w:rsidR="006E3EC3" w:rsidRPr="00320842" w:rsidTr="004F7067">
        <w:tc>
          <w:tcPr>
            <w:tcW w:w="5529" w:type="dxa"/>
            <w:shd w:val="clear" w:color="auto" w:fill="FDE9D9"/>
          </w:tcPr>
          <w:p w:rsidR="006E3EC3" w:rsidRPr="00320842" w:rsidRDefault="006E3EC3" w:rsidP="004F7067">
            <w:pPr>
              <w:jc w:val="center"/>
              <w:rPr>
                <w:b/>
                <w:sz w:val="28"/>
                <w:szCs w:val="28"/>
              </w:rPr>
            </w:pPr>
            <w:r w:rsidRPr="00320842">
              <w:rPr>
                <w:b/>
                <w:sz w:val="28"/>
                <w:szCs w:val="28"/>
              </w:rPr>
              <w:t>Niveles de desempeño</w:t>
            </w:r>
          </w:p>
        </w:tc>
        <w:tc>
          <w:tcPr>
            <w:tcW w:w="3368" w:type="dxa"/>
            <w:shd w:val="clear" w:color="auto" w:fill="FDE9D9"/>
          </w:tcPr>
          <w:p w:rsidR="006E3EC3" w:rsidRDefault="006E3EC3" w:rsidP="004F7067">
            <w:pPr>
              <w:jc w:val="center"/>
              <w:rPr>
                <w:b/>
                <w:sz w:val="28"/>
                <w:szCs w:val="28"/>
              </w:rPr>
            </w:pPr>
            <w:r w:rsidRPr="00320842">
              <w:rPr>
                <w:b/>
                <w:sz w:val="28"/>
                <w:szCs w:val="28"/>
              </w:rPr>
              <w:t>Superior</w:t>
            </w:r>
          </w:p>
          <w:p w:rsidR="006E3EC3" w:rsidRPr="00320842" w:rsidRDefault="006E3EC3" w:rsidP="004F7067">
            <w:pPr>
              <w:jc w:val="center"/>
              <w:rPr>
                <w:b/>
                <w:sz w:val="28"/>
                <w:szCs w:val="28"/>
              </w:rPr>
            </w:pPr>
          </w:p>
        </w:tc>
        <w:tc>
          <w:tcPr>
            <w:tcW w:w="3402" w:type="dxa"/>
            <w:shd w:val="clear" w:color="auto" w:fill="FDE9D9"/>
          </w:tcPr>
          <w:p w:rsidR="006E3EC3" w:rsidRDefault="006E3EC3" w:rsidP="004F7067">
            <w:pPr>
              <w:jc w:val="center"/>
              <w:rPr>
                <w:b/>
                <w:sz w:val="28"/>
                <w:szCs w:val="28"/>
              </w:rPr>
            </w:pPr>
            <w:r w:rsidRPr="00320842">
              <w:rPr>
                <w:b/>
                <w:sz w:val="28"/>
                <w:szCs w:val="28"/>
              </w:rPr>
              <w:t>Alto</w:t>
            </w:r>
          </w:p>
          <w:p w:rsidR="006E3EC3" w:rsidRPr="00320842" w:rsidRDefault="006E3EC3" w:rsidP="004F7067">
            <w:pPr>
              <w:jc w:val="center"/>
              <w:rPr>
                <w:b/>
                <w:sz w:val="28"/>
                <w:szCs w:val="28"/>
              </w:rPr>
            </w:pPr>
          </w:p>
        </w:tc>
        <w:tc>
          <w:tcPr>
            <w:tcW w:w="3260" w:type="dxa"/>
            <w:shd w:val="clear" w:color="auto" w:fill="FDE9D9"/>
          </w:tcPr>
          <w:p w:rsidR="006E3EC3" w:rsidRDefault="006E3EC3" w:rsidP="004F7067">
            <w:pPr>
              <w:jc w:val="center"/>
              <w:rPr>
                <w:b/>
                <w:sz w:val="28"/>
                <w:szCs w:val="28"/>
              </w:rPr>
            </w:pPr>
            <w:r w:rsidRPr="00320842">
              <w:rPr>
                <w:b/>
                <w:sz w:val="28"/>
                <w:szCs w:val="28"/>
              </w:rPr>
              <w:t>Básico</w:t>
            </w:r>
          </w:p>
          <w:p w:rsidR="006E3EC3" w:rsidRPr="00320842" w:rsidRDefault="006E3EC3" w:rsidP="004F7067">
            <w:pPr>
              <w:jc w:val="center"/>
              <w:rPr>
                <w:b/>
                <w:sz w:val="28"/>
                <w:szCs w:val="28"/>
              </w:rPr>
            </w:pPr>
          </w:p>
        </w:tc>
        <w:tc>
          <w:tcPr>
            <w:tcW w:w="4536" w:type="dxa"/>
            <w:shd w:val="clear" w:color="auto" w:fill="FDE9D9"/>
          </w:tcPr>
          <w:p w:rsidR="006E3EC3" w:rsidRDefault="006E3EC3" w:rsidP="004F7067">
            <w:pPr>
              <w:jc w:val="center"/>
              <w:rPr>
                <w:b/>
                <w:sz w:val="28"/>
                <w:szCs w:val="28"/>
              </w:rPr>
            </w:pPr>
            <w:r w:rsidRPr="00320842">
              <w:rPr>
                <w:b/>
                <w:sz w:val="28"/>
                <w:szCs w:val="28"/>
              </w:rPr>
              <w:t>Bajo</w:t>
            </w:r>
          </w:p>
          <w:p w:rsidR="006E3EC3" w:rsidRPr="00320842" w:rsidRDefault="006E3EC3" w:rsidP="004F7067">
            <w:pPr>
              <w:jc w:val="center"/>
              <w:rPr>
                <w:b/>
                <w:sz w:val="28"/>
                <w:szCs w:val="28"/>
              </w:rPr>
            </w:pPr>
          </w:p>
        </w:tc>
      </w:tr>
      <w:tr w:rsidR="006E3EC3" w:rsidRPr="00320842" w:rsidTr="004F7067">
        <w:tc>
          <w:tcPr>
            <w:tcW w:w="5529" w:type="dxa"/>
            <w:shd w:val="clear" w:color="auto" w:fill="B2A1C7"/>
          </w:tcPr>
          <w:p w:rsidR="006E3EC3" w:rsidRPr="00DC3B13" w:rsidRDefault="006E3EC3" w:rsidP="004F7067">
            <w:pPr>
              <w:rPr>
                <w:rFonts w:ascii="Arial" w:hAnsi="Arial" w:cs="Arial"/>
                <w:sz w:val="24"/>
                <w:szCs w:val="24"/>
              </w:rPr>
            </w:pPr>
          </w:p>
          <w:p w:rsidR="006E3EC3" w:rsidRPr="00DC3B13" w:rsidRDefault="006E3EC3" w:rsidP="004F7067">
            <w:pPr>
              <w:shd w:val="clear" w:color="auto" w:fill="B2A1C7"/>
              <w:rPr>
                <w:rFonts w:ascii="Arial" w:hAnsi="Arial" w:cs="Arial"/>
                <w:sz w:val="24"/>
                <w:szCs w:val="24"/>
              </w:rPr>
            </w:pPr>
            <w:r w:rsidRPr="00DC3B13">
              <w:rPr>
                <w:rFonts w:ascii="Arial" w:hAnsi="Arial" w:cs="Arial"/>
                <w:sz w:val="24"/>
                <w:szCs w:val="24"/>
              </w:rPr>
              <w:lastRenderedPageBreak/>
              <w:t>Re</w:t>
            </w:r>
            <w:r w:rsidR="00A9758C">
              <w:rPr>
                <w:rFonts w:ascii="Arial" w:hAnsi="Arial" w:cs="Arial"/>
                <w:sz w:val="24"/>
                <w:szCs w:val="24"/>
              </w:rPr>
              <w:t>escribe los textos teniendo en cuenta sus normas de construcción, según el género.</w:t>
            </w:r>
          </w:p>
          <w:p w:rsidR="006E3EC3" w:rsidRPr="00DC3B13" w:rsidRDefault="006E3EC3" w:rsidP="004F7067">
            <w:pPr>
              <w:shd w:val="clear" w:color="auto" w:fill="B2A1C7"/>
              <w:rPr>
                <w:rFonts w:ascii="Arial" w:hAnsi="Arial" w:cs="Arial"/>
                <w:sz w:val="24"/>
                <w:szCs w:val="24"/>
              </w:rPr>
            </w:pPr>
          </w:p>
          <w:p w:rsidR="006E3EC3" w:rsidRPr="00DC3B13" w:rsidRDefault="00706711" w:rsidP="004F7067">
            <w:pPr>
              <w:shd w:val="clear" w:color="auto" w:fill="B2A1C7"/>
              <w:rPr>
                <w:rFonts w:ascii="Arial" w:hAnsi="Arial" w:cs="Arial"/>
                <w:sz w:val="24"/>
                <w:szCs w:val="24"/>
              </w:rPr>
            </w:pPr>
            <w:r>
              <w:rPr>
                <w:rFonts w:ascii="Arial" w:hAnsi="Arial" w:cs="Arial"/>
                <w:sz w:val="24"/>
                <w:szCs w:val="24"/>
                <w:lang w:eastAsia="en-US"/>
              </w:rPr>
              <w:t>Interpreta elementos políticos, culturales e  ideológicos que están presentes en la información que difunden los medios masivos</w:t>
            </w:r>
            <w:r w:rsidR="003704E1">
              <w:rPr>
                <w:rFonts w:ascii="Arial" w:hAnsi="Arial" w:cs="Arial"/>
                <w:sz w:val="24"/>
                <w:szCs w:val="24"/>
                <w:lang w:eastAsia="en-US"/>
              </w:rPr>
              <w:t>.</w:t>
            </w:r>
          </w:p>
          <w:p w:rsidR="006E3EC3" w:rsidRDefault="006E3EC3" w:rsidP="004F7067">
            <w:pPr>
              <w:rPr>
                <w:rFonts w:ascii="Arial" w:hAnsi="Arial" w:cs="Arial"/>
                <w:sz w:val="24"/>
                <w:szCs w:val="24"/>
              </w:rPr>
            </w:pPr>
          </w:p>
          <w:p w:rsidR="003704E1" w:rsidRDefault="003704E1" w:rsidP="004F7067">
            <w:pPr>
              <w:rPr>
                <w:rFonts w:ascii="Arial" w:hAnsi="Arial" w:cs="Arial"/>
                <w:sz w:val="24"/>
                <w:szCs w:val="24"/>
              </w:rPr>
            </w:pPr>
          </w:p>
          <w:p w:rsidR="003704E1" w:rsidRDefault="003704E1" w:rsidP="004F7067">
            <w:pPr>
              <w:rPr>
                <w:rFonts w:ascii="Arial" w:hAnsi="Arial" w:cs="Arial"/>
                <w:sz w:val="24"/>
                <w:szCs w:val="24"/>
              </w:rPr>
            </w:pPr>
          </w:p>
          <w:p w:rsidR="003704E1" w:rsidRDefault="003704E1" w:rsidP="004F7067">
            <w:pPr>
              <w:rPr>
                <w:rFonts w:ascii="Arial" w:hAnsi="Arial" w:cs="Arial"/>
                <w:sz w:val="24"/>
                <w:szCs w:val="24"/>
              </w:rPr>
            </w:pPr>
          </w:p>
          <w:p w:rsidR="003704E1" w:rsidRDefault="003704E1" w:rsidP="004F7067">
            <w:pPr>
              <w:rPr>
                <w:rFonts w:ascii="Arial" w:hAnsi="Arial" w:cs="Arial"/>
                <w:sz w:val="24"/>
                <w:szCs w:val="24"/>
              </w:rPr>
            </w:pPr>
          </w:p>
          <w:p w:rsidR="003704E1" w:rsidRDefault="003704E1" w:rsidP="004F7067">
            <w:pPr>
              <w:rPr>
                <w:rFonts w:ascii="Arial" w:hAnsi="Arial" w:cs="Arial"/>
                <w:sz w:val="24"/>
                <w:szCs w:val="24"/>
                <w:lang w:eastAsia="en-US"/>
              </w:rPr>
            </w:pPr>
          </w:p>
          <w:p w:rsidR="003704E1" w:rsidRPr="00DC3B13" w:rsidRDefault="003704E1" w:rsidP="005221E8">
            <w:pPr>
              <w:rPr>
                <w:rFonts w:ascii="Arial" w:hAnsi="Arial" w:cs="Arial"/>
                <w:sz w:val="24"/>
                <w:szCs w:val="24"/>
              </w:rPr>
            </w:pPr>
            <w:r>
              <w:rPr>
                <w:rFonts w:ascii="Arial" w:hAnsi="Arial" w:cs="Arial"/>
                <w:sz w:val="24"/>
                <w:szCs w:val="24"/>
                <w:lang w:eastAsia="en-US"/>
              </w:rPr>
              <w:t xml:space="preserve">Valora, </w:t>
            </w:r>
            <w:r w:rsidR="005221E8">
              <w:rPr>
                <w:rFonts w:ascii="Arial" w:hAnsi="Arial" w:cs="Arial"/>
                <w:sz w:val="24"/>
                <w:szCs w:val="24"/>
                <w:lang w:eastAsia="en-US"/>
              </w:rPr>
              <w:t xml:space="preserve">comprende </w:t>
            </w:r>
            <w:r>
              <w:rPr>
                <w:rFonts w:ascii="Arial" w:hAnsi="Arial" w:cs="Arial"/>
                <w:sz w:val="24"/>
                <w:szCs w:val="24"/>
                <w:lang w:eastAsia="en-US"/>
              </w:rPr>
              <w:t>y adopta los aportes de la ortografía para la comprensión y producción de textos.</w:t>
            </w:r>
          </w:p>
        </w:tc>
        <w:tc>
          <w:tcPr>
            <w:tcW w:w="3368" w:type="dxa"/>
            <w:shd w:val="clear" w:color="auto" w:fill="E5DFEC"/>
          </w:tcPr>
          <w:p w:rsidR="006E3EC3" w:rsidRPr="00DC3B13" w:rsidRDefault="006E3EC3" w:rsidP="004F7067">
            <w:pPr>
              <w:rPr>
                <w:rFonts w:ascii="Arial" w:hAnsi="Arial" w:cs="Arial"/>
                <w:sz w:val="24"/>
                <w:szCs w:val="24"/>
              </w:rPr>
            </w:pPr>
          </w:p>
          <w:p w:rsidR="006E3EC3" w:rsidRDefault="006E3EC3" w:rsidP="004F7067">
            <w:pPr>
              <w:rPr>
                <w:rFonts w:ascii="Arial" w:hAnsi="Arial" w:cs="Arial"/>
                <w:sz w:val="24"/>
                <w:szCs w:val="24"/>
              </w:rPr>
            </w:pPr>
            <w:r w:rsidRPr="009E5155">
              <w:rPr>
                <w:rFonts w:ascii="Arial" w:hAnsi="Arial" w:cs="Arial"/>
                <w:sz w:val="24"/>
                <w:szCs w:val="24"/>
              </w:rPr>
              <w:lastRenderedPageBreak/>
              <w:t>R</w:t>
            </w:r>
            <w:r w:rsidR="00A9758C">
              <w:rPr>
                <w:rFonts w:ascii="Arial" w:hAnsi="Arial" w:cs="Arial"/>
                <w:sz w:val="24"/>
                <w:szCs w:val="24"/>
              </w:rPr>
              <w:t xml:space="preserve">eescribe </w:t>
            </w:r>
            <w:r w:rsidR="00706711">
              <w:rPr>
                <w:rFonts w:ascii="Arial" w:hAnsi="Arial" w:cs="Arial"/>
                <w:sz w:val="24"/>
                <w:szCs w:val="24"/>
              </w:rPr>
              <w:t>sus</w:t>
            </w:r>
            <w:r w:rsidRPr="009E5155">
              <w:rPr>
                <w:rFonts w:ascii="Arial" w:hAnsi="Arial" w:cs="Arial"/>
                <w:sz w:val="24"/>
                <w:szCs w:val="24"/>
              </w:rPr>
              <w:t xml:space="preserve"> textos</w:t>
            </w:r>
            <w:r w:rsidR="00A9758C">
              <w:rPr>
                <w:rFonts w:ascii="Arial" w:hAnsi="Arial" w:cs="Arial"/>
                <w:sz w:val="24"/>
                <w:szCs w:val="24"/>
              </w:rPr>
              <w:t xml:space="preserve"> exitosamente</w:t>
            </w:r>
            <w:r w:rsidR="00706711">
              <w:rPr>
                <w:rFonts w:ascii="Arial" w:hAnsi="Arial" w:cs="Arial"/>
                <w:sz w:val="24"/>
                <w:szCs w:val="24"/>
              </w:rPr>
              <w:t>,</w:t>
            </w:r>
            <w:r w:rsidR="00A9758C">
              <w:rPr>
                <w:rFonts w:ascii="Arial" w:hAnsi="Arial" w:cs="Arial"/>
                <w:sz w:val="24"/>
                <w:szCs w:val="24"/>
              </w:rPr>
              <w:t xml:space="preserve"> teniendo en cuenta sus normas de </w:t>
            </w:r>
          </w:p>
          <w:p w:rsidR="006E3EC3" w:rsidRDefault="00706711" w:rsidP="004F7067">
            <w:pPr>
              <w:rPr>
                <w:rFonts w:ascii="Arial" w:hAnsi="Arial" w:cs="Arial"/>
                <w:sz w:val="24"/>
                <w:szCs w:val="24"/>
              </w:rPr>
            </w:pPr>
            <w:r>
              <w:rPr>
                <w:rFonts w:ascii="Arial" w:hAnsi="Arial" w:cs="Arial"/>
                <w:sz w:val="24"/>
                <w:szCs w:val="24"/>
              </w:rPr>
              <w:t>Interpreta de manera exitosa</w:t>
            </w:r>
            <w:r w:rsidR="003704E1">
              <w:rPr>
                <w:rFonts w:ascii="Arial" w:hAnsi="Arial" w:cs="Arial"/>
                <w:sz w:val="24"/>
                <w:szCs w:val="24"/>
              </w:rPr>
              <w:t xml:space="preserve"> los elementos políticos, culturales e ideológicos que están presentes en la información que difunden los medios masivos.</w:t>
            </w:r>
          </w:p>
          <w:p w:rsidR="00706711" w:rsidRDefault="00706711" w:rsidP="004F7067">
            <w:pPr>
              <w:rPr>
                <w:rFonts w:ascii="Arial" w:hAnsi="Arial" w:cs="Arial"/>
                <w:sz w:val="24"/>
                <w:szCs w:val="24"/>
              </w:rPr>
            </w:pPr>
          </w:p>
          <w:p w:rsidR="003704E1" w:rsidRDefault="003704E1" w:rsidP="004F7067">
            <w:pPr>
              <w:rPr>
                <w:rFonts w:ascii="Arial" w:hAnsi="Arial" w:cs="Arial"/>
                <w:sz w:val="24"/>
                <w:szCs w:val="24"/>
              </w:rPr>
            </w:pPr>
          </w:p>
          <w:p w:rsidR="003704E1" w:rsidRDefault="003704E1" w:rsidP="004F7067">
            <w:pPr>
              <w:rPr>
                <w:rFonts w:ascii="Arial" w:hAnsi="Arial" w:cs="Arial"/>
                <w:sz w:val="24"/>
                <w:szCs w:val="24"/>
              </w:rPr>
            </w:pPr>
          </w:p>
          <w:p w:rsidR="00706711" w:rsidRDefault="003704E1" w:rsidP="004F7067">
            <w:pPr>
              <w:rPr>
                <w:rFonts w:ascii="Arial" w:hAnsi="Arial" w:cs="Arial"/>
                <w:sz w:val="24"/>
                <w:szCs w:val="24"/>
              </w:rPr>
            </w:pPr>
            <w:r>
              <w:rPr>
                <w:rFonts w:ascii="Arial" w:hAnsi="Arial" w:cs="Arial"/>
                <w:sz w:val="24"/>
                <w:szCs w:val="24"/>
              </w:rPr>
              <w:t xml:space="preserve">Valora, </w:t>
            </w:r>
            <w:r w:rsidR="005221E8">
              <w:rPr>
                <w:rFonts w:ascii="Arial" w:hAnsi="Arial" w:cs="Arial"/>
                <w:sz w:val="24"/>
                <w:szCs w:val="24"/>
              </w:rPr>
              <w:t>comprende</w:t>
            </w:r>
            <w:r>
              <w:rPr>
                <w:rFonts w:ascii="Arial" w:hAnsi="Arial" w:cs="Arial"/>
                <w:sz w:val="24"/>
                <w:szCs w:val="24"/>
              </w:rPr>
              <w:t xml:space="preserve"> y adopta exitosamente</w:t>
            </w:r>
            <w:r w:rsidR="005221E8">
              <w:rPr>
                <w:rFonts w:ascii="Arial" w:hAnsi="Arial" w:cs="Arial"/>
                <w:sz w:val="24"/>
                <w:szCs w:val="24"/>
              </w:rPr>
              <w:t>,</w:t>
            </w:r>
            <w:r>
              <w:rPr>
                <w:rFonts w:ascii="Arial" w:hAnsi="Arial" w:cs="Arial"/>
                <w:sz w:val="24"/>
                <w:szCs w:val="24"/>
              </w:rPr>
              <w:t xml:space="preserve"> los aportes de la ortografía para la comprensión y producción de textos. </w:t>
            </w:r>
          </w:p>
          <w:p w:rsidR="00706711" w:rsidRDefault="00706711" w:rsidP="004F7067">
            <w:pPr>
              <w:rPr>
                <w:rFonts w:ascii="Arial" w:hAnsi="Arial" w:cs="Arial"/>
                <w:sz w:val="24"/>
                <w:szCs w:val="24"/>
              </w:rPr>
            </w:pPr>
          </w:p>
          <w:p w:rsidR="00706711" w:rsidRDefault="00706711" w:rsidP="004F7067">
            <w:pPr>
              <w:rPr>
                <w:rFonts w:ascii="Arial" w:hAnsi="Arial" w:cs="Arial"/>
                <w:sz w:val="24"/>
                <w:szCs w:val="24"/>
              </w:rPr>
            </w:pPr>
          </w:p>
          <w:p w:rsidR="00706711" w:rsidRDefault="00706711" w:rsidP="004F7067">
            <w:pPr>
              <w:rPr>
                <w:rFonts w:ascii="Arial" w:hAnsi="Arial" w:cs="Arial"/>
                <w:sz w:val="24"/>
                <w:szCs w:val="24"/>
              </w:rPr>
            </w:pPr>
          </w:p>
          <w:p w:rsidR="00706711" w:rsidRDefault="00706711" w:rsidP="004F7067">
            <w:pPr>
              <w:rPr>
                <w:rFonts w:ascii="Arial" w:hAnsi="Arial" w:cs="Arial"/>
                <w:sz w:val="24"/>
                <w:szCs w:val="24"/>
              </w:rPr>
            </w:pPr>
          </w:p>
          <w:p w:rsidR="006E3EC3" w:rsidRPr="009E5155" w:rsidRDefault="006E3EC3" w:rsidP="004F7067">
            <w:pPr>
              <w:rPr>
                <w:rFonts w:ascii="Arial" w:hAnsi="Arial" w:cs="Arial"/>
                <w:sz w:val="24"/>
                <w:szCs w:val="24"/>
              </w:rPr>
            </w:pPr>
            <w:r w:rsidRPr="009E5155">
              <w:rPr>
                <w:rFonts w:ascii="Arial" w:hAnsi="Arial" w:cs="Arial"/>
                <w:sz w:val="24"/>
                <w:szCs w:val="24"/>
              </w:rPr>
              <w:t>.</w:t>
            </w:r>
          </w:p>
          <w:p w:rsidR="006E3EC3" w:rsidRDefault="006E3EC3" w:rsidP="004F7067">
            <w:pPr>
              <w:rPr>
                <w:rFonts w:ascii="Arial" w:hAnsi="Arial" w:cs="Arial"/>
                <w:sz w:val="24"/>
                <w:szCs w:val="24"/>
              </w:rPr>
            </w:pPr>
          </w:p>
          <w:p w:rsidR="006E3EC3" w:rsidRPr="00DC3B13" w:rsidRDefault="006E3EC3" w:rsidP="00706711">
            <w:pPr>
              <w:rPr>
                <w:rFonts w:ascii="Arial" w:hAnsi="Arial" w:cs="Arial"/>
                <w:sz w:val="24"/>
                <w:szCs w:val="24"/>
              </w:rPr>
            </w:pPr>
          </w:p>
        </w:tc>
        <w:tc>
          <w:tcPr>
            <w:tcW w:w="3402" w:type="dxa"/>
            <w:shd w:val="clear" w:color="auto" w:fill="E5DFEC"/>
          </w:tcPr>
          <w:p w:rsidR="006E3EC3" w:rsidRPr="00DC3B13" w:rsidRDefault="006E3EC3" w:rsidP="004F7067">
            <w:pPr>
              <w:rPr>
                <w:rFonts w:ascii="Arial" w:hAnsi="Arial" w:cs="Arial"/>
                <w:sz w:val="24"/>
                <w:szCs w:val="24"/>
              </w:rPr>
            </w:pPr>
          </w:p>
          <w:p w:rsidR="006E3EC3" w:rsidRDefault="00706711" w:rsidP="004F7067">
            <w:pPr>
              <w:rPr>
                <w:rFonts w:ascii="Arial" w:hAnsi="Arial" w:cs="Arial"/>
                <w:sz w:val="24"/>
                <w:szCs w:val="24"/>
              </w:rPr>
            </w:pPr>
            <w:r>
              <w:rPr>
                <w:rFonts w:ascii="Arial" w:hAnsi="Arial" w:cs="Arial"/>
                <w:sz w:val="24"/>
                <w:szCs w:val="24"/>
              </w:rPr>
              <w:lastRenderedPageBreak/>
              <w:t xml:space="preserve">Reescribe bien sus textos, teniendo en cuenta normas de construcción, según el </w:t>
            </w:r>
          </w:p>
          <w:p w:rsidR="006E3EC3" w:rsidRDefault="003704E1" w:rsidP="004F7067">
            <w:pPr>
              <w:rPr>
                <w:rFonts w:ascii="Arial" w:hAnsi="Arial" w:cs="Arial"/>
                <w:sz w:val="24"/>
                <w:szCs w:val="24"/>
              </w:rPr>
            </w:pPr>
            <w:r>
              <w:rPr>
                <w:rFonts w:ascii="Arial" w:hAnsi="Arial" w:cs="Arial"/>
                <w:sz w:val="24"/>
                <w:szCs w:val="24"/>
              </w:rPr>
              <w:t>Interpreta con claridad  los elementos políticos, culturales e ideológicos que están presentes en la información que difunden los medios masivos.</w:t>
            </w:r>
          </w:p>
          <w:p w:rsidR="00706711" w:rsidRDefault="00706711" w:rsidP="004F7067">
            <w:pPr>
              <w:rPr>
                <w:rFonts w:ascii="Arial" w:hAnsi="Arial" w:cs="Arial"/>
                <w:sz w:val="24"/>
                <w:szCs w:val="24"/>
              </w:rPr>
            </w:pPr>
          </w:p>
          <w:p w:rsidR="00706711" w:rsidRDefault="00706711" w:rsidP="004F7067">
            <w:pPr>
              <w:rPr>
                <w:rFonts w:ascii="Arial" w:hAnsi="Arial" w:cs="Arial"/>
                <w:sz w:val="24"/>
                <w:szCs w:val="24"/>
              </w:rPr>
            </w:pPr>
          </w:p>
          <w:p w:rsidR="00706711" w:rsidRDefault="00706711" w:rsidP="004F7067">
            <w:pPr>
              <w:rPr>
                <w:rFonts w:ascii="Arial" w:hAnsi="Arial" w:cs="Arial"/>
                <w:sz w:val="24"/>
                <w:szCs w:val="24"/>
              </w:rPr>
            </w:pPr>
          </w:p>
          <w:p w:rsidR="006E3EC3" w:rsidRPr="00DC3B13" w:rsidRDefault="006E3EC3" w:rsidP="005221E8">
            <w:pPr>
              <w:rPr>
                <w:rFonts w:ascii="Arial" w:hAnsi="Arial" w:cs="Arial"/>
                <w:sz w:val="24"/>
                <w:szCs w:val="24"/>
              </w:rPr>
            </w:pPr>
            <w:r w:rsidRPr="009E5155">
              <w:rPr>
                <w:rFonts w:ascii="Arial" w:hAnsi="Arial" w:cs="Arial"/>
                <w:sz w:val="24"/>
                <w:szCs w:val="24"/>
              </w:rPr>
              <w:t xml:space="preserve"> </w:t>
            </w:r>
            <w:r w:rsidR="003704E1">
              <w:rPr>
                <w:rFonts w:ascii="Arial" w:hAnsi="Arial" w:cs="Arial"/>
                <w:sz w:val="24"/>
                <w:szCs w:val="24"/>
              </w:rPr>
              <w:t>Valora, entiende y adopta</w:t>
            </w:r>
            <w:r w:rsidR="005221E8">
              <w:rPr>
                <w:rFonts w:ascii="Arial" w:hAnsi="Arial" w:cs="Arial"/>
                <w:sz w:val="24"/>
                <w:szCs w:val="24"/>
              </w:rPr>
              <w:t xml:space="preserve"> claramente,</w:t>
            </w:r>
            <w:r w:rsidR="003704E1">
              <w:rPr>
                <w:rFonts w:ascii="Arial" w:hAnsi="Arial" w:cs="Arial"/>
                <w:sz w:val="24"/>
                <w:szCs w:val="24"/>
              </w:rPr>
              <w:t xml:space="preserve">  los aportes de la </w:t>
            </w:r>
            <w:r w:rsidR="005221E8">
              <w:rPr>
                <w:rFonts w:ascii="Arial" w:hAnsi="Arial" w:cs="Arial"/>
                <w:sz w:val="24"/>
                <w:szCs w:val="24"/>
              </w:rPr>
              <w:t xml:space="preserve"> ortografía para la compresión y producción de textos.</w:t>
            </w:r>
          </w:p>
        </w:tc>
        <w:tc>
          <w:tcPr>
            <w:tcW w:w="3260" w:type="dxa"/>
            <w:shd w:val="clear" w:color="auto" w:fill="E5DFEC"/>
          </w:tcPr>
          <w:p w:rsidR="006E3EC3" w:rsidRPr="00DC3B13" w:rsidRDefault="006E3EC3" w:rsidP="004F7067">
            <w:pPr>
              <w:rPr>
                <w:rFonts w:ascii="Arial" w:hAnsi="Arial" w:cs="Arial"/>
                <w:sz w:val="24"/>
                <w:szCs w:val="24"/>
              </w:rPr>
            </w:pPr>
          </w:p>
          <w:p w:rsidR="006E3EC3" w:rsidRDefault="00706711" w:rsidP="004F7067">
            <w:pPr>
              <w:rPr>
                <w:rFonts w:ascii="Arial" w:hAnsi="Arial" w:cs="Arial"/>
                <w:sz w:val="24"/>
                <w:szCs w:val="24"/>
              </w:rPr>
            </w:pPr>
            <w:r>
              <w:rPr>
                <w:rFonts w:ascii="Arial" w:hAnsi="Arial" w:cs="Arial"/>
                <w:sz w:val="24"/>
                <w:szCs w:val="24"/>
              </w:rPr>
              <w:lastRenderedPageBreak/>
              <w:t xml:space="preserve">Reescribe </w:t>
            </w:r>
            <w:r w:rsidR="006E3EC3">
              <w:rPr>
                <w:rFonts w:ascii="Arial" w:hAnsi="Arial" w:cs="Arial"/>
                <w:sz w:val="24"/>
                <w:szCs w:val="24"/>
              </w:rPr>
              <w:t xml:space="preserve">con algunas limitaciones </w:t>
            </w:r>
            <w:r>
              <w:rPr>
                <w:rFonts w:ascii="Arial" w:hAnsi="Arial" w:cs="Arial"/>
                <w:sz w:val="24"/>
                <w:szCs w:val="24"/>
              </w:rPr>
              <w:t xml:space="preserve">sus textos y no tiene en cuenta normas de </w:t>
            </w:r>
          </w:p>
          <w:p w:rsidR="006E3EC3" w:rsidRDefault="003704E1" w:rsidP="003704E1">
            <w:pPr>
              <w:rPr>
                <w:rFonts w:ascii="Arial" w:hAnsi="Arial" w:cs="Arial"/>
                <w:sz w:val="24"/>
                <w:szCs w:val="24"/>
              </w:rPr>
            </w:pPr>
            <w:r>
              <w:rPr>
                <w:rFonts w:ascii="Arial" w:hAnsi="Arial" w:cs="Arial"/>
                <w:sz w:val="24"/>
                <w:szCs w:val="24"/>
              </w:rPr>
              <w:t xml:space="preserve">Interpreta con </w:t>
            </w:r>
            <w:r w:rsidR="006E3EC3">
              <w:rPr>
                <w:rFonts w:ascii="Arial" w:hAnsi="Arial" w:cs="Arial"/>
                <w:sz w:val="24"/>
                <w:szCs w:val="24"/>
              </w:rPr>
              <w:t xml:space="preserve">algunas limitaciones </w:t>
            </w:r>
            <w:r>
              <w:rPr>
                <w:rFonts w:ascii="Arial" w:hAnsi="Arial" w:cs="Arial"/>
                <w:sz w:val="24"/>
                <w:szCs w:val="24"/>
              </w:rPr>
              <w:t>los elementos políticos, culturales e ideológicos que están presentes en la información que difunden los medios masivos.</w:t>
            </w:r>
            <w:r w:rsidR="006E3EC3" w:rsidRPr="009E5155">
              <w:rPr>
                <w:rFonts w:ascii="Arial" w:hAnsi="Arial" w:cs="Arial"/>
                <w:sz w:val="24"/>
                <w:szCs w:val="24"/>
              </w:rPr>
              <w:t xml:space="preserve"> </w:t>
            </w:r>
          </w:p>
          <w:p w:rsidR="005221E8" w:rsidRDefault="005221E8" w:rsidP="003704E1">
            <w:pPr>
              <w:rPr>
                <w:rFonts w:ascii="Arial" w:hAnsi="Arial" w:cs="Arial"/>
                <w:sz w:val="24"/>
                <w:szCs w:val="24"/>
              </w:rPr>
            </w:pPr>
          </w:p>
          <w:p w:rsidR="005221E8" w:rsidRDefault="005221E8" w:rsidP="003704E1">
            <w:pPr>
              <w:rPr>
                <w:rFonts w:ascii="Arial" w:hAnsi="Arial" w:cs="Arial"/>
                <w:sz w:val="24"/>
                <w:szCs w:val="24"/>
              </w:rPr>
            </w:pPr>
          </w:p>
          <w:p w:rsidR="005221E8" w:rsidRPr="00DC3B13" w:rsidRDefault="005221E8" w:rsidP="005221E8">
            <w:pPr>
              <w:rPr>
                <w:rFonts w:ascii="Arial" w:hAnsi="Arial" w:cs="Arial"/>
                <w:sz w:val="24"/>
                <w:szCs w:val="24"/>
              </w:rPr>
            </w:pPr>
            <w:r>
              <w:rPr>
                <w:rFonts w:ascii="Arial" w:hAnsi="Arial" w:cs="Arial"/>
                <w:sz w:val="24"/>
                <w:szCs w:val="24"/>
              </w:rPr>
              <w:t>Manifiesta limitaciones para la valoración, comprensión y adopción de los aportes de la ortografía en la comprensión y producción de textos.</w:t>
            </w:r>
          </w:p>
        </w:tc>
        <w:tc>
          <w:tcPr>
            <w:tcW w:w="4536" w:type="dxa"/>
            <w:shd w:val="clear" w:color="auto" w:fill="E5DFEC"/>
          </w:tcPr>
          <w:p w:rsidR="006E3EC3" w:rsidRPr="00DC3B13" w:rsidRDefault="006E3EC3" w:rsidP="004F7067">
            <w:pPr>
              <w:rPr>
                <w:rFonts w:ascii="Arial" w:hAnsi="Arial" w:cs="Arial"/>
                <w:sz w:val="24"/>
                <w:szCs w:val="24"/>
              </w:rPr>
            </w:pPr>
          </w:p>
          <w:p w:rsidR="006E3EC3" w:rsidRPr="009E5155" w:rsidRDefault="006E3EC3" w:rsidP="004F7067">
            <w:pPr>
              <w:rPr>
                <w:rFonts w:ascii="Arial" w:hAnsi="Arial" w:cs="Arial"/>
                <w:sz w:val="24"/>
                <w:szCs w:val="24"/>
              </w:rPr>
            </w:pPr>
            <w:r>
              <w:rPr>
                <w:rFonts w:ascii="Arial" w:hAnsi="Arial" w:cs="Arial"/>
                <w:sz w:val="24"/>
                <w:szCs w:val="24"/>
              </w:rPr>
              <w:lastRenderedPageBreak/>
              <w:t xml:space="preserve">Presenta dificultades para </w:t>
            </w:r>
            <w:r w:rsidR="00706711">
              <w:rPr>
                <w:rFonts w:ascii="Arial" w:hAnsi="Arial" w:cs="Arial"/>
                <w:sz w:val="24"/>
                <w:szCs w:val="24"/>
              </w:rPr>
              <w:t>la reescritura de sus textos y las normas de construcción de éstos, según el género.</w:t>
            </w:r>
          </w:p>
          <w:p w:rsidR="006E3EC3" w:rsidRDefault="006E3EC3" w:rsidP="003704E1">
            <w:pPr>
              <w:rPr>
                <w:rFonts w:ascii="Arial" w:hAnsi="Arial" w:cs="Arial"/>
                <w:sz w:val="24"/>
                <w:szCs w:val="24"/>
              </w:rPr>
            </w:pPr>
            <w:r>
              <w:rPr>
                <w:rFonts w:ascii="Arial" w:hAnsi="Arial" w:cs="Arial"/>
                <w:sz w:val="24"/>
                <w:szCs w:val="24"/>
              </w:rPr>
              <w:t xml:space="preserve">Presenta dificultades </w:t>
            </w:r>
            <w:r w:rsidR="003704E1">
              <w:rPr>
                <w:rFonts w:ascii="Arial" w:hAnsi="Arial" w:cs="Arial"/>
                <w:sz w:val="24"/>
                <w:szCs w:val="24"/>
              </w:rPr>
              <w:t>para interpretar los elementos políticos, culturales e ideológicos que están presentes en la información que difunden los medios masivos.</w:t>
            </w:r>
          </w:p>
          <w:p w:rsidR="005221E8" w:rsidRDefault="005221E8" w:rsidP="003704E1">
            <w:pPr>
              <w:rPr>
                <w:rFonts w:ascii="Arial" w:hAnsi="Arial" w:cs="Arial"/>
                <w:sz w:val="24"/>
                <w:szCs w:val="24"/>
              </w:rPr>
            </w:pPr>
          </w:p>
          <w:p w:rsidR="005221E8" w:rsidRDefault="005221E8" w:rsidP="003704E1">
            <w:pPr>
              <w:rPr>
                <w:rFonts w:ascii="Arial" w:hAnsi="Arial" w:cs="Arial"/>
                <w:sz w:val="24"/>
                <w:szCs w:val="24"/>
              </w:rPr>
            </w:pPr>
          </w:p>
          <w:p w:rsidR="005221E8" w:rsidRDefault="005221E8" w:rsidP="003704E1">
            <w:pPr>
              <w:rPr>
                <w:rFonts w:ascii="Arial" w:hAnsi="Arial" w:cs="Arial"/>
                <w:sz w:val="24"/>
                <w:szCs w:val="24"/>
              </w:rPr>
            </w:pPr>
          </w:p>
          <w:p w:rsidR="005221E8" w:rsidRDefault="005221E8" w:rsidP="003704E1">
            <w:pPr>
              <w:rPr>
                <w:rFonts w:ascii="Arial" w:hAnsi="Arial" w:cs="Arial"/>
                <w:sz w:val="24"/>
                <w:szCs w:val="24"/>
              </w:rPr>
            </w:pPr>
          </w:p>
          <w:p w:rsidR="005221E8" w:rsidRPr="00DC3B13" w:rsidRDefault="005221E8" w:rsidP="005221E8">
            <w:pPr>
              <w:rPr>
                <w:rFonts w:ascii="Arial" w:hAnsi="Arial" w:cs="Arial"/>
                <w:sz w:val="24"/>
                <w:szCs w:val="24"/>
              </w:rPr>
            </w:pPr>
            <w:r>
              <w:rPr>
                <w:rFonts w:ascii="Arial" w:hAnsi="Arial" w:cs="Arial"/>
                <w:sz w:val="24"/>
                <w:szCs w:val="24"/>
              </w:rPr>
              <w:t xml:space="preserve">Presenta dificultades para la  valoración, comprensión y adopción de los aportes de la ortografía en la comprensión y producción de textos. </w:t>
            </w:r>
          </w:p>
        </w:tc>
      </w:tr>
    </w:tbl>
    <w:p w:rsidR="006E3EC3" w:rsidRDefault="006E3EC3" w:rsidP="006E3EC3">
      <w:pPr>
        <w:rPr>
          <w:b/>
          <w:sz w:val="28"/>
          <w:szCs w:val="28"/>
        </w:rPr>
      </w:pPr>
    </w:p>
    <w:p w:rsidR="006E3EC3" w:rsidRDefault="006E3EC3" w:rsidP="006E3EC3">
      <w:pPr>
        <w:rPr>
          <w:b/>
          <w:sz w:val="28"/>
          <w:szCs w:val="28"/>
        </w:rPr>
      </w:pPr>
    </w:p>
    <w:p w:rsidR="006E3EC3" w:rsidRDefault="006E3EC3" w:rsidP="006E3EC3">
      <w:pPr>
        <w:rPr>
          <w:b/>
          <w:sz w:val="28"/>
          <w:szCs w:val="28"/>
        </w:rPr>
      </w:pPr>
    </w:p>
    <w:p w:rsidR="006E3EC3" w:rsidRDefault="006E3EC3" w:rsidP="006E3EC3">
      <w:pPr>
        <w:rPr>
          <w:b/>
          <w:sz w:val="28"/>
          <w:szCs w:val="28"/>
        </w:rPr>
      </w:pPr>
    </w:p>
    <w:p w:rsidR="006E3EC3" w:rsidRDefault="006E3EC3" w:rsidP="006E3EC3">
      <w:pPr>
        <w:jc w:val="center"/>
        <w:rPr>
          <w:b/>
          <w:sz w:val="28"/>
          <w:szCs w:val="28"/>
        </w:rPr>
      </w:pPr>
    </w:p>
    <w:p w:rsidR="006E3EC3" w:rsidRDefault="006E3EC3" w:rsidP="006E3EC3">
      <w:pPr>
        <w:jc w:val="center"/>
        <w:rPr>
          <w:rFonts w:ascii="Arial" w:hAnsi="Arial" w:cs="Arial"/>
          <w:b/>
          <w:sz w:val="36"/>
          <w:szCs w:val="36"/>
        </w:rPr>
      </w:pPr>
    </w:p>
    <w:p w:rsidR="006E3EC3" w:rsidRDefault="006E3EC3" w:rsidP="006E3EC3">
      <w:pPr>
        <w:jc w:val="center"/>
        <w:rPr>
          <w:rFonts w:ascii="Arial" w:hAnsi="Arial" w:cs="Arial"/>
          <w:b/>
          <w:sz w:val="36"/>
          <w:szCs w:val="36"/>
        </w:rPr>
      </w:pPr>
    </w:p>
    <w:p w:rsidR="006E3EC3" w:rsidRDefault="006E3EC3" w:rsidP="006E3EC3">
      <w:pPr>
        <w:jc w:val="center"/>
        <w:rPr>
          <w:rFonts w:ascii="Arial" w:hAnsi="Arial" w:cs="Arial"/>
          <w:b/>
          <w:sz w:val="36"/>
          <w:szCs w:val="36"/>
        </w:rPr>
      </w:pPr>
    </w:p>
    <w:p w:rsidR="006E3EC3" w:rsidRDefault="006E3EC3" w:rsidP="006E3EC3">
      <w:pPr>
        <w:jc w:val="center"/>
        <w:rPr>
          <w:rFonts w:ascii="Arial" w:hAnsi="Arial" w:cs="Arial"/>
          <w:b/>
          <w:sz w:val="36"/>
          <w:szCs w:val="36"/>
        </w:rPr>
      </w:pPr>
    </w:p>
    <w:p w:rsidR="006E3EC3" w:rsidRDefault="006E3EC3" w:rsidP="006E3EC3">
      <w:pPr>
        <w:jc w:val="center"/>
        <w:rPr>
          <w:rFonts w:ascii="Arial" w:hAnsi="Arial" w:cs="Arial"/>
          <w:b/>
          <w:sz w:val="36"/>
          <w:szCs w:val="36"/>
        </w:rPr>
      </w:pPr>
    </w:p>
    <w:p w:rsidR="006E3EC3" w:rsidRDefault="006E3EC3" w:rsidP="006E3EC3">
      <w:pPr>
        <w:jc w:val="center"/>
        <w:rPr>
          <w:rFonts w:ascii="Arial" w:hAnsi="Arial" w:cs="Arial"/>
          <w:b/>
          <w:sz w:val="36"/>
          <w:szCs w:val="36"/>
        </w:rPr>
      </w:pPr>
    </w:p>
    <w:p w:rsidR="006E3EC3" w:rsidRDefault="006E3EC3" w:rsidP="006E3EC3">
      <w:pPr>
        <w:jc w:val="center"/>
        <w:rPr>
          <w:rFonts w:ascii="Arial" w:hAnsi="Arial" w:cs="Arial"/>
          <w:b/>
          <w:sz w:val="36"/>
          <w:szCs w:val="36"/>
        </w:rPr>
      </w:pPr>
    </w:p>
    <w:p w:rsidR="006E3EC3" w:rsidRDefault="006E3EC3" w:rsidP="006E3EC3">
      <w:pPr>
        <w:jc w:val="center"/>
        <w:rPr>
          <w:rFonts w:ascii="Arial" w:hAnsi="Arial" w:cs="Arial"/>
          <w:b/>
          <w:sz w:val="36"/>
          <w:szCs w:val="36"/>
        </w:rPr>
      </w:pPr>
    </w:p>
    <w:p w:rsidR="006E3EC3" w:rsidRDefault="006E3EC3" w:rsidP="006E3EC3">
      <w:pPr>
        <w:jc w:val="center"/>
        <w:rPr>
          <w:rFonts w:ascii="Arial" w:hAnsi="Arial" w:cs="Arial"/>
          <w:b/>
          <w:sz w:val="36"/>
          <w:szCs w:val="36"/>
        </w:rPr>
      </w:pPr>
    </w:p>
    <w:p w:rsidR="006E3EC3" w:rsidRDefault="006E3EC3" w:rsidP="006E3EC3">
      <w:pPr>
        <w:jc w:val="center"/>
        <w:rPr>
          <w:rFonts w:ascii="Arial" w:hAnsi="Arial" w:cs="Arial"/>
          <w:b/>
          <w:sz w:val="36"/>
          <w:szCs w:val="36"/>
        </w:rPr>
      </w:pPr>
    </w:p>
    <w:p w:rsidR="006E3EC3" w:rsidRDefault="006E3EC3" w:rsidP="006E3EC3">
      <w:pPr>
        <w:jc w:val="center"/>
        <w:rPr>
          <w:rFonts w:ascii="Arial" w:hAnsi="Arial" w:cs="Arial"/>
          <w:b/>
          <w:sz w:val="36"/>
          <w:szCs w:val="36"/>
        </w:rPr>
      </w:pPr>
    </w:p>
    <w:p w:rsidR="006E3EC3" w:rsidRDefault="006E3EC3" w:rsidP="006E3EC3">
      <w:pPr>
        <w:jc w:val="center"/>
        <w:rPr>
          <w:rFonts w:ascii="Arial" w:hAnsi="Arial" w:cs="Arial"/>
          <w:b/>
          <w:sz w:val="36"/>
          <w:szCs w:val="36"/>
        </w:rPr>
      </w:pPr>
    </w:p>
    <w:p w:rsidR="006E3EC3" w:rsidRDefault="006E3EC3" w:rsidP="006E3EC3">
      <w:pPr>
        <w:jc w:val="center"/>
        <w:rPr>
          <w:rFonts w:ascii="Arial" w:hAnsi="Arial" w:cs="Arial"/>
          <w:b/>
          <w:sz w:val="36"/>
          <w:szCs w:val="36"/>
        </w:rPr>
      </w:pPr>
    </w:p>
    <w:p w:rsidR="006E3EC3" w:rsidRDefault="006E3EC3" w:rsidP="006E3EC3">
      <w:pPr>
        <w:jc w:val="center"/>
        <w:rPr>
          <w:rFonts w:ascii="Arial" w:hAnsi="Arial" w:cs="Arial"/>
          <w:b/>
          <w:sz w:val="36"/>
          <w:szCs w:val="36"/>
        </w:rPr>
      </w:pPr>
    </w:p>
    <w:p w:rsidR="006E3EC3" w:rsidRDefault="006E3EC3" w:rsidP="006E3EC3">
      <w:pPr>
        <w:jc w:val="center"/>
        <w:rPr>
          <w:rFonts w:ascii="Arial" w:hAnsi="Arial" w:cs="Arial"/>
          <w:b/>
          <w:sz w:val="36"/>
          <w:szCs w:val="36"/>
        </w:rPr>
      </w:pPr>
    </w:p>
    <w:p w:rsidR="006E3EC3" w:rsidRDefault="006E3EC3" w:rsidP="006E3EC3">
      <w:pPr>
        <w:jc w:val="center"/>
        <w:rPr>
          <w:rFonts w:ascii="Arial" w:hAnsi="Arial" w:cs="Arial"/>
          <w:b/>
          <w:sz w:val="36"/>
          <w:szCs w:val="36"/>
        </w:rPr>
      </w:pPr>
    </w:p>
    <w:p w:rsidR="00054893" w:rsidRDefault="00054893" w:rsidP="0007471C">
      <w:pPr>
        <w:jc w:val="center"/>
        <w:rPr>
          <w:rFonts w:ascii="Arial" w:hAnsi="Arial" w:cs="Arial"/>
          <w:b/>
          <w:sz w:val="36"/>
          <w:szCs w:val="36"/>
        </w:rPr>
      </w:pPr>
    </w:p>
    <w:p w:rsidR="00DF6308" w:rsidRDefault="00DF6308" w:rsidP="0007471C">
      <w:pPr>
        <w:jc w:val="center"/>
        <w:rPr>
          <w:rFonts w:ascii="Arial" w:hAnsi="Arial" w:cs="Arial"/>
          <w:b/>
          <w:sz w:val="36"/>
          <w:szCs w:val="36"/>
        </w:rPr>
      </w:pPr>
    </w:p>
    <w:p w:rsidR="00DF6308" w:rsidRDefault="00DF6308" w:rsidP="0007471C">
      <w:pPr>
        <w:jc w:val="center"/>
        <w:rPr>
          <w:rFonts w:ascii="Arial" w:hAnsi="Arial" w:cs="Arial"/>
          <w:b/>
          <w:sz w:val="36"/>
          <w:szCs w:val="36"/>
        </w:rPr>
      </w:pPr>
    </w:p>
    <w:p w:rsidR="00DF6308" w:rsidRDefault="00DF6308" w:rsidP="0007471C">
      <w:pPr>
        <w:jc w:val="center"/>
        <w:rPr>
          <w:rFonts w:ascii="Arial" w:hAnsi="Arial" w:cs="Arial"/>
          <w:b/>
          <w:sz w:val="36"/>
          <w:szCs w:val="36"/>
        </w:rPr>
      </w:pPr>
    </w:p>
    <w:p w:rsidR="00DF6308" w:rsidRDefault="00DF6308" w:rsidP="0007471C">
      <w:pPr>
        <w:jc w:val="center"/>
        <w:rPr>
          <w:rFonts w:ascii="Arial" w:hAnsi="Arial" w:cs="Arial"/>
          <w:b/>
          <w:sz w:val="36"/>
          <w:szCs w:val="36"/>
        </w:rPr>
      </w:pPr>
    </w:p>
    <w:p w:rsidR="00DF6308" w:rsidRDefault="00DF6308" w:rsidP="0007471C">
      <w:pPr>
        <w:jc w:val="center"/>
        <w:rPr>
          <w:rFonts w:ascii="Arial" w:hAnsi="Arial" w:cs="Arial"/>
          <w:b/>
          <w:sz w:val="36"/>
          <w:szCs w:val="36"/>
        </w:rPr>
      </w:pPr>
    </w:p>
    <w:p w:rsidR="00DF6308" w:rsidRDefault="00DF6308" w:rsidP="0007471C">
      <w:pPr>
        <w:jc w:val="center"/>
        <w:rPr>
          <w:rFonts w:ascii="Arial" w:hAnsi="Arial" w:cs="Arial"/>
          <w:b/>
          <w:sz w:val="36"/>
          <w:szCs w:val="36"/>
        </w:rPr>
      </w:pPr>
    </w:p>
    <w:p w:rsidR="00DF6308" w:rsidRDefault="00DF6308" w:rsidP="0007471C">
      <w:pPr>
        <w:jc w:val="center"/>
        <w:rPr>
          <w:rFonts w:ascii="Arial" w:hAnsi="Arial" w:cs="Arial"/>
          <w:b/>
          <w:sz w:val="36"/>
          <w:szCs w:val="36"/>
        </w:rPr>
      </w:pPr>
    </w:p>
    <w:p w:rsidR="00DF6308" w:rsidRDefault="00DF6308" w:rsidP="0007471C">
      <w:pPr>
        <w:jc w:val="center"/>
        <w:rPr>
          <w:rFonts w:ascii="Arial" w:hAnsi="Arial" w:cs="Arial"/>
          <w:b/>
          <w:sz w:val="36"/>
          <w:szCs w:val="36"/>
        </w:rPr>
      </w:pPr>
    </w:p>
    <w:p w:rsidR="00DF6308" w:rsidRDefault="00DF6308" w:rsidP="0007471C">
      <w:pPr>
        <w:jc w:val="center"/>
        <w:rPr>
          <w:rFonts w:ascii="Arial" w:hAnsi="Arial" w:cs="Arial"/>
          <w:b/>
          <w:sz w:val="36"/>
          <w:szCs w:val="36"/>
        </w:rPr>
      </w:pPr>
    </w:p>
    <w:p w:rsidR="00DF6308" w:rsidRDefault="00DF6308" w:rsidP="0007471C">
      <w:pPr>
        <w:jc w:val="center"/>
        <w:rPr>
          <w:rFonts w:ascii="Arial" w:hAnsi="Arial" w:cs="Arial"/>
          <w:b/>
          <w:sz w:val="36"/>
          <w:szCs w:val="36"/>
        </w:rPr>
      </w:pPr>
    </w:p>
    <w:p w:rsidR="00D81928" w:rsidRDefault="00D81928" w:rsidP="00D81928">
      <w:pPr>
        <w:jc w:val="center"/>
        <w:rPr>
          <w:rFonts w:ascii="Arial" w:hAnsi="Arial" w:cs="Arial"/>
          <w:b/>
          <w:sz w:val="36"/>
          <w:szCs w:val="36"/>
        </w:rPr>
      </w:pPr>
      <w:r>
        <w:rPr>
          <w:rFonts w:ascii="Arial" w:hAnsi="Arial" w:cs="Arial"/>
          <w:b/>
          <w:sz w:val="36"/>
          <w:szCs w:val="36"/>
        </w:rPr>
        <w:t>METODOLOGÍA</w:t>
      </w:r>
    </w:p>
    <w:p w:rsidR="00D81928" w:rsidRPr="00C83846" w:rsidRDefault="00D81928" w:rsidP="00D81928">
      <w:pPr>
        <w:rPr>
          <w:rFonts w:ascii="Arial" w:hAnsi="Arial" w:cs="Arial"/>
          <w:b/>
          <w:sz w:val="24"/>
          <w:szCs w:val="24"/>
        </w:rPr>
      </w:pPr>
    </w:p>
    <w:p w:rsidR="00D81928" w:rsidRPr="00C83846" w:rsidRDefault="00D81928" w:rsidP="00D81928">
      <w:pPr>
        <w:rPr>
          <w:rFonts w:ascii="Arial" w:hAnsi="Arial" w:cs="Arial"/>
          <w:sz w:val="24"/>
          <w:szCs w:val="24"/>
        </w:rPr>
      </w:pPr>
    </w:p>
    <w:p w:rsidR="00D81928" w:rsidRPr="00C83846" w:rsidRDefault="00D81928" w:rsidP="00D81928">
      <w:pPr>
        <w:pStyle w:val="Sinespaciado"/>
        <w:jc w:val="both"/>
        <w:rPr>
          <w:rFonts w:ascii="Arial" w:hAnsi="Arial" w:cs="Arial"/>
        </w:rPr>
      </w:pPr>
      <w:r w:rsidRPr="00C83846">
        <w:rPr>
          <w:rFonts w:ascii="Arial" w:hAnsi="Arial" w:cs="Arial"/>
        </w:rPr>
        <w:t>El lenguaje se asume como medio de expresión y además como constituyente esencial del conocimiento, en cuanto espacio donde ocurre la significación. Mediante el lenguaje, el hombre aprehende el mundo en todas sus dimensiones, lo conoce y lo transforma.</w:t>
      </w:r>
    </w:p>
    <w:p w:rsidR="00D81928" w:rsidRPr="00C83846" w:rsidRDefault="00D81928" w:rsidP="00D81928">
      <w:pPr>
        <w:pStyle w:val="Sinespaciado"/>
        <w:jc w:val="both"/>
        <w:rPr>
          <w:rFonts w:ascii="Arial" w:hAnsi="Arial" w:cs="Arial"/>
        </w:rPr>
      </w:pPr>
      <w:r w:rsidRPr="00C83846">
        <w:rPr>
          <w:rFonts w:ascii="Arial" w:hAnsi="Arial" w:cs="Arial"/>
        </w:rPr>
        <w:t>Por medio del lenguaje se ha acercado a la diversidad de conocimientos, ha recorrido la historia, ha creado mundos ficticios, se ha mirado a sí  mismo, ha analizado la evolución del pensamiento y los comportamientos humanos, ha visitado el futuro, descubierto la naturaleza y los mundos abstractos, en fin, ha conocido y re-conocido su pasado, su presente y su futuro.</w:t>
      </w:r>
    </w:p>
    <w:p w:rsidR="00D81928" w:rsidRPr="00C83846" w:rsidRDefault="00D81928" w:rsidP="00D81928">
      <w:pPr>
        <w:pStyle w:val="Sinespaciado"/>
        <w:jc w:val="both"/>
        <w:rPr>
          <w:rFonts w:ascii="Arial" w:hAnsi="Arial" w:cs="Arial"/>
        </w:rPr>
      </w:pPr>
      <w:r w:rsidRPr="00C83846">
        <w:rPr>
          <w:rFonts w:ascii="Arial" w:hAnsi="Arial" w:cs="Arial"/>
        </w:rPr>
        <w:t>Por medio de la intervención en proyectos interdisciplinarios, se interactúa con estudiantes y docentes, en búsqueda de saberes  e interpretaciones, que permiten replantear problemas propuestos.</w:t>
      </w:r>
    </w:p>
    <w:p w:rsidR="00D81928" w:rsidRPr="00C83846" w:rsidRDefault="00D81928" w:rsidP="00D81928">
      <w:pPr>
        <w:pStyle w:val="Sinespaciado"/>
        <w:jc w:val="both"/>
        <w:rPr>
          <w:rFonts w:ascii="Arial" w:hAnsi="Arial" w:cs="Arial"/>
        </w:rPr>
      </w:pPr>
      <w:r w:rsidRPr="00C83846">
        <w:rPr>
          <w:rFonts w:ascii="Arial" w:hAnsi="Arial" w:cs="Arial"/>
        </w:rPr>
        <w:t>Dentro de la metodología de Lengua Castellana y Literatura, se ejecutan actividades significativas que privilegian el desarrollo de procesos cognitivos, de habilidades comunicativas, de procesos de pensamiento y de estrategias lectoras, dando un abanico amplio de posibilidades de procedimientos, lo que le da paso a las inteligencias múltiples y al profundo respeto por las diferencias individuales en un proceso muy personal de aprender a aprender.</w:t>
      </w:r>
    </w:p>
    <w:p w:rsidR="00D81928" w:rsidRPr="00C83846" w:rsidRDefault="00D81928" w:rsidP="00D81928">
      <w:pPr>
        <w:pStyle w:val="Sinespaciado"/>
        <w:jc w:val="both"/>
        <w:rPr>
          <w:rFonts w:ascii="Arial" w:hAnsi="Arial" w:cs="Arial"/>
        </w:rPr>
      </w:pPr>
    </w:p>
    <w:p w:rsidR="00D81928" w:rsidRPr="00C83846" w:rsidRDefault="00D81928" w:rsidP="00D81928">
      <w:pPr>
        <w:pStyle w:val="Sinespaciado"/>
        <w:jc w:val="both"/>
        <w:rPr>
          <w:rFonts w:ascii="Arial" w:hAnsi="Arial" w:cs="Arial"/>
        </w:rPr>
      </w:pPr>
      <w:r w:rsidRPr="00C83846">
        <w:rPr>
          <w:rFonts w:ascii="Arial" w:hAnsi="Arial" w:cs="Arial"/>
        </w:rPr>
        <w:t>Todo esto permite la construcción  de conocimientos lo que le permite al educando realizar acciones que lo lleven a pensar y actuar con flexibilidad .En la metodología de Lengua Castellana y  Literatura es necesaria una dinámica, cambiante, que posibilite el reconocimiento de las diferencias individuales, permita orientar el quehacer pedagógico en la búsqueda y aplicación de estrategias didácticas que creen conflictos cognitivos en el estudiante, que geste curiosidad y deseo por la investigación, a la vez que propicie el planteamiento-replanteamiento de hipótesis. Todo esto se hace posible cuando el lenguaje es significativo y posibilita instancias de construcción y re-construcción del conocimiento en el estudiante.</w:t>
      </w:r>
    </w:p>
    <w:p w:rsidR="00D81928" w:rsidRPr="00C83846" w:rsidRDefault="00D81928" w:rsidP="00D81928">
      <w:pPr>
        <w:pStyle w:val="Sinespaciado"/>
        <w:jc w:val="both"/>
        <w:rPr>
          <w:rFonts w:ascii="Arial" w:hAnsi="Arial" w:cs="Arial"/>
        </w:rPr>
      </w:pPr>
    </w:p>
    <w:p w:rsidR="00D81928" w:rsidRPr="00C83846" w:rsidRDefault="00D81928" w:rsidP="00D81928">
      <w:pPr>
        <w:pStyle w:val="Sinespaciado"/>
        <w:jc w:val="both"/>
        <w:rPr>
          <w:rFonts w:ascii="Arial" w:hAnsi="Arial" w:cs="Arial"/>
        </w:rPr>
      </w:pPr>
      <w:r w:rsidRPr="00C83846">
        <w:rPr>
          <w:rFonts w:ascii="Arial" w:hAnsi="Arial" w:cs="Arial"/>
        </w:rPr>
        <w:t>En nuestra asignatura, la habilidades lectoras se desarrollan por medio del ejercicio constante de leer diferentes tipos de textos: narrativos, argumentativos, líricos, científicos y otros, con el fin de hacer que el estudiante movilice sus procesos de aprehensión del conocimiento y la cultura. Uno de los instrumentos que se utiliza para ello diversos tipos de textos que permitan desarrollar  las competencia comunicativa a través de la lectura y producción de textos. También se trabaja un plan lector en cada grado, esto teniendo en cuenta los estándares curriculares en Lengua Castellana y algunos requisitos institucionales como: privilegiar los clásicos mundiales y regionales, incluir todos los géneros literarios y formar en valores.</w:t>
      </w:r>
    </w:p>
    <w:p w:rsidR="00D81928" w:rsidRPr="00C83846" w:rsidRDefault="00D81928" w:rsidP="00D81928">
      <w:pPr>
        <w:pStyle w:val="Sinespaciado"/>
        <w:jc w:val="both"/>
        <w:rPr>
          <w:rFonts w:ascii="Arial" w:hAnsi="Arial" w:cs="Arial"/>
        </w:rPr>
      </w:pPr>
    </w:p>
    <w:p w:rsidR="00D81928" w:rsidRPr="00C83846" w:rsidRDefault="00D81928" w:rsidP="00D81928">
      <w:pPr>
        <w:pStyle w:val="Sinespaciado"/>
        <w:jc w:val="both"/>
        <w:rPr>
          <w:rFonts w:ascii="Arial" w:hAnsi="Arial" w:cs="Arial"/>
        </w:rPr>
      </w:pPr>
      <w:r w:rsidRPr="00C83846">
        <w:rPr>
          <w:rFonts w:ascii="Arial" w:hAnsi="Arial" w:cs="Arial"/>
        </w:rPr>
        <w:t>Se entiende por competencia comunicativa, la capacidad que tiene un estudiante para comprender, interpretar, organizar y producir actos de significación a través de distintos sistemas de signos lingüísticos y no lingüísticos. Un saber-saber-hacer con el lenguaje en contextos específicos.</w:t>
      </w:r>
    </w:p>
    <w:p w:rsidR="00D81928" w:rsidRPr="00C83846" w:rsidRDefault="00D81928" w:rsidP="00D81928">
      <w:pPr>
        <w:pStyle w:val="Sinespaciado"/>
        <w:jc w:val="both"/>
        <w:rPr>
          <w:rFonts w:ascii="Arial" w:hAnsi="Arial" w:cs="Arial"/>
        </w:rPr>
      </w:pPr>
    </w:p>
    <w:p w:rsidR="00D81928" w:rsidRPr="00C83846" w:rsidRDefault="00D81928" w:rsidP="00D81928">
      <w:pPr>
        <w:pStyle w:val="Sinespaciado"/>
        <w:jc w:val="both"/>
        <w:rPr>
          <w:rFonts w:ascii="Arial" w:hAnsi="Arial" w:cs="Arial"/>
        </w:rPr>
      </w:pPr>
      <w:r w:rsidRPr="00C83846">
        <w:rPr>
          <w:rFonts w:ascii="Arial" w:hAnsi="Arial" w:cs="Arial"/>
        </w:rPr>
        <w:t xml:space="preserve">En cuanto a los aprendizajes gramaticales, aprendidos comúnmente de manera memorística y descontextualizada, en la Institución Educativa CASD JOSÉ MARÍA ESPINOSA PRIETO se concibe que debe ser recontextualizado, que el estudiante debe conocer el lenguaje, su funcionamiento gramatical, semántico, fonético, en fin, pero que lo más alto debe ser que el estudiante evidencie este conocimiento por medio de utilizaciones en interacciones exitosas. Se hace alusión aquí a la importancia que tiene que el estudiante no sólo conozca reglas del sistema gramatical, sino que tenga en cuenta las condiciones pragmáticas de la enunciación o contextos enunciativos particulares. </w:t>
      </w:r>
    </w:p>
    <w:p w:rsidR="00D81928" w:rsidRPr="00C83846" w:rsidRDefault="00D81928" w:rsidP="00D81928">
      <w:pPr>
        <w:pStyle w:val="Sinespaciado"/>
        <w:jc w:val="both"/>
        <w:rPr>
          <w:rFonts w:ascii="Arial" w:hAnsi="Arial" w:cs="Arial"/>
        </w:rPr>
      </w:pPr>
    </w:p>
    <w:p w:rsidR="00D81928" w:rsidRPr="00C83846" w:rsidRDefault="00D81928" w:rsidP="00D81928">
      <w:pPr>
        <w:pStyle w:val="Sinespaciado"/>
        <w:jc w:val="both"/>
        <w:rPr>
          <w:rFonts w:ascii="Arial" w:hAnsi="Arial" w:cs="Arial"/>
        </w:rPr>
      </w:pPr>
      <w:r w:rsidRPr="00C83846">
        <w:rPr>
          <w:rFonts w:ascii="Arial" w:hAnsi="Arial" w:cs="Arial"/>
        </w:rPr>
        <w:t>En el aprendizaje de la gramática se trabaja a la luz del Análisis del Discurso (Estándares, página 50), sin estudiar oraciones aisladas o en abstracto sino vistas en su relación con otras, y estudiando cómo influyen en otras dentro de un mismo texto o conversación. Por esto se propone un acercamiento a los aspectos gramaticales desde los primeros grados, pero respetando las necesidades del estudiante, atendiendo sus aportes a los procesos de significación y de comunicación. Se pretenden describir las relaciones de cohesión y coherencia entre oraciones, al igual que la organización funcional total de los textos de la interacción conversacional.</w:t>
      </w:r>
    </w:p>
    <w:p w:rsidR="00D81928" w:rsidRPr="00C83846" w:rsidRDefault="00D81928" w:rsidP="00D81928">
      <w:pPr>
        <w:pStyle w:val="Sinespaciado"/>
        <w:jc w:val="both"/>
        <w:rPr>
          <w:rFonts w:ascii="Arial" w:hAnsi="Arial" w:cs="Arial"/>
        </w:rPr>
      </w:pPr>
    </w:p>
    <w:p w:rsidR="00D81928" w:rsidRPr="00C83846" w:rsidRDefault="00D81928" w:rsidP="00D81928">
      <w:pPr>
        <w:pStyle w:val="Sinespaciado"/>
        <w:jc w:val="both"/>
        <w:rPr>
          <w:rFonts w:ascii="Arial" w:hAnsi="Arial" w:cs="Arial"/>
        </w:rPr>
      </w:pPr>
      <w:r w:rsidRPr="00C83846">
        <w:rPr>
          <w:rFonts w:ascii="Arial" w:hAnsi="Arial" w:cs="Arial"/>
        </w:rPr>
        <w:t>Para poder dar razón de los procesos de producción escritural de nuestros estudiantes, es necesario tener en cuenta sus saberes y la forma como confronta los saberes de los textos y de otras personas.</w:t>
      </w:r>
    </w:p>
    <w:p w:rsidR="00D81928" w:rsidRPr="00C83846" w:rsidRDefault="00D81928" w:rsidP="00D81928">
      <w:pPr>
        <w:pStyle w:val="Sinespaciado"/>
        <w:jc w:val="both"/>
        <w:rPr>
          <w:rFonts w:ascii="Arial" w:hAnsi="Arial" w:cs="Arial"/>
        </w:rPr>
      </w:pPr>
    </w:p>
    <w:p w:rsidR="00D81928" w:rsidRPr="00C83846" w:rsidRDefault="00D81928" w:rsidP="00D81928">
      <w:pPr>
        <w:pStyle w:val="Sinespaciado"/>
        <w:jc w:val="both"/>
        <w:rPr>
          <w:rFonts w:ascii="Arial" w:hAnsi="Arial" w:cs="Arial"/>
        </w:rPr>
      </w:pPr>
      <w:r w:rsidRPr="00C83846">
        <w:rPr>
          <w:rFonts w:ascii="Arial" w:hAnsi="Arial" w:cs="Arial"/>
        </w:rPr>
        <w:t>Por ello, la redacción se revisa en “avances de trabajo” que el estudiante va entregando al docente, donde se le van anotando las mejoras que debe hacerle a su trabajo en forma y fondo. Sólo se califica cuando ha pasado como mínimo por dos revisiones y entrega la producción final con los ensayos anteriores y sus revisiones.</w:t>
      </w:r>
    </w:p>
    <w:p w:rsidR="00D81928" w:rsidRPr="00C83846" w:rsidRDefault="00D81928" w:rsidP="00D81928">
      <w:pPr>
        <w:pStyle w:val="Sinespaciado"/>
        <w:jc w:val="both"/>
        <w:rPr>
          <w:rFonts w:ascii="Arial" w:hAnsi="Arial" w:cs="Arial"/>
        </w:rPr>
      </w:pPr>
    </w:p>
    <w:p w:rsidR="00D81928" w:rsidRPr="00C83846" w:rsidRDefault="00D81928" w:rsidP="00D81928">
      <w:pPr>
        <w:pStyle w:val="Sinespaciado"/>
        <w:jc w:val="both"/>
        <w:rPr>
          <w:rFonts w:ascii="Arial" w:hAnsi="Arial" w:cs="Arial"/>
        </w:rPr>
      </w:pPr>
      <w:r w:rsidRPr="00C83846">
        <w:rPr>
          <w:rFonts w:ascii="Arial" w:hAnsi="Arial" w:cs="Arial"/>
        </w:rPr>
        <w:t>La didáctica de la Literatura está enfocada a que el estudiante conozca textos literarios y analice en ellos la simbolización de la cultura, la convergencia de diversas manifestaciones humanas y el testimonio de la historia de la humanidad.</w:t>
      </w:r>
    </w:p>
    <w:p w:rsidR="00D81928" w:rsidRPr="00C83846" w:rsidRDefault="00D81928" w:rsidP="00D81928">
      <w:pPr>
        <w:pStyle w:val="Sinespaciado"/>
        <w:jc w:val="both"/>
        <w:rPr>
          <w:rFonts w:ascii="Arial" w:hAnsi="Arial" w:cs="Arial"/>
        </w:rPr>
      </w:pPr>
      <w:r w:rsidRPr="00C83846">
        <w:rPr>
          <w:rFonts w:ascii="Arial" w:hAnsi="Arial" w:cs="Arial"/>
        </w:rPr>
        <w:t>Todo esto visto desde una perspectiva estética, histórica y sociológica, y de análisis simbólico de la obra literaria.</w:t>
      </w:r>
    </w:p>
    <w:p w:rsidR="00D81928" w:rsidRPr="00C83846" w:rsidRDefault="00D81928" w:rsidP="00D81928">
      <w:pPr>
        <w:pStyle w:val="Sinespaciado"/>
        <w:jc w:val="both"/>
        <w:rPr>
          <w:rFonts w:ascii="Arial" w:hAnsi="Arial" w:cs="Arial"/>
        </w:rPr>
      </w:pPr>
      <w:r w:rsidRPr="00C83846">
        <w:rPr>
          <w:rFonts w:ascii="Arial" w:hAnsi="Arial" w:cs="Arial"/>
        </w:rPr>
        <w:lastRenderedPageBreak/>
        <w:t>Con el ánimo de formar en los estudiantes una conciencia social, se hace relevante en la didáctica específica de la literatura, relacionar hechos de tipo social, económico, psicológico y demás, que se ven en las obras. Se ubican espacio-temporalmente por épocas, movimientos y géneros literarios y se congregan los temas que los diferentes autores clásicos y actuales han mostrado en la evolución del pensamiento del hombre. Se hace especial énfasis en la enseñanza de valores y antivalores, en el héroe y el antihéroe y en la producción de arquetipos literarios desde el principio de la producción escrita del hombre.</w:t>
      </w:r>
    </w:p>
    <w:p w:rsidR="00D81928" w:rsidRPr="00C83846" w:rsidRDefault="00D81928" w:rsidP="00D81928">
      <w:pPr>
        <w:pStyle w:val="Sinespaciado"/>
        <w:jc w:val="both"/>
        <w:rPr>
          <w:rFonts w:ascii="Arial" w:hAnsi="Arial" w:cs="Arial"/>
        </w:rPr>
      </w:pPr>
    </w:p>
    <w:p w:rsidR="00D81928" w:rsidRPr="00C83846" w:rsidRDefault="00D81928" w:rsidP="00D81928">
      <w:pPr>
        <w:pStyle w:val="Sinespaciado"/>
        <w:jc w:val="both"/>
        <w:rPr>
          <w:rFonts w:ascii="Arial" w:hAnsi="Arial" w:cs="Arial"/>
        </w:rPr>
      </w:pPr>
      <w:r w:rsidRPr="00C83846">
        <w:rPr>
          <w:rFonts w:ascii="Arial" w:hAnsi="Arial" w:cs="Arial"/>
        </w:rPr>
        <w:t xml:space="preserve">Con todo esto se pretende formar jóvenes con criterio, con capacidad de juzgar una obra literaria desde los aspectos literarios, lingüísticos y artísticos, no desde su gusto o interés personal, así como, valorar a los hombres que nos han precedido y el aporte intelectual que sus producciones nos han dejado.  </w:t>
      </w:r>
    </w:p>
    <w:p w:rsidR="00D81928" w:rsidRDefault="00D81928" w:rsidP="00D81928">
      <w:pPr>
        <w:rPr>
          <w:rFonts w:ascii="Arial" w:hAnsi="Arial" w:cs="Arial"/>
          <w:sz w:val="24"/>
          <w:szCs w:val="24"/>
          <w:lang w:val="es-ES"/>
        </w:rPr>
      </w:pPr>
    </w:p>
    <w:p w:rsidR="00DF6308" w:rsidRDefault="00DF6308" w:rsidP="00DF6308">
      <w:pPr>
        <w:jc w:val="center"/>
        <w:rPr>
          <w:rFonts w:ascii="Arial" w:hAnsi="Arial" w:cs="Arial"/>
          <w:b/>
          <w:sz w:val="28"/>
          <w:szCs w:val="28"/>
          <w:lang w:val="es-ES"/>
        </w:rPr>
      </w:pPr>
    </w:p>
    <w:tbl>
      <w:tblPr>
        <w:tblW w:w="0" w:type="auto"/>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tblPr>
      <w:tblGrid>
        <w:gridCol w:w="4659"/>
        <w:gridCol w:w="3969"/>
        <w:gridCol w:w="3840"/>
        <w:gridCol w:w="3470"/>
      </w:tblGrid>
      <w:tr w:rsidR="00161094" w:rsidRPr="00643995" w:rsidTr="00B93B24">
        <w:trPr>
          <w:trHeight w:val="96"/>
          <w:jc w:val="center"/>
        </w:trPr>
        <w:tc>
          <w:tcPr>
            <w:tcW w:w="15938" w:type="dxa"/>
            <w:gridSpan w:val="4"/>
            <w:shd w:val="solid" w:color="000080" w:fill="FFFFFF"/>
            <w:hideMark/>
          </w:tcPr>
          <w:p w:rsidR="00161094" w:rsidRPr="00643995" w:rsidRDefault="00161094" w:rsidP="00B93B24">
            <w:pPr>
              <w:jc w:val="center"/>
              <w:rPr>
                <w:rFonts w:ascii="Arial" w:eastAsia="Arial Unicode MS" w:hAnsi="Arial" w:cs="Arial"/>
                <w:b/>
                <w:bCs/>
                <w:color w:val="FFFFFF"/>
                <w:sz w:val="28"/>
                <w:szCs w:val="28"/>
                <w:lang w:val="es-ES" w:eastAsia="es-ES"/>
              </w:rPr>
            </w:pPr>
            <w:r w:rsidRPr="00643995">
              <w:rPr>
                <w:rFonts w:ascii="Arial" w:eastAsia="Arial Unicode MS" w:hAnsi="Arial" w:cs="Arial"/>
                <w:b/>
                <w:bCs/>
                <w:color w:val="FFFFFF"/>
                <w:sz w:val="28"/>
                <w:szCs w:val="28"/>
              </w:rPr>
              <w:t>EVALUACIÓN</w:t>
            </w:r>
            <w:r w:rsidR="00622333">
              <w:rPr>
                <w:rFonts w:ascii="Arial" w:eastAsia="Arial Unicode MS" w:hAnsi="Arial" w:cs="Arial"/>
                <w:b/>
                <w:bCs/>
                <w:color w:val="FFFFFF"/>
                <w:sz w:val="28"/>
                <w:szCs w:val="28"/>
              </w:rPr>
              <w:t xml:space="preserve"> GRADO </w:t>
            </w:r>
            <w:r w:rsidR="00432B28">
              <w:rPr>
                <w:rFonts w:ascii="Arial" w:eastAsia="Arial Unicode MS" w:hAnsi="Arial" w:cs="Arial"/>
                <w:b/>
                <w:bCs/>
                <w:color w:val="FFFFFF"/>
                <w:sz w:val="28"/>
                <w:szCs w:val="28"/>
              </w:rPr>
              <w:t xml:space="preserve">8º y </w:t>
            </w:r>
            <w:r w:rsidR="00622333">
              <w:rPr>
                <w:rFonts w:ascii="Arial" w:eastAsia="Arial Unicode MS" w:hAnsi="Arial" w:cs="Arial"/>
                <w:b/>
                <w:bCs/>
                <w:color w:val="FFFFFF"/>
                <w:sz w:val="28"/>
                <w:szCs w:val="28"/>
              </w:rPr>
              <w:t xml:space="preserve">9º </w:t>
            </w:r>
          </w:p>
        </w:tc>
      </w:tr>
      <w:tr w:rsidR="00161094" w:rsidRPr="00643995" w:rsidTr="00B93B24">
        <w:trPr>
          <w:jc w:val="center"/>
        </w:trPr>
        <w:tc>
          <w:tcPr>
            <w:tcW w:w="4659" w:type="dxa"/>
            <w:shd w:val="clear" w:color="auto" w:fill="auto"/>
            <w:hideMark/>
          </w:tcPr>
          <w:p w:rsidR="00161094" w:rsidRPr="00643995" w:rsidRDefault="00161094" w:rsidP="00B93B24">
            <w:pPr>
              <w:jc w:val="center"/>
              <w:rPr>
                <w:rFonts w:ascii="Arial" w:eastAsia="Arial Unicode MS" w:hAnsi="Arial" w:cs="Arial"/>
                <w:b/>
                <w:sz w:val="24"/>
                <w:szCs w:val="24"/>
                <w:lang w:val="es-ES" w:eastAsia="es-ES"/>
              </w:rPr>
            </w:pPr>
            <w:r w:rsidRPr="00643995">
              <w:rPr>
                <w:rFonts w:ascii="Arial" w:eastAsia="Arial Unicode MS" w:hAnsi="Arial" w:cs="Arial"/>
                <w:b/>
                <w:sz w:val="24"/>
                <w:szCs w:val="24"/>
              </w:rPr>
              <w:t>CRITERIO</w:t>
            </w:r>
          </w:p>
        </w:tc>
        <w:tc>
          <w:tcPr>
            <w:tcW w:w="3969" w:type="dxa"/>
            <w:shd w:val="clear" w:color="auto" w:fill="auto"/>
            <w:hideMark/>
          </w:tcPr>
          <w:p w:rsidR="00161094" w:rsidRPr="00643995" w:rsidRDefault="00161094" w:rsidP="00B93B24">
            <w:pPr>
              <w:jc w:val="center"/>
              <w:rPr>
                <w:rFonts w:ascii="Arial" w:eastAsia="Arial Unicode MS" w:hAnsi="Arial" w:cs="Arial"/>
                <w:b/>
                <w:sz w:val="24"/>
                <w:szCs w:val="24"/>
                <w:lang w:val="es-ES" w:eastAsia="es-ES"/>
              </w:rPr>
            </w:pPr>
            <w:r w:rsidRPr="00643995">
              <w:rPr>
                <w:rFonts w:ascii="Arial" w:eastAsia="Arial Unicode MS" w:hAnsi="Arial" w:cs="Arial"/>
                <w:b/>
                <w:sz w:val="24"/>
                <w:szCs w:val="24"/>
              </w:rPr>
              <w:t>PROCESO</w:t>
            </w:r>
          </w:p>
        </w:tc>
        <w:tc>
          <w:tcPr>
            <w:tcW w:w="3840" w:type="dxa"/>
            <w:shd w:val="clear" w:color="auto" w:fill="auto"/>
            <w:hideMark/>
          </w:tcPr>
          <w:p w:rsidR="00161094" w:rsidRPr="00643995" w:rsidRDefault="00161094" w:rsidP="00B93B24">
            <w:pPr>
              <w:jc w:val="center"/>
              <w:rPr>
                <w:rFonts w:ascii="Arial" w:eastAsia="Arial Unicode MS" w:hAnsi="Arial" w:cs="Arial"/>
                <w:b/>
                <w:sz w:val="24"/>
                <w:szCs w:val="24"/>
                <w:lang w:val="es-ES" w:eastAsia="es-ES"/>
              </w:rPr>
            </w:pPr>
            <w:r w:rsidRPr="00643995">
              <w:rPr>
                <w:rFonts w:ascii="Arial" w:eastAsia="Arial Unicode MS" w:hAnsi="Arial" w:cs="Arial"/>
                <w:b/>
                <w:sz w:val="24"/>
                <w:szCs w:val="24"/>
              </w:rPr>
              <w:t>PROCEDIMIENTO</w:t>
            </w:r>
          </w:p>
        </w:tc>
        <w:tc>
          <w:tcPr>
            <w:tcW w:w="3470" w:type="dxa"/>
            <w:shd w:val="clear" w:color="auto" w:fill="auto"/>
            <w:hideMark/>
          </w:tcPr>
          <w:p w:rsidR="00161094" w:rsidRPr="00643995" w:rsidRDefault="00161094" w:rsidP="00B93B24">
            <w:pPr>
              <w:jc w:val="center"/>
              <w:rPr>
                <w:rFonts w:ascii="Arial" w:eastAsia="Arial Unicode MS" w:hAnsi="Arial" w:cs="Arial"/>
                <w:b/>
                <w:sz w:val="24"/>
                <w:szCs w:val="24"/>
                <w:lang w:val="es-ES" w:eastAsia="es-ES"/>
              </w:rPr>
            </w:pPr>
            <w:r w:rsidRPr="00643995">
              <w:rPr>
                <w:rFonts w:ascii="Arial" w:eastAsia="Arial Unicode MS" w:hAnsi="Arial" w:cs="Arial"/>
                <w:b/>
                <w:sz w:val="24"/>
                <w:szCs w:val="24"/>
              </w:rPr>
              <w:t>FRECUENCIA</w:t>
            </w:r>
          </w:p>
        </w:tc>
      </w:tr>
      <w:tr w:rsidR="00161094" w:rsidRPr="00643995" w:rsidTr="00B93B24">
        <w:trPr>
          <w:trHeight w:val="3888"/>
          <w:jc w:val="center"/>
        </w:trPr>
        <w:tc>
          <w:tcPr>
            <w:tcW w:w="4659" w:type="dxa"/>
            <w:shd w:val="clear" w:color="auto" w:fill="auto"/>
            <w:hideMark/>
          </w:tcPr>
          <w:p w:rsidR="00161094" w:rsidRDefault="00161094" w:rsidP="00B93B24">
            <w:pPr>
              <w:jc w:val="both"/>
              <w:rPr>
                <w:rFonts w:ascii="Arial" w:eastAsia="Arial Unicode MS" w:hAnsi="Arial" w:cs="Arial"/>
                <w:sz w:val="24"/>
                <w:szCs w:val="24"/>
              </w:rPr>
            </w:pPr>
          </w:p>
          <w:p w:rsidR="00161094" w:rsidRPr="00643995" w:rsidRDefault="00161094" w:rsidP="00B93B24">
            <w:pPr>
              <w:jc w:val="both"/>
              <w:rPr>
                <w:rFonts w:ascii="Arial" w:eastAsia="Arial Unicode MS" w:hAnsi="Arial" w:cs="Arial"/>
                <w:sz w:val="24"/>
                <w:szCs w:val="24"/>
                <w:lang w:val="es-ES" w:eastAsia="es-ES"/>
              </w:rPr>
            </w:pPr>
            <w:r w:rsidRPr="00643995">
              <w:rPr>
                <w:rFonts w:ascii="Arial" w:eastAsia="Arial Unicode MS" w:hAnsi="Arial" w:cs="Arial"/>
                <w:sz w:val="24"/>
                <w:szCs w:val="24"/>
              </w:rPr>
              <w:t>Talleres de clase</w:t>
            </w:r>
            <w:r>
              <w:rPr>
                <w:rFonts w:ascii="Arial" w:eastAsia="Arial Unicode MS" w:hAnsi="Arial" w:cs="Arial"/>
                <w:sz w:val="24"/>
                <w:szCs w:val="24"/>
              </w:rPr>
              <w:t xml:space="preserve"> y guías de aprendizaje</w:t>
            </w:r>
          </w:p>
        </w:tc>
        <w:tc>
          <w:tcPr>
            <w:tcW w:w="3969" w:type="dxa"/>
            <w:shd w:val="clear" w:color="auto" w:fill="auto"/>
            <w:hideMark/>
          </w:tcPr>
          <w:p w:rsidR="00161094" w:rsidRDefault="00161094" w:rsidP="00B93B24">
            <w:pPr>
              <w:jc w:val="both"/>
              <w:rPr>
                <w:rFonts w:ascii="Arial" w:eastAsia="Arial Unicode MS" w:hAnsi="Arial" w:cs="Arial"/>
                <w:sz w:val="24"/>
                <w:szCs w:val="24"/>
              </w:rPr>
            </w:pPr>
          </w:p>
          <w:p w:rsidR="00161094" w:rsidRPr="00643995" w:rsidRDefault="00161094" w:rsidP="00B93B24">
            <w:pPr>
              <w:jc w:val="both"/>
              <w:rPr>
                <w:rFonts w:ascii="Arial" w:eastAsia="Arial Unicode MS" w:hAnsi="Arial" w:cs="Arial"/>
                <w:sz w:val="24"/>
                <w:szCs w:val="24"/>
                <w:lang w:val="es-ES" w:eastAsia="es-ES"/>
              </w:rPr>
            </w:pPr>
            <w:r w:rsidRPr="00643995">
              <w:rPr>
                <w:rFonts w:ascii="Arial" w:eastAsia="Arial Unicode MS" w:hAnsi="Arial" w:cs="Arial"/>
                <w:sz w:val="24"/>
                <w:szCs w:val="24"/>
              </w:rPr>
              <w:t>Talleres</w:t>
            </w:r>
          </w:p>
        </w:tc>
        <w:tc>
          <w:tcPr>
            <w:tcW w:w="3840" w:type="dxa"/>
            <w:shd w:val="clear" w:color="auto" w:fill="auto"/>
            <w:hideMark/>
          </w:tcPr>
          <w:p w:rsidR="00161094" w:rsidRDefault="00161094" w:rsidP="00B93B24">
            <w:pPr>
              <w:jc w:val="both"/>
              <w:rPr>
                <w:rFonts w:ascii="Arial" w:eastAsia="Arial Unicode MS" w:hAnsi="Arial" w:cs="Arial"/>
                <w:sz w:val="24"/>
                <w:szCs w:val="24"/>
              </w:rPr>
            </w:pPr>
          </w:p>
          <w:p w:rsidR="00161094" w:rsidRDefault="00161094" w:rsidP="00B93B24">
            <w:pPr>
              <w:jc w:val="both"/>
              <w:rPr>
                <w:rFonts w:ascii="Arial" w:eastAsia="Arial Unicode MS" w:hAnsi="Arial" w:cs="Arial"/>
                <w:sz w:val="24"/>
                <w:szCs w:val="24"/>
              </w:rPr>
            </w:pPr>
            <w:r w:rsidRPr="00643995">
              <w:rPr>
                <w:rFonts w:ascii="Arial" w:eastAsia="Arial Unicode MS" w:hAnsi="Arial" w:cs="Arial"/>
                <w:sz w:val="24"/>
                <w:szCs w:val="24"/>
              </w:rPr>
              <w:t xml:space="preserve">Durante las clases se entregan los talleres para que se resuelvan </w:t>
            </w:r>
            <w:r>
              <w:rPr>
                <w:rFonts w:ascii="Arial" w:eastAsia="Arial Unicode MS" w:hAnsi="Arial" w:cs="Arial"/>
                <w:sz w:val="24"/>
                <w:szCs w:val="24"/>
              </w:rPr>
              <w:t xml:space="preserve">individualmente o </w:t>
            </w:r>
            <w:r w:rsidRPr="00643995">
              <w:rPr>
                <w:rFonts w:ascii="Arial" w:eastAsia="Arial Unicode MS" w:hAnsi="Arial" w:cs="Arial"/>
                <w:sz w:val="24"/>
                <w:szCs w:val="24"/>
              </w:rPr>
              <w:t xml:space="preserve">en equipos. </w:t>
            </w:r>
          </w:p>
          <w:p w:rsidR="00161094" w:rsidRDefault="00161094" w:rsidP="00B93B24">
            <w:pPr>
              <w:jc w:val="both"/>
              <w:rPr>
                <w:rFonts w:ascii="Arial" w:eastAsia="Arial Unicode MS" w:hAnsi="Arial" w:cs="Arial"/>
                <w:sz w:val="24"/>
                <w:szCs w:val="24"/>
              </w:rPr>
            </w:pPr>
          </w:p>
          <w:p w:rsidR="00161094" w:rsidRPr="00643995" w:rsidRDefault="00161094" w:rsidP="00161094">
            <w:pPr>
              <w:jc w:val="both"/>
              <w:rPr>
                <w:rFonts w:ascii="Arial" w:eastAsia="Arial Unicode MS" w:hAnsi="Arial" w:cs="Arial"/>
                <w:sz w:val="24"/>
                <w:szCs w:val="24"/>
                <w:lang w:val="es-ES" w:eastAsia="es-ES"/>
              </w:rPr>
            </w:pPr>
            <w:r>
              <w:rPr>
                <w:rFonts w:ascii="Arial" w:eastAsia="Arial Unicode MS" w:hAnsi="Arial" w:cs="Arial"/>
                <w:sz w:val="24"/>
                <w:szCs w:val="24"/>
              </w:rPr>
              <w:t>Según el caso, c</w:t>
            </w:r>
            <w:r w:rsidRPr="00643995">
              <w:rPr>
                <w:rFonts w:ascii="Arial" w:eastAsia="Arial Unicode MS" w:hAnsi="Arial" w:cs="Arial"/>
                <w:sz w:val="24"/>
                <w:szCs w:val="24"/>
              </w:rPr>
              <w:t xml:space="preserve">ada </w:t>
            </w:r>
            <w:r>
              <w:rPr>
                <w:rFonts w:ascii="Arial" w:eastAsia="Arial Unicode MS" w:hAnsi="Arial" w:cs="Arial"/>
                <w:sz w:val="24"/>
                <w:szCs w:val="24"/>
              </w:rPr>
              <w:t xml:space="preserve"> alumno o alguno de los integrantes del equipo,</w:t>
            </w:r>
            <w:r w:rsidRPr="00643995">
              <w:rPr>
                <w:rFonts w:ascii="Arial" w:eastAsia="Arial Unicode MS" w:hAnsi="Arial" w:cs="Arial"/>
                <w:sz w:val="24"/>
                <w:szCs w:val="24"/>
              </w:rPr>
              <w:t xml:space="preserve"> dejar</w:t>
            </w:r>
            <w:r>
              <w:rPr>
                <w:rFonts w:ascii="Arial" w:eastAsia="Arial Unicode MS" w:hAnsi="Arial" w:cs="Arial"/>
                <w:sz w:val="24"/>
                <w:szCs w:val="24"/>
              </w:rPr>
              <w:t>á</w:t>
            </w:r>
            <w:r w:rsidRPr="00643995">
              <w:rPr>
                <w:rFonts w:ascii="Arial" w:eastAsia="Arial Unicode MS" w:hAnsi="Arial" w:cs="Arial"/>
                <w:sz w:val="24"/>
                <w:szCs w:val="24"/>
              </w:rPr>
              <w:t xml:space="preserve"> consignado en su cuaderno la solución del mismo.</w:t>
            </w:r>
          </w:p>
        </w:tc>
        <w:tc>
          <w:tcPr>
            <w:tcW w:w="3470" w:type="dxa"/>
            <w:shd w:val="clear" w:color="auto" w:fill="auto"/>
            <w:hideMark/>
          </w:tcPr>
          <w:p w:rsidR="00161094" w:rsidRDefault="00161094" w:rsidP="00B93B24">
            <w:pPr>
              <w:jc w:val="both"/>
              <w:rPr>
                <w:rFonts w:ascii="Arial" w:eastAsia="Arial Unicode MS" w:hAnsi="Arial" w:cs="Arial"/>
                <w:sz w:val="24"/>
                <w:szCs w:val="24"/>
              </w:rPr>
            </w:pPr>
          </w:p>
          <w:p w:rsidR="00161094" w:rsidRPr="00643995" w:rsidRDefault="00161094" w:rsidP="00B93B24">
            <w:pPr>
              <w:jc w:val="both"/>
              <w:rPr>
                <w:rFonts w:ascii="Arial" w:eastAsia="Arial Unicode MS" w:hAnsi="Arial" w:cs="Arial"/>
                <w:sz w:val="24"/>
                <w:szCs w:val="24"/>
                <w:lang w:val="es-ES" w:eastAsia="es-ES"/>
              </w:rPr>
            </w:pPr>
            <w:r>
              <w:rPr>
                <w:rFonts w:ascii="Arial" w:eastAsia="Arial Unicode MS" w:hAnsi="Arial" w:cs="Arial"/>
                <w:sz w:val="24"/>
                <w:szCs w:val="24"/>
              </w:rPr>
              <w:t>Semanalmente se hace uno</w:t>
            </w:r>
            <w:r w:rsidRPr="00643995">
              <w:rPr>
                <w:rFonts w:ascii="Arial" w:eastAsia="Arial Unicode MS" w:hAnsi="Arial" w:cs="Arial"/>
                <w:sz w:val="24"/>
                <w:szCs w:val="24"/>
              </w:rPr>
              <w:t>.</w:t>
            </w:r>
          </w:p>
        </w:tc>
      </w:tr>
      <w:tr w:rsidR="00DF6308" w:rsidRPr="00643995" w:rsidTr="00B93B24">
        <w:trPr>
          <w:jc w:val="center"/>
        </w:trPr>
        <w:tc>
          <w:tcPr>
            <w:tcW w:w="4659" w:type="dxa"/>
            <w:shd w:val="clear" w:color="auto" w:fill="auto"/>
            <w:hideMark/>
          </w:tcPr>
          <w:p w:rsidR="00DF6308" w:rsidRDefault="00DF6308" w:rsidP="00AF2514">
            <w:pPr>
              <w:jc w:val="both"/>
              <w:rPr>
                <w:rFonts w:ascii="Arial" w:eastAsia="Arial Unicode MS" w:hAnsi="Arial" w:cs="Arial"/>
                <w:sz w:val="24"/>
                <w:szCs w:val="24"/>
              </w:rPr>
            </w:pPr>
            <w:r w:rsidRPr="00643995">
              <w:rPr>
                <w:rFonts w:ascii="Arial" w:eastAsia="Arial Unicode MS" w:hAnsi="Arial" w:cs="Arial"/>
                <w:sz w:val="24"/>
                <w:szCs w:val="24"/>
              </w:rPr>
              <w:t xml:space="preserve"> </w:t>
            </w:r>
          </w:p>
          <w:p w:rsidR="00DF6308" w:rsidRPr="00643995" w:rsidRDefault="00DF6308" w:rsidP="00AF2514">
            <w:pPr>
              <w:jc w:val="both"/>
              <w:rPr>
                <w:rFonts w:ascii="Arial" w:eastAsia="Arial Unicode MS" w:hAnsi="Arial" w:cs="Arial"/>
                <w:sz w:val="24"/>
                <w:szCs w:val="24"/>
                <w:lang w:val="es-ES" w:eastAsia="es-ES"/>
              </w:rPr>
            </w:pPr>
            <w:r w:rsidRPr="00643995">
              <w:rPr>
                <w:rFonts w:ascii="Arial" w:eastAsia="Arial Unicode MS" w:hAnsi="Arial" w:cs="Arial"/>
                <w:sz w:val="24"/>
                <w:szCs w:val="24"/>
              </w:rPr>
              <w:t>Cuaderno</w:t>
            </w:r>
          </w:p>
        </w:tc>
        <w:tc>
          <w:tcPr>
            <w:tcW w:w="3969" w:type="dxa"/>
            <w:shd w:val="clear" w:color="auto" w:fill="auto"/>
          </w:tcPr>
          <w:p w:rsidR="00DF6308" w:rsidRPr="00643995" w:rsidRDefault="00DF6308" w:rsidP="00AF2514">
            <w:pPr>
              <w:jc w:val="both"/>
              <w:rPr>
                <w:rFonts w:ascii="Arial" w:eastAsia="Arial Unicode MS" w:hAnsi="Arial" w:cs="Arial"/>
                <w:b/>
                <w:sz w:val="24"/>
                <w:szCs w:val="24"/>
              </w:rPr>
            </w:pPr>
          </w:p>
          <w:p w:rsidR="00DF6308" w:rsidRDefault="00DF6308" w:rsidP="00AF2514">
            <w:pPr>
              <w:jc w:val="both"/>
              <w:rPr>
                <w:rFonts w:ascii="Arial" w:eastAsia="Arial Unicode MS" w:hAnsi="Arial" w:cs="Arial"/>
                <w:b/>
                <w:sz w:val="24"/>
                <w:szCs w:val="24"/>
              </w:rPr>
            </w:pPr>
            <w:r w:rsidRPr="00643995">
              <w:rPr>
                <w:rFonts w:ascii="Arial" w:eastAsia="Arial Unicode MS" w:hAnsi="Arial" w:cs="Arial"/>
                <w:b/>
                <w:sz w:val="24"/>
                <w:szCs w:val="24"/>
              </w:rPr>
              <w:t xml:space="preserve">Actividades </w:t>
            </w:r>
          </w:p>
          <w:p w:rsidR="00DF6308" w:rsidRPr="00643995" w:rsidRDefault="00DF6308" w:rsidP="00AF2514">
            <w:pPr>
              <w:jc w:val="both"/>
              <w:rPr>
                <w:rFonts w:ascii="Arial" w:eastAsia="Arial Unicode MS" w:hAnsi="Arial" w:cs="Arial"/>
                <w:b/>
                <w:sz w:val="24"/>
                <w:szCs w:val="24"/>
              </w:rPr>
            </w:pPr>
          </w:p>
          <w:p w:rsidR="00DF6308" w:rsidRPr="00643995" w:rsidRDefault="00DF6308" w:rsidP="00AF2514">
            <w:pPr>
              <w:numPr>
                <w:ilvl w:val="0"/>
                <w:numId w:val="41"/>
              </w:numPr>
              <w:spacing w:after="200" w:line="276" w:lineRule="auto"/>
              <w:jc w:val="both"/>
              <w:rPr>
                <w:rFonts w:ascii="Arial" w:eastAsia="Arial Unicode MS" w:hAnsi="Arial" w:cs="Arial"/>
                <w:sz w:val="24"/>
                <w:szCs w:val="24"/>
              </w:rPr>
            </w:pPr>
            <w:r w:rsidRPr="00643995">
              <w:rPr>
                <w:rFonts w:ascii="Arial" w:eastAsia="Arial Unicode MS" w:hAnsi="Arial" w:cs="Arial"/>
                <w:sz w:val="24"/>
                <w:szCs w:val="24"/>
              </w:rPr>
              <w:t>Sopas de letras</w:t>
            </w:r>
          </w:p>
          <w:p w:rsidR="00DF6308" w:rsidRPr="00643995" w:rsidRDefault="00DF6308" w:rsidP="00AF2514">
            <w:pPr>
              <w:numPr>
                <w:ilvl w:val="0"/>
                <w:numId w:val="41"/>
              </w:numPr>
              <w:spacing w:after="200" w:line="276" w:lineRule="auto"/>
              <w:jc w:val="both"/>
              <w:rPr>
                <w:rFonts w:ascii="Arial" w:eastAsia="Arial Unicode MS" w:hAnsi="Arial" w:cs="Arial"/>
                <w:sz w:val="24"/>
                <w:szCs w:val="24"/>
              </w:rPr>
            </w:pPr>
            <w:r w:rsidRPr="00643995">
              <w:rPr>
                <w:rFonts w:ascii="Arial" w:eastAsia="Arial Unicode MS" w:hAnsi="Arial" w:cs="Arial"/>
                <w:sz w:val="24"/>
                <w:szCs w:val="24"/>
              </w:rPr>
              <w:t>Cuestionario</w:t>
            </w:r>
            <w:r>
              <w:rPr>
                <w:rFonts w:ascii="Arial" w:eastAsia="Arial Unicode MS" w:hAnsi="Arial" w:cs="Arial"/>
                <w:sz w:val="24"/>
                <w:szCs w:val="24"/>
              </w:rPr>
              <w:t>s</w:t>
            </w:r>
            <w:r w:rsidRPr="00643995">
              <w:rPr>
                <w:rFonts w:ascii="Arial" w:eastAsia="Arial Unicode MS" w:hAnsi="Arial" w:cs="Arial"/>
                <w:sz w:val="24"/>
                <w:szCs w:val="24"/>
              </w:rPr>
              <w:t xml:space="preserve"> </w:t>
            </w:r>
          </w:p>
          <w:p w:rsidR="00DF6308" w:rsidRPr="00643995" w:rsidRDefault="00DF6308" w:rsidP="00AF2514">
            <w:pPr>
              <w:numPr>
                <w:ilvl w:val="0"/>
                <w:numId w:val="41"/>
              </w:numPr>
              <w:spacing w:after="200" w:line="276" w:lineRule="auto"/>
              <w:jc w:val="both"/>
              <w:rPr>
                <w:rFonts w:ascii="Arial" w:eastAsia="Arial Unicode MS" w:hAnsi="Arial" w:cs="Arial"/>
                <w:sz w:val="24"/>
                <w:szCs w:val="24"/>
              </w:rPr>
            </w:pPr>
            <w:r w:rsidRPr="00643995">
              <w:rPr>
                <w:rFonts w:ascii="Arial" w:eastAsia="Arial Unicode MS" w:hAnsi="Arial" w:cs="Arial"/>
                <w:sz w:val="24"/>
                <w:szCs w:val="24"/>
              </w:rPr>
              <w:t>Glosarios</w:t>
            </w:r>
          </w:p>
          <w:p w:rsidR="00DF6308" w:rsidRPr="00643995" w:rsidRDefault="00DF6308" w:rsidP="00AF2514">
            <w:pPr>
              <w:numPr>
                <w:ilvl w:val="0"/>
                <w:numId w:val="41"/>
              </w:numPr>
              <w:spacing w:after="200" w:line="276" w:lineRule="auto"/>
              <w:jc w:val="both"/>
              <w:rPr>
                <w:rFonts w:ascii="Arial" w:eastAsia="Arial Unicode MS" w:hAnsi="Arial" w:cs="Arial"/>
                <w:sz w:val="24"/>
                <w:szCs w:val="24"/>
              </w:rPr>
            </w:pPr>
            <w:r w:rsidRPr="00643995">
              <w:rPr>
                <w:rFonts w:ascii="Arial" w:eastAsia="Arial Unicode MS" w:hAnsi="Arial" w:cs="Arial"/>
                <w:sz w:val="24"/>
                <w:szCs w:val="24"/>
              </w:rPr>
              <w:t>Mini carteleras</w:t>
            </w:r>
          </w:p>
          <w:p w:rsidR="00DF6308" w:rsidRPr="00643995" w:rsidRDefault="00DF6308" w:rsidP="00AF2514">
            <w:pPr>
              <w:numPr>
                <w:ilvl w:val="0"/>
                <w:numId w:val="41"/>
              </w:numPr>
              <w:spacing w:after="200" w:line="276" w:lineRule="auto"/>
              <w:jc w:val="both"/>
              <w:rPr>
                <w:rFonts w:ascii="Arial" w:eastAsia="Arial Unicode MS" w:hAnsi="Arial" w:cs="Arial"/>
                <w:sz w:val="24"/>
                <w:szCs w:val="24"/>
              </w:rPr>
            </w:pPr>
            <w:r w:rsidRPr="00643995">
              <w:rPr>
                <w:rFonts w:ascii="Arial" w:eastAsia="Arial Unicode MS" w:hAnsi="Arial" w:cs="Arial"/>
                <w:sz w:val="24"/>
                <w:szCs w:val="24"/>
              </w:rPr>
              <w:t>Consultas y/o investigaciones</w:t>
            </w:r>
          </w:p>
          <w:p w:rsidR="00DF6308" w:rsidRDefault="00DF6308" w:rsidP="00AF2514">
            <w:pPr>
              <w:numPr>
                <w:ilvl w:val="0"/>
                <w:numId w:val="41"/>
              </w:numPr>
              <w:spacing w:after="200" w:line="276" w:lineRule="auto"/>
              <w:jc w:val="both"/>
              <w:rPr>
                <w:rFonts w:ascii="Arial" w:eastAsia="Arial Unicode MS" w:hAnsi="Arial" w:cs="Arial"/>
                <w:sz w:val="24"/>
                <w:szCs w:val="24"/>
              </w:rPr>
            </w:pPr>
            <w:r w:rsidRPr="00643995">
              <w:rPr>
                <w:rFonts w:ascii="Arial" w:eastAsia="Arial Unicode MS" w:hAnsi="Arial" w:cs="Arial"/>
                <w:sz w:val="24"/>
                <w:szCs w:val="24"/>
              </w:rPr>
              <w:t>Grafitis</w:t>
            </w:r>
          </w:p>
          <w:p w:rsidR="00DF6308" w:rsidRDefault="00DF6308" w:rsidP="00AF2514">
            <w:pPr>
              <w:numPr>
                <w:ilvl w:val="0"/>
                <w:numId w:val="41"/>
              </w:numPr>
              <w:spacing w:after="200" w:line="276" w:lineRule="auto"/>
              <w:jc w:val="both"/>
              <w:rPr>
                <w:rFonts w:ascii="Arial" w:eastAsia="Arial Unicode MS" w:hAnsi="Arial" w:cs="Arial"/>
                <w:sz w:val="24"/>
                <w:szCs w:val="24"/>
              </w:rPr>
            </w:pPr>
            <w:r>
              <w:rPr>
                <w:rFonts w:ascii="Arial" w:eastAsia="Arial Unicode MS" w:hAnsi="Arial" w:cs="Arial"/>
                <w:sz w:val="24"/>
                <w:szCs w:val="24"/>
              </w:rPr>
              <w:t>Seguimientos de lectura</w:t>
            </w:r>
          </w:p>
          <w:p w:rsidR="00DF6308" w:rsidRDefault="00DF6308" w:rsidP="00AF2514">
            <w:pPr>
              <w:numPr>
                <w:ilvl w:val="0"/>
                <w:numId w:val="41"/>
              </w:numPr>
              <w:spacing w:after="200" w:line="276" w:lineRule="auto"/>
              <w:jc w:val="both"/>
              <w:rPr>
                <w:rFonts w:ascii="Arial" w:eastAsia="Arial Unicode MS" w:hAnsi="Arial" w:cs="Arial"/>
                <w:sz w:val="24"/>
                <w:szCs w:val="24"/>
              </w:rPr>
            </w:pPr>
            <w:r>
              <w:rPr>
                <w:rFonts w:ascii="Arial" w:eastAsia="Arial Unicode MS" w:hAnsi="Arial" w:cs="Arial"/>
                <w:sz w:val="24"/>
                <w:szCs w:val="24"/>
              </w:rPr>
              <w:t>Dibujos</w:t>
            </w:r>
          </w:p>
          <w:p w:rsidR="00DF6308" w:rsidRPr="00643995" w:rsidRDefault="00DF6308" w:rsidP="00AF2514">
            <w:pPr>
              <w:numPr>
                <w:ilvl w:val="0"/>
                <w:numId w:val="41"/>
              </w:numPr>
              <w:spacing w:after="200" w:line="276" w:lineRule="auto"/>
              <w:jc w:val="both"/>
              <w:rPr>
                <w:rFonts w:ascii="Arial" w:eastAsia="Arial Unicode MS" w:hAnsi="Arial" w:cs="Arial"/>
                <w:sz w:val="24"/>
                <w:szCs w:val="24"/>
              </w:rPr>
            </w:pPr>
            <w:r>
              <w:rPr>
                <w:rFonts w:ascii="Arial" w:eastAsia="Arial Unicode MS" w:hAnsi="Arial" w:cs="Arial"/>
                <w:sz w:val="24"/>
                <w:szCs w:val="24"/>
              </w:rPr>
              <w:lastRenderedPageBreak/>
              <w:t>Dictados ortográficos</w:t>
            </w:r>
          </w:p>
          <w:p w:rsidR="00DF6308" w:rsidRPr="00643995" w:rsidRDefault="00DF6308" w:rsidP="00AF2514">
            <w:pPr>
              <w:jc w:val="both"/>
              <w:rPr>
                <w:rFonts w:ascii="Arial" w:eastAsia="Arial Unicode MS" w:hAnsi="Arial" w:cs="Arial"/>
                <w:sz w:val="24"/>
                <w:szCs w:val="24"/>
                <w:lang w:val="es-ES" w:eastAsia="es-ES"/>
              </w:rPr>
            </w:pPr>
          </w:p>
        </w:tc>
        <w:tc>
          <w:tcPr>
            <w:tcW w:w="3840" w:type="dxa"/>
            <w:shd w:val="clear" w:color="auto" w:fill="auto"/>
          </w:tcPr>
          <w:p w:rsidR="00DF6308" w:rsidRPr="00643995" w:rsidRDefault="00DF6308" w:rsidP="00AF2514">
            <w:pPr>
              <w:jc w:val="both"/>
              <w:rPr>
                <w:rFonts w:ascii="Arial" w:eastAsia="Arial Unicode MS" w:hAnsi="Arial" w:cs="Arial"/>
                <w:sz w:val="24"/>
                <w:szCs w:val="24"/>
              </w:rPr>
            </w:pPr>
          </w:p>
          <w:p w:rsidR="00DF6308" w:rsidRDefault="00DF6308" w:rsidP="00AF2514">
            <w:pPr>
              <w:jc w:val="both"/>
              <w:rPr>
                <w:rFonts w:ascii="Arial" w:eastAsia="Arial Unicode MS" w:hAnsi="Arial" w:cs="Arial"/>
                <w:sz w:val="24"/>
                <w:szCs w:val="24"/>
              </w:rPr>
            </w:pPr>
            <w:r w:rsidRPr="00643995">
              <w:rPr>
                <w:rFonts w:ascii="Arial" w:eastAsia="Arial Unicode MS" w:hAnsi="Arial" w:cs="Arial"/>
                <w:sz w:val="24"/>
                <w:szCs w:val="24"/>
              </w:rPr>
              <w:t>En el periodo se recoge el cuaderno para revisar las actividades que se proponen durante las clases.</w:t>
            </w:r>
          </w:p>
          <w:p w:rsidR="00F60336" w:rsidRDefault="00F60336" w:rsidP="00AF2514">
            <w:pPr>
              <w:jc w:val="both"/>
              <w:rPr>
                <w:rFonts w:ascii="Arial" w:eastAsia="Arial Unicode MS" w:hAnsi="Arial" w:cs="Arial"/>
                <w:sz w:val="24"/>
                <w:szCs w:val="24"/>
              </w:rPr>
            </w:pPr>
          </w:p>
          <w:p w:rsidR="00F60336" w:rsidRDefault="00F60336" w:rsidP="00AF2514">
            <w:pPr>
              <w:jc w:val="both"/>
              <w:rPr>
                <w:rFonts w:ascii="Arial" w:eastAsia="Arial Unicode MS" w:hAnsi="Arial" w:cs="Arial"/>
                <w:sz w:val="24"/>
                <w:szCs w:val="24"/>
              </w:rPr>
            </w:pPr>
          </w:p>
          <w:p w:rsidR="00F60336" w:rsidRDefault="00F60336" w:rsidP="00AF2514">
            <w:pPr>
              <w:jc w:val="both"/>
              <w:rPr>
                <w:rFonts w:ascii="Arial" w:eastAsia="Arial Unicode MS" w:hAnsi="Arial" w:cs="Arial"/>
                <w:sz w:val="24"/>
                <w:szCs w:val="24"/>
              </w:rPr>
            </w:pPr>
          </w:p>
          <w:p w:rsidR="00F60336" w:rsidRDefault="00F60336" w:rsidP="00AF2514">
            <w:pPr>
              <w:jc w:val="both"/>
              <w:rPr>
                <w:rFonts w:ascii="Arial" w:eastAsia="Arial Unicode MS" w:hAnsi="Arial" w:cs="Arial"/>
                <w:sz w:val="24"/>
                <w:szCs w:val="24"/>
              </w:rPr>
            </w:pPr>
          </w:p>
          <w:p w:rsidR="00F60336" w:rsidRDefault="00F60336" w:rsidP="00AF2514">
            <w:pPr>
              <w:jc w:val="both"/>
              <w:rPr>
                <w:rFonts w:ascii="Arial" w:eastAsia="Arial Unicode MS" w:hAnsi="Arial" w:cs="Arial"/>
                <w:sz w:val="24"/>
                <w:szCs w:val="24"/>
              </w:rPr>
            </w:pPr>
          </w:p>
          <w:p w:rsidR="00F60336" w:rsidRDefault="00F60336" w:rsidP="00AF2514">
            <w:pPr>
              <w:jc w:val="both"/>
              <w:rPr>
                <w:rFonts w:ascii="Arial" w:eastAsia="Arial Unicode MS" w:hAnsi="Arial" w:cs="Arial"/>
                <w:sz w:val="24"/>
                <w:szCs w:val="24"/>
              </w:rPr>
            </w:pPr>
          </w:p>
          <w:p w:rsidR="00F60336" w:rsidRDefault="00F60336" w:rsidP="00AF2514">
            <w:pPr>
              <w:jc w:val="both"/>
              <w:rPr>
                <w:rFonts w:ascii="Arial" w:eastAsia="Arial Unicode MS" w:hAnsi="Arial" w:cs="Arial"/>
                <w:sz w:val="24"/>
                <w:szCs w:val="24"/>
              </w:rPr>
            </w:pPr>
          </w:p>
          <w:p w:rsidR="00F60336" w:rsidRDefault="00F60336" w:rsidP="00AF2514">
            <w:pPr>
              <w:jc w:val="both"/>
              <w:rPr>
                <w:rFonts w:ascii="Arial" w:eastAsia="Arial Unicode MS" w:hAnsi="Arial" w:cs="Arial"/>
                <w:sz w:val="24"/>
                <w:szCs w:val="24"/>
              </w:rPr>
            </w:pPr>
          </w:p>
          <w:p w:rsidR="00F60336" w:rsidRDefault="00F60336" w:rsidP="00AF2514">
            <w:pPr>
              <w:jc w:val="both"/>
              <w:rPr>
                <w:rFonts w:ascii="Arial" w:eastAsia="Arial Unicode MS" w:hAnsi="Arial" w:cs="Arial"/>
                <w:sz w:val="24"/>
                <w:szCs w:val="24"/>
              </w:rPr>
            </w:pPr>
          </w:p>
          <w:p w:rsidR="00F60336" w:rsidRDefault="00F60336" w:rsidP="00AF2514">
            <w:pPr>
              <w:jc w:val="both"/>
              <w:rPr>
                <w:rFonts w:ascii="Arial" w:eastAsia="Arial Unicode MS" w:hAnsi="Arial" w:cs="Arial"/>
                <w:sz w:val="24"/>
                <w:szCs w:val="24"/>
              </w:rPr>
            </w:pPr>
          </w:p>
          <w:p w:rsidR="00F60336" w:rsidRDefault="00F60336" w:rsidP="00AF2514">
            <w:pPr>
              <w:jc w:val="both"/>
              <w:rPr>
                <w:rFonts w:ascii="Arial" w:eastAsia="Arial Unicode MS" w:hAnsi="Arial" w:cs="Arial"/>
                <w:sz w:val="24"/>
                <w:szCs w:val="24"/>
              </w:rPr>
            </w:pPr>
          </w:p>
          <w:p w:rsidR="00F60336" w:rsidRPr="00643995" w:rsidRDefault="00F60336" w:rsidP="00F60336">
            <w:pPr>
              <w:jc w:val="both"/>
              <w:rPr>
                <w:rFonts w:ascii="Arial" w:eastAsia="Arial Unicode MS" w:hAnsi="Arial" w:cs="Arial"/>
                <w:sz w:val="24"/>
                <w:szCs w:val="24"/>
                <w:lang w:val="es-ES" w:eastAsia="es-ES"/>
              </w:rPr>
            </w:pPr>
          </w:p>
        </w:tc>
        <w:tc>
          <w:tcPr>
            <w:tcW w:w="3470" w:type="dxa"/>
            <w:shd w:val="clear" w:color="auto" w:fill="auto"/>
            <w:hideMark/>
          </w:tcPr>
          <w:p w:rsidR="00DF6308" w:rsidRDefault="00DF6308" w:rsidP="00AF2514">
            <w:pPr>
              <w:jc w:val="both"/>
              <w:rPr>
                <w:rFonts w:ascii="Arial" w:eastAsia="Arial Unicode MS" w:hAnsi="Arial" w:cs="Arial"/>
                <w:sz w:val="24"/>
                <w:szCs w:val="24"/>
              </w:rPr>
            </w:pPr>
          </w:p>
          <w:p w:rsidR="00DF6308" w:rsidRDefault="00DF6308" w:rsidP="00AF2514">
            <w:pPr>
              <w:jc w:val="both"/>
              <w:rPr>
                <w:rFonts w:ascii="Arial" w:eastAsia="Arial Unicode MS" w:hAnsi="Arial" w:cs="Arial"/>
                <w:sz w:val="24"/>
                <w:szCs w:val="24"/>
              </w:rPr>
            </w:pPr>
            <w:r>
              <w:rPr>
                <w:rFonts w:ascii="Arial" w:eastAsia="Arial Unicode MS" w:hAnsi="Arial" w:cs="Arial"/>
                <w:sz w:val="24"/>
                <w:szCs w:val="24"/>
              </w:rPr>
              <w:t>Dos veces por periodo</w:t>
            </w:r>
            <w:r w:rsidRPr="00643995">
              <w:rPr>
                <w:rFonts w:ascii="Arial" w:eastAsia="Arial Unicode MS" w:hAnsi="Arial" w:cs="Arial"/>
                <w:sz w:val="24"/>
                <w:szCs w:val="24"/>
              </w:rPr>
              <w:t>.</w:t>
            </w:r>
          </w:p>
          <w:p w:rsidR="00F60336" w:rsidRDefault="00F60336" w:rsidP="00AF2514">
            <w:pPr>
              <w:jc w:val="both"/>
              <w:rPr>
                <w:rFonts w:ascii="Arial" w:eastAsia="Arial Unicode MS" w:hAnsi="Arial" w:cs="Arial"/>
                <w:sz w:val="24"/>
                <w:szCs w:val="24"/>
              </w:rPr>
            </w:pPr>
          </w:p>
          <w:p w:rsidR="00F60336" w:rsidRDefault="00F60336" w:rsidP="00AF2514">
            <w:pPr>
              <w:jc w:val="both"/>
              <w:rPr>
                <w:rFonts w:ascii="Arial" w:eastAsia="Arial Unicode MS" w:hAnsi="Arial" w:cs="Arial"/>
                <w:sz w:val="24"/>
                <w:szCs w:val="24"/>
              </w:rPr>
            </w:pPr>
          </w:p>
          <w:p w:rsidR="00F60336" w:rsidRDefault="00F60336" w:rsidP="00AF2514">
            <w:pPr>
              <w:jc w:val="both"/>
              <w:rPr>
                <w:rFonts w:ascii="Arial" w:eastAsia="Arial Unicode MS" w:hAnsi="Arial" w:cs="Arial"/>
                <w:sz w:val="24"/>
                <w:szCs w:val="24"/>
              </w:rPr>
            </w:pPr>
          </w:p>
          <w:p w:rsidR="00F60336" w:rsidRDefault="00F60336" w:rsidP="00AF2514">
            <w:pPr>
              <w:jc w:val="both"/>
              <w:rPr>
                <w:rFonts w:ascii="Arial" w:eastAsia="Arial Unicode MS" w:hAnsi="Arial" w:cs="Arial"/>
                <w:sz w:val="24"/>
                <w:szCs w:val="24"/>
              </w:rPr>
            </w:pPr>
          </w:p>
          <w:p w:rsidR="00F60336" w:rsidRDefault="00F60336" w:rsidP="00AF2514">
            <w:pPr>
              <w:jc w:val="both"/>
              <w:rPr>
                <w:rFonts w:ascii="Arial" w:eastAsia="Arial Unicode MS" w:hAnsi="Arial" w:cs="Arial"/>
                <w:sz w:val="24"/>
                <w:szCs w:val="24"/>
              </w:rPr>
            </w:pPr>
          </w:p>
          <w:p w:rsidR="00F60336" w:rsidRDefault="00F60336" w:rsidP="00AF2514">
            <w:pPr>
              <w:jc w:val="both"/>
              <w:rPr>
                <w:rFonts w:ascii="Arial" w:eastAsia="Arial Unicode MS" w:hAnsi="Arial" w:cs="Arial"/>
                <w:sz w:val="24"/>
                <w:szCs w:val="24"/>
              </w:rPr>
            </w:pPr>
          </w:p>
          <w:p w:rsidR="00F60336" w:rsidRDefault="00F60336" w:rsidP="00AF2514">
            <w:pPr>
              <w:jc w:val="both"/>
              <w:rPr>
                <w:rFonts w:ascii="Arial" w:eastAsia="Arial Unicode MS" w:hAnsi="Arial" w:cs="Arial"/>
                <w:sz w:val="24"/>
                <w:szCs w:val="24"/>
              </w:rPr>
            </w:pPr>
          </w:p>
          <w:p w:rsidR="00F60336" w:rsidRDefault="00F60336" w:rsidP="00AF2514">
            <w:pPr>
              <w:jc w:val="both"/>
              <w:rPr>
                <w:rFonts w:ascii="Arial" w:eastAsia="Arial Unicode MS" w:hAnsi="Arial" w:cs="Arial"/>
                <w:sz w:val="24"/>
                <w:szCs w:val="24"/>
              </w:rPr>
            </w:pPr>
          </w:p>
          <w:p w:rsidR="00F60336" w:rsidRDefault="00F60336" w:rsidP="00AF2514">
            <w:pPr>
              <w:jc w:val="both"/>
              <w:rPr>
                <w:rFonts w:ascii="Arial" w:eastAsia="Arial Unicode MS" w:hAnsi="Arial" w:cs="Arial"/>
                <w:sz w:val="24"/>
                <w:szCs w:val="24"/>
              </w:rPr>
            </w:pPr>
          </w:p>
          <w:p w:rsidR="00F60336" w:rsidRDefault="00F60336" w:rsidP="00AF2514">
            <w:pPr>
              <w:jc w:val="both"/>
              <w:rPr>
                <w:rFonts w:ascii="Arial" w:eastAsia="Arial Unicode MS" w:hAnsi="Arial" w:cs="Arial"/>
                <w:sz w:val="24"/>
                <w:szCs w:val="24"/>
              </w:rPr>
            </w:pPr>
          </w:p>
          <w:p w:rsidR="00F60336" w:rsidRDefault="00F60336" w:rsidP="00AF2514">
            <w:pPr>
              <w:jc w:val="both"/>
              <w:rPr>
                <w:rFonts w:ascii="Arial" w:eastAsia="Arial Unicode MS" w:hAnsi="Arial" w:cs="Arial"/>
                <w:sz w:val="24"/>
                <w:szCs w:val="24"/>
              </w:rPr>
            </w:pPr>
          </w:p>
          <w:p w:rsidR="00F60336" w:rsidRDefault="00F60336" w:rsidP="00AF2514">
            <w:pPr>
              <w:jc w:val="both"/>
              <w:rPr>
                <w:rFonts w:ascii="Arial" w:eastAsia="Arial Unicode MS" w:hAnsi="Arial" w:cs="Arial"/>
                <w:sz w:val="24"/>
                <w:szCs w:val="24"/>
              </w:rPr>
            </w:pPr>
          </w:p>
          <w:p w:rsidR="00F60336" w:rsidRDefault="00F60336" w:rsidP="00AF2514">
            <w:pPr>
              <w:jc w:val="both"/>
              <w:rPr>
                <w:rFonts w:ascii="Arial" w:eastAsia="Arial Unicode MS" w:hAnsi="Arial" w:cs="Arial"/>
                <w:sz w:val="24"/>
                <w:szCs w:val="24"/>
              </w:rPr>
            </w:pPr>
          </w:p>
          <w:p w:rsidR="00F60336" w:rsidRDefault="00F60336" w:rsidP="00AF2514">
            <w:pPr>
              <w:jc w:val="both"/>
              <w:rPr>
                <w:rFonts w:ascii="Arial" w:eastAsia="Arial Unicode MS" w:hAnsi="Arial" w:cs="Arial"/>
                <w:sz w:val="24"/>
                <w:szCs w:val="24"/>
              </w:rPr>
            </w:pPr>
          </w:p>
          <w:p w:rsidR="00F60336" w:rsidRPr="00643995" w:rsidRDefault="00F60336" w:rsidP="00F60336">
            <w:pPr>
              <w:jc w:val="both"/>
              <w:rPr>
                <w:rFonts w:ascii="Arial" w:eastAsia="Arial Unicode MS" w:hAnsi="Arial" w:cs="Arial"/>
                <w:sz w:val="24"/>
                <w:szCs w:val="24"/>
                <w:lang w:val="es-ES" w:eastAsia="es-ES"/>
              </w:rPr>
            </w:pPr>
          </w:p>
        </w:tc>
      </w:tr>
      <w:tr w:rsidR="00DF6308" w:rsidRPr="00643995" w:rsidTr="00B93B24">
        <w:trPr>
          <w:jc w:val="center"/>
        </w:trPr>
        <w:tc>
          <w:tcPr>
            <w:tcW w:w="4659" w:type="dxa"/>
            <w:shd w:val="clear" w:color="auto" w:fill="auto"/>
            <w:hideMark/>
          </w:tcPr>
          <w:p w:rsidR="00DF6308" w:rsidRPr="00643995" w:rsidRDefault="00DF6308" w:rsidP="00B93B24">
            <w:pPr>
              <w:jc w:val="both"/>
              <w:rPr>
                <w:rFonts w:ascii="Arial" w:eastAsia="Arial Unicode MS" w:hAnsi="Arial" w:cs="Arial"/>
                <w:sz w:val="24"/>
                <w:szCs w:val="24"/>
                <w:lang w:val="es-ES" w:eastAsia="es-ES"/>
              </w:rPr>
            </w:pPr>
            <w:r>
              <w:rPr>
                <w:rFonts w:ascii="Arial" w:eastAsia="Arial Unicode MS" w:hAnsi="Arial" w:cs="Arial"/>
                <w:sz w:val="24"/>
                <w:szCs w:val="24"/>
                <w:lang w:val="es-ES" w:eastAsia="es-ES"/>
              </w:rPr>
              <w:lastRenderedPageBreak/>
              <w:t>Centros literarios</w:t>
            </w:r>
          </w:p>
        </w:tc>
        <w:tc>
          <w:tcPr>
            <w:tcW w:w="3969" w:type="dxa"/>
            <w:shd w:val="clear" w:color="auto" w:fill="auto"/>
          </w:tcPr>
          <w:p w:rsidR="00DF6308" w:rsidRDefault="00DF6308" w:rsidP="00DF6308">
            <w:pPr>
              <w:jc w:val="both"/>
              <w:rPr>
                <w:rFonts w:ascii="Arial" w:eastAsia="Arial Unicode MS" w:hAnsi="Arial" w:cs="Arial"/>
                <w:sz w:val="24"/>
                <w:szCs w:val="24"/>
                <w:lang w:val="es-ES" w:eastAsia="es-ES"/>
              </w:rPr>
            </w:pPr>
            <w:r>
              <w:rPr>
                <w:rFonts w:ascii="Arial" w:eastAsia="Arial Unicode MS" w:hAnsi="Arial" w:cs="Arial"/>
                <w:sz w:val="24"/>
                <w:szCs w:val="24"/>
                <w:lang w:val="es-ES" w:eastAsia="es-ES"/>
              </w:rPr>
              <w:t>Actividades</w:t>
            </w:r>
          </w:p>
          <w:p w:rsidR="00DF6308" w:rsidRDefault="00DF6308" w:rsidP="00DF6308">
            <w:pPr>
              <w:numPr>
                <w:ilvl w:val="0"/>
                <w:numId w:val="41"/>
              </w:numPr>
              <w:jc w:val="both"/>
              <w:rPr>
                <w:rFonts w:ascii="Arial" w:eastAsia="Arial Unicode MS" w:hAnsi="Arial" w:cs="Arial"/>
                <w:sz w:val="24"/>
                <w:szCs w:val="24"/>
                <w:lang w:val="es-ES" w:eastAsia="es-ES"/>
              </w:rPr>
            </w:pPr>
            <w:r>
              <w:rPr>
                <w:rFonts w:ascii="Arial" w:eastAsia="Arial Unicode MS" w:hAnsi="Arial" w:cs="Arial"/>
                <w:sz w:val="24"/>
                <w:szCs w:val="24"/>
                <w:lang w:val="es-ES" w:eastAsia="es-ES"/>
              </w:rPr>
              <w:t>Teatro</w:t>
            </w:r>
          </w:p>
          <w:p w:rsidR="00DF6308" w:rsidRDefault="00DF6308" w:rsidP="00DF6308">
            <w:pPr>
              <w:numPr>
                <w:ilvl w:val="0"/>
                <w:numId w:val="41"/>
              </w:numPr>
              <w:jc w:val="both"/>
              <w:rPr>
                <w:rFonts w:ascii="Arial" w:eastAsia="Arial Unicode MS" w:hAnsi="Arial" w:cs="Arial"/>
                <w:sz w:val="24"/>
                <w:szCs w:val="24"/>
                <w:lang w:val="es-ES" w:eastAsia="es-ES"/>
              </w:rPr>
            </w:pPr>
            <w:r>
              <w:rPr>
                <w:rFonts w:ascii="Arial" w:eastAsia="Arial Unicode MS" w:hAnsi="Arial" w:cs="Arial"/>
                <w:sz w:val="24"/>
                <w:szCs w:val="24"/>
                <w:lang w:val="es-ES" w:eastAsia="es-ES"/>
              </w:rPr>
              <w:t>Poesía</w:t>
            </w:r>
          </w:p>
          <w:p w:rsidR="00DF6308" w:rsidRDefault="00DF6308" w:rsidP="00DF6308">
            <w:pPr>
              <w:numPr>
                <w:ilvl w:val="0"/>
                <w:numId w:val="41"/>
              </w:numPr>
              <w:jc w:val="both"/>
              <w:rPr>
                <w:rFonts w:ascii="Arial" w:eastAsia="Arial Unicode MS" w:hAnsi="Arial" w:cs="Arial"/>
                <w:sz w:val="24"/>
                <w:szCs w:val="24"/>
                <w:lang w:val="es-ES" w:eastAsia="es-ES"/>
              </w:rPr>
            </w:pPr>
            <w:r>
              <w:rPr>
                <w:rFonts w:ascii="Arial" w:eastAsia="Arial Unicode MS" w:hAnsi="Arial" w:cs="Arial"/>
                <w:sz w:val="24"/>
                <w:szCs w:val="24"/>
                <w:lang w:val="es-ES" w:eastAsia="es-ES"/>
              </w:rPr>
              <w:t>Música</w:t>
            </w:r>
          </w:p>
          <w:p w:rsidR="00DF6308" w:rsidRDefault="00DF6308" w:rsidP="00DF6308">
            <w:pPr>
              <w:numPr>
                <w:ilvl w:val="0"/>
                <w:numId w:val="41"/>
              </w:numPr>
              <w:jc w:val="both"/>
              <w:rPr>
                <w:rFonts w:ascii="Arial" w:eastAsia="Arial Unicode MS" w:hAnsi="Arial" w:cs="Arial"/>
                <w:sz w:val="24"/>
                <w:szCs w:val="24"/>
                <w:lang w:val="es-ES" w:eastAsia="es-ES"/>
              </w:rPr>
            </w:pPr>
            <w:r>
              <w:rPr>
                <w:rFonts w:ascii="Arial" w:eastAsia="Arial Unicode MS" w:hAnsi="Arial" w:cs="Arial"/>
                <w:sz w:val="24"/>
                <w:szCs w:val="24"/>
                <w:lang w:val="es-ES" w:eastAsia="es-ES"/>
              </w:rPr>
              <w:t>Pantomima</w:t>
            </w:r>
          </w:p>
          <w:p w:rsidR="00DF6308" w:rsidRDefault="00F60336" w:rsidP="00DF6308">
            <w:pPr>
              <w:numPr>
                <w:ilvl w:val="0"/>
                <w:numId w:val="41"/>
              </w:numPr>
              <w:jc w:val="both"/>
              <w:rPr>
                <w:rFonts w:ascii="Arial" w:eastAsia="Arial Unicode MS" w:hAnsi="Arial" w:cs="Arial"/>
                <w:sz w:val="24"/>
                <w:szCs w:val="24"/>
                <w:lang w:val="es-ES" w:eastAsia="es-ES"/>
              </w:rPr>
            </w:pPr>
            <w:r>
              <w:rPr>
                <w:rFonts w:ascii="Arial" w:eastAsia="Arial Unicode MS" w:hAnsi="Arial" w:cs="Arial"/>
                <w:sz w:val="24"/>
                <w:szCs w:val="24"/>
                <w:lang w:val="es-ES" w:eastAsia="es-ES"/>
              </w:rPr>
              <w:t>Humor</w:t>
            </w:r>
          </w:p>
          <w:p w:rsidR="00DF6308" w:rsidRDefault="00DF6308" w:rsidP="00DF6308">
            <w:pPr>
              <w:jc w:val="both"/>
              <w:rPr>
                <w:rFonts w:ascii="Arial" w:eastAsia="Arial Unicode MS" w:hAnsi="Arial" w:cs="Arial"/>
                <w:sz w:val="24"/>
                <w:szCs w:val="24"/>
                <w:lang w:val="es-ES" w:eastAsia="es-ES"/>
              </w:rPr>
            </w:pPr>
          </w:p>
          <w:p w:rsidR="00DF6308" w:rsidRDefault="00DF6308" w:rsidP="00DF6308">
            <w:pPr>
              <w:jc w:val="both"/>
              <w:rPr>
                <w:rFonts w:ascii="Arial" w:eastAsia="Arial Unicode MS" w:hAnsi="Arial" w:cs="Arial"/>
                <w:sz w:val="24"/>
                <w:szCs w:val="24"/>
                <w:lang w:val="es-ES" w:eastAsia="es-ES"/>
              </w:rPr>
            </w:pPr>
          </w:p>
          <w:p w:rsidR="00DF6308" w:rsidRPr="00643995" w:rsidRDefault="00DF6308" w:rsidP="00DF6308">
            <w:pPr>
              <w:jc w:val="both"/>
              <w:rPr>
                <w:rFonts w:ascii="Arial" w:eastAsia="Arial Unicode MS" w:hAnsi="Arial" w:cs="Arial"/>
                <w:sz w:val="24"/>
                <w:szCs w:val="24"/>
                <w:lang w:val="es-ES" w:eastAsia="es-ES"/>
              </w:rPr>
            </w:pPr>
          </w:p>
        </w:tc>
        <w:tc>
          <w:tcPr>
            <w:tcW w:w="3840" w:type="dxa"/>
            <w:shd w:val="clear" w:color="auto" w:fill="auto"/>
          </w:tcPr>
          <w:p w:rsidR="00DF6308" w:rsidRPr="00643995" w:rsidRDefault="00F60336" w:rsidP="00B93B24">
            <w:pPr>
              <w:jc w:val="both"/>
              <w:rPr>
                <w:rFonts w:ascii="Arial" w:eastAsia="Arial Unicode MS" w:hAnsi="Arial" w:cs="Arial"/>
                <w:sz w:val="24"/>
                <w:szCs w:val="24"/>
                <w:lang w:val="es-ES" w:eastAsia="es-ES"/>
              </w:rPr>
            </w:pPr>
            <w:r>
              <w:rPr>
                <w:rFonts w:ascii="Arial" w:eastAsia="Arial Unicode MS" w:hAnsi="Arial" w:cs="Arial"/>
                <w:sz w:val="24"/>
                <w:szCs w:val="24"/>
              </w:rPr>
              <w:t>Se orienta a los estudiantes para que trabajen individualmente o en grupo una actividad artística con la cual se sientan motivados. Según el periodo académico se proponen temas relacionados con fechas especiales, a saber: “Semana del Idioma”, “Semana de la juventud”, “mes de amor y amistad, entre otros.</w:t>
            </w:r>
          </w:p>
        </w:tc>
        <w:tc>
          <w:tcPr>
            <w:tcW w:w="3470" w:type="dxa"/>
            <w:shd w:val="clear" w:color="auto" w:fill="auto"/>
            <w:hideMark/>
          </w:tcPr>
          <w:p w:rsidR="00DF6308" w:rsidRPr="00643995" w:rsidRDefault="00F60336" w:rsidP="00B93B24">
            <w:pPr>
              <w:jc w:val="both"/>
              <w:rPr>
                <w:rFonts w:ascii="Arial" w:eastAsia="Arial Unicode MS" w:hAnsi="Arial" w:cs="Arial"/>
                <w:sz w:val="24"/>
                <w:szCs w:val="24"/>
                <w:lang w:val="es-ES" w:eastAsia="es-ES"/>
              </w:rPr>
            </w:pPr>
            <w:r>
              <w:rPr>
                <w:rFonts w:ascii="Arial" w:eastAsia="Arial Unicode MS" w:hAnsi="Arial" w:cs="Arial"/>
                <w:sz w:val="24"/>
                <w:szCs w:val="24"/>
                <w:lang w:val="es-ES" w:eastAsia="es-ES"/>
              </w:rPr>
              <w:t>Tres al año</w:t>
            </w:r>
          </w:p>
        </w:tc>
      </w:tr>
      <w:tr w:rsidR="00DF6308" w:rsidRPr="00643995" w:rsidTr="00B93B24">
        <w:trPr>
          <w:jc w:val="center"/>
        </w:trPr>
        <w:tc>
          <w:tcPr>
            <w:tcW w:w="4659" w:type="dxa"/>
            <w:shd w:val="clear" w:color="auto" w:fill="auto"/>
            <w:hideMark/>
          </w:tcPr>
          <w:p w:rsidR="00DF6308" w:rsidRDefault="00DF6308" w:rsidP="00B93B24">
            <w:pPr>
              <w:jc w:val="both"/>
              <w:rPr>
                <w:rFonts w:ascii="Arial" w:eastAsia="Arial Unicode MS" w:hAnsi="Arial" w:cs="Arial"/>
                <w:sz w:val="24"/>
                <w:szCs w:val="24"/>
              </w:rPr>
            </w:pPr>
          </w:p>
          <w:p w:rsidR="00DF6308" w:rsidRPr="00643995" w:rsidRDefault="00DF6308" w:rsidP="00B93B24">
            <w:pPr>
              <w:jc w:val="both"/>
              <w:rPr>
                <w:rFonts w:ascii="Arial" w:eastAsia="Arial Unicode MS" w:hAnsi="Arial" w:cs="Arial"/>
                <w:sz w:val="24"/>
                <w:szCs w:val="24"/>
                <w:lang w:val="es-ES" w:eastAsia="es-ES"/>
              </w:rPr>
            </w:pPr>
            <w:r w:rsidRPr="00643995">
              <w:rPr>
                <w:rFonts w:ascii="Arial" w:eastAsia="Arial Unicode MS" w:hAnsi="Arial" w:cs="Arial"/>
                <w:sz w:val="24"/>
                <w:szCs w:val="24"/>
              </w:rPr>
              <w:t>Evaluación de Periodo</w:t>
            </w:r>
          </w:p>
        </w:tc>
        <w:tc>
          <w:tcPr>
            <w:tcW w:w="3969" w:type="dxa"/>
            <w:shd w:val="clear" w:color="auto" w:fill="auto"/>
            <w:hideMark/>
          </w:tcPr>
          <w:p w:rsidR="00DF6308" w:rsidRDefault="00DF6308" w:rsidP="00B93B24">
            <w:pPr>
              <w:jc w:val="both"/>
              <w:rPr>
                <w:rFonts w:ascii="Arial" w:eastAsia="Arial Unicode MS" w:hAnsi="Arial" w:cs="Arial"/>
                <w:sz w:val="24"/>
                <w:szCs w:val="24"/>
              </w:rPr>
            </w:pPr>
          </w:p>
          <w:p w:rsidR="00DF6308" w:rsidRPr="00643995" w:rsidRDefault="00DF6308" w:rsidP="00B93B24">
            <w:pPr>
              <w:jc w:val="both"/>
              <w:rPr>
                <w:rFonts w:ascii="Arial" w:eastAsia="Arial Unicode MS" w:hAnsi="Arial" w:cs="Arial"/>
                <w:sz w:val="24"/>
                <w:szCs w:val="24"/>
                <w:lang w:val="es-ES" w:eastAsia="es-ES"/>
              </w:rPr>
            </w:pPr>
            <w:r>
              <w:rPr>
                <w:rFonts w:ascii="Arial" w:eastAsia="Arial Unicode MS" w:hAnsi="Arial" w:cs="Arial"/>
                <w:sz w:val="24"/>
                <w:szCs w:val="24"/>
              </w:rPr>
              <w:t>Prueba tipo Saber</w:t>
            </w:r>
          </w:p>
        </w:tc>
        <w:tc>
          <w:tcPr>
            <w:tcW w:w="3840" w:type="dxa"/>
            <w:shd w:val="clear" w:color="auto" w:fill="auto"/>
            <w:hideMark/>
          </w:tcPr>
          <w:p w:rsidR="00DF6308" w:rsidRDefault="00DF6308" w:rsidP="00B93B24">
            <w:pPr>
              <w:jc w:val="both"/>
              <w:rPr>
                <w:rFonts w:ascii="Arial" w:eastAsia="Arial Unicode MS" w:hAnsi="Arial" w:cs="Arial"/>
                <w:sz w:val="24"/>
                <w:szCs w:val="24"/>
              </w:rPr>
            </w:pPr>
          </w:p>
          <w:p w:rsidR="00DF6308" w:rsidRDefault="00DF6308" w:rsidP="00B93B24">
            <w:pPr>
              <w:jc w:val="both"/>
              <w:rPr>
                <w:rFonts w:ascii="Arial" w:eastAsia="Arial Unicode MS" w:hAnsi="Arial" w:cs="Arial"/>
                <w:sz w:val="24"/>
                <w:szCs w:val="24"/>
              </w:rPr>
            </w:pPr>
            <w:r w:rsidRPr="00643995">
              <w:rPr>
                <w:rFonts w:ascii="Arial" w:eastAsia="Arial Unicode MS" w:hAnsi="Arial" w:cs="Arial"/>
                <w:sz w:val="24"/>
                <w:szCs w:val="24"/>
              </w:rPr>
              <w:t>En la penúltima semana de cada periodo, se realiza una evaluación de carácter individual,  que recoge las temáticas trabajadas durante el bimestre.</w:t>
            </w:r>
          </w:p>
          <w:p w:rsidR="00DF6308" w:rsidRPr="00643995" w:rsidRDefault="00DF6308" w:rsidP="00B93B24">
            <w:pPr>
              <w:jc w:val="both"/>
              <w:rPr>
                <w:rFonts w:ascii="Arial" w:eastAsia="Arial Unicode MS" w:hAnsi="Arial" w:cs="Arial"/>
                <w:sz w:val="24"/>
                <w:szCs w:val="24"/>
                <w:lang w:val="es-ES" w:eastAsia="es-ES"/>
              </w:rPr>
            </w:pPr>
          </w:p>
        </w:tc>
        <w:tc>
          <w:tcPr>
            <w:tcW w:w="3470" w:type="dxa"/>
            <w:shd w:val="clear" w:color="auto" w:fill="auto"/>
            <w:hideMark/>
          </w:tcPr>
          <w:p w:rsidR="00DF6308" w:rsidRDefault="00DF6308" w:rsidP="00B93B24">
            <w:pPr>
              <w:jc w:val="both"/>
              <w:rPr>
                <w:rFonts w:ascii="Arial" w:eastAsia="Arial Unicode MS" w:hAnsi="Arial" w:cs="Arial"/>
                <w:sz w:val="24"/>
                <w:szCs w:val="24"/>
              </w:rPr>
            </w:pPr>
          </w:p>
          <w:p w:rsidR="00DF6308" w:rsidRPr="00643995" w:rsidRDefault="00DF6308" w:rsidP="00B93B24">
            <w:pPr>
              <w:jc w:val="both"/>
              <w:rPr>
                <w:rFonts w:ascii="Arial" w:eastAsia="Arial Unicode MS" w:hAnsi="Arial" w:cs="Arial"/>
                <w:sz w:val="24"/>
                <w:szCs w:val="24"/>
                <w:lang w:val="es-ES" w:eastAsia="es-ES"/>
              </w:rPr>
            </w:pPr>
            <w:r w:rsidRPr="00643995">
              <w:rPr>
                <w:rFonts w:ascii="Arial" w:eastAsia="Arial Unicode MS" w:hAnsi="Arial" w:cs="Arial"/>
                <w:sz w:val="24"/>
                <w:szCs w:val="24"/>
              </w:rPr>
              <w:t>Una vez por periodo</w:t>
            </w:r>
          </w:p>
        </w:tc>
      </w:tr>
      <w:tr w:rsidR="00DF6308" w:rsidRPr="00643995" w:rsidTr="00B93B24">
        <w:trPr>
          <w:jc w:val="center"/>
        </w:trPr>
        <w:tc>
          <w:tcPr>
            <w:tcW w:w="4659" w:type="dxa"/>
            <w:shd w:val="clear" w:color="auto" w:fill="auto"/>
            <w:hideMark/>
          </w:tcPr>
          <w:p w:rsidR="00DF6308" w:rsidRDefault="00DF6308" w:rsidP="00B93B24">
            <w:pPr>
              <w:rPr>
                <w:rFonts w:ascii="Arial" w:eastAsia="Arial Unicode MS" w:hAnsi="Arial" w:cs="Arial"/>
                <w:sz w:val="24"/>
                <w:szCs w:val="24"/>
              </w:rPr>
            </w:pPr>
          </w:p>
          <w:p w:rsidR="00DF6308" w:rsidRPr="00643995" w:rsidRDefault="00DF6308" w:rsidP="00B93B24">
            <w:pPr>
              <w:rPr>
                <w:rFonts w:ascii="Arial" w:eastAsia="Arial Unicode MS" w:hAnsi="Arial" w:cs="Arial"/>
                <w:sz w:val="24"/>
                <w:szCs w:val="24"/>
                <w:lang w:val="es-ES" w:eastAsia="es-ES"/>
              </w:rPr>
            </w:pPr>
            <w:r w:rsidRPr="00643995">
              <w:rPr>
                <w:rFonts w:ascii="Arial" w:eastAsia="Arial Unicode MS" w:hAnsi="Arial" w:cs="Arial"/>
                <w:sz w:val="24"/>
                <w:szCs w:val="24"/>
              </w:rPr>
              <w:t>Participación en clase</w:t>
            </w:r>
          </w:p>
        </w:tc>
        <w:tc>
          <w:tcPr>
            <w:tcW w:w="3969" w:type="dxa"/>
            <w:shd w:val="clear" w:color="auto" w:fill="auto"/>
            <w:hideMark/>
          </w:tcPr>
          <w:p w:rsidR="00DF6308" w:rsidRDefault="00DF6308" w:rsidP="00B93B24">
            <w:pPr>
              <w:rPr>
                <w:rFonts w:ascii="Arial" w:eastAsia="Arial Unicode MS" w:hAnsi="Arial" w:cs="Arial"/>
                <w:sz w:val="24"/>
                <w:szCs w:val="24"/>
              </w:rPr>
            </w:pPr>
          </w:p>
          <w:p w:rsidR="00DF6308" w:rsidRPr="00643995" w:rsidRDefault="00DF6308" w:rsidP="00B93B24">
            <w:pPr>
              <w:rPr>
                <w:rFonts w:ascii="Arial" w:eastAsia="Arial Unicode MS" w:hAnsi="Arial" w:cs="Arial"/>
                <w:sz w:val="24"/>
                <w:szCs w:val="24"/>
                <w:lang w:val="es-ES" w:eastAsia="es-ES"/>
              </w:rPr>
            </w:pPr>
            <w:r w:rsidRPr="00643995">
              <w:rPr>
                <w:rFonts w:ascii="Arial" w:eastAsia="Arial Unicode MS" w:hAnsi="Arial" w:cs="Arial"/>
                <w:sz w:val="24"/>
                <w:szCs w:val="24"/>
              </w:rPr>
              <w:t>Observación del docente</w:t>
            </w:r>
          </w:p>
        </w:tc>
        <w:tc>
          <w:tcPr>
            <w:tcW w:w="3840" w:type="dxa"/>
            <w:shd w:val="clear" w:color="auto" w:fill="auto"/>
            <w:hideMark/>
          </w:tcPr>
          <w:p w:rsidR="00DF6308" w:rsidRDefault="00DF6308" w:rsidP="00B93B24">
            <w:pPr>
              <w:rPr>
                <w:rFonts w:ascii="Arial" w:eastAsia="Arial Unicode MS" w:hAnsi="Arial" w:cs="Arial"/>
                <w:sz w:val="24"/>
                <w:szCs w:val="24"/>
              </w:rPr>
            </w:pPr>
          </w:p>
          <w:p w:rsidR="00DF6308" w:rsidRDefault="00DF6308" w:rsidP="00B93B24">
            <w:pPr>
              <w:rPr>
                <w:rFonts w:ascii="Arial" w:eastAsia="Arial Unicode MS" w:hAnsi="Arial" w:cs="Arial"/>
                <w:sz w:val="24"/>
                <w:szCs w:val="24"/>
              </w:rPr>
            </w:pPr>
            <w:r w:rsidRPr="00643995">
              <w:rPr>
                <w:rFonts w:ascii="Arial" w:eastAsia="Arial Unicode MS" w:hAnsi="Arial" w:cs="Arial"/>
                <w:sz w:val="24"/>
                <w:szCs w:val="24"/>
              </w:rPr>
              <w:t>El docente tendrá en cuenta las intervenciones de cada estudiante durante las clases, esto incluye los aportes, los ejemplos, las preguntas, entre otros, que el estudiante haga.</w:t>
            </w:r>
          </w:p>
          <w:p w:rsidR="00DF6308" w:rsidRPr="00643995" w:rsidRDefault="00DF6308" w:rsidP="00B93B24">
            <w:pPr>
              <w:rPr>
                <w:rFonts w:ascii="Arial" w:eastAsia="Arial Unicode MS" w:hAnsi="Arial" w:cs="Arial"/>
                <w:sz w:val="24"/>
                <w:szCs w:val="24"/>
                <w:lang w:val="es-ES" w:eastAsia="es-ES"/>
              </w:rPr>
            </w:pPr>
          </w:p>
        </w:tc>
        <w:tc>
          <w:tcPr>
            <w:tcW w:w="3470" w:type="dxa"/>
            <w:shd w:val="clear" w:color="auto" w:fill="auto"/>
            <w:hideMark/>
          </w:tcPr>
          <w:p w:rsidR="00DF6308" w:rsidRDefault="00DF6308" w:rsidP="00B93B24">
            <w:pPr>
              <w:rPr>
                <w:rFonts w:ascii="Arial" w:eastAsia="Arial Unicode MS" w:hAnsi="Arial" w:cs="Arial"/>
                <w:sz w:val="24"/>
                <w:szCs w:val="24"/>
              </w:rPr>
            </w:pPr>
          </w:p>
          <w:p w:rsidR="00DF6308" w:rsidRPr="00643995" w:rsidRDefault="00DF6308" w:rsidP="00B93B24">
            <w:pPr>
              <w:rPr>
                <w:rFonts w:ascii="Arial" w:eastAsia="Arial Unicode MS" w:hAnsi="Arial" w:cs="Arial"/>
                <w:sz w:val="24"/>
                <w:szCs w:val="24"/>
                <w:lang w:val="es-ES" w:eastAsia="es-ES"/>
              </w:rPr>
            </w:pPr>
            <w:r w:rsidRPr="00643995">
              <w:rPr>
                <w:rFonts w:ascii="Arial" w:eastAsia="Arial Unicode MS" w:hAnsi="Arial" w:cs="Arial"/>
                <w:sz w:val="24"/>
                <w:szCs w:val="24"/>
              </w:rPr>
              <w:t>De acuerdo a necesidad durante el periodo</w:t>
            </w:r>
            <w:r>
              <w:rPr>
                <w:rFonts w:ascii="Arial" w:eastAsia="Arial Unicode MS" w:hAnsi="Arial" w:cs="Arial"/>
                <w:sz w:val="24"/>
                <w:szCs w:val="24"/>
              </w:rPr>
              <w:t>. Tiene que ver con la actitud con la que se asumen las clases.</w:t>
            </w:r>
          </w:p>
        </w:tc>
      </w:tr>
      <w:tr w:rsidR="00DF6308" w:rsidRPr="00643995" w:rsidTr="00B93B24">
        <w:trPr>
          <w:jc w:val="center"/>
        </w:trPr>
        <w:tc>
          <w:tcPr>
            <w:tcW w:w="4659" w:type="dxa"/>
            <w:shd w:val="clear" w:color="auto" w:fill="auto"/>
            <w:hideMark/>
          </w:tcPr>
          <w:p w:rsidR="00DF6308" w:rsidRDefault="00DF6308" w:rsidP="00B93B24">
            <w:pPr>
              <w:jc w:val="both"/>
              <w:rPr>
                <w:rFonts w:ascii="Arial" w:eastAsia="Arial Unicode MS" w:hAnsi="Arial" w:cs="Arial"/>
                <w:sz w:val="24"/>
                <w:szCs w:val="24"/>
              </w:rPr>
            </w:pPr>
          </w:p>
          <w:p w:rsidR="00DF6308" w:rsidRPr="00643995" w:rsidRDefault="00DF6308" w:rsidP="00B93B24">
            <w:pPr>
              <w:jc w:val="both"/>
              <w:rPr>
                <w:rFonts w:ascii="Arial" w:eastAsia="Arial Unicode MS" w:hAnsi="Arial" w:cs="Arial"/>
                <w:b/>
                <w:sz w:val="24"/>
                <w:szCs w:val="24"/>
                <w:lang w:val="es-ES" w:eastAsia="es-ES"/>
              </w:rPr>
            </w:pPr>
            <w:r w:rsidRPr="00643995">
              <w:rPr>
                <w:rFonts w:ascii="Arial" w:eastAsia="Arial Unicode MS" w:hAnsi="Arial" w:cs="Arial"/>
                <w:sz w:val="24"/>
                <w:szCs w:val="24"/>
              </w:rPr>
              <w:t>Responsabilidad con trabajos y actividades escolares</w:t>
            </w:r>
          </w:p>
        </w:tc>
        <w:tc>
          <w:tcPr>
            <w:tcW w:w="3969" w:type="dxa"/>
            <w:shd w:val="clear" w:color="auto" w:fill="auto"/>
            <w:hideMark/>
          </w:tcPr>
          <w:p w:rsidR="00DF6308" w:rsidRDefault="00DF6308" w:rsidP="00B93B24">
            <w:pPr>
              <w:jc w:val="both"/>
              <w:rPr>
                <w:rFonts w:ascii="Arial" w:eastAsia="Arial Unicode MS" w:hAnsi="Arial" w:cs="Arial"/>
                <w:sz w:val="24"/>
                <w:szCs w:val="24"/>
                <w:lang w:val="es-ES"/>
              </w:rPr>
            </w:pPr>
          </w:p>
          <w:p w:rsidR="00DF6308" w:rsidRPr="00643995" w:rsidRDefault="00DF6308" w:rsidP="00B93B24">
            <w:pPr>
              <w:jc w:val="both"/>
              <w:rPr>
                <w:rFonts w:ascii="Arial" w:eastAsia="Arial Unicode MS" w:hAnsi="Arial" w:cs="Arial"/>
                <w:b/>
                <w:sz w:val="24"/>
                <w:szCs w:val="24"/>
                <w:lang w:val="es-ES" w:eastAsia="es-ES"/>
              </w:rPr>
            </w:pPr>
            <w:r w:rsidRPr="00643995">
              <w:rPr>
                <w:rFonts w:ascii="Arial" w:eastAsia="Arial Unicode MS" w:hAnsi="Arial" w:cs="Arial"/>
                <w:sz w:val="24"/>
                <w:szCs w:val="24"/>
              </w:rPr>
              <w:t>Observación del docente y evidencias</w:t>
            </w:r>
          </w:p>
        </w:tc>
        <w:tc>
          <w:tcPr>
            <w:tcW w:w="3840" w:type="dxa"/>
            <w:shd w:val="clear" w:color="auto" w:fill="auto"/>
            <w:hideMark/>
          </w:tcPr>
          <w:p w:rsidR="00DF6308" w:rsidRDefault="00DF6308" w:rsidP="00B93B24">
            <w:pPr>
              <w:jc w:val="both"/>
              <w:rPr>
                <w:rFonts w:ascii="Arial" w:eastAsia="Arial Unicode MS" w:hAnsi="Arial" w:cs="Arial"/>
                <w:sz w:val="24"/>
                <w:szCs w:val="24"/>
                <w:lang w:val="es-ES"/>
              </w:rPr>
            </w:pPr>
          </w:p>
          <w:p w:rsidR="00DF6308" w:rsidRDefault="00DF6308" w:rsidP="00B93B24">
            <w:pPr>
              <w:jc w:val="both"/>
              <w:rPr>
                <w:rFonts w:ascii="Arial" w:eastAsia="Arial Unicode MS" w:hAnsi="Arial" w:cs="Arial"/>
                <w:sz w:val="24"/>
                <w:szCs w:val="24"/>
              </w:rPr>
            </w:pPr>
            <w:r w:rsidRPr="00643995">
              <w:rPr>
                <w:rFonts w:ascii="Arial" w:eastAsia="Arial Unicode MS" w:hAnsi="Arial" w:cs="Arial"/>
                <w:sz w:val="24"/>
                <w:szCs w:val="24"/>
              </w:rPr>
              <w:t>La observación y los resultados plasmados en las planillas, serán los parámetros que el docente tendrá en cuenta.</w:t>
            </w:r>
          </w:p>
          <w:p w:rsidR="00DF6308" w:rsidRPr="00643995" w:rsidRDefault="00DF6308" w:rsidP="00B93B24">
            <w:pPr>
              <w:jc w:val="both"/>
              <w:rPr>
                <w:rFonts w:ascii="Arial" w:eastAsia="Arial Unicode MS" w:hAnsi="Arial" w:cs="Arial"/>
                <w:sz w:val="24"/>
                <w:szCs w:val="24"/>
                <w:lang w:val="es-ES" w:eastAsia="es-ES"/>
              </w:rPr>
            </w:pPr>
          </w:p>
        </w:tc>
        <w:tc>
          <w:tcPr>
            <w:tcW w:w="3470" w:type="dxa"/>
            <w:shd w:val="clear" w:color="auto" w:fill="auto"/>
            <w:hideMark/>
          </w:tcPr>
          <w:p w:rsidR="00DF6308" w:rsidRDefault="00DF6308" w:rsidP="00B93B24">
            <w:pPr>
              <w:jc w:val="both"/>
              <w:rPr>
                <w:rFonts w:ascii="Arial" w:eastAsia="Arial Unicode MS" w:hAnsi="Arial" w:cs="Arial"/>
                <w:sz w:val="24"/>
                <w:szCs w:val="24"/>
              </w:rPr>
            </w:pPr>
          </w:p>
          <w:p w:rsidR="00DF6308" w:rsidRPr="00643995" w:rsidRDefault="00DF6308" w:rsidP="00B93B24">
            <w:pPr>
              <w:jc w:val="both"/>
              <w:rPr>
                <w:rFonts w:ascii="Arial" w:eastAsia="Arial Unicode MS" w:hAnsi="Arial" w:cs="Arial"/>
                <w:sz w:val="24"/>
                <w:szCs w:val="24"/>
                <w:lang w:val="es-ES" w:eastAsia="es-ES"/>
              </w:rPr>
            </w:pPr>
            <w:r w:rsidRPr="00643995">
              <w:rPr>
                <w:rFonts w:ascii="Arial" w:eastAsia="Arial Unicode MS" w:hAnsi="Arial" w:cs="Arial"/>
                <w:sz w:val="24"/>
                <w:szCs w:val="24"/>
              </w:rPr>
              <w:t>Observación permanente. Es una nota al finalizar el periodo.</w:t>
            </w:r>
          </w:p>
        </w:tc>
      </w:tr>
      <w:tr w:rsidR="00DF6308" w:rsidRPr="00643995" w:rsidTr="00B93B24">
        <w:trPr>
          <w:jc w:val="center"/>
        </w:trPr>
        <w:tc>
          <w:tcPr>
            <w:tcW w:w="4659" w:type="dxa"/>
            <w:shd w:val="clear" w:color="auto" w:fill="auto"/>
            <w:hideMark/>
          </w:tcPr>
          <w:p w:rsidR="00DF6308" w:rsidRPr="00643995" w:rsidRDefault="00DF6308" w:rsidP="00B93B24">
            <w:pPr>
              <w:jc w:val="both"/>
              <w:rPr>
                <w:rFonts w:ascii="Arial" w:eastAsia="Arial Unicode MS" w:hAnsi="Arial" w:cs="Arial"/>
                <w:sz w:val="24"/>
                <w:szCs w:val="24"/>
                <w:lang w:val="es-ES" w:eastAsia="es-ES"/>
              </w:rPr>
            </w:pPr>
            <w:r w:rsidRPr="00643995">
              <w:rPr>
                <w:rFonts w:ascii="Arial" w:eastAsia="Arial Unicode MS" w:hAnsi="Arial" w:cs="Arial"/>
                <w:sz w:val="24"/>
                <w:szCs w:val="24"/>
              </w:rPr>
              <w:t>Autoevaluación</w:t>
            </w:r>
          </w:p>
        </w:tc>
        <w:tc>
          <w:tcPr>
            <w:tcW w:w="3969" w:type="dxa"/>
            <w:shd w:val="clear" w:color="auto" w:fill="auto"/>
            <w:hideMark/>
          </w:tcPr>
          <w:p w:rsidR="00DF6308" w:rsidRDefault="00DF6308" w:rsidP="00B93B24">
            <w:pPr>
              <w:jc w:val="both"/>
              <w:rPr>
                <w:rFonts w:ascii="Arial" w:eastAsia="Arial Unicode MS" w:hAnsi="Arial" w:cs="Arial"/>
                <w:sz w:val="24"/>
                <w:szCs w:val="24"/>
              </w:rPr>
            </w:pPr>
          </w:p>
          <w:p w:rsidR="00DF6308" w:rsidRPr="00643995" w:rsidRDefault="00DF6308" w:rsidP="00B93B24">
            <w:pPr>
              <w:jc w:val="both"/>
              <w:rPr>
                <w:rFonts w:ascii="Arial" w:eastAsia="Arial Unicode MS" w:hAnsi="Arial" w:cs="Arial"/>
                <w:sz w:val="24"/>
                <w:szCs w:val="24"/>
                <w:lang w:val="es-ES" w:eastAsia="es-ES"/>
              </w:rPr>
            </w:pPr>
            <w:r w:rsidRPr="00643995">
              <w:rPr>
                <w:rFonts w:ascii="Arial" w:eastAsia="Arial Unicode MS" w:hAnsi="Arial" w:cs="Arial"/>
                <w:sz w:val="24"/>
                <w:szCs w:val="24"/>
              </w:rPr>
              <w:t>Dialogo y/o encuesta  con el estudiante.</w:t>
            </w:r>
          </w:p>
        </w:tc>
        <w:tc>
          <w:tcPr>
            <w:tcW w:w="3840" w:type="dxa"/>
            <w:shd w:val="clear" w:color="auto" w:fill="auto"/>
            <w:hideMark/>
          </w:tcPr>
          <w:p w:rsidR="00DF6308" w:rsidRDefault="00DF6308" w:rsidP="00B93B24">
            <w:pPr>
              <w:jc w:val="both"/>
              <w:rPr>
                <w:rFonts w:ascii="Arial" w:eastAsia="Arial Unicode MS" w:hAnsi="Arial" w:cs="Arial"/>
                <w:sz w:val="24"/>
                <w:szCs w:val="24"/>
                <w:lang w:val="es-ES"/>
              </w:rPr>
            </w:pPr>
          </w:p>
          <w:p w:rsidR="00DF6308" w:rsidRDefault="00DF6308" w:rsidP="00B93B24">
            <w:pPr>
              <w:jc w:val="both"/>
              <w:rPr>
                <w:rFonts w:ascii="Arial" w:eastAsia="Arial Unicode MS" w:hAnsi="Arial" w:cs="Arial"/>
                <w:sz w:val="24"/>
                <w:szCs w:val="24"/>
              </w:rPr>
            </w:pPr>
            <w:r w:rsidRPr="00643995">
              <w:rPr>
                <w:rFonts w:ascii="Arial" w:eastAsia="Arial Unicode MS" w:hAnsi="Arial" w:cs="Arial"/>
                <w:sz w:val="24"/>
                <w:szCs w:val="24"/>
              </w:rPr>
              <w:t xml:space="preserve">Con algunos criterios a tener en cuenta, cada estudiante hará una reflexión introspectiva ante los resultados finales del periodo tanto en los aspectos académicos como en los </w:t>
            </w:r>
            <w:r w:rsidR="00F60336">
              <w:rPr>
                <w:rFonts w:ascii="Arial" w:eastAsia="Arial Unicode MS" w:hAnsi="Arial" w:cs="Arial"/>
                <w:sz w:val="24"/>
                <w:szCs w:val="24"/>
              </w:rPr>
              <w:t xml:space="preserve"> </w:t>
            </w:r>
            <w:r w:rsidRPr="00643995">
              <w:rPr>
                <w:rFonts w:ascii="Arial" w:eastAsia="Arial Unicode MS" w:hAnsi="Arial" w:cs="Arial"/>
                <w:sz w:val="24"/>
                <w:szCs w:val="24"/>
              </w:rPr>
              <w:t>comportamentales</w:t>
            </w:r>
            <w:r>
              <w:rPr>
                <w:rFonts w:ascii="Arial" w:eastAsia="Arial Unicode MS" w:hAnsi="Arial" w:cs="Arial"/>
                <w:sz w:val="24"/>
                <w:szCs w:val="24"/>
              </w:rPr>
              <w:t xml:space="preserve"> o del ser.</w:t>
            </w:r>
          </w:p>
          <w:p w:rsidR="00DF6308" w:rsidRPr="00643995" w:rsidRDefault="00DF6308" w:rsidP="00B93B24">
            <w:pPr>
              <w:jc w:val="both"/>
              <w:rPr>
                <w:rFonts w:ascii="Arial" w:eastAsia="Arial Unicode MS" w:hAnsi="Arial" w:cs="Arial"/>
                <w:sz w:val="24"/>
                <w:szCs w:val="24"/>
                <w:lang w:val="es-ES" w:eastAsia="es-ES"/>
              </w:rPr>
            </w:pPr>
            <w:r w:rsidRPr="00643995">
              <w:rPr>
                <w:rFonts w:ascii="Arial" w:eastAsia="Arial Unicode MS" w:hAnsi="Arial" w:cs="Arial"/>
                <w:sz w:val="24"/>
                <w:szCs w:val="24"/>
              </w:rPr>
              <w:t>.</w:t>
            </w:r>
          </w:p>
        </w:tc>
        <w:tc>
          <w:tcPr>
            <w:tcW w:w="3470" w:type="dxa"/>
            <w:shd w:val="clear" w:color="auto" w:fill="auto"/>
            <w:hideMark/>
          </w:tcPr>
          <w:p w:rsidR="00DF6308" w:rsidRDefault="00DF6308" w:rsidP="00B93B24">
            <w:pPr>
              <w:jc w:val="both"/>
              <w:rPr>
                <w:rFonts w:ascii="Arial" w:eastAsia="Arial Unicode MS" w:hAnsi="Arial" w:cs="Arial"/>
                <w:sz w:val="24"/>
                <w:szCs w:val="24"/>
              </w:rPr>
            </w:pPr>
          </w:p>
          <w:p w:rsidR="00DF6308" w:rsidRPr="00643995" w:rsidRDefault="00DF6308" w:rsidP="00B93B24">
            <w:pPr>
              <w:jc w:val="both"/>
              <w:rPr>
                <w:rFonts w:ascii="Arial" w:eastAsia="Arial Unicode MS" w:hAnsi="Arial" w:cs="Arial"/>
                <w:sz w:val="24"/>
                <w:szCs w:val="24"/>
                <w:lang w:val="es-ES" w:eastAsia="es-ES"/>
              </w:rPr>
            </w:pPr>
            <w:r w:rsidRPr="00643995">
              <w:rPr>
                <w:rFonts w:ascii="Arial" w:eastAsia="Arial Unicode MS" w:hAnsi="Arial" w:cs="Arial"/>
                <w:sz w:val="24"/>
                <w:szCs w:val="24"/>
              </w:rPr>
              <w:t>Una vez por periodo.</w:t>
            </w:r>
          </w:p>
        </w:tc>
      </w:tr>
    </w:tbl>
    <w:p w:rsidR="00161094" w:rsidRDefault="00161094" w:rsidP="00161094">
      <w:pPr>
        <w:jc w:val="both"/>
        <w:rPr>
          <w:rFonts w:ascii="Arial" w:eastAsia="Arial Unicode MS" w:hAnsi="Arial" w:cs="Arial"/>
          <w:b/>
          <w:sz w:val="24"/>
          <w:szCs w:val="24"/>
          <w:lang w:val="es-ES" w:eastAsia="es-ES"/>
        </w:rPr>
      </w:pPr>
    </w:p>
    <w:p w:rsidR="00161094" w:rsidRDefault="00161094" w:rsidP="00161094">
      <w:pPr>
        <w:tabs>
          <w:tab w:val="left" w:pos="7630"/>
        </w:tabs>
        <w:jc w:val="both"/>
        <w:rPr>
          <w:rFonts w:ascii="Arial" w:eastAsia="Arial Unicode MS" w:hAnsi="Arial" w:cs="Arial"/>
          <w:b/>
          <w:sz w:val="24"/>
          <w:szCs w:val="24"/>
        </w:rPr>
      </w:pPr>
      <w:r>
        <w:rPr>
          <w:rFonts w:ascii="Arial" w:eastAsia="Arial Unicode MS" w:hAnsi="Arial" w:cs="Arial"/>
          <w:b/>
          <w:sz w:val="24"/>
          <w:szCs w:val="24"/>
        </w:rPr>
        <w:lastRenderedPageBreak/>
        <w:tab/>
      </w:r>
    </w:p>
    <w:p w:rsidR="00161094" w:rsidRDefault="00161094" w:rsidP="00161094">
      <w:pPr>
        <w:tabs>
          <w:tab w:val="left" w:pos="7630"/>
        </w:tabs>
        <w:jc w:val="both"/>
        <w:rPr>
          <w:rFonts w:ascii="Arial" w:eastAsia="Arial Unicode MS" w:hAnsi="Arial" w:cs="Arial"/>
          <w:b/>
          <w:sz w:val="24"/>
          <w:szCs w:val="24"/>
        </w:rPr>
      </w:pPr>
    </w:p>
    <w:p w:rsidR="00161094" w:rsidRDefault="00161094" w:rsidP="00161094">
      <w:pPr>
        <w:jc w:val="center"/>
        <w:rPr>
          <w:rFonts w:ascii="Arial" w:eastAsia="Arial Unicode MS" w:hAnsi="Arial" w:cs="Arial"/>
          <w:b/>
          <w:sz w:val="28"/>
          <w:szCs w:val="28"/>
        </w:rPr>
      </w:pPr>
    </w:p>
    <w:p w:rsidR="00161094" w:rsidRPr="00622333" w:rsidRDefault="00161094" w:rsidP="00161094">
      <w:pPr>
        <w:jc w:val="center"/>
        <w:rPr>
          <w:rFonts w:ascii="Arial" w:eastAsia="Arial Unicode MS" w:hAnsi="Arial" w:cs="Arial"/>
          <w:b/>
          <w:sz w:val="28"/>
          <w:szCs w:val="28"/>
        </w:rPr>
      </w:pPr>
    </w:p>
    <w:p w:rsidR="00161094" w:rsidRPr="00622333" w:rsidRDefault="00161094" w:rsidP="00161094">
      <w:pPr>
        <w:jc w:val="center"/>
        <w:rPr>
          <w:rFonts w:ascii="Arial" w:eastAsia="Arial Unicode MS" w:hAnsi="Arial" w:cs="Arial"/>
          <w:b/>
          <w:sz w:val="28"/>
          <w:szCs w:val="28"/>
        </w:rPr>
      </w:pPr>
      <w:r w:rsidRPr="00622333">
        <w:rPr>
          <w:rFonts w:ascii="Arial" w:eastAsia="Arial Unicode MS" w:hAnsi="Arial" w:cs="Arial"/>
          <w:b/>
          <w:sz w:val="28"/>
          <w:szCs w:val="28"/>
        </w:rPr>
        <w:t>PLANES DE APOYO</w:t>
      </w:r>
      <w:r w:rsidR="00622333" w:rsidRPr="00622333">
        <w:rPr>
          <w:rFonts w:ascii="Arial" w:eastAsia="Arial Unicode MS" w:hAnsi="Arial" w:cs="Arial"/>
          <w:b/>
          <w:sz w:val="28"/>
          <w:szCs w:val="28"/>
        </w:rPr>
        <w:t xml:space="preserve"> GRADO </w:t>
      </w:r>
      <w:r w:rsidR="00432B28">
        <w:rPr>
          <w:rFonts w:ascii="Arial" w:eastAsia="Arial Unicode MS" w:hAnsi="Arial" w:cs="Arial"/>
          <w:b/>
          <w:sz w:val="28"/>
          <w:szCs w:val="28"/>
        </w:rPr>
        <w:t xml:space="preserve">8º y </w:t>
      </w:r>
      <w:r w:rsidR="00622333" w:rsidRPr="00622333">
        <w:rPr>
          <w:rFonts w:ascii="Arial" w:eastAsia="Arial Unicode MS" w:hAnsi="Arial" w:cs="Arial"/>
          <w:b/>
          <w:sz w:val="28"/>
          <w:szCs w:val="28"/>
        </w:rPr>
        <w:t xml:space="preserve">9º </w:t>
      </w:r>
      <w:r w:rsidRPr="00622333">
        <w:rPr>
          <w:rFonts w:ascii="Arial" w:eastAsia="Arial Unicode MS" w:hAnsi="Arial" w:cs="Arial"/>
          <w:b/>
          <w:sz w:val="28"/>
          <w:szCs w:val="28"/>
        </w:rPr>
        <w:t xml:space="preserve"> POR GRADO Y PERIODO</w:t>
      </w:r>
    </w:p>
    <w:p w:rsidR="00161094" w:rsidRPr="00622333" w:rsidRDefault="00161094" w:rsidP="00161094">
      <w:pPr>
        <w:jc w:val="both"/>
        <w:rPr>
          <w:rFonts w:ascii="Arial" w:eastAsia="Arial Unicode MS" w:hAnsi="Arial" w:cs="Arial"/>
          <w:b/>
          <w:sz w:val="24"/>
          <w:szCs w:val="24"/>
        </w:rPr>
      </w:pPr>
    </w:p>
    <w:p w:rsidR="00161094" w:rsidRDefault="00161094" w:rsidP="00161094">
      <w:pPr>
        <w:jc w:val="both"/>
        <w:rPr>
          <w:rFonts w:ascii="Arial" w:eastAsia="Arial Unicode MS" w:hAnsi="Arial" w:cs="Arial"/>
          <w:sz w:val="24"/>
          <w:szCs w:val="24"/>
        </w:rPr>
      </w:pPr>
      <w:r>
        <w:rPr>
          <w:rFonts w:ascii="Arial" w:eastAsia="Arial Unicode MS" w:hAnsi="Arial" w:cs="Arial"/>
          <w:sz w:val="24"/>
          <w:szCs w:val="24"/>
        </w:rPr>
        <w:t>Cada periodo debe tener por lo menos tres actividades o  estrategias distintas a las utilizadas en las clases, y a su vez tres formas diferentes de planes de apoyo así: tres para recuperación, tres para nivelación y tres para profundización.</w:t>
      </w:r>
    </w:p>
    <w:p w:rsidR="00161094" w:rsidRDefault="00161094" w:rsidP="00161094">
      <w:pPr>
        <w:jc w:val="both"/>
        <w:rPr>
          <w:rFonts w:ascii="Arial" w:eastAsia="Arial Unicode MS" w:hAnsi="Arial" w:cs="Arial"/>
          <w:sz w:val="24"/>
          <w:szCs w:val="24"/>
        </w:rPr>
      </w:pPr>
    </w:p>
    <w:p w:rsidR="00161094" w:rsidRDefault="00161094" w:rsidP="00161094">
      <w:pPr>
        <w:jc w:val="both"/>
        <w:rPr>
          <w:rFonts w:ascii="Arial" w:eastAsia="Arial Unicode MS" w:hAnsi="Arial" w:cs="Arial"/>
          <w:sz w:val="24"/>
          <w:szCs w:val="24"/>
        </w:rPr>
      </w:pPr>
    </w:p>
    <w:p w:rsidR="00161094" w:rsidRDefault="00161094" w:rsidP="00161094">
      <w:pPr>
        <w:jc w:val="both"/>
        <w:rPr>
          <w:rFonts w:ascii="Arial" w:eastAsia="Arial Unicode MS" w:hAnsi="Arial" w:cs="Arial"/>
          <w:sz w:val="24"/>
          <w:szCs w:val="24"/>
        </w:rPr>
      </w:pPr>
    </w:p>
    <w:tbl>
      <w:tblPr>
        <w:tblW w:w="1417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35"/>
        <w:gridCol w:w="11340"/>
      </w:tblGrid>
      <w:tr w:rsidR="00161094" w:rsidTr="00B93B24">
        <w:trPr>
          <w:trHeight w:val="402"/>
          <w:jc w:val="center"/>
        </w:trPr>
        <w:tc>
          <w:tcPr>
            <w:tcW w:w="2835" w:type="dxa"/>
            <w:tcBorders>
              <w:top w:val="single" w:sz="4" w:space="0" w:color="000000"/>
              <w:left w:val="single" w:sz="4" w:space="0" w:color="000000"/>
              <w:bottom w:val="single" w:sz="4" w:space="0" w:color="000000"/>
              <w:right w:val="single" w:sz="4" w:space="0" w:color="000000"/>
            </w:tcBorders>
            <w:shd w:val="clear" w:color="auto" w:fill="C2D69B"/>
            <w:vAlign w:val="bottom"/>
          </w:tcPr>
          <w:p w:rsidR="00161094" w:rsidRDefault="00161094" w:rsidP="00B93B24">
            <w:pPr>
              <w:jc w:val="center"/>
              <w:rPr>
                <w:rFonts w:ascii="Arial" w:eastAsia="Arial Unicode MS" w:hAnsi="Arial" w:cs="Arial"/>
                <w:b/>
                <w:sz w:val="24"/>
                <w:szCs w:val="24"/>
                <w:lang w:val="es-ES" w:eastAsia="es-ES"/>
              </w:rPr>
            </w:pPr>
          </w:p>
        </w:tc>
        <w:tc>
          <w:tcPr>
            <w:tcW w:w="11340" w:type="dxa"/>
            <w:tcBorders>
              <w:top w:val="single" w:sz="4" w:space="0" w:color="000000"/>
              <w:left w:val="single" w:sz="4" w:space="0" w:color="000000"/>
              <w:bottom w:val="single" w:sz="4" w:space="0" w:color="000000"/>
              <w:right w:val="single" w:sz="4" w:space="0" w:color="000000"/>
            </w:tcBorders>
            <w:shd w:val="clear" w:color="auto" w:fill="C2D69B"/>
            <w:vAlign w:val="bottom"/>
            <w:hideMark/>
          </w:tcPr>
          <w:p w:rsidR="00161094" w:rsidRDefault="00161094" w:rsidP="00161094">
            <w:pPr>
              <w:jc w:val="center"/>
              <w:rPr>
                <w:rFonts w:ascii="Arial" w:eastAsia="Arial Unicode MS" w:hAnsi="Arial" w:cs="Arial"/>
                <w:b/>
                <w:sz w:val="24"/>
                <w:szCs w:val="24"/>
                <w:lang w:val="es-ES" w:eastAsia="es-ES"/>
              </w:rPr>
            </w:pPr>
            <w:r>
              <w:rPr>
                <w:rFonts w:ascii="Arial" w:eastAsia="Arial Unicode MS" w:hAnsi="Arial" w:cs="Arial"/>
                <w:b/>
                <w:sz w:val="24"/>
                <w:szCs w:val="24"/>
              </w:rPr>
              <w:t>PLANES DE APOYO PARA EL GRADO NOVENO EN TODOS  LOS PERIODOS</w:t>
            </w:r>
          </w:p>
        </w:tc>
      </w:tr>
      <w:tr w:rsidR="00161094" w:rsidTr="00B93B24">
        <w:trPr>
          <w:trHeight w:val="838"/>
          <w:jc w:val="center"/>
        </w:trPr>
        <w:tc>
          <w:tcPr>
            <w:tcW w:w="2835" w:type="dxa"/>
            <w:vMerge w:val="restart"/>
            <w:tcBorders>
              <w:top w:val="single" w:sz="4" w:space="0" w:color="000000"/>
              <w:left w:val="single" w:sz="4" w:space="0" w:color="000000"/>
              <w:right w:val="single" w:sz="4" w:space="0" w:color="auto"/>
            </w:tcBorders>
            <w:shd w:val="clear" w:color="auto" w:fill="B8CCE4"/>
            <w:vAlign w:val="center"/>
          </w:tcPr>
          <w:p w:rsidR="00161094" w:rsidRDefault="00161094" w:rsidP="00B93B24">
            <w:pPr>
              <w:jc w:val="center"/>
              <w:rPr>
                <w:rFonts w:ascii="Arial" w:eastAsia="Arial Unicode MS" w:hAnsi="Arial" w:cs="Arial"/>
                <w:b/>
                <w:sz w:val="20"/>
                <w:szCs w:val="20"/>
              </w:rPr>
            </w:pPr>
          </w:p>
          <w:p w:rsidR="00161094" w:rsidRDefault="00161094" w:rsidP="00B93B24">
            <w:pPr>
              <w:jc w:val="center"/>
              <w:rPr>
                <w:rFonts w:ascii="Arial" w:hAnsi="Arial" w:cs="Arial"/>
                <w:b/>
                <w:sz w:val="20"/>
                <w:szCs w:val="20"/>
              </w:rPr>
            </w:pPr>
            <w:r>
              <w:rPr>
                <w:rFonts w:ascii="Arial" w:eastAsia="Arial Unicode MS" w:hAnsi="Arial" w:cs="Arial"/>
                <w:b/>
                <w:sz w:val="20"/>
                <w:szCs w:val="20"/>
              </w:rPr>
              <w:t>PLANES DE APOYO PARA RECUPERACIÓN</w:t>
            </w:r>
          </w:p>
          <w:p w:rsidR="00161094" w:rsidRDefault="00161094" w:rsidP="00B93B24">
            <w:pPr>
              <w:jc w:val="center"/>
              <w:rPr>
                <w:rFonts w:ascii="Arial" w:eastAsia="Arial Unicode MS" w:hAnsi="Arial" w:cs="Arial"/>
                <w:b/>
                <w:sz w:val="24"/>
                <w:szCs w:val="24"/>
                <w:lang w:val="es-ES" w:eastAsia="es-ES"/>
              </w:rPr>
            </w:pPr>
          </w:p>
        </w:tc>
        <w:tc>
          <w:tcPr>
            <w:tcW w:w="11340" w:type="dxa"/>
            <w:tcBorders>
              <w:top w:val="single" w:sz="4" w:space="0" w:color="000000"/>
              <w:left w:val="single" w:sz="4" w:space="0" w:color="auto"/>
              <w:bottom w:val="single" w:sz="4" w:space="0" w:color="auto"/>
              <w:right w:val="single" w:sz="4" w:space="0" w:color="000000"/>
            </w:tcBorders>
            <w:hideMark/>
          </w:tcPr>
          <w:p w:rsidR="00161094" w:rsidRDefault="00161094" w:rsidP="00B93B24">
            <w:pPr>
              <w:spacing w:line="0" w:lineRule="atLeast"/>
              <w:ind w:left="360"/>
              <w:rPr>
                <w:rFonts w:ascii="Arial" w:hAnsi="Arial" w:cs="Arial"/>
                <w:sz w:val="24"/>
                <w:szCs w:val="24"/>
              </w:rPr>
            </w:pPr>
          </w:p>
          <w:p w:rsidR="00161094" w:rsidRPr="009B3712" w:rsidRDefault="00161094" w:rsidP="00B93B24">
            <w:pPr>
              <w:spacing w:line="0" w:lineRule="atLeast"/>
              <w:ind w:left="360"/>
              <w:rPr>
                <w:rFonts w:ascii="Arial" w:hAnsi="Arial" w:cs="Arial"/>
                <w:b/>
                <w:sz w:val="24"/>
                <w:szCs w:val="24"/>
              </w:rPr>
            </w:pPr>
            <w:r w:rsidRPr="009B3712">
              <w:rPr>
                <w:rFonts w:ascii="Arial" w:hAnsi="Arial" w:cs="Arial"/>
                <w:b/>
                <w:sz w:val="24"/>
                <w:szCs w:val="24"/>
              </w:rPr>
              <w:t>PERIODO 1</w:t>
            </w:r>
          </w:p>
          <w:p w:rsidR="00161094" w:rsidRDefault="00161094" w:rsidP="00161094">
            <w:pPr>
              <w:numPr>
                <w:ilvl w:val="0"/>
                <w:numId w:val="42"/>
              </w:numPr>
              <w:spacing w:line="0" w:lineRule="atLeast"/>
              <w:rPr>
                <w:rFonts w:ascii="Arial" w:hAnsi="Arial" w:cs="Arial"/>
                <w:sz w:val="24"/>
                <w:szCs w:val="24"/>
              </w:rPr>
            </w:pPr>
            <w:r>
              <w:rPr>
                <w:rFonts w:ascii="Arial" w:hAnsi="Arial" w:cs="Arial"/>
                <w:sz w:val="24"/>
                <w:szCs w:val="24"/>
              </w:rPr>
              <w:t>Retomar  los talleres realizados con los contenidos del Periodo</w:t>
            </w:r>
          </w:p>
          <w:p w:rsidR="00161094" w:rsidRPr="007F68CE" w:rsidRDefault="00161094" w:rsidP="00161094">
            <w:pPr>
              <w:numPr>
                <w:ilvl w:val="0"/>
                <w:numId w:val="42"/>
              </w:numPr>
              <w:spacing w:line="0" w:lineRule="atLeast"/>
              <w:rPr>
                <w:rFonts w:ascii="Arial" w:hAnsi="Arial" w:cs="Arial"/>
                <w:sz w:val="24"/>
                <w:szCs w:val="24"/>
                <w:lang w:val="es-ES" w:eastAsia="es-ES"/>
              </w:rPr>
            </w:pPr>
            <w:r>
              <w:rPr>
                <w:rFonts w:ascii="Arial" w:hAnsi="Arial" w:cs="Arial"/>
                <w:sz w:val="24"/>
                <w:szCs w:val="24"/>
              </w:rPr>
              <w:t xml:space="preserve">Revisión y sustentación de los talleres realizados </w:t>
            </w:r>
          </w:p>
          <w:p w:rsidR="00161094" w:rsidRPr="00F60336" w:rsidRDefault="00161094" w:rsidP="00161094">
            <w:pPr>
              <w:numPr>
                <w:ilvl w:val="0"/>
                <w:numId w:val="42"/>
              </w:numPr>
              <w:spacing w:line="0" w:lineRule="atLeast"/>
              <w:rPr>
                <w:rFonts w:ascii="Arial" w:hAnsi="Arial" w:cs="Arial"/>
                <w:sz w:val="24"/>
                <w:szCs w:val="24"/>
                <w:lang w:val="es-ES" w:eastAsia="es-ES"/>
              </w:rPr>
            </w:pPr>
            <w:r>
              <w:rPr>
                <w:rFonts w:ascii="Arial" w:hAnsi="Arial" w:cs="Arial"/>
                <w:sz w:val="24"/>
                <w:szCs w:val="24"/>
              </w:rPr>
              <w:t>Prueba escrita sobre el taller presentado</w:t>
            </w:r>
          </w:p>
          <w:p w:rsidR="00FC3470" w:rsidRDefault="009B3712" w:rsidP="0032478E">
            <w:pPr>
              <w:numPr>
                <w:ilvl w:val="0"/>
                <w:numId w:val="42"/>
              </w:numPr>
              <w:spacing w:line="0" w:lineRule="atLeast"/>
              <w:rPr>
                <w:rFonts w:ascii="Arial" w:hAnsi="Arial" w:cs="Arial"/>
                <w:sz w:val="24"/>
                <w:szCs w:val="24"/>
                <w:lang w:val="es-ES" w:eastAsia="es-ES"/>
              </w:rPr>
            </w:pPr>
            <w:r>
              <w:rPr>
                <w:rFonts w:ascii="Arial" w:hAnsi="Arial" w:cs="Arial"/>
                <w:sz w:val="24"/>
                <w:szCs w:val="24"/>
              </w:rPr>
              <w:t xml:space="preserve">Elaboración </w:t>
            </w:r>
            <w:r w:rsidR="00FC3470">
              <w:rPr>
                <w:rFonts w:ascii="Arial" w:hAnsi="Arial" w:cs="Arial"/>
                <w:sz w:val="24"/>
                <w:szCs w:val="24"/>
              </w:rPr>
              <w:t xml:space="preserve">de </w:t>
            </w:r>
            <w:r w:rsidR="0032478E">
              <w:rPr>
                <w:rFonts w:ascii="Arial" w:hAnsi="Arial" w:cs="Arial"/>
                <w:sz w:val="24"/>
                <w:szCs w:val="24"/>
              </w:rPr>
              <w:t xml:space="preserve"> controles </w:t>
            </w:r>
            <w:r w:rsidR="00FC3470">
              <w:rPr>
                <w:rFonts w:ascii="Arial" w:hAnsi="Arial" w:cs="Arial"/>
                <w:sz w:val="24"/>
                <w:szCs w:val="24"/>
              </w:rPr>
              <w:t>de lectura y sustentación de textos.</w:t>
            </w:r>
          </w:p>
        </w:tc>
      </w:tr>
      <w:tr w:rsidR="00161094" w:rsidTr="00B93B24">
        <w:trPr>
          <w:trHeight w:val="1149"/>
          <w:jc w:val="center"/>
        </w:trPr>
        <w:tc>
          <w:tcPr>
            <w:tcW w:w="2835" w:type="dxa"/>
            <w:vMerge/>
            <w:tcBorders>
              <w:left w:val="single" w:sz="4" w:space="0" w:color="000000"/>
              <w:right w:val="single" w:sz="4" w:space="0" w:color="auto"/>
            </w:tcBorders>
            <w:shd w:val="clear" w:color="auto" w:fill="B8CCE4"/>
            <w:vAlign w:val="center"/>
          </w:tcPr>
          <w:p w:rsidR="00161094" w:rsidRDefault="00161094" w:rsidP="00B93B24">
            <w:pPr>
              <w:jc w:val="center"/>
              <w:rPr>
                <w:rFonts w:ascii="Arial" w:eastAsia="Arial Unicode MS" w:hAnsi="Arial" w:cs="Arial"/>
                <w:b/>
                <w:sz w:val="20"/>
                <w:szCs w:val="20"/>
              </w:rPr>
            </w:pPr>
          </w:p>
        </w:tc>
        <w:tc>
          <w:tcPr>
            <w:tcW w:w="11340" w:type="dxa"/>
            <w:tcBorders>
              <w:top w:val="single" w:sz="4" w:space="0" w:color="auto"/>
              <w:left w:val="single" w:sz="4" w:space="0" w:color="auto"/>
              <w:bottom w:val="single" w:sz="4" w:space="0" w:color="auto"/>
              <w:right w:val="single" w:sz="4" w:space="0" w:color="000000"/>
            </w:tcBorders>
          </w:tcPr>
          <w:p w:rsidR="00161094" w:rsidRPr="009B3712" w:rsidRDefault="00161094" w:rsidP="00B93B24">
            <w:pPr>
              <w:spacing w:line="0" w:lineRule="atLeast"/>
              <w:ind w:left="360"/>
              <w:rPr>
                <w:rFonts w:ascii="Arial" w:hAnsi="Arial" w:cs="Arial"/>
                <w:b/>
                <w:sz w:val="24"/>
                <w:szCs w:val="24"/>
              </w:rPr>
            </w:pPr>
            <w:r w:rsidRPr="009B3712">
              <w:rPr>
                <w:rFonts w:ascii="Arial" w:hAnsi="Arial" w:cs="Arial"/>
                <w:b/>
                <w:sz w:val="24"/>
                <w:szCs w:val="24"/>
              </w:rPr>
              <w:t>PERIODO 2</w:t>
            </w:r>
          </w:p>
          <w:p w:rsidR="00161094" w:rsidRDefault="00161094" w:rsidP="00161094">
            <w:pPr>
              <w:numPr>
                <w:ilvl w:val="0"/>
                <w:numId w:val="42"/>
              </w:numPr>
              <w:spacing w:line="0" w:lineRule="atLeast"/>
              <w:rPr>
                <w:rFonts w:ascii="Arial" w:hAnsi="Arial" w:cs="Arial"/>
                <w:sz w:val="24"/>
                <w:szCs w:val="24"/>
              </w:rPr>
            </w:pPr>
            <w:r>
              <w:rPr>
                <w:rFonts w:ascii="Arial" w:hAnsi="Arial" w:cs="Arial"/>
                <w:sz w:val="24"/>
                <w:szCs w:val="24"/>
              </w:rPr>
              <w:t>Realización de cuestionario</w:t>
            </w:r>
            <w:r w:rsidR="00FC3470">
              <w:rPr>
                <w:rFonts w:ascii="Arial" w:hAnsi="Arial" w:cs="Arial"/>
                <w:sz w:val="24"/>
                <w:szCs w:val="24"/>
              </w:rPr>
              <w:t>s sobre contenidos del periodo</w:t>
            </w:r>
            <w:r>
              <w:rPr>
                <w:rFonts w:ascii="Arial" w:hAnsi="Arial" w:cs="Arial"/>
                <w:sz w:val="24"/>
                <w:szCs w:val="24"/>
              </w:rPr>
              <w:t xml:space="preserve"> con sus respuestas respectivas.</w:t>
            </w:r>
          </w:p>
          <w:p w:rsidR="00161094" w:rsidRDefault="00161094" w:rsidP="00161094">
            <w:pPr>
              <w:numPr>
                <w:ilvl w:val="0"/>
                <w:numId w:val="42"/>
              </w:numPr>
              <w:spacing w:line="0" w:lineRule="atLeast"/>
              <w:rPr>
                <w:rFonts w:ascii="Arial" w:hAnsi="Arial" w:cs="Arial"/>
                <w:sz w:val="24"/>
                <w:szCs w:val="24"/>
              </w:rPr>
            </w:pPr>
            <w:r>
              <w:rPr>
                <w:rFonts w:ascii="Arial" w:hAnsi="Arial" w:cs="Arial"/>
                <w:sz w:val="24"/>
                <w:szCs w:val="24"/>
              </w:rPr>
              <w:t>Presentación de los talleres realizados en el periodo.</w:t>
            </w:r>
          </w:p>
          <w:p w:rsidR="00161094" w:rsidRDefault="00663C74" w:rsidP="00161094">
            <w:pPr>
              <w:numPr>
                <w:ilvl w:val="0"/>
                <w:numId w:val="42"/>
              </w:numPr>
              <w:spacing w:line="0" w:lineRule="atLeast"/>
              <w:rPr>
                <w:rFonts w:ascii="Arial" w:hAnsi="Arial" w:cs="Arial"/>
                <w:sz w:val="24"/>
                <w:szCs w:val="24"/>
              </w:rPr>
            </w:pPr>
            <w:r>
              <w:rPr>
                <w:rFonts w:ascii="Arial" w:hAnsi="Arial" w:cs="Arial"/>
                <w:sz w:val="24"/>
                <w:szCs w:val="24"/>
              </w:rPr>
              <w:t xml:space="preserve">Elaboración de  trabajos escritos con </w:t>
            </w:r>
            <w:r w:rsidR="00161094">
              <w:rPr>
                <w:rFonts w:ascii="Arial" w:hAnsi="Arial" w:cs="Arial"/>
                <w:sz w:val="24"/>
                <w:szCs w:val="24"/>
              </w:rPr>
              <w:t>los temas tratados en el periodo</w:t>
            </w:r>
            <w:r w:rsidR="0032478E">
              <w:rPr>
                <w:rFonts w:ascii="Arial" w:hAnsi="Arial" w:cs="Arial"/>
                <w:sz w:val="24"/>
                <w:szCs w:val="24"/>
              </w:rPr>
              <w:t xml:space="preserve"> teniendo en cuenta normas ICONTEC</w:t>
            </w:r>
          </w:p>
          <w:p w:rsidR="00663C74" w:rsidRDefault="00663C74" w:rsidP="00161094">
            <w:pPr>
              <w:numPr>
                <w:ilvl w:val="0"/>
                <w:numId w:val="42"/>
              </w:numPr>
              <w:spacing w:line="0" w:lineRule="atLeast"/>
              <w:rPr>
                <w:rFonts w:ascii="Arial" w:hAnsi="Arial" w:cs="Arial"/>
                <w:sz w:val="24"/>
                <w:szCs w:val="24"/>
              </w:rPr>
            </w:pPr>
            <w:r>
              <w:rPr>
                <w:rFonts w:ascii="Arial" w:hAnsi="Arial" w:cs="Arial"/>
                <w:sz w:val="24"/>
                <w:szCs w:val="24"/>
              </w:rPr>
              <w:t xml:space="preserve">Realización de  informe de lectura y sustentación oral del texto literario recomendado. </w:t>
            </w:r>
          </w:p>
          <w:p w:rsidR="00663C74" w:rsidRDefault="00663C74" w:rsidP="00161094">
            <w:pPr>
              <w:numPr>
                <w:ilvl w:val="0"/>
                <w:numId w:val="42"/>
              </w:numPr>
              <w:spacing w:line="0" w:lineRule="atLeast"/>
              <w:rPr>
                <w:rFonts w:ascii="Arial" w:hAnsi="Arial" w:cs="Arial"/>
                <w:sz w:val="24"/>
                <w:szCs w:val="24"/>
              </w:rPr>
            </w:pPr>
            <w:r>
              <w:rPr>
                <w:rFonts w:ascii="Arial" w:hAnsi="Arial" w:cs="Arial"/>
                <w:sz w:val="24"/>
                <w:szCs w:val="24"/>
              </w:rPr>
              <w:t>Elaboración de afiches y carteleras con los temas tratados en el periodo</w:t>
            </w:r>
          </w:p>
          <w:p w:rsidR="00161094" w:rsidRDefault="00161094" w:rsidP="00B93B24">
            <w:pPr>
              <w:spacing w:line="0" w:lineRule="atLeast"/>
              <w:ind w:left="360"/>
              <w:rPr>
                <w:rFonts w:ascii="Arial" w:hAnsi="Arial" w:cs="Arial"/>
                <w:sz w:val="24"/>
                <w:szCs w:val="24"/>
              </w:rPr>
            </w:pPr>
          </w:p>
        </w:tc>
      </w:tr>
      <w:tr w:rsidR="00161094" w:rsidTr="00B93B24">
        <w:trPr>
          <w:trHeight w:val="860"/>
          <w:jc w:val="center"/>
        </w:trPr>
        <w:tc>
          <w:tcPr>
            <w:tcW w:w="2835" w:type="dxa"/>
            <w:vMerge/>
            <w:tcBorders>
              <w:left w:val="single" w:sz="4" w:space="0" w:color="000000"/>
              <w:right w:val="single" w:sz="4" w:space="0" w:color="auto"/>
            </w:tcBorders>
            <w:shd w:val="clear" w:color="auto" w:fill="B8CCE4"/>
            <w:vAlign w:val="center"/>
          </w:tcPr>
          <w:p w:rsidR="00161094" w:rsidRDefault="00161094" w:rsidP="00B93B24">
            <w:pPr>
              <w:jc w:val="center"/>
              <w:rPr>
                <w:rFonts w:ascii="Arial" w:eastAsia="Arial Unicode MS" w:hAnsi="Arial" w:cs="Arial"/>
                <w:b/>
                <w:sz w:val="20"/>
                <w:szCs w:val="20"/>
              </w:rPr>
            </w:pPr>
          </w:p>
        </w:tc>
        <w:tc>
          <w:tcPr>
            <w:tcW w:w="11340" w:type="dxa"/>
            <w:tcBorders>
              <w:top w:val="single" w:sz="4" w:space="0" w:color="auto"/>
              <w:left w:val="single" w:sz="4" w:space="0" w:color="auto"/>
              <w:bottom w:val="single" w:sz="4" w:space="0" w:color="auto"/>
              <w:right w:val="single" w:sz="4" w:space="0" w:color="000000"/>
            </w:tcBorders>
          </w:tcPr>
          <w:p w:rsidR="00161094" w:rsidRPr="009B3712" w:rsidRDefault="00161094" w:rsidP="00B93B24">
            <w:pPr>
              <w:spacing w:line="0" w:lineRule="atLeast"/>
              <w:ind w:left="360"/>
              <w:rPr>
                <w:rFonts w:ascii="Arial" w:hAnsi="Arial" w:cs="Arial"/>
                <w:b/>
                <w:sz w:val="24"/>
                <w:szCs w:val="24"/>
              </w:rPr>
            </w:pPr>
            <w:r w:rsidRPr="009B3712">
              <w:rPr>
                <w:rFonts w:ascii="Arial" w:hAnsi="Arial" w:cs="Arial"/>
                <w:b/>
                <w:sz w:val="24"/>
                <w:szCs w:val="24"/>
              </w:rPr>
              <w:t>PERIODO 3</w:t>
            </w:r>
          </w:p>
          <w:p w:rsidR="00161094" w:rsidRDefault="00161094" w:rsidP="00161094">
            <w:pPr>
              <w:numPr>
                <w:ilvl w:val="0"/>
                <w:numId w:val="42"/>
              </w:numPr>
              <w:spacing w:line="0" w:lineRule="atLeast"/>
              <w:rPr>
                <w:rFonts w:ascii="Arial" w:hAnsi="Arial" w:cs="Arial"/>
                <w:sz w:val="24"/>
                <w:szCs w:val="24"/>
              </w:rPr>
            </w:pPr>
            <w:r>
              <w:rPr>
                <w:rFonts w:ascii="Arial" w:hAnsi="Arial" w:cs="Arial"/>
                <w:sz w:val="24"/>
                <w:szCs w:val="24"/>
              </w:rPr>
              <w:t>Preparar una exposición con un tema del periodo y socializarlo con los compañeros.</w:t>
            </w:r>
          </w:p>
          <w:p w:rsidR="00161094" w:rsidRDefault="00161094" w:rsidP="00161094">
            <w:pPr>
              <w:numPr>
                <w:ilvl w:val="0"/>
                <w:numId w:val="42"/>
              </w:numPr>
              <w:spacing w:line="0" w:lineRule="atLeast"/>
              <w:rPr>
                <w:rFonts w:ascii="Arial" w:hAnsi="Arial" w:cs="Arial"/>
                <w:sz w:val="24"/>
                <w:szCs w:val="24"/>
              </w:rPr>
            </w:pPr>
            <w:r>
              <w:rPr>
                <w:rFonts w:ascii="Arial" w:hAnsi="Arial" w:cs="Arial"/>
                <w:sz w:val="24"/>
                <w:szCs w:val="24"/>
              </w:rPr>
              <w:t>Sustentación oral de un taller propuesto con anterioridad.</w:t>
            </w:r>
          </w:p>
          <w:p w:rsidR="00663C74" w:rsidRDefault="00663C74" w:rsidP="00161094">
            <w:pPr>
              <w:numPr>
                <w:ilvl w:val="0"/>
                <w:numId w:val="42"/>
              </w:numPr>
              <w:spacing w:line="0" w:lineRule="atLeast"/>
              <w:rPr>
                <w:rFonts w:ascii="Arial" w:hAnsi="Arial" w:cs="Arial"/>
                <w:sz w:val="24"/>
                <w:szCs w:val="24"/>
              </w:rPr>
            </w:pPr>
            <w:r w:rsidRPr="00663C74">
              <w:rPr>
                <w:rFonts w:ascii="Arial" w:hAnsi="Arial" w:cs="Arial"/>
                <w:sz w:val="24"/>
                <w:szCs w:val="24"/>
              </w:rPr>
              <w:t xml:space="preserve">Reescritura de ejercicios ortográficos y de </w:t>
            </w:r>
            <w:r>
              <w:rPr>
                <w:rFonts w:ascii="Arial" w:hAnsi="Arial" w:cs="Arial"/>
                <w:sz w:val="24"/>
                <w:szCs w:val="24"/>
              </w:rPr>
              <w:t>creación literaria</w:t>
            </w:r>
          </w:p>
          <w:p w:rsidR="00161094" w:rsidRDefault="00161094" w:rsidP="00663C74">
            <w:pPr>
              <w:numPr>
                <w:ilvl w:val="0"/>
                <w:numId w:val="42"/>
              </w:numPr>
              <w:spacing w:line="0" w:lineRule="atLeast"/>
              <w:rPr>
                <w:rFonts w:ascii="Arial" w:hAnsi="Arial" w:cs="Arial"/>
                <w:sz w:val="24"/>
                <w:szCs w:val="24"/>
              </w:rPr>
            </w:pPr>
            <w:r w:rsidRPr="00663C74">
              <w:rPr>
                <w:rFonts w:ascii="Arial" w:hAnsi="Arial" w:cs="Arial"/>
                <w:sz w:val="24"/>
                <w:szCs w:val="24"/>
              </w:rPr>
              <w:t xml:space="preserve">Realización </w:t>
            </w:r>
            <w:r w:rsidR="00663C74">
              <w:rPr>
                <w:rFonts w:ascii="Arial" w:hAnsi="Arial" w:cs="Arial"/>
                <w:sz w:val="24"/>
                <w:szCs w:val="24"/>
              </w:rPr>
              <w:t>de una revista literaria</w:t>
            </w:r>
          </w:p>
          <w:p w:rsidR="0032478E" w:rsidRDefault="0032478E" w:rsidP="00663C74">
            <w:pPr>
              <w:numPr>
                <w:ilvl w:val="0"/>
                <w:numId w:val="42"/>
              </w:numPr>
              <w:spacing w:line="0" w:lineRule="atLeast"/>
              <w:rPr>
                <w:rFonts w:ascii="Arial" w:hAnsi="Arial" w:cs="Arial"/>
                <w:sz w:val="24"/>
                <w:szCs w:val="24"/>
              </w:rPr>
            </w:pPr>
            <w:r>
              <w:rPr>
                <w:rFonts w:ascii="Arial" w:hAnsi="Arial" w:cs="Arial"/>
                <w:sz w:val="24"/>
                <w:szCs w:val="24"/>
              </w:rPr>
              <w:t>Sustentación del texto literario recomendado.</w:t>
            </w:r>
          </w:p>
        </w:tc>
      </w:tr>
      <w:tr w:rsidR="00161094" w:rsidTr="00B93B24">
        <w:trPr>
          <w:trHeight w:val="775"/>
          <w:jc w:val="center"/>
        </w:trPr>
        <w:tc>
          <w:tcPr>
            <w:tcW w:w="2835" w:type="dxa"/>
            <w:vMerge/>
            <w:tcBorders>
              <w:left w:val="single" w:sz="4" w:space="0" w:color="000000"/>
              <w:bottom w:val="single" w:sz="4" w:space="0" w:color="000000"/>
              <w:right w:val="single" w:sz="4" w:space="0" w:color="auto"/>
            </w:tcBorders>
            <w:shd w:val="clear" w:color="auto" w:fill="B8CCE4"/>
            <w:vAlign w:val="center"/>
          </w:tcPr>
          <w:p w:rsidR="00161094" w:rsidRDefault="00161094" w:rsidP="00B93B24">
            <w:pPr>
              <w:jc w:val="center"/>
              <w:rPr>
                <w:rFonts w:ascii="Arial" w:eastAsia="Arial Unicode MS" w:hAnsi="Arial" w:cs="Arial"/>
                <w:b/>
                <w:sz w:val="20"/>
                <w:szCs w:val="20"/>
              </w:rPr>
            </w:pPr>
          </w:p>
        </w:tc>
        <w:tc>
          <w:tcPr>
            <w:tcW w:w="11340" w:type="dxa"/>
            <w:tcBorders>
              <w:top w:val="single" w:sz="4" w:space="0" w:color="auto"/>
              <w:left w:val="single" w:sz="4" w:space="0" w:color="auto"/>
              <w:bottom w:val="single" w:sz="4" w:space="0" w:color="000000"/>
              <w:right w:val="single" w:sz="4" w:space="0" w:color="000000"/>
            </w:tcBorders>
          </w:tcPr>
          <w:p w:rsidR="00161094" w:rsidRPr="009B3712" w:rsidRDefault="00161094" w:rsidP="00B93B24">
            <w:pPr>
              <w:spacing w:line="0" w:lineRule="atLeast"/>
              <w:ind w:left="360"/>
              <w:rPr>
                <w:rFonts w:ascii="Arial" w:hAnsi="Arial" w:cs="Arial"/>
                <w:b/>
                <w:sz w:val="24"/>
                <w:szCs w:val="24"/>
              </w:rPr>
            </w:pPr>
            <w:r w:rsidRPr="009B3712">
              <w:rPr>
                <w:rFonts w:ascii="Arial" w:hAnsi="Arial" w:cs="Arial"/>
                <w:b/>
                <w:sz w:val="24"/>
                <w:szCs w:val="24"/>
              </w:rPr>
              <w:t>PERIODO 4</w:t>
            </w:r>
          </w:p>
          <w:p w:rsidR="00161094" w:rsidRDefault="00161094" w:rsidP="00161094">
            <w:pPr>
              <w:numPr>
                <w:ilvl w:val="0"/>
                <w:numId w:val="42"/>
              </w:numPr>
              <w:spacing w:line="0" w:lineRule="atLeast"/>
              <w:rPr>
                <w:rFonts w:ascii="Arial" w:hAnsi="Arial" w:cs="Arial"/>
                <w:sz w:val="24"/>
                <w:szCs w:val="24"/>
              </w:rPr>
            </w:pPr>
            <w:r>
              <w:rPr>
                <w:rFonts w:ascii="Arial" w:hAnsi="Arial" w:cs="Arial"/>
                <w:sz w:val="24"/>
                <w:szCs w:val="24"/>
              </w:rPr>
              <w:t xml:space="preserve">Creación de </w:t>
            </w:r>
            <w:r w:rsidR="0032478E">
              <w:rPr>
                <w:rFonts w:ascii="Arial" w:hAnsi="Arial" w:cs="Arial"/>
                <w:sz w:val="24"/>
                <w:szCs w:val="24"/>
              </w:rPr>
              <w:t xml:space="preserve"> una revista literaria donde se resalten los temas más relevantes del periodo.</w:t>
            </w:r>
          </w:p>
          <w:p w:rsidR="00161094" w:rsidRDefault="00161094" w:rsidP="00161094">
            <w:pPr>
              <w:numPr>
                <w:ilvl w:val="0"/>
                <w:numId w:val="42"/>
              </w:numPr>
              <w:spacing w:line="0" w:lineRule="atLeast"/>
              <w:rPr>
                <w:rFonts w:ascii="Arial" w:hAnsi="Arial" w:cs="Arial"/>
                <w:sz w:val="24"/>
                <w:szCs w:val="24"/>
              </w:rPr>
            </w:pPr>
            <w:r>
              <w:rPr>
                <w:rFonts w:ascii="Arial" w:hAnsi="Arial" w:cs="Arial"/>
                <w:sz w:val="24"/>
                <w:szCs w:val="24"/>
              </w:rPr>
              <w:t>Construir un ensayo donde se sustente</w:t>
            </w:r>
            <w:r w:rsidR="0032478E">
              <w:rPr>
                <w:rFonts w:ascii="Arial" w:hAnsi="Arial" w:cs="Arial"/>
                <w:sz w:val="24"/>
                <w:szCs w:val="24"/>
              </w:rPr>
              <w:t>n las ideas más relevantes del texto leído</w:t>
            </w:r>
            <w:r>
              <w:rPr>
                <w:rFonts w:ascii="Arial" w:hAnsi="Arial" w:cs="Arial"/>
                <w:sz w:val="24"/>
                <w:szCs w:val="24"/>
              </w:rPr>
              <w:t>.</w:t>
            </w:r>
          </w:p>
          <w:p w:rsidR="00161094" w:rsidRDefault="00161094" w:rsidP="00161094">
            <w:pPr>
              <w:numPr>
                <w:ilvl w:val="0"/>
                <w:numId w:val="42"/>
              </w:numPr>
              <w:spacing w:line="0" w:lineRule="atLeast"/>
              <w:rPr>
                <w:rFonts w:ascii="Arial" w:hAnsi="Arial" w:cs="Arial"/>
                <w:sz w:val="24"/>
                <w:szCs w:val="24"/>
              </w:rPr>
            </w:pPr>
            <w:r>
              <w:rPr>
                <w:rFonts w:ascii="Arial" w:hAnsi="Arial" w:cs="Arial"/>
                <w:sz w:val="24"/>
                <w:szCs w:val="24"/>
              </w:rPr>
              <w:t>Sustentación escrita y/u oral  de las actividades propuesta y desarrolladas.</w:t>
            </w:r>
          </w:p>
          <w:p w:rsidR="0032478E" w:rsidRDefault="0032478E" w:rsidP="00161094">
            <w:pPr>
              <w:numPr>
                <w:ilvl w:val="0"/>
                <w:numId w:val="42"/>
              </w:numPr>
              <w:spacing w:line="0" w:lineRule="atLeast"/>
              <w:rPr>
                <w:rFonts w:ascii="Arial" w:hAnsi="Arial" w:cs="Arial"/>
                <w:sz w:val="24"/>
                <w:szCs w:val="24"/>
              </w:rPr>
            </w:pPr>
            <w:r>
              <w:rPr>
                <w:rFonts w:ascii="Arial" w:hAnsi="Arial" w:cs="Arial"/>
                <w:sz w:val="24"/>
                <w:szCs w:val="24"/>
              </w:rPr>
              <w:t>Realización de cuestionario sobre contenidos del periodo y sustentación del mismo.</w:t>
            </w:r>
          </w:p>
          <w:p w:rsidR="00161094" w:rsidRDefault="00161094" w:rsidP="00B93B24">
            <w:pPr>
              <w:spacing w:line="0" w:lineRule="atLeast"/>
              <w:ind w:left="360"/>
              <w:rPr>
                <w:rFonts w:ascii="Arial" w:hAnsi="Arial" w:cs="Arial"/>
                <w:sz w:val="24"/>
                <w:szCs w:val="24"/>
              </w:rPr>
            </w:pPr>
          </w:p>
        </w:tc>
      </w:tr>
      <w:tr w:rsidR="00161094" w:rsidTr="00B93B24">
        <w:trPr>
          <w:trHeight w:val="581"/>
          <w:jc w:val="center"/>
        </w:trPr>
        <w:tc>
          <w:tcPr>
            <w:tcW w:w="2835" w:type="dxa"/>
            <w:vMerge w:val="restart"/>
            <w:tcBorders>
              <w:top w:val="single" w:sz="4" w:space="0" w:color="000000"/>
              <w:left w:val="single" w:sz="4" w:space="0" w:color="000000"/>
              <w:right w:val="single" w:sz="4" w:space="0" w:color="000000"/>
            </w:tcBorders>
            <w:shd w:val="clear" w:color="auto" w:fill="B8CCE4"/>
            <w:vAlign w:val="center"/>
            <w:hideMark/>
          </w:tcPr>
          <w:p w:rsidR="00161094" w:rsidRDefault="00161094" w:rsidP="00B93B24">
            <w:pPr>
              <w:jc w:val="center"/>
              <w:rPr>
                <w:rFonts w:ascii="Arial" w:eastAsia="Arial Unicode MS" w:hAnsi="Arial" w:cs="Arial"/>
                <w:b/>
                <w:sz w:val="20"/>
                <w:szCs w:val="20"/>
                <w:lang w:val="es-ES" w:eastAsia="es-ES"/>
              </w:rPr>
            </w:pPr>
            <w:r>
              <w:rPr>
                <w:rFonts w:ascii="Arial" w:eastAsia="Arial Unicode MS" w:hAnsi="Arial" w:cs="Arial"/>
                <w:b/>
                <w:sz w:val="20"/>
                <w:szCs w:val="20"/>
              </w:rPr>
              <w:t>PLANES DE APOYO PARA NIVELACIÓN</w:t>
            </w:r>
          </w:p>
        </w:tc>
        <w:tc>
          <w:tcPr>
            <w:tcW w:w="11340" w:type="dxa"/>
            <w:tcBorders>
              <w:top w:val="single" w:sz="4" w:space="0" w:color="000000"/>
              <w:left w:val="single" w:sz="4" w:space="0" w:color="000000"/>
              <w:bottom w:val="single" w:sz="4" w:space="0" w:color="auto"/>
              <w:right w:val="single" w:sz="4" w:space="0" w:color="000000"/>
            </w:tcBorders>
            <w:vAlign w:val="bottom"/>
            <w:hideMark/>
          </w:tcPr>
          <w:p w:rsidR="00161094" w:rsidRPr="009B3712" w:rsidRDefault="00161094" w:rsidP="00B93B24">
            <w:pPr>
              <w:spacing w:line="0" w:lineRule="atLeast"/>
              <w:ind w:left="360"/>
              <w:rPr>
                <w:rFonts w:ascii="Arial" w:hAnsi="Arial" w:cs="Arial"/>
                <w:b/>
                <w:sz w:val="24"/>
                <w:szCs w:val="24"/>
              </w:rPr>
            </w:pPr>
            <w:r w:rsidRPr="009B3712">
              <w:rPr>
                <w:rFonts w:ascii="Arial" w:hAnsi="Arial" w:cs="Arial"/>
                <w:b/>
                <w:sz w:val="24"/>
                <w:szCs w:val="24"/>
              </w:rPr>
              <w:t>PERIODO 1</w:t>
            </w:r>
          </w:p>
          <w:p w:rsidR="00161094" w:rsidRDefault="00161094" w:rsidP="00161094">
            <w:pPr>
              <w:numPr>
                <w:ilvl w:val="0"/>
                <w:numId w:val="42"/>
              </w:numPr>
              <w:spacing w:line="0" w:lineRule="atLeast"/>
              <w:rPr>
                <w:rFonts w:ascii="Arial" w:hAnsi="Arial" w:cs="Arial"/>
                <w:sz w:val="24"/>
                <w:szCs w:val="24"/>
              </w:rPr>
            </w:pPr>
            <w:r>
              <w:rPr>
                <w:rFonts w:ascii="Arial" w:hAnsi="Arial" w:cs="Arial"/>
                <w:sz w:val="24"/>
                <w:szCs w:val="24"/>
              </w:rPr>
              <w:t xml:space="preserve">Desarrollo de vocabulario del tema a nivelar. </w:t>
            </w:r>
          </w:p>
          <w:p w:rsidR="00161094" w:rsidRPr="0032478E" w:rsidRDefault="00161094" w:rsidP="00161094">
            <w:pPr>
              <w:numPr>
                <w:ilvl w:val="0"/>
                <w:numId w:val="42"/>
              </w:numPr>
              <w:spacing w:line="0" w:lineRule="atLeast"/>
              <w:rPr>
                <w:rFonts w:ascii="Arial" w:hAnsi="Arial" w:cs="Arial"/>
                <w:sz w:val="24"/>
                <w:szCs w:val="24"/>
                <w:lang w:val="es-ES" w:eastAsia="es-ES"/>
              </w:rPr>
            </w:pPr>
            <w:r>
              <w:rPr>
                <w:rFonts w:ascii="Arial" w:hAnsi="Arial" w:cs="Arial"/>
                <w:sz w:val="24"/>
                <w:szCs w:val="24"/>
              </w:rPr>
              <w:t>Entrega de  talleres con los contenidos del Periodo.</w:t>
            </w:r>
          </w:p>
          <w:p w:rsidR="0032478E" w:rsidRPr="005C159F" w:rsidRDefault="0032478E" w:rsidP="00161094">
            <w:pPr>
              <w:numPr>
                <w:ilvl w:val="0"/>
                <w:numId w:val="42"/>
              </w:numPr>
              <w:spacing w:line="0" w:lineRule="atLeast"/>
              <w:rPr>
                <w:rFonts w:ascii="Arial" w:hAnsi="Arial" w:cs="Arial"/>
                <w:sz w:val="24"/>
                <w:szCs w:val="24"/>
                <w:lang w:val="es-ES" w:eastAsia="es-ES"/>
              </w:rPr>
            </w:pPr>
            <w:r>
              <w:rPr>
                <w:rFonts w:ascii="Arial" w:hAnsi="Arial" w:cs="Arial"/>
                <w:sz w:val="24"/>
                <w:szCs w:val="24"/>
              </w:rPr>
              <w:t>Lectura y sustentación de textos literarios del periodo</w:t>
            </w:r>
          </w:p>
          <w:p w:rsidR="00161094" w:rsidRDefault="00161094" w:rsidP="00B93B24">
            <w:pPr>
              <w:spacing w:line="0" w:lineRule="atLeast"/>
              <w:ind w:left="360"/>
              <w:rPr>
                <w:rFonts w:ascii="Arial" w:hAnsi="Arial" w:cs="Arial"/>
                <w:sz w:val="24"/>
                <w:szCs w:val="24"/>
                <w:lang w:val="es-ES" w:eastAsia="es-ES"/>
              </w:rPr>
            </w:pPr>
          </w:p>
        </w:tc>
      </w:tr>
      <w:tr w:rsidR="00161094" w:rsidTr="00B93B24">
        <w:trPr>
          <w:trHeight w:val="502"/>
          <w:jc w:val="center"/>
        </w:trPr>
        <w:tc>
          <w:tcPr>
            <w:tcW w:w="2835" w:type="dxa"/>
            <w:vMerge/>
            <w:tcBorders>
              <w:top w:val="single" w:sz="4" w:space="0" w:color="000000"/>
              <w:left w:val="single" w:sz="4" w:space="0" w:color="000000"/>
              <w:right w:val="single" w:sz="4" w:space="0" w:color="000000"/>
            </w:tcBorders>
            <w:shd w:val="clear" w:color="auto" w:fill="B8CCE4"/>
            <w:vAlign w:val="center"/>
          </w:tcPr>
          <w:p w:rsidR="00161094" w:rsidRDefault="00161094" w:rsidP="00B93B24">
            <w:pPr>
              <w:jc w:val="center"/>
              <w:rPr>
                <w:rFonts w:ascii="Arial" w:eastAsia="Arial Unicode MS" w:hAnsi="Arial" w:cs="Arial"/>
                <w:b/>
                <w:sz w:val="20"/>
                <w:szCs w:val="20"/>
              </w:rPr>
            </w:pPr>
          </w:p>
        </w:tc>
        <w:tc>
          <w:tcPr>
            <w:tcW w:w="11340" w:type="dxa"/>
            <w:tcBorders>
              <w:top w:val="single" w:sz="4" w:space="0" w:color="auto"/>
              <w:left w:val="single" w:sz="4" w:space="0" w:color="000000"/>
              <w:bottom w:val="single" w:sz="4" w:space="0" w:color="auto"/>
              <w:right w:val="single" w:sz="4" w:space="0" w:color="000000"/>
            </w:tcBorders>
            <w:vAlign w:val="bottom"/>
          </w:tcPr>
          <w:p w:rsidR="00161094" w:rsidRPr="009B3712" w:rsidRDefault="00161094" w:rsidP="00B93B24">
            <w:pPr>
              <w:spacing w:line="0" w:lineRule="atLeast"/>
              <w:ind w:left="360"/>
              <w:rPr>
                <w:rFonts w:ascii="Arial" w:hAnsi="Arial" w:cs="Arial"/>
                <w:b/>
                <w:sz w:val="24"/>
                <w:szCs w:val="24"/>
              </w:rPr>
            </w:pPr>
          </w:p>
          <w:p w:rsidR="00161094" w:rsidRPr="009B3712" w:rsidRDefault="00161094" w:rsidP="00B93B24">
            <w:pPr>
              <w:spacing w:line="0" w:lineRule="atLeast"/>
              <w:ind w:left="360"/>
              <w:rPr>
                <w:rFonts w:ascii="Arial" w:hAnsi="Arial" w:cs="Arial"/>
                <w:b/>
                <w:sz w:val="24"/>
                <w:szCs w:val="24"/>
              </w:rPr>
            </w:pPr>
            <w:r w:rsidRPr="009B3712">
              <w:rPr>
                <w:rFonts w:ascii="Arial" w:hAnsi="Arial" w:cs="Arial"/>
                <w:b/>
                <w:sz w:val="24"/>
                <w:szCs w:val="24"/>
              </w:rPr>
              <w:t>PERIODO 2</w:t>
            </w:r>
          </w:p>
          <w:p w:rsidR="00161094" w:rsidRDefault="00161094" w:rsidP="00161094">
            <w:pPr>
              <w:numPr>
                <w:ilvl w:val="0"/>
                <w:numId w:val="42"/>
              </w:numPr>
              <w:spacing w:line="0" w:lineRule="atLeast"/>
              <w:rPr>
                <w:rFonts w:ascii="Arial" w:hAnsi="Arial" w:cs="Arial"/>
                <w:sz w:val="24"/>
                <w:szCs w:val="24"/>
              </w:rPr>
            </w:pPr>
            <w:r>
              <w:rPr>
                <w:rFonts w:ascii="Arial" w:hAnsi="Arial" w:cs="Arial"/>
                <w:sz w:val="24"/>
                <w:szCs w:val="24"/>
              </w:rPr>
              <w:t>Realización de cuestionario con sus respuestas respectivas del tema a nivelar.</w:t>
            </w:r>
          </w:p>
          <w:p w:rsidR="00161094" w:rsidRDefault="00161094" w:rsidP="0032478E">
            <w:pPr>
              <w:numPr>
                <w:ilvl w:val="0"/>
                <w:numId w:val="42"/>
              </w:numPr>
              <w:spacing w:line="0" w:lineRule="atLeast"/>
              <w:rPr>
                <w:rFonts w:ascii="Arial" w:hAnsi="Arial" w:cs="Arial"/>
                <w:sz w:val="24"/>
                <w:szCs w:val="24"/>
              </w:rPr>
            </w:pPr>
            <w:r>
              <w:rPr>
                <w:rFonts w:ascii="Arial" w:hAnsi="Arial" w:cs="Arial"/>
                <w:sz w:val="24"/>
                <w:szCs w:val="24"/>
              </w:rPr>
              <w:t xml:space="preserve">Desarrollo de </w:t>
            </w:r>
            <w:r w:rsidR="0032478E">
              <w:rPr>
                <w:rFonts w:ascii="Arial" w:hAnsi="Arial" w:cs="Arial"/>
                <w:sz w:val="24"/>
                <w:szCs w:val="24"/>
              </w:rPr>
              <w:t>ejercicios ortográfico-  semánticos y prueba escrita de completación</w:t>
            </w:r>
          </w:p>
          <w:p w:rsidR="0032478E" w:rsidRDefault="0032478E" w:rsidP="0032478E">
            <w:pPr>
              <w:numPr>
                <w:ilvl w:val="0"/>
                <w:numId w:val="42"/>
              </w:numPr>
              <w:spacing w:line="0" w:lineRule="atLeast"/>
              <w:rPr>
                <w:rFonts w:ascii="Arial" w:hAnsi="Arial" w:cs="Arial"/>
                <w:sz w:val="24"/>
                <w:szCs w:val="24"/>
              </w:rPr>
            </w:pPr>
            <w:r>
              <w:rPr>
                <w:rFonts w:ascii="Arial" w:hAnsi="Arial" w:cs="Arial"/>
                <w:sz w:val="24"/>
                <w:szCs w:val="24"/>
              </w:rPr>
              <w:t>Informe de lectura sobre texto literario del periodo.</w:t>
            </w:r>
          </w:p>
        </w:tc>
      </w:tr>
      <w:tr w:rsidR="00161094" w:rsidTr="00B93B24">
        <w:trPr>
          <w:trHeight w:val="753"/>
          <w:jc w:val="center"/>
        </w:trPr>
        <w:tc>
          <w:tcPr>
            <w:tcW w:w="2835" w:type="dxa"/>
            <w:vMerge/>
            <w:tcBorders>
              <w:left w:val="single" w:sz="4" w:space="0" w:color="000000"/>
              <w:right w:val="single" w:sz="4" w:space="0" w:color="000000"/>
            </w:tcBorders>
            <w:shd w:val="clear" w:color="auto" w:fill="B8CCE4"/>
            <w:vAlign w:val="center"/>
          </w:tcPr>
          <w:p w:rsidR="00161094" w:rsidRDefault="00161094" w:rsidP="00B93B24">
            <w:pPr>
              <w:jc w:val="center"/>
              <w:rPr>
                <w:rFonts w:ascii="Arial" w:eastAsia="Arial Unicode MS" w:hAnsi="Arial" w:cs="Arial"/>
                <w:b/>
                <w:sz w:val="20"/>
                <w:szCs w:val="20"/>
              </w:rPr>
            </w:pPr>
          </w:p>
        </w:tc>
        <w:tc>
          <w:tcPr>
            <w:tcW w:w="11340" w:type="dxa"/>
            <w:tcBorders>
              <w:top w:val="single" w:sz="4" w:space="0" w:color="auto"/>
              <w:left w:val="single" w:sz="4" w:space="0" w:color="000000"/>
              <w:bottom w:val="single" w:sz="4" w:space="0" w:color="auto"/>
              <w:right w:val="single" w:sz="4" w:space="0" w:color="000000"/>
            </w:tcBorders>
            <w:vAlign w:val="bottom"/>
          </w:tcPr>
          <w:p w:rsidR="00161094" w:rsidRDefault="00161094" w:rsidP="00B93B24">
            <w:pPr>
              <w:spacing w:line="0" w:lineRule="atLeast"/>
              <w:ind w:left="360"/>
              <w:rPr>
                <w:rFonts w:ascii="Arial" w:hAnsi="Arial" w:cs="Arial"/>
                <w:sz w:val="24"/>
                <w:szCs w:val="24"/>
              </w:rPr>
            </w:pPr>
          </w:p>
          <w:p w:rsidR="00161094" w:rsidRPr="009B3712" w:rsidRDefault="00161094" w:rsidP="00B93B24">
            <w:pPr>
              <w:spacing w:line="0" w:lineRule="atLeast"/>
              <w:ind w:left="360"/>
              <w:rPr>
                <w:rFonts w:ascii="Arial" w:hAnsi="Arial" w:cs="Arial"/>
                <w:b/>
                <w:sz w:val="24"/>
                <w:szCs w:val="24"/>
              </w:rPr>
            </w:pPr>
            <w:r w:rsidRPr="009B3712">
              <w:rPr>
                <w:rFonts w:ascii="Arial" w:hAnsi="Arial" w:cs="Arial"/>
                <w:b/>
                <w:sz w:val="24"/>
                <w:szCs w:val="24"/>
              </w:rPr>
              <w:t>PERIODO 3</w:t>
            </w:r>
          </w:p>
          <w:p w:rsidR="00161094" w:rsidRDefault="00161094" w:rsidP="00161094">
            <w:pPr>
              <w:numPr>
                <w:ilvl w:val="0"/>
                <w:numId w:val="42"/>
              </w:numPr>
              <w:spacing w:line="0" w:lineRule="atLeast"/>
              <w:rPr>
                <w:rFonts w:ascii="Arial" w:hAnsi="Arial" w:cs="Arial"/>
                <w:sz w:val="24"/>
                <w:szCs w:val="24"/>
              </w:rPr>
            </w:pPr>
            <w:r>
              <w:rPr>
                <w:rFonts w:ascii="Arial" w:hAnsi="Arial" w:cs="Arial"/>
                <w:sz w:val="24"/>
                <w:szCs w:val="24"/>
              </w:rPr>
              <w:t>Desarrollo de cuestionario del tema a nivelar.</w:t>
            </w:r>
          </w:p>
          <w:p w:rsidR="00161094" w:rsidRDefault="00161094" w:rsidP="00161094">
            <w:pPr>
              <w:numPr>
                <w:ilvl w:val="0"/>
                <w:numId w:val="42"/>
              </w:numPr>
              <w:spacing w:line="0" w:lineRule="atLeast"/>
              <w:rPr>
                <w:rFonts w:ascii="Arial" w:hAnsi="Arial" w:cs="Arial"/>
                <w:sz w:val="24"/>
                <w:szCs w:val="24"/>
              </w:rPr>
            </w:pPr>
            <w:r>
              <w:rPr>
                <w:rFonts w:ascii="Arial" w:hAnsi="Arial" w:cs="Arial"/>
                <w:sz w:val="24"/>
                <w:szCs w:val="24"/>
              </w:rPr>
              <w:t>Entrega de informes de temas a nivelar.</w:t>
            </w:r>
          </w:p>
          <w:p w:rsidR="0032478E" w:rsidRDefault="0032478E" w:rsidP="00161094">
            <w:pPr>
              <w:numPr>
                <w:ilvl w:val="0"/>
                <w:numId w:val="42"/>
              </w:numPr>
              <w:spacing w:line="0" w:lineRule="atLeast"/>
              <w:rPr>
                <w:rFonts w:ascii="Arial" w:hAnsi="Arial" w:cs="Arial"/>
                <w:sz w:val="24"/>
                <w:szCs w:val="24"/>
              </w:rPr>
            </w:pPr>
            <w:r>
              <w:rPr>
                <w:rFonts w:ascii="Arial" w:hAnsi="Arial" w:cs="Arial"/>
                <w:sz w:val="24"/>
                <w:szCs w:val="24"/>
              </w:rPr>
              <w:t>Ensayo sobre texto literario del periodo</w:t>
            </w:r>
          </w:p>
          <w:p w:rsidR="00161094" w:rsidRDefault="00161094" w:rsidP="00B93B24">
            <w:pPr>
              <w:spacing w:line="0" w:lineRule="atLeast"/>
              <w:ind w:left="360"/>
              <w:rPr>
                <w:rFonts w:ascii="Arial" w:hAnsi="Arial" w:cs="Arial"/>
                <w:sz w:val="24"/>
                <w:szCs w:val="24"/>
              </w:rPr>
            </w:pPr>
          </w:p>
        </w:tc>
      </w:tr>
      <w:tr w:rsidR="00161094" w:rsidTr="00B93B24">
        <w:trPr>
          <w:trHeight w:val="537"/>
          <w:jc w:val="center"/>
        </w:trPr>
        <w:tc>
          <w:tcPr>
            <w:tcW w:w="2835" w:type="dxa"/>
            <w:vMerge/>
            <w:tcBorders>
              <w:left w:val="single" w:sz="4" w:space="0" w:color="000000"/>
              <w:bottom w:val="single" w:sz="4" w:space="0" w:color="000000"/>
              <w:right w:val="single" w:sz="4" w:space="0" w:color="000000"/>
            </w:tcBorders>
            <w:shd w:val="clear" w:color="auto" w:fill="B8CCE4"/>
            <w:vAlign w:val="center"/>
          </w:tcPr>
          <w:p w:rsidR="00161094" w:rsidRDefault="00161094" w:rsidP="00B93B24">
            <w:pPr>
              <w:jc w:val="center"/>
              <w:rPr>
                <w:rFonts w:ascii="Arial" w:eastAsia="Arial Unicode MS" w:hAnsi="Arial" w:cs="Arial"/>
                <w:b/>
                <w:sz w:val="20"/>
                <w:szCs w:val="20"/>
              </w:rPr>
            </w:pPr>
          </w:p>
        </w:tc>
        <w:tc>
          <w:tcPr>
            <w:tcW w:w="11340" w:type="dxa"/>
            <w:tcBorders>
              <w:top w:val="single" w:sz="4" w:space="0" w:color="auto"/>
              <w:left w:val="single" w:sz="4" w:space="0" w:color="000000"/>
              <w:bottom w:val="single" w:sz="4" w:space="0" w:color="000000"/>
              <w:right w:val="single" w:sz="4" w:space="0" w:color="000000"/>
            </w:tcBorders>
            <w:vAlign w:val="bottom"/>
          </w:tcPr>
          <w:p w:rsidR="00161094" w:rsidRDefault="00161094" w:rsidP="00B93B24">
            <w:pPr>
              <w:spacing w:line="0" w:lineRule="atLeast"/>
              <w:ind w:left="360"/>
              <w:rPr>
                <w:rFonts w:ascii="Arial" w:hAnsi="Arial" w:cs="Arial"/>
                <w:sz w:val="24"/>
                <w:szCs w:val="24"/>
              </w:rPr>
            </w:pPr>
          </w:p>
          <w:p w:rsidR="00161094" w:rsidRPr="009B3712" w:rsidRDefault="00161094" w:rsidP="00B93B24">
            <w:pPr>
              <w:spacing w:line="0" w:lineRule="atLeast"/>
              <w:ind w:left="360"/>
              <w:rPr>
                <w:rFonts w:ascii="Arial" w:hAnsi="Arial" w:cs="Arial"/>
                <w:b/>
                <w:sz w:val="24"/>
                <w:szCs w:val="24"/>
              </w:rPr>
            </w:pPr>
            <w:r w:rsidRPr="009B3712">
              <w:rPr>
                <w:rFonts w:ascii="Arial" w:hAnsi="Arial" w:cs="Arial"/>
                <w:b/>
                <w:sz w:val="24"/>
                <w:szCs w:val="24"/>
              </w:rPr>
              <w:t>PERIODO 4</w:t>
            </w:r>
          </w:p>
          <w:p w:rsidR="00161094" w:rsidRDefault="00161094" w:rsidP="00161094">
            <w:pPr>
              <w:numPr>
                <w:ilvl w:val="0"/>
                <w:numId w:val="42"/>
              </w:numPr>
              <w:spacing w:line="0" w:lineRule="atLeast"/>
              <w:rPr>
                <w:rFonts w:ascii="Arial" w:hAnsi="Arial" w:cs="Arial"/>
                <w:sz w:val="24"/>
                <w:szCs w:val="24"/>
              </w:rPr>
            </w:pPr>
            <w:r>
              <w:rPr>
                <w:rFonts w:ascii="Arial" w:hAnsi="Arial" w:cs="Arial"/>
                <w:sz w:val="24"/>
                <w:szCs w:val="24"/>
              </w:rPr>
              <w:t>Espacios de tutorías personalizadas para explicar los temas implicados en la nivelación.</w:t>
            </w:r>
          </w:p>
          <w:p w:rsidR="00161094" w:rsidRDefault="00161094" w:rsidP="00161094">
            <w:pPr>
              <w:numPr>
                <w:ilvl w:val="0"/>
                <w:numId w:val="42"/>
              </w:numPr>
              <w:spacing w:line="0" w:lineRule="atLeast"/>
              <w:rPr>
                <w:rFonts w:ascii="Arial" w:hAnsi="Arial" w:cs="Arial"/>
                <w:sz w:val="24"/>
                <w:szCs w:val="24"/>
              </w:rPr>
            </w:pPr>
            <w:r>
              <w:rPr>
                <w:rFonts w:ascii="Arial" w:hAnsi="Arial" w:cs="Arial"/>
                <w:sz w:val="24"/>
                <w:szCs w:val="24"/>
              </w:rPr>
              <w:t>Preparación de talleres con los temas a nivelar.</w:t>
            </w:r>
          </w:p>
          <w:p w:rsidR="0032478E" w:rsidRDefault="0032478E" w:rsidP="00161094">
            <w:pPr>
              <w:numPr>
                <w:ilvl w:val="0"/>
                <w:numId w:val="42"/>
              </w:numPr>
              <w:spacing w:line="0" w:lineRule="atLeast"/>
              <w:rPr>
                <w:rFonts w:ascii="Arial" w:hAnsi="Arial" w:cs="Arial"/>
                <w:sz w:val="24"/>
                <w:szCs w:val="24"/>
              </w:rPr>
            </w:pPr>
            <w:r>
              <w:rPr>
                <w:rFonts w:ascii="Arial" w:hAnsi="Arial" w:cs="Arial"/>
                <w:sz w:val="24"/>
                <w:szCs w:val="24"/>
              </w:rPr>
              <w:t>Lectura y reseña literaria del texto literario del periodo</w:t>
            </w:r>
          </w:p>
          <w:p w:rsidR="00161094" w:rsidRDefault="00161094" w:rsidP="00B93B24">
            <w:pPr>
              <w:spacing w:line="0" w:lineRule="atLeast"/>
              <w:ind w:left="360"/>
              <w:rPr>
                <w:rFonts w:ascii="Arial" w:hAnsi="Arial" w:cs="Arial"/>
                <w:sz w:val="24"/>
                <w:szCs w:val="24"/>
              </w:rPr>
            </w:pPr>
          </w:p>
        </w:tc>
      </w:tr>
      <w:tr w:rsidR="00161094" w:rsidTr="00B93B24">
        <w:trPr>
          <w:trHeight w:val="816"/>
          <w:jc w:val="center"/>
        </w:trPr>
        <w:tc>
          <w:tcPr>
            <w:tcW w:w="2835" w:type="dxa"/>
            <w:vMerge w:val="restart"/>
            <w:tcBorders>
              <w:top w:val="single" w:sz="4" w:space="0" w:color="000000"/>
              <w:left w:val="single" w:sz="4" w:space="0" w:color="000000"/>
              <w:right w:val="single" w:sz="4" w:space="0" w:color="000000"/>
            </w:tcBorders>
            <w:shd w:val="clear" w:color="auto" w:fill="B8CCE4"/>
            <w:vAlign w:val="center"/>
          </w:tcPr>
          <w:p w:rsidR="00161094" w:rsidRDefault="00161094" w:rsidP="00B93B24">
            <w:pPr>
              <w:jc w:val="center"/>
              <w:rPr>
                <w:rFonts w:ascii="Arial" w:eastAsia="Arial Unicode MS" w:hAnsi="Arial" w:cs="Arial"/>
                <w:b/>
                <w:sz w:val="20"/>
                <w:szCs w:val="20"/>
              </w:rPr>
            </w:pPr>
          </w:p>
          <w:p w:rsidR="00161094" w:rsidRDefault="00161094" w:rsidP="00B93B24">
            <w:pPr>
              <w:jc w:val="center"/>
              <w:rPr>
                <w:rFonts w:ascii="Arial" w:eastAsia="Arial Unicode MS" w:hAnsi="Arial" w:cs="Arial"/>
                <w:b/>
                <w:sz w:val="20"/>
                <w:szCs w:val="20"/>
              </w:rPr>
            </w:pPr>
            <w:r>
              <w:rPr>
                <w:rFonts w:ascii="Arial" w:eastAsia="Arial Unicode MS" w:hAnsi="Arial" w:cs="Arial"/>
                <w:b/>
                <w:sz w:val="20"/>
                <w:szCs w:val="20"/>
              </w:rPr>
              <w:t>PLANES DE APOYO PARA PROFUNDIZACIÓN</w:t>
            </w:r>
          </w:p>
          <w:p w:rsidR="00161094" w:rsidRDefault="00161094" w:rsidP="00B93B24">
            <w:pPr>
              <w:jc w:val="center"/>
              <w:rPr>
                <w:rFonts w:ascii="Arial" w:eastAsia="Arial Unicode MS" w:hAnsi="Arial" w:cs="Arial"/>
                <w:b/>
                <w:sz w:val="24"/>
                <w:szCs w:val="24"/>
                <w:lang w:val="es-ES" w:eastAsia="es-ES"/>
              </w:rPr>
            </w:pPr>
          </w:p>
        </w:tc>
        <w:tc>
          <w:tcPr>
            <w:tcW w:w="11340" w:type="dxa"/>
            <w:tcBorders>
              <w:top w:val="single" w:sz="4" w:space="0" w:color="000000"/>
              <w:left w:val="single" w:sz="4" w:space="0" w:color="000000"/>
              <w:bottom w:val="single" w:sz="4" w:space="0" w:color="auto"/>
              <w:right w:val="single" w:sz="4" w:space="0" w:color="000000"/>
            </w:tcBorders>
            <w:vAlign w:val="center"/>
            <w:hideMark/>
          </w:tcPr>
          <w:p w:rsidR="00161094" w:rsidRDefault="00161094" w:rsidP="00B93B24">
            <w:pPr>
              <w:spacing w:line="0" w:lineRule="atLeast"/>
              <w:ind w:left="360"/>
              <w:rPr>
                <w:rFonts w:ascii="Arial" w:hAnsi="Arial" w:cs="Arial"/>
                <w:sz w:val="24"/>
                <w:szCs w:val="24"/>
              </w:rPr>
            </w:pPr>
          </w:p>
          <w:p w:rsidR="00161094" w:rsidRPr="009B3712" w:rsidRDefault="00161094" w:rsidP="00B93B24">
            <w:pPr>
              <w:spacing w:line="0" w:lineRule="atLeast"/>
              <w:ind w:left="360"/>
              <w:rPr>
                <w:rFonts w:ascii="Arial" w:hAnsi="Arial" w:cs="Arial"/>
                <w:b/>
                <w:sz w:val="24"/>
                <w:szCs w:val="24"/>
              </w:rPr>
            </w:pPr>
            <w:r w:rsidRPr="009B3712">
              <w:rPr>
                <w:rFonts w:ascii="Arial" w:hAnsi="Arial" w:cs="Arial"/>
                <w:b/>
                <w:sz w:val="24"/>
                <w:szCs w:val="24"/>
              </w:rPr>
              <w:t>PERIODO 1</w:t>
            </w:r>
          </w:p>
          <w:p w:rsidR="00161094" w:rsidRDefault="00161094" w:rsidP="00161094">
            <w:pPr>
              <w:numPr>
                <w:ilvl w:val="0"/>
                <w:numId w:val="42"/>
              </w:numPr>
              <w:spacing w:line="0" w:lineRule="atLeast"/>
              <w:rPr>
                <w:rFonts w:ascii="Arial" w:hAnsi="Arial" w:cs="Arial"/>
                <w:sz w:val="24"/>
                <w:szCs w:val="24"/>
              </w:rPr>
            </w:pPr>
            <w:r>
              <w:rPr>
                <w:rFonts w:ascii="Arial" w:hAnsi="Arial" w:cs="Arial"/>
                <w:sz w:val="24"/>
                <w:szCs w:val="24"/>
              </w:rPr>
              <w:t>Desarrollo de vocabulario del tema a profundizar.</w:t>
            </w:r>
          </w:p>
          <w:p w:rsidR="00161094" w:rsidRDefault="00161094" w:rsidP="00161094">
            <w:pPr>
              <w:numPr>
                <w:ilvl w:val="0"/>
                <w:numId w:val="42"/>
              </w:numPr>
              <w:spacing w:line="0" w:lineRule="atLeast"/>
              <w:rPr>
                <w:rFonts w:ascii="Arial" w:hAnsi="Arial" w:cs="Arial"/>
                <w:sz w:val="24"/>
                <w:szCs w:val="24"/>
              </w:rPr>
            </w:pPr>
            <w:r>
              <w:rPr>
                <w:rFonts w:ascii="Arial" w:hAnsi="Arial" w:cs="Arial"/>
                <w:sz w:val="24"/>
                <w:szCs w:val="24"/>
              </w:rPr>
              <w:t>Entrega de  talleres con contenidos que complementa lo trabajado en el  Periodo</w:t>
            </w:r>
          </w:p>
          <w:p w:rsidR="00161094" w:rsidRPr="005C159F" w:rsidRDefault="00161094" w:rsidP="00161094">
            <w:pPr>
              <w:numPr>
                <w:ilvl w:val="0"/>
                <w:numId w:val="42"/>
              </w:numPr>
              <w:spacing w:line="0" w:lineRule="atLeast"/>
              <w:rPr>
                <w:rFonts w:ascii="Arial" w:eastAsia="Arial Unicode MS" w:hAnsi="Arial" w:cs="Arial"/>
                <w:sz w:val="24"/>
                <w:szCs w:val="24"/>
                <w:lang w:val="es-ES" w:eastAsia="es-ES"/>
              </w:rPr>
            </w:pPr>
            <w:r>
              <w:rPr>
                <w:rFonts w:ascii="Arial" w:hAnsi="Arial" w:cs="Arial"/>
                <w:sz w:val="24"/>
                <w:szCs w:val="24"/>
              </w:rPr>
              <w:t>Realización de cuestionario con sus respuestas respectivas del tema a profundizar</w:t>
            </w:r>
          </w:p>
          <w:p w:rsidR="00161094" w:rsidRDefault="00161094" w:rsidP="00B93B24">
            <w:pPr>
              <w:spacing w:line="0" w:lineRule="atLeast"/>
              <w:ind w:left="360"/>
              <w:rPr>
                <w:rFonts w:ascii="Arial" w:eastAsia="Arial Unicode MS" w:hAnsi="Arial" w:cs="Arial"/>
                <w:sz w:val="24"/>
                <w:szCs w:val="24"/>
                <w:lang w:val="es-ES" w:eastAsia="es-ES"/>
              </w:rPr>
            </w:pPr>
          </w:p>
        </w:tc>
      </w:tr>
      <w:tr w:rsidR="00161094" w:rsidTr="00B93B24">
        <w:trPr>
          <w:trHeight w:val="818"/>
          <w:jc w:val="center"/>
        </w:trPr>
        <w:tc>
          <w:tcPr>
            <w:tcW w:w="2835" w:type="dxa"/>
            <w:vMerge/>
            <w:tcBorders>
              <w:left w:val="single" w:sz="4" w:space="0" w:color="000000"/>
              <w:right w:val="single" w:sz="4" w:space="0" w:color="000000"/>
            </w:tcBorders>
            <w:shd w:val="clear" w:color="auto" w:fill="B8CCE4"/>
            <w:vAlign w:val="center"/>
          </w:tcPr>
          <w:p w:rsidR="00161094" w:rsidRDefault="00161094" w:rsidP="00B93B24">
            <w:pPr>
              <w:jc w:val="center"/>
              <w:rPr>
                <w:rFonts w:ascii="Arial" w:eastAsia="Arial Unicode MS" w:hAnsi="Arial" w:cs="Arial"/>
                <w:b/>
                <w:sz w:val="20"/>
                <w:szCs w:val="20"/>
              </w:rPr>
            </w:pPr>
          </w:p>
        </w:tc>
        <w:tc>
          <w:tcPr>
            <w:tcW w:w="11340" w:type="dxa"/>
            <w:tcBorders>
              <w:top w:val="single" w:sz="4" w:space="0" w:color="auto"/>
              <w:left w:val="single" w:sz="4" w:space="0" w:color="000000"/>
              <w:bottom w:val="single" w:sz="4" w:space="0" w:color="auto"/>
              <w:right w:val="single" w:sz="4" w:space="0" w:color="000000"/>
            </w:tcBorders>
            <w:vAlign w:val="center"/>
          </w:tcPr>
          <w:p w:rsidR="00161094" w:rsidRDefault="00161094" w:rsidP="00B93B24">
            <w:pPr>
              <w:spacing w:line="0" w:lineRule="atLeast"/>
              <w:ind w:left="360"/>
              <w:rPr>
                <w:rFonts w:ascii="Arial" w:hAnsi="Arial" w:cs="Arial"/>
                <w:sz w:val="24"/>
                <w:szCs w:val="24"/>
              </w:rPr>
            </w:pPr>
          </w:p>
          <w:p w:rsidR="00161094" w:rsidRPr="009B3712" w:rsidRDefault="00161094" w:rsidP="00B93B24">
            <w:pPr>
              <w:spacing w:line="0" w:lineRule="atLeast"/>
              <w:ind w:left="360"/>
              <w:rPr>
                <w:rFonts w:ascii="Arial" w:hAnsi="Arial" w:cs="Arial"/>
                <w:b/>
                <w:sz w:val="24"/>
                <w:szCs w:val="24"/>
              </w:rPr>
            </w:pPr>
            <w:r w:rsidRPr="009B3712">
              <w:rPr>
                <w:rFonts w:ascii="Arial" w:hAnsi="Arial" w:cs="Arial"/>
                <w:b/>
                <w:sz w:val="24"/>
                <w:szCs w:val="24"/>
              </w:rPr>
              <w:t>PERIODO 2</w:t>
            </w:r>
          </w:p>
          <w:p w:rsidR="00161094" w:rsidRDefault="00161094" w:rsidP="00161094">
            <w:pPr>
              <w:numPr>
                <w:ilvl w:val="0"/>
                <w:numId w:val="42"/>
              </w:numPr>
              <w:spacing w:line="0" w:lineRule="atLeast"/>
              <w:rPr>
                <w:rFonts w:ascii="Arial" w:hAnsi="Arial" w:cs="Arial"/>
                <w:sz w:val="24"/>
                <w:szCs w:val="24"/>
              </w:rPr>
            </w:pPr>
            <w:r>
              <w:rPr>
                <w:rFonts w:ascii="Arial" w:hAnsi="Arial" w:cs="Arial"/>
                <w:sz w:val="24"/>
                <w:szCs w:val="24"/>
              </w:rPr>
              <w:t>Glosario de los contenidos</w:t>
            </w:r>
          </w:p>
          <w:p w:rsidR="00161094" w:rsidRDefault="00161094" w:rsidP="00161094">
            <w:pPr>
              <w:numPr>
                <w:ilvl w:val="0"/>
                <w:numId w:val="42"/>
              </w:numPr>
              <w:spacing w:line="0" w:lineRule="atLeast"/>
              <w:rPr>
                <w:rFonts w:ascii="Arial" w:hAnsi="Arial" w:cs="Arial"/>
                <w:sz w:val="24"/>
                <w:szCs w:val="24"/>
              </w:rPr>
            </w:pPr>
            <w:r>
              <w:rPr>
                <w:rFonts w:ascii="Arial" w:hAnsi="Arial" w:cs="Arial"/>
                <w:sz w:val="24"/>
                <w:szCs w:val="24"/>
              </w:rPr>
              <w:t xml:space="preserve">Realizar </w:t>
            </w:r>
            <w:r w:rsidR="0032478E">
              <w:rPr>
                <w:rFonts w:ascii="Arial" w:hAnsi="Arial" w:cs="Arial"/>
                <w:sz w:val="24"/>
                <w:szCs w:val="24"/>
              </w:rPr>
              <w:t xml:space="preserve"> consultas bibliográficas s</w:t>
            </w:r>
            <w:r>
              <w:rPr>
                <w:rFonts w:ascii="Arial" w:hAnsi="Arial" w:cs="Arial"/>
                <w:sz w:val="24"/>
                <w:szCs w:val="24"/>
              </w:rPr>
              <w:t xml:space="preserve">obre los contenidos del Periodo </w:t>
            </w:r>
          </w:p>
          <w:p w:rsidR="00161094" w:rsidRDefault="00161094" w:rsidP="00161094">
            <w:pPr>
              <w:numPr>
                <w:ilvl w:val="0"/>
                <w:numId w:val="42"/>
              </w:numPr>
              <w:spacing w:line="0" w:lineRule="atLeast"/>
              <w:rPr>
                <w:rFonts w:ascii="Arial" w:hAnsi="Arial" w:cs="Arial"/>
                <w:sz w:val="24"/>
                <w:szCs w:val="24"/>
              </w:rPr>
            </w:pPr>
            <w:r>
              <w:rPr>
                <w:rFonts w:ascii="Arial" w:hAnsi="Arial" w:cs="Arial"/>
                <w:sz w:val="24"/>
                <w:szCs w:val="24"/>
              </w:rPr>
              <w:t xml:space="preserve">Exposición de las </w:t>
            </w:r>
            <w:r w:rsidR="0032478E">
              <w:rPr>
                <w:rFonts w:ascii="Arial" w:hAnsi="Arial" w:cs="Arial"/>
                <w:sz w:val="24"/>
                <w:szCs w:val="24"/>
              </w:rPr>
              <w:t xml:space="preserve"> consultas</w:t>
            </w:r>
            <w:r>
              <w:rPr>
                <w:rFonts w:ascii="Arial" w:hAnsi="Arial" w:cs="Arial"/>
                <w:sz w:val="24"/>
                <w:szCs w:val="24"/>
              </w:rPr>
              <w:t xml:space="preserve"> realizadas en los periodos</w:t>
            </w:r>
          </w:p>
          <w:p w:rsidR="00161094" w:rsidRDefault="00161094" w:rsidP="00B93B24">
            <w:pPr>
              <w:spacing w:line="0" w:lineRule="atLeast"/>
              <w:ind w:left="360"/>
              <w:rPr>
                <w:rFonts w:ascii="Arial" w:hAnsi="Arial" w:cs="Arial"/>
                <w:sz w:val="24"/>
                <w:szCs w:val="24"/>
              </w:rPr>
            </w:pPr>
          </w:p>
        </w:tc>
      </w:tr>
      <w:tr w:rsidR="00161094" w:rsidTr="00B93B24">
        <w:trPr>
          <w:trHeight w:val="796"/>
          <w:jc w:val="center"/>
        </w:trPr>
        <w:tc>
          <w:tcPr>
            <w:tcW w:w="2835" w:type="dxa"/>
            <w:vMerge/>
            <w:tcBorders>
              <w:left w:val="single" w:sz="4" w:space="0" w:color="000000"/>
              <w:right w:val="single" w:sz="4" w:space="0" w:color="000000"/>
            </w:tcBorders>
            <w:shd w:val="clear" w:color="auto" w:fill="B8CCE4"/>
            <w:vAlign w:val="center"/>
          </w:tcPr>
          <w:p w:rsidR="00161094" w:rsidRDefault="00161094" w:rsidP="00B93B24">
            <w:pPr>
              <w:jc w:val="center"/>
              <w:rPr>
                <w:rFonts w:ascii="Arial" w:eastAsia="Arial Unicode MS" w:hAnsi="Arial" w:cs="Arial"/>
                <w:b/>
                <w:sz w:val="20"/>
                <w:szCs w:val="20"/>
              </w:rPr>
            </w:pPr>
          </w:p>
        </w:tc>
        <w:tc>
          <w:tcPr>
            <w:tcW w:w="11340" w:type="dxa"/>
            <w:tcBorders>
              <w:top w:val="single" w:sz="4" w:space="0" w:color="auto"/>
              <w:left w:val="single" w:sz="4" w:space="0" w:color="000000"/>
              <w:bottom w:val="single" w:sz="4" w:space="0" w:color="auto"/>
              <w:right w:val="single" w:sz="4" w:space="0" w:color="000000"/>
            </w:tcBorders>
            <w:vAlign w:val="center"/>
          </w:tcPr>
          <w:p w:rsidR="00161094" w:rsidRPr="007F68CE" w:rsidRDefault="00161094" w:rsidP="00B93B24">
            <w:pPr>
              <w:spacing w:line="0" w:lineRule="atLeast"/>
              <w:ind w:left="360"/>
              <w:rPr>
                <w:rFonts w:ascii="Arial" w:eastAsia="Arial Unicode MS" w:hAnsi="Arial" w:cs="Arial"/>
                <w:b/>
                <w:sz w:val="24"/>
                <w:szCs w:val="24"/>
              </w:rPr>
            </w:pPr>
          </w:p>
          <w:p w:rsidR="00161094" w:rsidRPr="009B3712" w:rsidRDefault="00161094" w:rsidP="00B93B24">
            <w:pPr>
              <w:spacing w:line="0" w:lineRule="atLeast"/>
              <w:ind w:left="360"/>
              <w:rPr>
                <w:rFonts w:ascii="Arial" w:eastAsia="Arial Unicode MS" w:hAnsi="Arial" w:cs="Arial"/>
                <w:b/>
                <w:sz w:val="24"/>
                <w:szCs w:val="24"/>
              </w:rPr>
            </w:pPr>
            <w:r w:rsidRPr="009B3712">
              <w:rPr>
                <w:rFonts w:ascii="Arial" w:eastAsia="Arial Unicode MS" w:hAnsi="Arial" w:cs="Arial"/>
                <w:b/>
                <w:sz w:val="24"/>
                <w:szCs w:val="24"/>
              </w:rPr>
              <w:t>PERIODO 3</w:t>
            </w:r>
          </w:p>
          <w:p w:rsidR="00161094" w:rsidRDefault="00161094" w:rsidP="00161094">
            <w:pPr>
              <w:numPr>
                <w:ilvl w:val="0"/>
                <w:numId w:val="42"/>
              </w:numPr>
              <w:spacing w:line="0" w:lineRule="atLeast"/>
              <w:rPr>
                <w:rFonts w:ascii="Arial" w:eastAsia="Arial Unicode MS" w:hAnsi="Arial" w:cs="Arial"/>
                <w:b/>
                <w:sz w:val="24"/>
                <w:szCs w:val="24"/>
              </w:rPr>
            </w:pPr>
            <w:r>
              <w:rPr>
                <w:rFonts w:ascii="Arial" w:hAnsi="Arial" w:cs="Arial"/>
                <w:sz w:val="24"/>
                <w:szCs w:val="24"/>
              </w:rPr>
              <w:t xml:space="preserve">Elaboración de </w:t>
            </w:r>
            <w:r w:rsidR="0032478E">
              <w:rPr>
                <w:rFonts w:ascii="Arial" w:hAnsi="Arial" w:cs="Arial"/>
                <w:sz w:val="24"/>
                <w:szCs w:val="24"/>
              </w:rPr>
              <w:t xml:space="preserve">talleres de completación </w:t>
            </w:r>
            <w:r>
              <w:rPr>
                <w:rFonts w:ascii="Arial" w:hAnsi="Arial" w:cs="Arial"/>
                <w:sz w:val="24"/>
                <w:szCs w:val="24"/>
              </w:rPr>
              <w:t xml:space="preserve"> </w:t>
            </w:r>
            <w:r w:rsidR="0032478E">
              <w:rPr>
                <w:rFonts w:ascii="Arial" w:hAnsi="Arial" w:cs="Arial"/>
                <w:sz w:val="24"/>
                <w:szCs w:val="24"/>
              </w:rPr>
              <w:t xml:space="preserve">con  los </w:t>
            </w:r>
            <w:r>
              <w:rPr>
                <w:rFonts w:ascii="Arial" w:hAnsi="Arial" w:cs="Arial"/>
                <w:sz w:val="24"/>
                <w:szCs w:val="24"/>
              </w:rPr>
              <w:t>temas vistos</w:t>
            </w:r>
          </w:p>
          <w:p w:rsidR="00161094" w:rsidRDefault="00161094" w:rsidP="00161094">
            <w:pPr>
              <w:numPr>
                <w:ilvl w:val="0"/>
                <w:numId w:val="42"/>
              </w:numPr>
              <w:spacing w:line="0" w:lineRule="atLeast"/>
              <w:rPr>
                <w:rFonts w:ascii="Arial" w:eastAsia="Arial Unicode MS" w:hAnsi="Arial" w:cs="Arial"/>
                <w:b/>
                <w:sz w:val="24"/>
                <w:szCs w:val="24"/>
              </w:rPr>
            </w:pPr>
            <w:r>
              <w:rPr>
                <w:rFonts w:ascii="Arial" w:hAnsi="Arial" w:cs="Arial"/>
                <w:sz w:val="24"/>
                <w:szCs w:val="24"/>
              </w:rPr>
              <w:t xml:space="preserve">Elaboración de plegables </w:t>
            </w:r>
            <w:r w:rsidR="009B3712">
              <w:rPr>
                <w:rFonts w:ascii="Arial" w:hAnsi="Arial" w:cs="Arial"/>
                <w:sz w:val="24"/>
                <w:szCs w:val="24"/>
              </w:rPr>
              <w:t>y revistas literarias</w:t>
            </w:r>
          </w:p>
          <w:p w:rsidR="00161094" w:rsidRDefault="00161094" w:rsidP="00161094">
            <w:pPr>
              <w:numPr>
                <w:ilvl w:val="0"/>
                <w:numId w:val="42"/>
              </w:numPr>
              <w:spacing w:line="0" w:lineRule="atLeast"/>
              <w:rPr>
                <w:rFonts w:ascii="Arial" w:hAnsi="Arial" w:cs="Arial"/>
                <w:sz w:val="24"/>
                <w:szCs w:val="24"/>
              </w:rPr>
            </w:pPr>
            <w:r>
              <w:rPr>
                <w:rFonts w:ascii="Arial" w:hAnsi="Arial" w:cs="Arial"/>
                <w:sz w:val="24"/>
                <w:szCs w:val="24"/>
              </w:rPr>
              <w:t>Preparar y presentar exposiciones de los temas a profundizar</w:t>
            </w:r>
          </w:p>
          <w:p w:rsidR="00161094" w:rsidRDefault="00161094" w:rsidP="00B93B24">
            <w:pPr>
              <w:spacing w:line="0" w:lineRule="atLeast"/>
              <w:ind w:left="360"/>
              <w:rPr>
                <w:rFonts w:ascii="Arial" w:hAnsi="Arial" w:cs="Arial"/>
                <w:sz w:val="24"/>
                <w:szCs w:val="24"/>
              </w:rPr>
            </w:pPr>
          </w:p>
        </w:tc>
      </w:tr>
      <w:tr w:rsidR="00161094" w:rsidTr="00B93B24">
        <w:trPr>
          <w:trHeight w:val="1118"/>
          <w:jc w:val="center"/>
        </w:trPr>
        <w:tc>
          <w:tcPr>
            <w:tcW w:w="2835" w:type="dxa"/>
            <w:vMerge/>
            <w:tcBorders>
              <w:left w:val="single" w:sz="4" w:space="0" w:color="000000"/>
              <w:bottom w:val="single" w:sz="4" w:space="0" w:color="000000"/>
              <w:right w:val="single" w:sz="4" w:space="0" w:color="000000"/>
            </w:tcBorders>
            <w:shd w:val="clear" w:color="auto" w:fill="B8CCE4"/>
            <w:vAlign w:val="center"/>
          </w:tcPr>
          <w:p w:rsidR="00161094" w:rsidRDefault="00161094" w:rsidP="00B93B24">
            <w:pPr>
              <w:jc w:val="center"/>
              <w:rPr>
                <w:rFonts w:ascii="Arial" w:eastAsia="Arial Unicode MS" w:hAnsi="Arial" w:cs="Arial"/>
                <w:b/>
                <w:sz w:val="20"/>
                <w:szCs w:val="20"/>
              </w:rPr>
            </w:pPr>
          </w:p>
        </w:tc>
        <w:tc>
          <w:tcPr>
            <w:tcW w:w="11340" w:type="dxa"/>
            <w:tcBorders>
              <w:top w:val="single" w:sz="4" w:space="0" w:color="auto"/>
              <w:left w:val="single" w:sz="4" w:space="0" w:color="000000"/>
              <w:bottom w:val="single" w:sz="4" w:space="0" w:color="000000"/>
              <w:right w:val="single" w:sz="4" w:space="0" w:color="000000"/>
            </w:tcBorders>
            <w:vAlign w:val="center"/>
          </w:tcPr>
          <w:p w:rsidR="00161094" w:rsidRDefault="00161094" w:rsidP="00B93B24">
            <w:pPr>
              <w:spacing w:line="0" w:lineRule="atLeast"/>
              <w:ind w:left="360"/>
              <w:rPr>
                <w:rFonts w:ascii="Arial" w:eastAsia="Arial Unicode MS" w:hAnsi="Arial" w:cs="Arial"/>
                <w:sz w:val="24"/>
                <w:szCs w:val="24"/>
              </w:rPr>
            </w:pPr>
          </w:p>
          <w:p w:rsidR="00161094" w:rsidRPr="009B3712" w:rsidRDefault="00161094" w:rsidP="00B93B24">
            <w:pPr>
              <w:spacing w:line="0" w:lineRule="atLeast"/>
              <w:ind w:left="360"/>
              <w:rPr>
                <w:rFonts w:ascii="Arial" w:eastAsia="Arial Unicode MS" w:hAnsi="Arial" w:cs="Arial"/>
                <w:b/>
                <w:sz w:val="24"/>
                <w:szCs w:val="24"/>
              </w:rPr>
            </w:pPr>
            <w:r w:rsidRPr="009B3712">
              <w:rPr>
                <w:rFonts w:ascii="Arial" w:eastAsia="Arial Unicode MS" w:hAnsi="Arial" w:cs="Arial"/>
                <w:b/>
                <w:sz w:val="24"/>
                <w:szCs w:val="24"/>
              </w:rPr>
              <w:t>PERIODO 4</w:t>
            </w:r>
          </w:p>
          <w:p w:rsidR="00161094" w:rsidRDefault="00161094" w:rsidP="00161094">
            <w:pPr>
              <w:numPr>
                <w:ilvl w:val="0"/>
                <w:numId w:val="42"/>
              </w:numPr>
              <w:spacing w:line="0" w:lineRule="atLeast"/>
              <w:rPr>
                <w:rFonts w:ascii="Arial" w:eastAsia="Arial Unicode MS" w:hAnsi="Arial" w:cs="Arial"/>
                <w:sz w:val="24"/>
                <w:szCs w:val="24"/>
              </w:rPr>
            </w:pPr>
            <w:r>
              <w:rPr>
                <w:rFonts w:ascii="Arial" w:eastAsia="Arial Unicode MS" w:hAnsi="Arial" w:cs="Arial"/>
                <w:sz w:val="24"/>
                <w:szCs w:val="24"/>
              </w:rPr>
              <w:t xml:space="preserve">Realización de </w:t>
            </w:r>
            <w:r w:rsidR="009B3712">
              <w:rPr>
                <w:rFonts w:ascii="Arial" w:eastAsia="Arial Unicode MS" w:hAnsi="Arial" w:cs="Arial"/>
                <w:sz w:val="24"/>
                <w:szCs w:val="24"/>
              </w:rPr>
              <w:t xml:space="preserve"> exposiciones con ayudas multimediáticas </w:t>
            </w:r>
            <w:r>
              <w:rPr>
                <w:rFonts w:ascii="Arial" w:eastAsia="Arial Unicode MS" w:hAnsi="Arial" w:cs="Arial"/>
                <w:sz w:val="24"/>
                <w:szCs w:val="24"/>
              </w:rPr>
              <w:t>abordando los temas a profundizar.</w:t>
            </w:r>
          </w:p>
          <w:p w:rsidR="00161094" w:rsidRDefault="00161094" w:rsidP="00161094">
            <w:pPr>
              <w:numPr>
                <w:ilvl w:val="0"/>
                <w:numId w:val="42"/>
              </w:numPr>
              <w:spacing w:line="0" w:lineRule="atLeast"/>
              <w:rPr>
                <w:rFonts w:ascii="Arial" w:eastAsia="Arial Unicode MS" w:hAnsi="Arial" w:cs="Arial"/>
                <w:sz w:val="24"/>
                <w:szCs w:val="24"/>
              </w:rPr>
            </w:pPr>
            <w:r>
              <w:rPr>
                <w:rFonts w:ascii="Arial" w:eastAsia="Arial Unicode MS" w:hAnsi="Arial" w:cs="Arial"/>
                <w:sz w:val="24"/>
                <w:szCs w:val="24"/>
              </w:rPr>
              <w:t>Investigación y entrega de bibliografías y/o cibergrafias de los temas que se profundizan.</w:t>
            </w:r>
          </w:p>
          <w:p w:rsidR="00161094" w:rsidRPr="005C159F" w:rsidRDefault="00161094" w:rsidP="00161094">
            <w:pPr>
              <w:numPr>
                <w:ilvl w:val="0"/>
                <w:numId w:val="42"/>
              </w:numPr>
              <w:spacing w:line="0" w:lineRule="atLeast"/>
              <w:rPr>
                <w:rFonts w:ascii="Arial" w:hAnsi="Arial" w:cs="Arial"/>
                <w:sz w:val="24"/>
                <w:szCs w:val="24"/>
              </w:rPr>
            </w:pPr>
            <w:r>
              <w:rPr>
                <w:rFonts w:ascii="Arial" w:eastAsia="Arial Unicode MS" w:hAnsi="Arial" w:cs="Arial"/>
                <w:sz w:val="24"/>
                <w:szCs w:val="24"/>
              </w:rPr>
              <w:t>Realización de juego (lotería, alcanzar la estrella, adivinanzas, concéntrese, trivias, etc. ) con la información que complementa los temas trabajados.</w:t>
            </w:r>
          </w:p>
          <w:p w:rsidR="00161094" w:rsidRDefault="00161094" w:rsidP="00B93B24">
            <w:pPr>
              <w:spacing w:line="0" w:lineRule="atLeast"/>
              <w:ind w:left="360"/>
              <w:rPr>
                <w:rFonts w:ascii="Arial" w:hAnsi="Arial" w:cs="Arial"/>
                <w:sz w:val="24"/>
                <w:szCs w:val="24"/>
              </w:rPr>
            </w:pPr>
          </w:p>
        </w:tc>
      </w:tr>
    </w:tbl>
    <w:p w:rsidR="0007471C" w:rsidRPr="00C83846" w:rsidRDefault="0007471C" w:rsidP="0007471C">
      <w:pPr>
        <w:pStyle w:val="Sinespaciado"/>
        <w:jc w:val="both"/>
        <w:rPr>
          <w:rFonts w:ascii="Arial" w:hAnsi="Arial" w:cs="Arial"/>
        </w:rPr>
      </w:pPr>
    </w:p>
    <w:sectPr w:rsidR="0007471C" w:rsidRPr="00C83846" w:rsidSect="0019797A">
      <w:headerReference w:type="default" r:id="rId9"/>
      <w:pgSz w:w="24480" w:h="15840" w:orient="landscape" w:code="3"/>
      <w:pgMar w:top="1701" w:right="1417" w:bottom="1701" w:left="1417"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07BF" w:rsidRDefault="001E07BF">
      <w:r>
        <w:separator/>
      </w:r>
    </w:p>
  </w:endnote>
  <w:endnote w:type="continuationSeparator" w:id="1">
    <w:p w:rsidR="001E07BF" w:rsidRDefault="001E07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Britannic Bold">
    <w:panose1 w:val="020B090306070302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07BF" w:rsidRDefault="001E07BF">
      <w:r>
        <w:separator/>
      </w:r>
    </w:p>
  </w:footnote>
  <w:footnote w:type="continuationSeparator" w:id="1">
    <w:p w:rsidR="001E07BF" w:rsidRDefault="001E07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A79" w:rsidRDefault="001C3A79">
    <w:r>
      <w:rPr>
        <w:b/>
        <w:bCs/>
        <w:color w:val="FFFFFF"/>
        <w:sz w:val="24"/>
        <w:szCs w:val="24"/>
      </w:rPr>
      <w:t>9</w:t>
    </w:r>
  </w:p>
  <w:p w:rsidR="001C3A79" w:rsidRDefault="001C3A79">
    <w:pPr>
      <w:rPr>
        <w:b/>
        <w:bCs/>
        <w:color w:val="FFFFFF"/>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45pt;height:9.45pt" o:bullet="t">
        <v:imagedata r:id="rId1" o:title="clip_image001"/>
      </v:shape>
    </w:pict>
  </w:numPicBullet>
  <w:abstractNum w:abstractNumId="0">
    <w:nsid w:val="00000001"/>
    <w:multiLevelType w:val="hybridMultilevel"/>
    <w:tmpl w:val="00000001"/>
    <w:lvl w:ilvl="0" w:tplc="333CE09C">
      <w:start w:val="1"/>
      <w:numFmt w:val="upperRoman"/>
      <w:lvlText w:val="%1."/>
      <w:lvlJc w:val="left"/>
      <w:pPr>
        <w:tabs>
          <w:tab w:val="num" w:pos="0"/>
        </w:tabs>
        <w:ind w:left="1080" w:hanging="720"/>
      </w:pPr>
      <w:rPr>
        <w:rFonts w:ascii="Times New Roman" w:eastAsia="Times New Roman" w:hAnsi="Times New Roman" w:cs="Times New Roman"/>
        <w:b w:val="0"/>
        <w:bCs w:val="0"/>
        <w:i w:val="0"/>
        <w:iCs w:val="0"/>
        <w:strike w:val="0"/>
        <w:color w:val="000000"/>
        <w:sz w:val="20"/>
        <w:szCs w:val="20"/>
        <w:u w:val="none"/>
      </w:rPr>
    </w:lvl>
    <w:lvl w:ilvl="1" w:tplc="710A0E26">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0E6C8B54">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A1D62968">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E2149BA6">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D30C31E4">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61C0739A">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72082532">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4C3E741A">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1">
    <w:nsid w:val="00000002"/>
    <w:multiLevelType w:val="hybridMultilevel"/>
    <w:tmpl w:val="00000002"/>
    <w:lvl w:ilvl="0" w:tplc="DB9ECFD2">
      <w:start w:val="1"/>
      <w:numFmt w:val="upperRoman"/>
      <w:lvlText w:val="%1."/>
      <w:lvlJc w:val="left"/>
      <w:pPr>
        <w:tabs>
          <w:tab w:val="num" w:pos="0"/>
        </w:tabs>
        <w:ind w:left="1080" w:hanging="720"/>
      </w:pPr>
      <w:rPr>
        <w:rFonts w:ascii="Times New Roman" w:eastAsia="Times New Roman" w:hAnsi="Times New Roman" w:cs="Times New Roman"/>
        <w:b w:val="0"/>
        <w:bCs w:val="0"/>
        <w:i w:val="0"/>
        <w:iCs w:val="0"/>
        <w:strike w:val="0"/>
        <w:color w:val="000000"/>
        <w:sz w:val="20"/>
        <w:szCs w:val="20"/>
        <w:u w:val="none"/>
      </w:rPr>
    </w:lvl>
    <w:lvl w:ilvl="1" w:tplc="2F52DD66">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1F1CCEE6">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E24E5C1C">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2066715C">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65EA35CE">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86C49FB2">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F75C4334">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A42CADBA">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2">
    <w:nsid w:val="00000003"/>
    <w:multiLevelType w:val="hybridMultilevel"/>
    <w:tmpl w:val="00000003"/>
    <w:lvl w:ilvl="0" w:tplc="6D42EAA6">
      <w:start w:val="1"/>
      <w:numFmt w:val="upperRoman"/>
      <w:lvlText w:val="%1."/>
      <w:lvlJc w:val="left"/>
      <w:pPr>
        <w:tabs>
          <w:tab w:val="num" w:pos="0"/>
        </w:tabs>
        <w:ind w:left="1080" w:hanging="720"/>
      </w:pPr>
      <w:rPr>
        <w:rFonts w:ascii="Times New Roman" w:eastAsia="Times New Roman" w:hAnsi="Times New Roman" w:cs="Times New Roman"/>
        <w:b w:val="0"/>
        <w:bCs w:val="0"/>
        <w:i w:val="0"/>
        <w:iCs w:val="0"/>
        <w:strike w:val="0"/>
        <w:color w:val="000000"/>
        <w:sz w:val="20"/>
        <w:szCs w:val="20"/>
        <w:u w:val="none"/>
      </w:rPr>
    </w:lvl>
    <w:lvl w:ilvl="1" w:tplc="7A1E5668">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345641BA">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F704F8E4">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FF142DCA">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17AEE31E">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8550E066">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28CA1EC6">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F77C043E">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3">
    <w:nsid w:val="00000004"/>
    <w:multiLevelType w:val="hybridMultilevel"/>
    <w:tmpl w:val="00000004"/>
    <w:lvl w:ilvl="0" w:tplc="7BB8C45A">
      <w:start w:val="1"/>
      <w:numFmt w:val="upperRoman"/>
      <w:lvlText w:val="%1."/>
      <w:lvlJc w:val="left"/>
      <w:pPr>
        <w:tabs>
          <w:tab w:val="num" w:pos="0"/>
        </w:tabs>
        <w:ind w:left="1080" w:hanging="720"/>
      </w:pPr>
      <w:rPr>
        <w:rFonts w:ascii="Times New Roman" w:eastAsia="Times New Roman" w:hAnsi="Times New Roman" w:cs="Times New Roman"/>
        <w:b w:val="0"/>
        <w:bCs w:val="0"/>
        <w:i w:val="0"/>
        <w:iCs w:val="0"/>
        <w:strike w:val="0"/>
        <w:color w:val="000000"/>
        <w:sz w:val="20"/>
        <w:szCs w:val="20"/>
        <w:u w:val="none"/>
      </w:rPr>
    </w:lvl>
    <w:lvl w:ilvl="1" w:tplc="2626F2C4">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D758079E">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75CEC488">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3F46C088">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C08EAAEC">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896C9A66">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D852570A">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73948F22">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4">
    <w:nsid w:val="00000005"/>
    <w:multiLevelType w:val="hybridMultilevel"/>
    <w:tmpl w:val="00000005"/>
    <w:lvl w:ilvl="0" w:tplc="9A3EC968">
      <w:start w:val="1"/>
      <w:numFmt w:val="upperRoman"/>
      <w:lvlText w:val="%1."/>
      <w:lvlJc w:val="left"/>
      <w:pPr>
        <w:tabs>
          <w:tab w:val="num" w:pos="0"/>
        </w:tabs>
        <w:ind w:left="1080" w:hanging="720"/>
      </w:pPr>
      <w:rPr>
        <w:rFonts w:ascii="Times New Roman" w:eastAsia="Times New Roman" w:hAnsi="Times New Roman" w:cs="Times New Roman"/>
        <w:b w:val="0"/>
        <w:bCs w:val="0"/>
        <w:i w:val="0"/>
        <w:iCs w:val="0"/>
        <w:strike w:val="0"/>
        <w:color w:val="000000"/>
        <w:sz w:val="20"/>
        <w:szCs w:val="20"/>
        <w:u w:val="none"/>
      </w:rPr>
    </w:lvl>
    <w:lvl w:ilvl="1" w:tplc="585C3786">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67687A38">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3294CBBC">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7E4E0BA2">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C3AE8984">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F3A0F534">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897844AA">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80943326">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5">
    <w:nsid w:val="00000006"/>
    <w:multiLevelType w:val="hybridMultilevel"/>
    <w:tmpl w:val="00000006"/>
    <w:lvl w:ilvl="0" w:tplc="B3AC6D44">
      <w:start w:val="1"/>
      <w:numFmt w:val="upperRoman"/>
      <w:lvlText w:val="%1."/>
      <w:lvlJc w:val="left"/>
      <w:pPr>
        <w:tabs>
          <w:tab w:val="num" w:pos="0"/>
        </w:tabs>
        <w:ind w:left="1080" w:hanging="720"/>
      </w:pPr>
      <w:rPr>
        <w:rFonts w:ascii="Times New Roman" w:eastAsia="Times New Roman" w:hAnsi="Times New Roman" w:cs="Times New Roman"/>
        <w:b w:val="0"/>
        <w:bCs w:val="0"/>
        <w:i w:val="0"/>
        <w:iCs w:val="0"/>
        <w:strike w:val="0"/>
        <w:color w:val="000000"/>
        <w:sz w:val="20"/>
        <w:szCs w:val="20"/>
        <w:u w:val="none"/>
      </w:rPr>
    </w:lvl>
    <w:lvl w:ilvl="1" w:tplc="3FD894FE">
      <w:start w:val="1"/>
      <w:numFmt w:val="lowerLetter"/>
      <w:lvlText w:val="%2."/>
      <w:lvlJc w:val="left"/>
      <w:pPr>
        <w:tabs>
          <w:tab w:val="num" w:pos="0"/>
        </w:tabs>
        <w:ind w:left="1440" w:hanging="360"/>
      </w:pPr>
      <w:rPr>
        <w:rFonts w:ascii="Times New Roman" w:eastAsia="Times New Roman" w:hAnsi="Times New Roman" w:cs="Times New Roman"/>
        <w:b w:val="0"/>
        <w:bCs w:val="0"/>
        <w:i w:val="0"/>
        <w:iCs w:val="0"/>
        <w:strike w:val="0"/>
        <w:color w:val="000000"/>
        <w:sz w:val="20"/>
        <w:szCs w:val="20"/>
        <w:u w:val="none"/>
      </w:rPr>
    </w:lvl>
    <w:lvl w:ilvl="2" w:tplc="715AF556">
      <w:start w:val="1"/>
      <w:numFmt w:val="lowerRoman"/>
      <w:lvlText w:val="%3."/>
      <w:lvlJc w:val="right"/>
      <w:pPr>
        <w:tabs>
          <w:tab w:val="num" w:pos="0"/>
        </w:tabs>
        <w:ind w:left="2160" w:hanging="180"/>
      </w:pPr>
      <w:rPr>
        <w:rFonts w:ascii="Times New Roman" w:eastAsia="Times New Roman" w:hAnsi="Times New Roman" w:cs="Times New Roman"/>
        <w:b w:val="0"/>
        <w:bCs w:val="0"/>
        <w:i w:val="0"/>
        <w:iCs w:val="0"/>
        <w:strike w:val="0"/>
        <w:color w:val="000000"/>
        <w:sz w:val="20"/>
        <w:szCs w:val="20"/>
        <w:u w:val="none"/>
      </w:rPr>
    </w:lvl>
    <w:lvl w:ilvl="3" w:tplc="7592C376">
      <w:start w:val="1"/>
      <w:numFmt w:val="decimal"/>
      <w:lvlText w:val="%4."/>
      <w:lvlJc w:val="left"/>
      <w:pPr>
        <w:tabs>
          <w:tab w:val="num" w:pos="0"/>
        </w:tabs>
        <w:ind w:left="2880" w:hanging="360"/>
      </w:pPr>
      <w:rPr>
        <w:rFonts w:ascii="Times New Roman" w:eastAsia="Times New Roman" w:hAnsi="Times New Roman" w:cs="Times New Roman"/>
        <w:b w:val="0"/>
        <w:bCs w:val="0"/>
        <w:i w:val="0"/>
        <w:iCs w:val="0"/>
        <w:strike w:val="0"/>
        <w:color w:val="000000"/>
        <w:sz w:val="20"/>
        <w:szCs w:val="20"/>
        <w:u w:val="none"/>
      </w:rPr>
    </w:lvl>
    <w:lvl w:ilvl="4" w:tplc="0DC0BEC0">
      <w:start w:val="1"/>
      <w:numFmt w:val="lowerLetter"/>
      <w:lvlText w:val="%5."/>
      <w:lvlJc w:val="left"/>
      <w:pPr>
        <w:tabs>
          <w:tab w:val="num" w:pos="0"/>
        </w:tabs>
        <w:ind w:left="3600" w:hanging="360"/>
      </w:pPr>
      <w:rPr>
        <w:rFonts w:ascii="Times New Roman" w:eastAsia="Times New Roman" w:hAnsi="Times New Roman" w:cs="Times New Roman"/>
        <w:b w:val="0"/>
        <w:bCs w:val="0"/>
        <w:i w:val="0"/>
        <w:iCs w:val="0"/>
        <w:strike w:val="0"/>
        <w:color w:val="000000"/>
        <w:sz w:val="20"/>
        <w:szCs w:val="20"/>
        <w:u w:val="none"/>
      </w:rPr>
    </w:lvl>
    <w:lvl w:ilvl="5" w:tplc="65481438">
      <w:start w:val="1"/>
      <w:numFmt w:val="lowerRoman"/>
      <w:lvlText w:val="%6."/>
      <w:lvlJc w:val="right"/>
      <w:pPr>
        <w:tabs>
          <w:tab w:val="num" w:pos="0"/>
        </w:tabs>
        <w:ind w:left="4320" w:hanging="180"/>
      </w:pPr>
      <w:rPr>
        <w:rFonts w:ascii="Times New Roman" w:eastAsia="Times New Roman" w:hAnsi="Times New Roman" w:cs="Times New Roman"/>
        <w:b w:val="0"/>
        <w:bCs w:val="0"/>
        <w:i w:val="0"/>
        <w:iCs w:val="0"/>
        <w:strike w:val="0"/>
        <w:color w:val="000000"/>
        <w:sz w:val="20"/>
        <w:szCs w:val="20"/>
        <w:u w:val="none"/>
      </w:rPr>
    </w:lvl>
    <w:lvl w:ilvl="6" w:tplc="2CA2D2CE">
      <w:start w:val="1"/>
      <w:numFmt w:val="decimal"/>
      <w:lvlText w:val="%7."/>
      <w:lvlJc w:val="left"/>
      <w:pPr>
        <w:tabs>
          <w:tab w:val="num" w:pos="0"/>
        </w:tabs>
        <w:ind w:left="5040" w:hanging="360"/>
      </w:pPr>
      <w:rPr>
        <w:rFonts w:ascii="Times New Roman" w:eastAsia="Times New Roman" w:hAnsi="Times New Roman" w:cs="Times New Roman"/>
        <w:b w:val="0"/>
        <w:bCs w:val="0"/>
        <w:i w:val="0"/>
        <w:iCs w:val="0"/>
        <w:strike w:val="0"/>
        <w:color w:val="000000"/>
        <w:sz w:val="20"/>
        <w:szCs w:val="20"/>
        <w:u w:val="none"/>
      </w:rPr>
    </w:lvl>
    <w:lvl w:ilvl="7" w:tplc="A83A6576">
      <w:start w:val="1"/>
      <w:numFmt w:val="lowerLetter"/>
      <w:lvlText w:val="%8."/>
      <w:lvlJc w:val="left"/>
      <w:pPr>
        <w:tabs>
          <w:tab w:val="num" w:pos="0"/>
        </w:tabs>
        <w:ind w:left="5760" w:hanging="360"/>
      </w:pPr>
      <w:rPr>
        <w:rFonts w:ascii="Times New Roman" w:eastAsia="Times New Roman" w:hAnsi="Times New Roman" w:cs="Times New Roman"/>
        <w:b w:val="0"/>
        <w:bCs w:val="0"/>
        <w:i w:val="0"/>
        <w:iCs w:val="0"/>
        <w:strike w:val="0"/>
        <w:color w:val="000000"/>
        <w:sz w:val="20"/>
        <w:szCs w:val="20"/>
        <w:u w:val="none"/>
      </w:rPr>
    </w:lvl>
    <w:lvl w:ilvl="8" w:tplc="F6FEFB74">
      <w:start w:val="1"/>
      <w:numFmt w:val="lowerRoman"/>
      <w:lvlText w:val="%9."/>
      <w:lvlJc w:val="right"/>
      <w:pPr>
        <w:tabs>
          <w:tab w:val="num" w:pos="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6">
    <w:nsid w:val="00F55EAC"/>
    <w:multiLevelType w:val="hybridMultilevel"/>
    <w:tmpl w:val="927897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083F1B15"/>
    <w:multiLevelType w:val="hybridMultilevel"/>
    <w:tmpl w:val="A77AA43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11AF182D"/>
    <w:multiLevelType w:val="hybridMultilevel"/>
    <w:tmpl w:val="4F4C8B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11D842AB"/>
    <w:multiLevelType w:val="hybridMultilevel"/>
    <w:tmpl w:val="1C345F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146C2472"/>
    <w:multiLevelType w:val="hybridMultilevel"/>
    <w:tmpl w:val="204ED6E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1">
    <w:nsid w:val="169868B2"/>
    <w:multiLevelType w:val="hybridMultilevel"/>
    <w:tmpl w:val="ED88260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2">
    <w:nsid w:val="181A476E"/>
    <w:multiLevelType w:val="hybridMultilevel"/>
    <w:tmpl w:val="F22079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183B415C"/>
    <w:multiLevelType w:val="hybridMultilevel"/>
    <w:tmpl w:val="6E2ABADE"/>
    <w:lvl w:ilvl="0" w:tplc="240A000B">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4">
    <w:nsid w:val="18E823E7"/>
    <w:multiLevelType w:val="hybridMultilevel"/>
    <w:tmpl w:val="692C35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19C43C45"/>
    <w:multiLevelType w:val="hybridMultilevel"/>
    <w:tmpl w:val="FB220244"/>
    <w:lvl w:ilvl="0" w:tplc="240A000B">
      <w:start w:val="1"/>
      <w:numFmt w:val="bullet"/>
      <w:lvlText w:val=""/>
      <w:lvlJc w:val="left"/>
      <w:pPr>
        <w:ind w:left="720" w:hanging="360"/>
      </w:pPr>
      <w:rPr>
        <w:rFonts w:ascii="Wingdings" w:hAnsi="Wingding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1A277629"/>
    <w:multiLevelType w:val="hybridMultilevel"/>
    <w:tmpl w:val="0896B83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7">
    <w:nsid w:val="20922EC6"/>
    <w:multiLevelType w:val="hybridMultilevel"/>
    <w:tmpl w:val="42065B04"/>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8">
    <w:nsid w:val="20F45FA8"/>
    <w:multiLevelType w:val="hybridMultilevel"/>
    <w:tmpl w:val="FB8827F8"/>
    <w:lvl w:ilvl="0" w:tplc="CA9A3016">
      <w:start w:val="1"/>
      <w:numFmt w:val="bullet"/>
      <w:lvlText w:val=""/>
      <w:lvlPicBulletId w:val="0"/>
      <w:lvlJc w:val="left"/>
      <w:pPr>
        <w:ind w:left="360" w:hanging="360"/>
      </w:pPr>
      <w:rPr>
        <w:rFonts w:ascii="Symbol" w:hAnsi="Symbol" w:hint="default"/>
        <w:color w:val="auto"/>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19">
    <w:nsid w:val="217C4560"/>
    <w:multiLevelType w:val="hybridMultilevel"/>
    <w:tmpl w:val="8AAECC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22B22F5F"/>
    <w:multiLevelType w:val="hybridMultilevel"/>
    <w:tmpl w:val="F30CA834"/>
    <w:lvl w:ilvl="0" w:tplc="826CC700">
      <w:numFmt w:val="bullet"/>
      <w:lvlText w:val="-"/>
      <w:lvlJc w:val="left"/>
      <w:pPr>
        <w:ind w:left="360" w:hanging="360"/>
      </w:pPr>
      <w:rPr>
        <w:rFonts w:ascii="Calibri" w:eastAsia="Times New Roman" w:hAnsi="Calibri" w:cs="Times New Roman" w:hint="default"/>
      </w:rPr>
    </w:lvl>
    <w:lvl w:ilvl="1" w:tplc="240A0003">
      <w:start w:val="1"/>
      <w:numFmt w:val="bullet"/>
      <w:lvlText w:val="o"/>
      <w:lvlJc w:val="left"/>
      <w:pPr>
        <w:ind w:left="1440" w:hanging="360"/>
      </w:pPr>
      <w:rPr>
        <w:rFonts w:ascii="Courier New" w:hAnsi="Courier New" w:cs="Times New Roman"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Times New Roman"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Times New Roman" w:hint="default"/>
      </w:rPr>
    </w:lvl>
    <w:lvl w:ilvl="8" w:tplc="240A0005">
      <w:start w:val="1"/>
      <w:numFmt w:val="bullet"/>
      <w:lvlText w:val=""/>
      <w:lvlJc w:val="left"/>
      <w:pPr>
        <w:ind w:left="6480" w:hanging="360"/>
      </w:pPr>
      <w:rPr>
        <w:rFonts w:ascii="Wingdings" w:hAnsi="Wingdings" w:hint="default"/>
      </w:rPr>
    </w:lvl>
  </w:abstractNum>
  <w:abstractNum w:abstractNumId="21">
    <w:nsid w:val="23187758"/>
    <w:multiLevelType w:val="hybridMultilevel"/>
    <w:tmpl w:val="EA903B1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2A1067E9"/>
    <w:multiLevelType w:val="hybridMultilevel"/>
    <w:tmpl w:val="586A69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34A54E04"/>
    <w:multiLevelType w:val="hybridMultilevel"/>
    <w:tmpl w:val="8C6EDD5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378C3484"/>
    <w:multiLevelType w:val="hybridMultilevel"/>
    <w:tmpl w:val="8598A43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5">
    <w:nsid w:val="442D299E"/>
    <w:multiLevelType w:val="hybridMultilevel"/>
    <w:tmpl w:val="790062A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47D623D7"/>
    <w:multiLevelType w:val="hybridMultilevel"/>
    <w:tmpl w:val="431854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4A875752"/>
    <w:multiLevelType w:val="hybridMultilevel"/>
    <w:tmpl w:val="C6E24C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52316E81"/>
    <w:multiLevelType w:val="hybridMultilevel"/>
    <w:tmpl w:val="3C8669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2E54F98"/>
    <w:multiLevelType w:val="hybridMultilevel"/>
    <w:tmpl w:val="3C7E335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nsid w:val="54975C2C"/>
    <w:multiLevelType w:val="hybridMultilevel"/>
    <w:tmpl w:val="A93C14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5686251F"/>
    <w:multiLevelType w:val="hybridMultilevel"/>
    <w:tmpl w:val="7494C95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57F5224C"/>
    <w:multiLevelType w:val="hybridMultilevel"/>
    <w:tmpl w:val="408CB89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nsid w:val="581562F9"/>
    <w:multiLevelType w:val="hybridMultilevel"/>
    <w:tmpl w:val="095EC6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5AF82656"/>
    <w:multiLevelType w:val="hybridMultilevel"/>
    <w:tmpl w:val="5240B89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5B242F81"/>
    <w:multiLevelType w:val="hybridMultilevel"/>
    <w:tmpl w:val="5980D99C"/>
    <w:lvl w:ilvl="0" w:tplc="240A000B">
      <w:start w:val="1"/>
      <w:numFmt w:val="bullet"/>
      <w:lvlText w:val=""/>
      <w:lvlJc w:val="left"/>
      <w:pPr>
        <w:ind w:left="720" w:hanging="360"/>
      </w:pPr>
      <w:rPr>
        <w:rFonts w:ascii="Wingdings" w:hAnsi="Wingding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nsid w:val="5E745407"/>
    <w:multiLevelType w:val="hybridMultilevel"/>
    <w:tmpl w:val="CA9C58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615C606B"/>
    <w:multiLevelType w:val="hybridMultilevel"/>
    <w:tmpl w:val="81EEF87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63656559"/>
    <w:multiLevelType w:val="hybridMultilevel"/>
    <w:tmpl w:val="B1301D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nsid w:val="6569394A"/>
    <w:multiLevelType w:val="hybridMultilevel"/>
    <w:tmpl w:val="6BF4E7A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nsid w:val="6D577CA2"/>
    <w:multiLevelType w:val="hybridMultilevel"/>
    <w:tmpl w:val="738420A2"/>
    <w:lvl w:ilvl="0" w:tplc="FEA48778">
      <w:start w:val="1"/>
      <w:numFmt w:val="upperLetter"/>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41">
    <w:nsid w:val="6EE352DD"/>
    <w:multiLevelType w:val="hybridMultilevel"/>
    <w:tmpl w:val="FD80C9A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71703056"/>
    <w:multiLevelType w:val="hybridMultilevel"/>
    <w:tmpl w:val="839ED1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nsid w:val="723E1519"/>
    <w:multiLevelType w:val="hybridMultilevel"/>
    <w:tmpl w:val="1BB68538"/>
    <w:lvl w:ilvl="0" w:tplc="0C0A0001">
      <w:start w:val="1"/>
      <w:numFmt w:val="bullet"/>
      <w:lvlText w:val=""/>
      <w:lvlJc w:val="left"/>
      <w:pPr>
        <w:ind w:left="750" w:hanging="360"/>
      </w:pPr>
      <w:rPr>
        <w:rFonts w:ascii="Symbol" w:hAnsi="Symbol" w:hint="default"/>
      </w:rPr>
    </w:lvl>
    <w:lvl w:ilvl="1" w:tplc="0C0A0003" w:tentative="1">
      <w:start w:val="1"/>
      <w:numFmt w:val="bullet"/>
      <w:lvlText w:val="o"/>
      <w:lvlJc w:val="left"/>
      <w:pPr>
        <w:ind w:left="1470" w:hanging="360"/>
      </w:pPr>
      <w:rPr>
        <w:rFonts w:ascii="Courier New" w:hAnsi="Courier New" w:cs="Courier New" w:hint="default"/>
      </w:rPr>
    </w:lvl>
    <w:lvl w:ilvl="2" w:tplc="0C0A0005" w:tentative="1">
      <w:start w:val="1"/>
      <w:numFmt w:val="bullet"/>
      <w:lvlText w:val=""/>
      <w:lvlJc w:val="left"/>
      <w:pPr>
        <w:ind w:left="2190" w:hanging="360"/>
      </w:pPr>
      <w:rPr>
        <w:rFonts w:ascii="Wingdings" w:hAnsi="Wingdings" w:hint="default"/>
      </w:rPr>
    </w:lvl>
    <w:lvl w:ilvl="3" w:tplc="0C0A0001" w:tentative="1">
      <w:start w:val="1"/>
      <w:numFmt w:val="bullet"/>
      <w:lvlText w:val=""/>
      <w:lvlJc w:val="left"/>
      <w:pPr>
        <w:ind w:left="2910" w:hanging="360"/>
      </w:pPr>
      <w:rPr>
        <w:rFonts w:ascii="Symbol" w:hAnsi="Symbol" w:hint="default"/>
      </w:rPr>
    </w:lvl>
    <w:lvl w:ilvl="4" w:tplc="0C0A0003" w:tentative="1">
      <w:start w:val="1"/>
      <w:numFmt w:val="bullet"/>
      <w:lvlText w:val="o"/>
      <w:lvlJc w:val="left"/>
      <w:pPr>
        <w:ind w:left="3630" w:hanging="360"/>
      </w:pPr>
      <w:rPr>
        <w:rFonts w:ascii="Courier New" w:hAnsi="Courier New" w:cs="Courier New" w:hint="default"/>
      </w:rPr>
    </w:lvl>
    <w:lvl w:ilvl="5" w:tplc="0C0A0005" w:tentative="1">
      <w:start w:val="1"/>
      <w:numFmt w:val="bullet"/>
      <w:lvlText w:val=""/>
      <w:lvlJc w:val="left"/>
      <w:pPr>
        <w:ind w:left="4350" w:hanging="360"/>
      </w:pPr>
      <w:rPr>
        <w:rFonts w:ascii="Wingdings" w:hAnsi="Wingdings" w:hint="default"/>
      </w:rPr>
    </w:lvl>
    <w:lvl w:ilvl="6" w:tplc="0C0A0001" w:tentative="1">
      <w:start w:val="1"/>
      <w:numFmt w:val="bullet"/>
      <w:lvlText w:val=""/>
      <w:lvlJc w:val="left"/>
      <w:pPr>
        <w:ind w:left="5070" w:hanging="360"/>
      </w:pPr>
      <w:rPr>
        <w:rFonts w:ascii="Symbol" w:hAnsi="Symbol" w:hint="default"/>
      </w:rPr>
    </w:lvl>
    <w:lvl w:ilvl="7" w:tplc="0C0A0003" w:tentative="1">
      <w:start w:val="1"/>
      <w:numFmt w:val="bullet"/>
      <w:lvlText w:val="o"/>
      <w:lvlJc w:val="left"/>
      <w:pPr>
        <w:ind w:left="5790" w:hanging="360"/>
      </w:pPr>
      <w:rPr>
        <w:rFonts w:ascii="Courier New" w:hAnsi="Courier New" w:cs="Courier New" w:hint="default"/>
      </w:rPr>
    </w:lvl>
    <w:lvl w:ilvl="8" w:tplc="0C0A0005" w:tentative="1">
      <w:start w:val="1"/>
      <w:numFmt w:val="bullet"/>
      <w:lvlText w:val=""/>
      <w:lvlJc w:val="left"/>
      <w:pPr>
        <w:ind w:left="6510" w:hanging="360"/>
      </w:pPr>
      <w:rPr>
        <w:rFonts w:ascii="Wingdings" w:hAnsi="Wingdings" w:hint="default"/>
      </w:rPr>
    </w:lvl>
  </w:abstractNum>
  <w:abstractNum w:abstractNumId="44">
    <w:nsid w:val="768821D2"/>
    <w:multiLevelType w:val="hybridMultilevel"/>
    <w:tmpl w:val="8958701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nsid w:val="78FC367D"/>
    <w:multiLevelType w:val="hybridMultilevel"/>
    <w:tmpl w:val="65107A2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6">
    <w:nsid w:val="7C3001AD"/>
    <w:multiLevelType w:val="hybridMultilevel"/>
    <w:tmpl w:val="7D1631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23"/>
  </w:num>
  <w:num w:numId="8">
    <w:abstractNumId w:val="40"/>
  </w:num>
  <w:num w:numId="9">
    <w:abstractNumId w:val="44"/>
  </w:num>
  <w:num w:numId="10">
    <w:abstractNumId w:val="21"/>
  </w:num>
  <w:num w:numId="11">
    <w:abstractNumId w:val="8"/>
  </w:num>
  <w:num w:numId="12">
    <w:abstractNumId w:val="36"/>
  </w:num>
  <w:num w:numId="13">
    <w:abstractNumId w:val="22"/>
  </w:num>
  <w:num w:numId="14">
    <w:abstractNumId w:val="17"/>
  </w:num>
  <w:num w:numId="15">
    <w:abstractNumId w:val="6"/>
  </w:num>
  <w:num w:numId="16">
    <w:abstractNumId w:val="9"/>
  </w:num>
  <w:num w:numId="17">
    <w:abstractNumId w:val="7"/>
  </w:num>
  <w:num w:numId="18">
    <w:abstractNumId w:val="37"/>
  </w:num>
  <w:num w:numId="19">
    <w:abstractNumId w:val="14"/>
  </w:num>
  <w:num w:numId="20">
    <w:abstractNumId w:val="19"/>
  </w:num>
  <w:num w:numId="21">
    <w:abstractNumId w:val="31"/>
  </w:num>
  <w:num w:numId="22">
    <w:abstractNumId w:val="27"/>
  </w:num>
  <w:num w:numId="23">
    <w:abstractNumId w:val="41"/>
  </w:num>
  <w:num w:numId="24">
    <w:abstractNumId w:val="26"/>
  </w:num>
  <w:num w:numId="25">
    <w:abstractNumId w:val="12"/>
  </w:num>
  <w:num w:numId="26">
    <w:abstractNumId w:val="29"/>
  </w:num>
  <w:num w:numId="27">
    <w:abstractNumId w:val="35"/>
  </w:num>
  <w:num w:numId="28">
    <w:abstractNumId w:val="15"/>
  </w:num>
  <w:num w:numId="29">
    <w:abstractNumId w:val="13"/>
  </w:num>
  <w:num w:numId="30">
    <w:abstractNumId w:val="46"/>
  </w:num>
  <w:num w:numId="31">
    <w:abstractNumId w:val="32"/>
  </w:num>
  <w:num w:numId="32">
    <w:abstractNumId w:val="38"/>
  </w:num>
  <w:num w:numId="33">
    <w:abstractNumId w:val="25"/>
  </w:num>
  <w:num w:numId="34">
    <w:abstractNumId w:val="39"/>
  </w:num>
  <w:num w:numId="35">
    <w:abstractNumId w:val="42"/>
  </w:num>
  <w:num w:numId="36">
    <w:abstractNumId w:val="33"/>
  </w:num>
  <w:num w:numId="37">
    <w:abstractNumId w:val="34"/>
  </w:num>
  <w:num w:numId="38">
    <w:abstractNumId w:val="28"/>
  </w:num>
  <w:num w:numId="39">
    <w:abstractNumId w:val="30"/>
  </w:num>
  <w:num w:numId="40">
    <w:abstractNumId w:val="43"/>
  </w:num>
  <w:num w:numId="41">
    <w:abstractNumId w:val="20"/>
  </w:num>
  <w:num w:numId="42">
    <w:abstractNumId w:val="18"/>
  </w:num>
  <w:num w:numId="43">
    <w:abstractNumId w:val="11"/>
  </w:num>
  <w:num w:numId="44">
    <w:abstractNumId w:val="45"/>
  </w:num>
  <w:num w:numId="45">
    <w:abstractNumId w:val="10"/>
  </w:num>
  <w:num w:numId="46">
    <w:abstractNumId w:val="24"/>
  </w:num>
  <w:num w:numId="4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embedSystemFonts/>
  <w:stylePaneFormatFilter w:val="3F01"/>
  <w:defaultTabStop w:val="720"/>
  <w:hyphenationZone w:val="425"/>
  <w:noPunctuationKerning/>
  <w:characterSpacingControl w:val="doNotCompress"/>
  <w:footnotePr>
    <w:footnote w:id="0"/>
    <w:footnote w:id="1"/>
  </w:footnotePr>
  <w:endnotePr>
    <w:endnote w:id="0"/>
    <w:endnote w:id="1"/>
  </w:endnotePr>
  <w:compat/>
  <w:rsids>
    <w:rsidRoot w:val="00A77B3E"/>
    <w:rsid w:val="00006FFC"/>
    <w:rsid w:val="000126D9"/>
    <w:rsid w:val="00054893"/>
    <w:rsid w:val="00056A25"/>
    <w:rsid w:val="00072B94"/>
    <w:rsid w:val="0007471C"/>
    <w:rsid w:val="0007586B"/>
    <w:rsid w:val="00085124"/>
    <w:rsid w:val="00086906"/>
    <w:rsid w:val="00090D2F"/>
    <w:rsid w:val="00091CF8"/>
    <w:rsid w:val="000D36AB"/>
    <w:rsid w:val="000D6CC3"/>
    <w:rsid w:val="000D7658"/>
    <w:rsid w:val="000E20E8"/>
    <w:rsid w:val="000E40E2"/>
    <w:rsid w:val="000E6295"/>
    <w:rsid w:val="000F7E01"/>
    <w:rsid w:val="00114A4B"/>
    <w:rsid w:val="00127493"/>
    <w:rsid w:val="00132E0E"/>
    <w:rsid w:val="00147716"/>
    <w:rsid w:val="00161094"/>
    <w:rsid w:val="00195362"/>
    <w:rsid w:val="0019556B"/>
    <w:rsid w:val="00195931"/>
    <w:rsid w:val="0019797A"/>
    <w:rsid w:val="00197B9C"/>
    <w:rsid w:val="001B26C1"/>
    <w:rsid w:val="001C3A79"/>
    <w:rsid w:val="001D0814"/>
    <w:rsid w:val="001D09D0"/>
    <w:rsid w:val="001D28D0"/>
    <w:rsid w:val="001E07BF"/>
    <w:rsid w:val="001F30E6"/>
    <w:rsid w:val="00215EF9"/>
    <w:rsid w:val="002243FD"/>
    <w:rsid w:val="0023400E"/>
    <w:rsid w:val="00281D58"/>
    <w:rsid w:val="00295DB0"/>
    <w:rsid w:val="002A2D66"/>
    <w:rsid w:val="002B1EE6"/>
    <w:rsid w:val="002C5EE1"/>
    <w:rsid w:val="002C730C"/>
    <w:rsid w:val="002D299F"/>
    <w:rsid w:val="002F64D2"/>
    <w:rsid w:val="00321DBC"/>
    <w:rsid w:val="0032478E"/>
    <w:rsid w:val="00335999"/>
    <w:rsid w:val="003419CE"/>
    <w:rsid w:val="003503AB"/>
    <w:rsid w:val="00361B6E"/>
    <w:rsid w:val="003704E1"/>
    <w:rsid w:val="0037698D"/>
    <w:rsid w:val="003811DB"/>
    <w:rsid w:val="00382925"/>
    <w:rsid w:val="00387587"/>
    <w:rsid w:val="00387A08"/>
    <w:rsid w:val="003940FA"/>
    <w:rsid w:val="003A1655"/>
    <w:rsid w:val="003A5290"/>
    <w:rsid w:val="003A6F20"/>
    <w:rsid w:val="003B19BB"/>
    <w:rsid w:val="003B53BD"/>
    <w:rsid w:val="003D5B82"/>
    <w:rsid w:val="003D5E22"/>
    <w:rsid w:val="003E2AA8"/>
    <w:rsid w:val="0042175E"/>
    <w:rsid w:val="004247C6"/>
    <w:rsid w:val="00432B28"/>
    <w:rsid w:val="004638D2"/>
    <w:rsid w:val="00464D76"/>
    <w:rsid w:val="0047195F"/>
    <w:rsid w:val="00485F53"/>
    <w:rsid w:val="004C1F60"/>
    <w:rsid w:val="004F4927"/>
    <w:rsid w:val="004F7067"/>
    <w:rsid w:val="005004A0"/>
    <w:rsid w:val="0050065F"/>
    <w:rsid w:val="0050118D"/>
    <w:rsid w:val="005221E8"/>
    <w:rsid w:val="00530306"/>
    <w:rsid w:val="00533BF3"/>
    <w:rsid w:val="00536571"/>
    <w:rsid w:val="00536BBE"/>
    <w:rsid w:val="005547BC"/>
    <w:rsid w:val="005646AA"/>
    <w:rsid w:val="00574C63"/>
    <w:rsid w:val="005763E2"/>
    <w:rsid w:val="005D6C30"/>
    <w:rsid w:val="006015BE"/>
    <w:rsid w:val="00606B6E"/>
    <w:rsid w:val="00613AD1"/>
    <w:rsid w:val="00622333"/>
    <w:rsid w:val="0062475E"/>
    <w:rsid w:val="00644029"/>
    <w:rsid w:val="00650AE6"/>
    <w:rsid w:val="00652651"/>
    <w:rsid w:val="00663C74"/>
    <w:rsid w:val="00665D7D"/>
    <w:rsid w:val="0068257E"/>
    <w:rsid w:val="006A47D5"/>
    <w:rsid w:val="006C0DD3"/>
    <w:rsid w:val="006D192C"/>
    <w:rsid w:val="006E3EC3"/>
    <w:rsid w:val="006F4D82"/>
    <w:rsid w:val="00706711"/>
    <w:rsid w:val="00710A61"/>
    <w:rsid w:val="00712240"/>
    <w:rsid w:val="0072778B"/>
    <w:rsid w:val="00752702"/>
    <w:rsid w:val="0075278B"/>
    <w:rsid w:val="0077059A"/>
    <w:rsid w:val="007706B8"/>
    <w:rsid w:val="00770F91"/>
    <w:rsid w:val="007739A9"/>
    <w:rsid w:val="00777BBF"/>
    <w:rsid w:val="007A2940"/>
    <w:rsid w:val="007B249F"/>
    <w:rsid w:val="007C5E56"/>
    <w:rsid w:val="007D782E"/>
    <w:rsid w:val="007E1C26"/>
    <w:rsid w:val="007F1B6B"/>
    <w:rsid w:val="0080263E"/>
    <w:rsid w:val="008115EC"/>
    <w:rsid w:val="00822E02"/>
    <w:rsid w:val="00835419"/>
    <w:rsid w:val="00844734"/>
    <w:rsid w:val="008451DE"/>
    <w:rsid w:val="00877E66"/>
    <w:rsid w:val="008872F0"/>
    <w:rsid w:val="00890D53"/>
    <w:rsid w:val="00895F66"/>
    <w:rsid w:val="008A0D0D"/>
    <w:rsid w:val="008A0F36"/>
    <w:rsid w:val="008C4A7B"/>
    <w:rsid w:val="008F0A97"/>
    <w:rsid w:val="008F120E"/>
    <w:rsid w:val="0090078B"/>
    <w:rsid w:val="009076CB"/>
    <w:rsid w:val="00917162"/>
    <w:rsid w:val="009246E8"/>
    <w:rsid w:val="00927CB9"/>
    <w:rsid w:val="009403F5"/>
    <w:rsid w:val="00940F6E"/>
    <w:rsid w:val="00965560"/>
    <w:rsid w:val="0098105C"/>
    <w:rsid w:val="00983038"/>
    <w:rsid w:val="00987BCA"/>
    <w:rsid w:val="00990CC4"/>
    <w:rsid w:val="009A1286"/>
    <w:rsid w:val="009A4869"/>
    <w:rsid w:val="009B3712"/>
    <w:rsid w:val="009C0043"/>
    <w:rsid w:val="009C3B3C"/>
    <w:rsid w:val="009D0613"/>
    <w:rsid w:val="009F72FB"/>
    <w:rsid w:val="00A0680F"/>
    <w:rsid w:val="00A53259"/>
    <w:rsid w:val="00A55730"/>
    <w:rsid w:val="00A752D8"/>
    <w:rsid w:val="00A77B3E"/>
    <w:rsid w:val="00A858CD"/>
    <w:rsid w:val="00A9758C"/>
    <w:rsid w:val="00AD1C7E"/>
    <w:rsid w:val="00AF2514"/>
    <w:rsid w:val="00B06125"/>
    <w:rsid w:val="00B171F0"/>
    <w:rsid w:val="00B258DD"/>
    <w:rsid w:val="00B25BFE"/>
    <w:rsid w:val="00B40B9E"/>
    <w:rsid w:val="00B60E3A"/>
    <w:rsid w:val="00B61AA5"/>
    <w:rsid w:val="00B66661"/>
    <w:rsid w:val="00B830B6"/>
    <w:rsid w:val="00B9234E"/>
    <w:rsid w:val="00B93B24"/>
    <w:rsid w:val="00BA2414"/>
    <w:rsid w:val="00BB324D"/>
    <w:rsid w:val="00C037BC"/>
    <w:rsid w:val="00C12395"/>
    <w:rsid w:val="00C22767"/>
    <w:rsid w:val="00C35235"/>
    <w:rsid w:val="00C7229D"/>
    <w:rsid w:val="00C83846"/>
    <w:rsid w:val="00C8519B"/>
    <w:rsid w:val="00CA27E7"/>
    <w:rsid w:val="00CC11BA"/>
    <w:rsid w:val="00CF2C48"/>
    <w:rsid w:val="00D27F78"/>
    <w:rsid w:val="00D363CB"/>
    <w:rsid w:val="00D373A8"/>
    <w:rsid w:val="00D50EB8"/>
    <w:rsid w:val="00D55940"/>
    <w:rsid w:val="00D6148A"/>
    <w:rsid w:val="00D63592"/>
    <w:rsid w:val="00D80800"/>
    <w:rsid w:val="00D808E9"/>
    <w:rsid w:val="00D81928"/>
    <w:rsid w:val="00D82B3D"/>
    <w:rsid w:val="00D94CB2"/>
    <w:rsid w:val="00DA0722"/>
    <w:rsid w:val="00DC0FBE"/>
    <w:rsid w:val="00DD1F50"/>
    <w:rsid w:val="00DE571C"/>
    <w:rsid w:val="00DF2BF6"/>
    <w:rsid w:val="00DF6308"/>
    <w:rsid w:val="00E02DE9"/>
    <w:rsid w:val="00E05E73"/>
    <w:rsid w:val="00E40231"/>
    <w:rsid w:val="00E51E94"/>
    <w:rsid w:val="00E527A3"/>
    <w:rsid w:val="00E74A30"/>
    <w:rsid w:val="00EA4500"/>
    <w:rsid w:val="00EA56C2"/>
    <w:rsid w:val="00EA6ADC"/>
    <w:rsid w:val="00EC39AB"/>
    <w:rsid w:val="00ED2F36"/>
    <w:rsid w:val="00EE0309"/>
    <w:rsid w:val="00EE5222"/>
    <w:rsid w:val="00EF5884"/>
    <w:rsid w:val="00EF62F3"/>
    <w:rsid w:val="00F076B8"/>
    <w:rsid w:val="00F14E0A"/>
    <w:rsid w:val="00F20C23"/>
    <w:rsid w:val="00F41079"/>
    <w:rsid w:val="00F60336"/>
    <w:rsid w:val="00F84310"/>
    <w:rsid w:val="00F93E92"/>
    <w:rsid w:val="00FA00C7"/>
    <w:rsid w:val="00FA4620"/>
    <w:rsid w:val="00FB315C"/>
    <w:rsid w:val="00FB6306"/>
    <w:rsid w:val="00FC3470"/>
    <w:rsid w:val="00FC5F41"/>
    <w:rsid w:val="00FE62E1"/>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uiPriority="11"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D2F36"/>
    <w:rPr>
      <w:color w:val="000000"/>
      <w:sz w:val="22"/>
      <w:szCs w:val="22"/>
      <w:lang w:val="es-CO" w:eastAsia="es-CO"/>
    </w:rPr>
  </w:style>
  <w:style w:type="paragraph" w:styleId="Ttulo1">
    <w:name w:val="heading 1"/>
    <w:basedOn w:val="Normal"/>
    <w:next w:val="Normal"/>
    <w:link w:val="Ttulo1Car"/>
    <w:qFormat/>
    <w:rsid w:val="00EF7B96"/>
    <w:pPr>
      <w:spacing w:before="240" w:after="60"/>
      <w:outlineLvl w:val="0"/>
    </w:pPr>
    <w:rPr>
      <w:rFonts w:ascii="Arial" w:eastAsia="Arial" w:hAnsi="Arial" w:cs="Arial"/>
      <w:b/>
      <w:bCs/>
      <w:sz w:val="32"/>
      <w:szCs w:val="32"/>
    </w:rPr>
  </w:style>
  <w:style w:type="paragraph" w:styleId="Ttulo2">
    <w:name w:val="heading 2"/>
    <w:basedOn w:val="Normal"/>
    <w:next w:val="Normal"/>
    <w:qFormat/>
    <w:rsid w:val="00EF7B96"/>
    <w:pPr>
      <w:spacing w:before="240" w:after="60"/>
      <w:outlineLvl w:val="1"/>
    </w:pPr>
    <w:rPr>
      <w:rFonts w:ascii="Arial" w:eastAsia="Arial" w:hAnsi="Arial" w:cs="Arial"/>
      <w:b/>
      <w:bCs/>
      <w:i/>
      <w:iCs/>
      <w:sz w:val="28"/>
      <w:szCs w:val="28"/>
    </w:rPr>
  </w:style>
  <w:style w:type="paragraph" w:styleId="Ttulo3">
    <w:name w:val="heading 3"/>
    <w:basedOn w:val="Normal"/>
    <w:next w:val="Normal"/>
    <w:qFormat/>
    <w:rsid w:val="00EF7B96"/>
    <w:pPr>
      <w:spacing w:before="240" w:after="60"/>
      <w:outlineLvl w:val="2"/>
    </w:pPr>
    <w:rPr>
      <w:rFonts w:ascii="Arial" w:eastAsia="Arial" w:hAnsi="Arial" w:cs="Arial"/>
      <w:b/>
      <w:bCs/>
      <w:sz w:val="26"/>
      <w:szCs w:val="26"/>
    </w:rPr>
  </w:style>
  <w:style w:type="paragraph" w:styleId="Ttulo4">
    <w:name w:val="heading 4"/>
    <w:basedOn w:val="Normal"/>
    <w:next w:val="Normal"/>
    <w:qFormat/>
    <w:rsid w:val="00EF7B96"/>
    <w:pPr>
      <w:spacing w:before="240" w:after="60"/>
      <w:outlineLvl w:val="3"/>
    </w:pPr>
    <w:rPr>
      <w:b/>
      <w:bCs/>
      <w:sz w:val="28"/>
      <w:szCs w:val="28"/>
    </w:rPr>
  </w:style>
  <w:style w:type="paragraph" w:styleId="Ttulo5">
    <w:name w:val="heading 5"/>
    <w:basedOn w:val="Normal"/>
    <w:next w:val="Normal"/>
    <w:qFormat/>
    <w:rsid w:val="00EF7B96"/>
    <w:pPr>
      <w:spacing w:before="240" w:after="60"/>
      <w:outlineLvl w:val="4"/>
    </w:pPr>
    <w:rPr>
      <w:b/>
      <w:bCs/>
      <w:i/>
      <w:iCs/>
      <w:sz w:val="26"/>
      <w:szCs w:val="26"/>
    </w:rPr>
  </w:style>
  <w:style w:type="paragraph" w:styleId="Ttulo6">
    <w:name w:val="heading 6"/>
    <w:basedOn w:val="Normal"/>
    <w:next w:val="Normal"/>
    <w:qFormat/>
    <w:rsid w:val="00EF7B96"/>
    <w:pPr>
      <w:spacing w:before="240" w:after="60"/>
      <w:outlineLvl w:val="5"/>
    </w:pPr>
    <w:rPr>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7471C"/>
    <w:rPr>
      <w:rFonts w:ascii="Calibri" w:eastAsia="Calibri" w:hAnsi="Calibri"/>
      <w:sz w:val="22"/>
      <w:szCs w:val="22"/>
      <w:lang w:val="es-CO"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independiente2">
    <w:name w:val="Body Text 2"/>
    <w:basedOn w:val="Normal"/>
    <w:link w:val="Textoindependiente2Car"/>
    <w:rsid w:val="0007471C"/>
    <w:rPr>
      <w:b/>
      <w:color w:val="auto"/>
      <w:sz w:val="32"/>
      <w:szCs w:val="20"/>
      <w:lang w:val="es-MX"/>
    </w:rPr>
  </w:style>
  <w:style w:type="character" w:customStyle="1" w:styleId="Textoindependiente2Car">
    <w:name w:val="Texto independiente 2 Car"/>
    <w:link w:val="Textoindependiente2"/>
    <w:rsid w:val="0007471C"/>
    <w:rPr>
      <w:b/>
      <w:sz w:val="32"/>
      <w:lang w:val="es-MX"/>
    </w:rPr>
  </w:style>
  <w:style w:type="paragraph" w:styleId="Prrafodelista">
    <w:name w:val="List Paragraph"/>
    <w:basedOn w:val="Normal"/>
    <w:uiPriority w:val="99"/>
    <w:qFormat/>
    <w:rsid w:val="0007471C"/>
    <w:pPr>
      <w:spacing w:after="200" w:line="276" w:lineRule="auto"/>
      <w:ind w:left="720"/>
      <w:contextualSpacing/>
    </w:pPr>
    <w:rPr>
      <w:rFonts w:ascii="Calibri" w:eastAsia="Calibri" w:hAnsi="Calibri"/>
      <w:color w:val="auto"/>
      <w:lang w:eastAsia="en-US"/>
    </w:rPr>
  </w:style>
  <w:style w:type="paragraph" w:styleId="Sinespaciado">
    <w:name w:val="No Spacing"/>
    <w:uiPriority w:val="1"/>
    <w:qFormat/>
    <w:rsid w:val="0007471C"/>
    <w:rPr>
      <w:sz w:val="24"/>
      <w:szCs w:val="24"/>
    </w:rPr>
  </w:style>
  <w:style w:type="paragraph" w:styleId="Ttulo">
    <w:name w:val="Title"/>
    <w:basedOn w:val="Normal"/>
    <w:next w:val="Normal"/>
    <w:link w:val="TtuloCar"/>
    <w:qFormat/>
    <w:rsid w:val="008F120E"/>
    <w:pPr>
      <w:pBdr>
        <w:bottom w:val="single" w:sz="8" w:space="4" w:color="4F81BD"/>
      </w:pBdr>
      <w:spacing w:after="300"/>
      <w:contextualSpacing/>
    </w:pPr>
    <w:rPr>
      <w:rFonts w:ascii="Cambria" w:hAnsi="Cambria"/>
      <w:color w:val="17365D"/>
      <w:spacing w:val="5"/>
      <w:kern w:val="28"/>
      <w:sz w:val="52"/>
      <w:szCs w:val="52"/>
    </w:rPr>
  </w:style>
  <w:style w:type="character" w:customStyle="1" w:styleId="TtuloCar">
    <w:name w:val="Título Car"/>
    <w:link w:val="Ttulo"/>
    <w:rsid w:val="008F120E"/>
    <w:rPr>
      <w:rFonts w:ascii="Cambria" w:hAnsi="Cambria"/>
      <w:color w:val="17365D"/>
      <w:spacing w:val="5"/>
      <w:kern w:val="28"/>
      <w:sz w:val="52"/>
      <w:szCs w:val="52"/>
    </w:rPr>
  </w:style>
  <w:style w:type="paragraph" w:styleId="Subttulo">
    <w:name w:val="Subtitle"/>
    <w:basedOn w:val="Normal"/>
    <w:next w:val="Normal"/>
    <w:link w:val="SubttuloCar"/>
    <w:uiPriority w:val="11"/>
    <w:qFormat/>
    <w:rsid w:val="008F120E"/>
    <w:pPr>
      <w:numPr>
        <w:ilvl w:val="1"/>
      </w:numPr>
      <w:spacing w:after="200" w:line="276" w:lineRule="auto"/>
    </w:pPr>
    <w:rPr>
      <w:rFonts w:ascii="Cambria" w:hAnsi="Cambria"/>
      <w:i/>
      <w:iCs/>
      <w:color w:val="4F81BD"/>
      <w:spacing w:val="15"/>
      <w:sz w:val="24"/>
      <w:szCs w:val="24"/>
    </w:rPr>
  </w:style>
  <w:style w:type="character" w:customStyle="1" w:styleId="SubttuloCar">
    <w:name w:val="Subtítulo Car"/>
    <w:link w:val="Subttulo"/>
    <w:uiPriority w:val="11"/>
    <w:rsid w:val="008F120E"/>
    <w:rPr>
      <w:rFonts w:ascii="Cambria" w:hAnsi="Cambria"/>
      <w:i/>
      <w:iCs/>
      <w:color w:val="4F81BD"/>
      <w:spacing w:val="15"/>
      <w:sz w:val="24"/>
      <w:szCs w:val="24"/>
    </w:rPr>
  </w:style>
  <w:style w:type="paragraph" w:styleId="Textodeglobo">
    <w:name w:val="Balloon Text"/>
    <w:basedOn w:val="Normal"/>
    <w:link w:val="TextodegloboCar"/>
    <w:rsid w:val="008F120E"/>
    <w:rPr>
      <w:rFonts w:ascii="Tahoma" w:hAnsi="Tahoma"/>
      <w:sz w:val="16"/>
      <w:szCs w:val="16"/>
    </w:rPr>
  </w:style>
  <w:style w:type="character" w:customStyle="1" w:styleId="TextodegloboCar">
    <w:name w:val="Texto de globo Car"/>
    <w:link w:val="Textodeglobo"/>
    <w:rsid w:val="008F120E"/>
    <w:rPr>
      <w:rFonts w:ascii="Tahoma" w:hAnsi="Tahoma" w:cs="Tahoma"/>
      <w:color w:val="000000"/>
      <w:sz w:val="16"/>
      <w:szCs w:val="16"/>
      <w:lang w:val="es-CO" w:eastAsia="es-CO"/>
    </w:rPr>
  </w:style>
  <w:style w:type="table" w:styleId="Cuadrculavistosa-nfasis1">
    <w:name w:val="Colorful Grid Accent 1"/>
    <w:basedOn w:val="Tablanormal"/>
    <w:uiPriority w:val="73"/>
    <w:rsid w:val="0019797A"/>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uadrculavistosa-nfasis3">
    <w:name w:val="Colorful Grid Accent 3"/>
    <w:basedOn w:val="Tablanormal"/>
    <w:uiPriority w:val="73"/>
    <w:rsid w:val="0019797A"/>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Listamedia2-nfasis3">
    <w:name w:val="Medium List 2 Accent 3"/>
    <w:basedOn w:val="Tablanormal"/>
    <w:uiPriority w:val="66"/>
    <w:rsid w:val="0019797A"/>
    <w:rPr>
      <w:rFonts w:ascii="Cambria" w:hAnsi="Cambria"/>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amedia2-nfasis2">
    <w:name w:val="Medium List 2 Accent 2"/>
    <w:basedOn w:val="Tablanormal"/>
    <w:uiPriority w:val="66"/>
    <w:rsid w:val="0019797A"/>
    <w:rPr>
      <w:rFonts w:ascii="Cambria" w:hAnsi="Cambria"/>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Listamedia1-nfasis5">
    <w:name w:val="Medium List 1 Accent 5"/>
    <w:basedOn w:val="Tablanormal"/>
    <w:uiPriority w:val="65"/>
    <w:rsid w:val="0019797A"/>
    <w:rPr>
      <w:color w:val="00000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character" w:customStyle="1" w:styleId="Ttulo1Car">
    <w:name w:val="Título 1 Car"/>
    <w:basedOn w:val="Fuentedeprrafopredeter"/>
    <w:link w:val="Ttulo1"/>
    <w:rsid w:val="00770F91"/>
    <w:rPr>
      <w:rFonts w:ascii="Arial" w:eastAsia="Arial" w:hAnsi="Arial" w:cs="Arial"/>
      <w:b/>
      <w:bCs/>
      <w:color w:val="000000"/>
      <w:sz w:val="32"/>
      <w:szCs w:val="32"/>
    </w:rPr>
  </w:style>
  <w:style w:type="table" w:styleId="Tablaclsica2">
    <w:name w:val="Table Classic 2"/>
    <w:basedOn w:val="Tablanormal"/>
    <w:rsid w:val="00C8384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vistosa3">
    <w:name w:val="Table Colorful 3"/>
    <w:basedOn w:val="Tablanormal"/>
    <w:rsid w:val="00C8384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aconlista8">
    <w:name w:val="Table List 8"/>
    <w:basedOn w:val="Tablanormal"/>
    <w:rsid w:val="00C8384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conefectos3D2">
    <w:name w:val="Table 3D effects 2"/>
    <w:basedOn w:val="Tablanormal"/>
    <w:rsid w:val="00C8384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Encabezado">
    <w:name w:val="header"/>
    <w:basedOn w:val="Normal"/>
    <w:link w:val="EncabezadoCar"/>
    <w:unhideWhenUsed/>
    <w:rsid w:val="0090078B"/>
    <w:pPr>
      <w:tabs>
        <w:tab w:val="center" w:pos="4419"/>
        <w:tab w:val="right" w:pos="8838"/>
      </w:tabs>
    </w:pPr>
    <w:rPr>
      <w:rFonts w:ascii="Calibri" w:eastAsia="Calibri" w:hAnsi="Calibri"/>
      <w:color w:val="auto"/>
      <w:lang w:eastAsia="en-US"/>
    </w:rPr>
  </w:style>
  <w:style w:type="character" w:customStyle="1" w:styleId="EncabezadoCar">
    <w:name w:val="Encabezado Car"/>
    <w:basedOn w:val="Fuentedeprrafopredeter"/>
    <w:link w:val="Encabezado"/>
    <w:rsid w:val="0090078B"/>
    <w:rPr>
      <w:rFonts w:ascii="Calibri" w:eastAsia="Calibri" w:hAnsi="Calibri"/>
      <w:sz w:val="22"/>
      <w:szCs w:val="22"/>
      <w:lang w:eastAsia="en-US"/>
    </w:rPr>
  </w:style>
  <w:style w:type="character" w:styleId="Textoennegrita">
    <w:name w:val="Strong"/>
    <w:basedOn w:val="Fuentedeprrafopredeter"/>
    <w:qFormat/>
    <w:rsid w:val="00FB6306"/>
    <w:rPr>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DOCENTE: CAROLINA AMAYA MÚNERA</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A401151-50A0-496B-A6CD-409DA6116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9389</Words>
  <Characters>51643</Characters>
  <Application>Microsoft Office Word</Application>
  <DocSecurity>0</DocSecurity>
  <Lines>430</Lines>
  <Paragraphs>121</Paragraphs>
  <ScaleCrop>false</ScaleCrop>
  <HeadingPairs>
    <vt:vector size="2" baseType="variant">
      <vt:variant>
        <vt:lpstr>Título</vt:lpstr>
      </vt:variant>
      <vt:variant>
        <vt:i4>1</vt:i4>
      </vt:variant>
    </vt:vector>
  </HeadingPairs>
  <TitlesOfParts>
    <vt:vector size="1" baseType="lpstr">
      <vt:lpstr>plan de estudio de lengua castellana    ciclo 5</vt:lpstr>
    </vt:vector>
  </TitlesOfParts>
  <Company>Secretaria de Educacion</Company>
  <LinksUpToDate>false</LinksUpToDate>
  <CharactersWithSpaces>60911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estudio de lengua castellana    ciclo 5</dc:title>
  <dc:creator>USUARIO</dc:creator>
  <cp:lastModifiedBy>Carolina</cp:lastModifiedBy>
  <cp:revision>2</cp:revision>
  <cp:lastPrinted>2012-05-12T02:28:00Z</cp:lastPrinted>
  <dcterms:created xsi:type="dcterms:W3CDTF">2012-05-13T16:57:00Z</dcterms:created>
  <dcterms:modified xsi:type="dcterms:W3CDTF">2012-05-13T16:57:00Z</dcterms:modified>
</cp:coreProperties>
</file>