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FCA" w:rsidRDefault="00CF5E82" w:rsidP="00217FCA">
      <w:pPr>
        <w:rPr>
          <w:rFonts w:ascii="Arial" w:hAnsi="Arial" w:cs="Arial"/>
          <w:b/>
          <w:sz w:val="24"/>
          <w:szCs w:val="24"/>
        </w:rPr>
      </w:pPr>
      <w:r>
        <w:rPr>
          <w:rFonts w:ascii="Arial" w:hAnsi="Arial" w:cs="Arial"/>
          <w:b/>
          <w:noProof/>
          <w:sz w:val="24"/>
          <w:szCs w:val="24"/>
          <w:lang w:eastAsia="es-CO"/>
        </w:rPr>
        <mc:AlternateContent>
          <mc:Choice Requires="wps">
            <w:drawing>
              <wp:anchor distT="0" distB="0" distL="114300" distR="114300" simplePos="0" relativeHeight="251658240" behindDoc="0" locked="0" layoutInCell="1" allowOverlap="1">
                <wp:simplePos x="0" y="0"/>
                <wp:positionH relativeFrom="page">
                  <wp:posOffset>128905</wp:posOffset>
                </wp:positionH>
                <wp:positionV relativeFrom="page">
                  <wp:posOffset>152400</wp:posOffset>
                </wp:positionV>
                <wp:extent cx="8830945" cy="7461250"/>
                <wp:effectExtent l="0" t="0" r="6350" b="6350"/>
                <wp:wrapNone/>
                <wp:docPr id="1"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30945" cy="7461250"/>
                        </a:xfrm>
                        <a:prstGeom prst="rect">
                          <a:avLst/>
                        </a:prstGeom>
                        <a:solidFill>
                          <a:srgbClr val="4F81BD"/>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67517D" w:rsidRDefault="0067517D" w:rsidP="00F7787B">
                            <w:pPr>
                              <w:pStyle w:val="Ttulo"/>
                              <w:pBdr>
                                <w:bottom w:val="none" w:sz="0" w:space="0" w:color="auto"/>
                              </w:pBdr>
                              <w:jc w:val="center"/>
                              <w:rPr>
                                <w:caps/>
                                <w:color w:val="FFFFFF"/>
                                <w:sz w:val="72"/>
                                <w:szCs w:val="72"/>
                                <w:lang w:val="es-CO"/>
                              </w:rPr>
                            </w:pPr>
                            <w:r w:rsidRPr="008F120E">
                              <w:rPr>
                                <w:caps/>
                                <w:color w:val="FFFFFF"/>
                                <w:sz w:val="72"/>
                                <w:szCs w:val="72"/>
                              </w:rPr>
                              <w:t>plan de estudio</w:t>
                            </w:r>
                            <w:r>
                              <w:rPr>
                                <w:caps/>
                                <w:color w:val="FFFFFF"/>
                                <w:sz w:val="72"/>
                                <w:szCs w:val="72"/>
                              </w:rPr>
                              <w:t xml:space="preserve"> de lengua                                                                 ciclo 1</w:t>
                            </w:r>
                          </w:p>
                          <w:p w:rsidR="00197433" w:rsidRPr="00197433" w:rsidRDefault="00197433" w:rsidP="00197433">
                            <w:pPr>
                              <w:jc w:val="center"/>
                              <w:rPr>
                                <w:rFonts w:ascii="Bauhaus 93" w:hAnsi="Bauhaus 93"/>
                                <w:color w:val="002060"/>
                                <w:sz w:val="48"/>
                                <w:szCs w:val="48"/>
                                <w:lang w:eastAsia="x-none"/>
                              </w:rPr>
                            </w:pPr>
                            <w:r w:rsidRPr="00197433">
                              <w:rPr>
                                <w:rFonts w:ascii="Bauhaus 93" w:hAnsi="Bauhaus 93"/>
                                <w:color w:val="002060"/>
                                <w:sz w:val="48"/>
                                <w:szCs w:val="48"/>
                                <w:lang w:eastAsia="x-none"/>
                              </w:rPr>
                              <w:t>LIA FARLEY MEDINA GARCIA</w:t>
                            </w:r>
                          </w:p>
                          <w:p w:rsidR="0067517D" w:rsidRPr="008F120E" w:rsidRDefault="0067517D">
                            <w:pPr>
                              <w:spacing w:before="240"/>
                              <w:ind w:left="720"/>
                              <w:jc w:val="right"/>
                              <w:rPr>
                                <w:color w:val="FFFFFF"/>
                              </w:rPr>
                            </w:pPr>
                          </w:p>
                          <w:p w:rsidR="0067517D" w:rsidRPr="00987BCA" w:rsidRDefault="0067517D">
                            <w:pPr>
                              <w:spacing w:before="240"/>
                              <w:ind w:left="1008"/>
                              <w:jc w:val="right"/>
                              <w:rPr>
                                <w:rFonts w:ascii="Britannic Bold" w:hAnsi="Britannic Bold"/>
                                <w:color w:val="FFFFFF"/>
                                <w:sz w:val="48"/>
                                <w:szCs w:val="48"/>
                              </w:rPr>
                            </w:pPr>
                          </w:p>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id="Rectángulo 1" o:spid="_x0000_s1026" style="position:absolute;margin-left:10.15pt;margin-top:12pt;width:695.35pt;height:587.5pt;z-index:251658240;visibility:visible;mso-wrap-style:square;mso-width-percent:690;mso-height-percent:960;mso-wrap-distance-left:9pt;mso-wrap-distance-top:0;mso-wrap-distance-right:9pt;mso-wrap-distance-bottom:0;mso-position-horizontal:absolute;mso-position-horizontal-relative:page;mso-position-vertical:absolute;mso-position-vertical-relative:page;mso-width-percent:690;mso-height-percent:96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" fillcolor="#4f81bd" stroked="f" strokeweight="2pt">
                <v:path arrowok="t"/>
                <v:textbox inset="21.6pt,1in,21.6pt">
                  <w:txbxContent>
                    <w:p w:rsidR="0067517D" w:rsidRDefault="0067517D" w:rsidP="00F7787B">
                      <w:pPr>
                        <w:pStyle w:val="Ttulo"/>
                        <w:pBdr>
                          <w:bottom w:val="none" w:sz="0" w:space="0" w:color="auto"/>
                        </w:pBdr>
                        <w:jc w:val="center"/>
                        <w:rPr>
                          <w:caps/>
                          <w:color w:val="FFFFFF"/>
                          <w:sz w:val="72"/>
                          <w:szCs w:val="72"/>
                          <w:lang w:val="es-CO"/>
                        </w:rPr>
                      </w:pPr>
                      <w:r w:rsidRPr="008F120E">
                        <w:rPr>
                          <w:caps/>
                          <w:color w:val="FFFFFF"/>
                          <w:sz w:val="72"/>
                          <w:szCs w:val="72"/>
                        </w:rPr>
                        <w:t>plan de estudio</w:t>
                      </w:r>
                      <w:r>
                        <w:rPr>
                          <w:caps/>
                          <w:color w:val="FFFFFF"/>
                          <w:sz w:val="72"/>
                          <w:szCs w:val="72"/>
                        </w:rPr>
                        <w:t xml:space="preserve"> de lengua                                                                 ciclo 1</w:t>
                      </w:r>
                    </w:p>
                    <w:p w:rsidR="00197433" w:rsidRPr="00197433" w:rsidRDefault="00197433" w:rsidP="00197433">
                      <w:pPr>
                        <w:jc w:val="center"/>
                        <w:rPr>
                          <w:rFonts w:ascii="Bauhaus 93" w:hAnsi="Bauhaus 93"/>
                          <w:color w:val="002060"/>
                          <w:sz w:val="48"/>
                          <w:szCs w:val="48"/>
                          <w:lang w:eastAsia="x-none"/>
                        </w:rPr>
                      </w:pPr>
                      <w:r w:rsidRPr="00197433">
                        <w:rPr>
                          <w:rFonts w:ascii="Bauhaus 93" w:hAnsi="Bauhaus 93"/>
                          <w:color w:val="002060"/>
                          <w:sz w:val="48"/>
                          <w:szCs w:val="48"/>
                          <w:lang w:eastAsia="x-none"/>
                        </w:rPr>
                        <w:t>LIA FARLEY MEDINA GARCIA</w:t>
                      </w:r>
                    </w:p>
                    <w:p w:rsidR="0067517D" w:rsidRPr="008F120E" w:rsidRDefault="0067517D">
                      <w:pPr>
                        <w:spacing w:before="240"/>
                        <w:ind w:left="720"/>
                        <w:jc w:val="right"/>
                        <w:rPr>
                          <w:color w:val="FFFFFF"/>
                        </w:rPr>
                      </w:pPr>
                    </w:p>
                    <w:p w:rsidR="0067517D" w:rsidRPr="00987BCA" w:rsidRDefault="0067517D">
                      <w:pPr>
                        <w:spacing w:before="240"/>
                        <w:ind w:left="1008"/>
                        <w:jc w:val="right"/>
                        <w:rPr>
                          <w:rFonts w:ascii="Britannic Bold" w:hAnsi="Britannic Bold"/>
                          <w:color w:val="FFFFFF"/>
                          <w:sz w:val="48"/>
                          <w:szCs w:val="48"/>
                        </w:rPr>
                      </w:pPr>
                    </w:p>
                  </w:txbxContent>
                </v:textbox>
                <w10:wrap anchorx="page" anchory="page"/>
              </v:rect>
            </w:pict>
          </mc:Fallback>
        </mc:AlternateContent>
      </w:r>
      <w:r>
        <w:rPr>
          <w:rFonts w:ascii="Arial" w:hAnsi="Arial" w:cs="Arial"/>
          <w:b/>
          <w:noProof/>
          <w:sz w:val="24"/>
          <w:szCs w:val="24"/>
          <w:lang w:eastAsia="es-CO"/>
        </w:rPr>
        <mc:AlternateContent>
          <mc:Choice Requires="wps">
            <w:drawing>
              <wp:anchor distT="0" distB="0" distL="114300" distR="114300" simplePos="0" relativeHeight="251659264" behindDoc="0" locked="0" layoutInCell="1" allowOverlap="1">
                <wp:simplePos x="0" y="0"/>
                <wp:positionH relativeFrom="page">
                  <wp:posOffset>8175625</wp:posOffset>
                </wp:positionH>
                <wp:positionV relativeFrom="page">
                  <wp:posOffset>152400</wp:posOffset>
                </wp:positionV>
                <wp:extent cx="4370070" cy="7546975"/>
                <wp:effectExtent l="0" t="0" r="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70070" cy="7546975"/>
                        </a:xfrm>
                        <a:prstGeom prst="rect">
                          <a:avLst/>
                        </a:prstGeom>
                        <a:solidFill>
                          <a:srgbClr val="1F497D"/>
                        </a:solidFill>
                        <a:ln>
                          <a:noFill/>
                        </a:ln>
                        <a:extLst>
                          <a:ext uri="{91240B29-F687-4F45-9708-019B960494DF}">
                            <a14:hiddenLine xmlns:a14="http://schemas.microsoft.com/office/drawing/2010/main" w="25400" algn="ctr">
                              <a:solidFill>
                                <a:srgbClr val="000000"/>
                              </a:solidFill>
                              <a:miter lim="800000"/>
                              <a:headEnd/>
                              <a:tailEnd/>
                            </a14:hiddenLine>
                          </a:ext>
                        </a:extLst>
                      </wps:spPr>
                      <wps:txbx>
                        <w:txbxContent>
                          <w:p w:rsidR="0067517D" w:rsidRDefault="0067517D">
                            <w:pPr>
                              <w:pStyle w:val="Subttulo"/>
                              <w:rPr>
                                <w:color w:val="FFFFFF"/>
                              </w:rPr>
                            </w:pPr>
                            <w:r w:rsidRPr="00217FCA">
                              <w:rPr>
                                <w:color w:val="FFFFFF"/>
                              </w:rPr>
                              <w:t xml:space="preserve">INSTITUCION EDUCATIVA CASD </w:t>
                            </w:r>
                          </w:p>
                          <w:p w:rsidR="0067517D" w:rsidRPr="00217FCA" w:rsidRDefault="0067517D">
                            <w:pPr>
                              <w:pStyle w:val="Subttulo"/>
                              <w:rPr>
                                <w:color w:val="FFFFFF"/>
                              </w:rPr>
                            </w:pPr>
                            <w:r w:rsidRPr="00217FCA">
                              <w:rPr>
                                <w:color w:val="FFFFFF"/>
                              </w:rPr>
                              <w:t>JOSÉ MARÍA ESPINOSAPRIETO</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ángulo 2" o:spid="_x0000_s1027" style="position:absolute;margin-left:643.75pt;margin-top:12pt;width:344.1pt;height:59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" fillcolor="#1f497d" stroked="f" strokeweight="2pt">
                <v:path arrowok="t"/>
                <v:textbox inset="14.4pt,,14.4pt">
                  <w:txbxContent>
                    <w:p w:rsidR="0067517D" w:rsidRDefault="0067517D">
                      <w:pPr>
                        <w:pStyle w:val="Subttulo"/>
                        <w:rPr>
                          <w:color w:val="FFFFFF"/>
                        </w:rPr>
                      </w:pPr>
                      <w:r w:rsidRPr="00217FCA">
                        <w:rPr>
                          <w:color w:val="FFFFFF"/>
                        </w:rPr>
                        <w:t xml:space="preserve">INSTITUCION EDUCATIVA CASD </w:t>
                      </w:r>
                    </w:p>
                    <w:p w:rsidR="0067517D" w:rsidRPr="00217FCA" w:rsidRDefault="0067517D">
                      <w:pPr>
                        <w:pStyle w:val="Subttulo"/>
                        <w:rPr>
                          <w:color w:val="FFFFFF"/>
                        </w:rPr>
                      </w:pPr>
                      <w:r w:rsidRPr="00217FCA">
                        <w:rPr>
                          <w:color w:val="FFFFFF"/>
                        </w:rPr>
                        <w:t>JOSÉ MARÍA ESPINOSAPRIETO</w:t>
                      </w:r>
                    </w:p>
                  </w:txbxContent>
                </v:textbox>
                <w10:wrap anchorx="page" anchory="page"/>
              </v:rect>
            </w:pict>
          </mc:Fallback>
        </mc:AlternateContent>
      </w: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217FCA" w:rsidRPr="00F7787B" w:rsidRDefault="00217FCA" w:rsidP="00F7787B">
      <w:pPr>
        <w:jc w:val="center"/>
        <w:rPr>
          <w:rFonts w:ascii="Arial" w:hAnsi="Arial" w:cs="Arial"/>
          <w:b/>
          <w:sz w:val="28"/>
          <w:szCs w:val="28"/>
        </w:rPr>
      </w:pPr>
      <w:r w:rsidRPr="00F7787B">
        <w:rPr>
          <w:rFonts w:ascii="Arial" w:hAnsi="Arial" w:cs="Arial"/>
          <w:b/>
          <w:sz w:val="28"/>
          <w:szCs w:val="28"/>
        </w:rPr>
        <w:lastRenderedPageBreak/>
        <w:t>ESTANDARES</w:t>
      </w:r>
    </w:p>
    <w:p w:rsidR="00217FCA" w:rsidRDefault="00217FCA" w:rsidP="00217FCA">
      <w:pPr>
        <w:rPr>
          <w:rFonts w:ascii="Arial" w:hAnsi="Arial" w:cs="Arial"/>
          <w:b/>
          <w:sz w:val="24"/>
          <w:szCs w:val="24"/>
        </w:rPr>
      </w:pPr>
      <w:r>
        <w:rPr>
          <w:rFonts w:ascii="Arial" w:hAnsi="Arial" w:cs="Arial"/>
          <w:b/>
          <w:sz w:val="24"/>
          <w:szCs w:val="24"/>
        </w:rPr>
        <w:t xml:space="preserve">CICLO </w:t>
      </w:r>
    </w:p>
    <w:tbl>
      <w:tblPr>
        <w:tblW w:w="183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5"/>
        <w:gridCol w:w="3086"/>
        <w:gridCol w:w="3119"/>
        <w:gridCol w:w="3260"/>
        <w:gridCol w:w="3402"/>
        <w:gridCol w:w="3402"/>
      </w:tblGrid>
      <w:tr w:rsidR="00217FCA" w:rsidTr="00DF2114">
        <w:tc>
          <w:tcPr>
            <w:tcW w:w="2125" w:type="dxa"/>
            <w:tcBorders>
              <w:top w:val="single" w:sz="4" w:space="0" w:color="auto"/>
              <w:left w:val="single" w:sz="4" w:space="0" w:color="auto"/>
              <w:bottom w:val="single" w:sz="12" w:space="0" w:color="FFFFFF"/>
              <w:right w:val="single" w:sz="4" w:space="0" w:color="auto"/>
            </w:tcBorders>
            <w:shd w:val="clear" w:color="auto" w:fill="9E3A38"/>
            <w:hideMark/>
          </w:tcPr>
          <w:p w:rsidR="00217FCA" w:rsidRDefault="00217FCA">
            <w:pPr>
              <w:spacing w:after="0" w:line="240" w:lineRule="auto"/>
              <w:rPr>
                <w:rFonts w:ascii="Arial" w:hAnsi="Arial" w:cs="Arial"/>
                <w:b/>
                <w:bCs/>
                <w:color w:val="FFFFFF"/>
                <w:sz w:val="24"/>
                <w:szCs w:val="24"/>
              </w:rPr>
            </w:pPr>
            <w:r>
              <w:rPr>
                <w:rFonts w:ascii="Arial" w:hAnsi="Arial" w:cs="Arial"/>
                <w:b/>
                <w:bCs/>
                <w:color w:val="FFFFFF"/>
                <w:sz w:val="24"/>
                <w:szCs w:val="24"/>
              </w:rPr>
              <w:t>ENUNCIADO</w:t>
            </w:r>
          </w:p>
        </w:tc>
        <w:tc>
          <w:tcPr>
            <w:tcW w:w="3086" w:type="dxa"/>
            <w:tcBorders>
              <w:top w:val="single" w:sz="4" w:space="0" w:color="auto"/>
              <w:left w:val="single" w:sz="4" w:space="0" w:color="auto"/>
              <w:bottom w:val="single" w:sz="12" w:space="0" w:color="FFFFFF"/>
              <w:right w:val="single" w:sz="4" w:space="0" w:color="auto"/>
            </w:tcBorders>
            <w:shd w:val="clear" w:color="auto" w:fill="9E3A38"/>
            <w:hideMark/>
          </w:tcPr>
          <w:p w:rsidR="00217FCA" w:rsidRDefault="00217FCA">
            <w:pPr>
              <w:spacing w:after="0" w:line="240" w:lineRule="auto"/>
              <w:rPr>
                <w:rFonts w:ascii="Arial" w:hAnsi="Arial" w:cs="Arial"/>
                <w:b/>
                <w:bCs/>
                <w:color w:val="FFFFFF"/>
                <w:sz w:val="24"/>
                <w:szCs w:val="24"/>
              </w:rPr>
            </w:pPr>
            <w:r>
              <w:rPr>
                <w:rFonts w:ascii="Arial" w:hAnsi="Arial" w:cs="Arial"/>
                <w:b/>
                <w:bCs/>
                <w:color w:val="FFFFFF"/>
                <w:sz w:val="24"/>
                <w:szCs w:val="24"/>
              </w:rPr>
              <w:t>1. PRODUCCIÓN TEXTUAL</w:t>
            </w:r>
          </w:p>
        </w:tc>
        <w:tc>
          <w:tcPr>
            <w:tcW w:w="3119" w:type="dxa"/>
            <w:tcBorders>
              <w:top w:val="single" w:sz="4" w:space="0" w:color="auto"/>
              <w:left w:val="single" w:sz="4" w:space="0" w:color="auto"/>
              <w:bottom w:val="single" w:sz="12" w:space="0" w:color="FFFFFF"/>
              <w:right w:val="single" w:sz="4" w:space="0" w:color="auto"/>
            </w:tcBorders>
            <w:shd w:val="clear" w:color="auto" w:fill="9E3A38"/>
            <w:hideMark/>
          </w:tcPr>
          <w:p w:rsidR="00217FCA" w:rsidRDefault="00217FCA">
            <w:pPr>
              <w:autoSpaceDE w:val="0"/>
              <w:autoSpaceDN w:val="0"/>
              <w:adjustRightInd w:val="0"/>
              <w:spacing w:after="0" w:line="240" w:lineRule="auto"/>
              <w:rPr>
                <w:rFonts w:ascii="Arial" w:hAnsi="Arial" w:cs="Arial"/>
                <w:b/>
                <w:bCs/>
                <w:color w:val="FFFFFF"/>
                <w:sz w:val="24"/>
                <w:szCs w:val="24"/>
              </w:rPr>
            </w:pPr>
            <w:r>
              <w:rPr>
                <w:rFonts w:ascii="Arial" w:hAnsi="Arial" w:cs="Arial"/>
                <w:b/>
                <w:bCs/>
                <w:color w:val="FFFFFF"/>
                <w:sz w:val="24"/>
                <w:szCs w:val="24"/>
              </w:rPr>
              <w:t>2. COMPRENSIÓN E</w:t>
            </w:r>
          </w:p>
          <w:p w:rsidR="00217FCA" w:rsidRDefault="00217FCA">
            <w:pPr>
              <w:spacing w:after="0" w:line="240" w:lineRule="auto"/>
              <w:rPr>
                <w:rFonts w:ascii="Arial" w:hAnsi="Arial" w:cs="Arial"/>
                <w:b/>
                <w:bCs/>
                <w:color w:val="FFFFFF"/>
                <w:sz w:val="24"/>
                <w:szCs w:val="24"/>
              </w:rPr>
            </w:pPr>
            <w:r>
              <w:rPr>
                <w:rFonts w:ascii="Arial" w:hAnsi="Arial" w:cs="Arial"/>
                <w:b/>
                <w:bCs/>
                <w:color w:val="FFFFFF"/>
                <w:sz w:val="24"/>
                <w:szCs w:val="24"/>
              </w:rPr>
              <w:t>INTERPRETACIÓN TEXTUAL</w:t>
            </w:r>
          </w:p>
        </w:tc>
        <w:tc>
          <w:tcPr>
            <w:tcW w:w="3260" w:type="dxa"/>
            <w:tcBorders>
              <w:top w:val="single" w:sz="4" w:space="0" w:color="auto"/>
              <w:left w:val="single" w:sz="4" w:space="0" w:color="auto"/>
              <w:bottom w:val="single" w:sz="12" w:space="0" w:color="FFFFFF"/>
              <w:right w:val="single" w:sz="4" w:space="0" w:color="auto"/>
            </w:tcBorders>
            <w:shd w:val="clear" w:color="auto" w:fill="9E3A38"/>
            <w:hideMark/>
          </w:tcPr>
          <w:p w:rsidR="00217FCA" w:rsidRDefault="00217FCA">
            <w:pPr>
              <w:spacing w:after="0" w:line="240" w:lineRule="auto"/>
              <w:rPr>
                <w:rFonts w:ascii="Arial" w:hAnsi="Arial" w:cs="Arial"/>
                <w:b/>
                <w:bCs/>
                <w:color w:val="FFFFFF"/>
                <w:sz w:val="24"/>
                <w:szCs w:val="24"/>
              </w:rPr>
            </w:pPr>
            <w:r>
              <w:rPr>
                <w:rFonts w:ascii="Arial" w:hAnsi="Arial" w:cs="Arial"/>
                <w:b/>
                <w:bCs/>
                <w:color w:val="FFFFFF"/>
                <w:sz w:val="24"/>
                <w:szCs w:val="24"/>
              </w:rPr>
              <w:t>3LITERATURA</w:t>
            </w:r>
          </w:p>
        </w:tc>
        <w:tc>
          <w:tcPr>
            <w:tcW w:w="3402" w:type="dxa"/>
            <w:tcBorders>
              <w:top w:val="single" w:sz="4" w:space="0" w:color="auto"/>
              <w:left w:val="single" w:sz="4" w:space="0" w:color="auto"/>
              <w:bottom w:val="single" w:sz="12" w:space="0" w:color="FFFFFF"/>
              <w:right w:val="single" w:sz="4" w:space="0" w:color="auto"/>
            </w:tcBorders>
            <w:shd w:val="clear" w:color="auto" w:fill="9E3A38"/>
            <w:hideMark/>
          </w:tcPr>
          <w:p w:rsidR="00217FCA" w:rsidRDefault="00217FCA">
            <w:pPr>
              <w:spacing w:after="0" w:line="240" w:lineRule="auto"/>
              <w:rPr>
                <w:rFonts w:ascii="Arial" w:hAnsi="Arial" w:cs="Arial"/>
                <w:b/>
                <w:bCs/>
                <w:color w:val="FFFFFF"/>
                <w:sz w:val="24"/>
                <w:szCs w:val="24"/>
              </w:rPr>
            </w:pPr>
            <w:r>
              <w:rPr>
                <w:rFonts w:ascii="Arial" w:hAnsi="Arial" w:cs="Arial"/>
                <w:b/>
                <w:bCs/>
                <w:color w:val="FFFFFF"/>
                <w:sz w:val="24"/>
                <w:szCs w:val="24"/>
              </w:rPr>
              <w:t>4MEDIOS DE COMUNICACIÓN Y OTROS SISTEMAS SIMBÓLICOS</w:t>
            </w:r>
          </w:p>
        </w:tc>
        <w:tc>
          <w:tcPr>
            <w:tcW w:w="3402" w:type="dxa"/>
            <w:tcBorders>
              <w:top w:val="single" w:sz="4" w:space="0" w:color="auto"/>
              <w:left w:val="single" w:sz="4" w:space="0" w:color="auto"/>
              <w:bottom w:val="single" w:sz="12" w:space="0" w:color="FFFFFF"/>
              <w:right w:val="single" w:sz="4" w:space="0" w:color="auto"/>
            </w:tcBorders>
            <w:shd w:val="clear" w:color="auto" w:fill="9E3A38"/>
            <w:hideMark/>
          </w:tcPr>
          <w:p w:rsidR="00217FCA" w:rsidRDefault="00217FCA">
            <w:pPr>
              <w:spacing w:after="0" w:line="240" w:lineRule="auto"/>
              <w:rPr>
                <w:rFonts w:ascii="Arial" w:hAnsi="Arial" w:cs="Arial"/>
                <w:b/>
                <w:bCs/>
                <w:color w:val="FFFFFF"/>
                <w:sz w:val="24"/>
                <w:szCs w:val="24"/>
              </w:rPr>
            </w:pPr>
            <w:r>
              <w:rPr>
                <w:rFonts w:ascii="Arial" w:hAnsi="Arial" w:cs="Arial"/>
                <w:b/>
                <w:bCs/>
                <w:color w:val="FFFFFF"/>
                <w:sz w:val="24"/>
                <w:szCs w:val="24"/>
              </w:rPr>
              <w:t>5.ETICA DE LA COMUNICACIÓN</w:t>
            </w: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color w:val="000000"/>
                <w:sz w:val="24"/>
                <w:szCs w:val="24"/>
              </w:rPr>
            </w:pPr>
            <w:r>
              <w:rPr>
                <w:rFonts w:ascii="Arial" w:hAnsi="Arial" w:cs="Arial"/>
                <w:b/>
                <w:bCs/>
                <w:color w:val="000000"/>
                <w:sz w:val="24"/>
                <w:szCs w:val="24"/>
              </w:rPr>
              <w:t>VERBO</w:t>
            </w:r>
          </w:p>
        </w:tc>
        <w:tc>
          <w:tcPr>
            <w:tcW w:w="3086"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ESTÁNDARES DE COMPETENCIA</w:t>
            </w:r>
          </w:p>
          <w:p w:rsidR="00217FCA" w:rsidRDefault="00217FCA">
            <w:pPr>
              <w:spacing w:after="0" w:line="240" w:lineRule="auto"/>
              <w:jc w:val="both"/>
              <w:rPr>
                <w:rFonts w:ascii="Arial" w:hAnsi="Arial" w:cs="Arial"/>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 xml:space="preserve">ESTÁNDARES DE COMPETENCIA </w:t>
            </w:r>
          </w:p>
          <w:p w:rsidR="00217FCA" w:rsidRDefault="00217FCA">
            <w:pPr>
              <w:spacing w:after="0" w:line="240" w:lineRule="auto"/>
              <w:jc w:val="both"/>
              <w:rPr>
                <w:rFonts w:ascii="Arial" w:hAnsi="Arial" w:cs="Arial"/>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ESTÁNDARES DE COMPETENCIA</w:t>
            </w:r>
          </w:p>
          <w:p w:rsidR="00217FCA" w:rsidRDefault="00217FCA">
            <w:pPr>
              <w:spacing w:after="0" w:line="240" w:lineRule="auto"/>
              <w:jc w:val="both"/>
              <w:rPr>
                <w:rFonts w:ascii="Arial" w:hAnsi="Arial" w:cs="Arial"/>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ESTÁNDARES DE COMPETENCIA</w:t>
            </w:r>
          </w:p>
          <w:p w:rsidR="00217FCA" w:rsidRDefault="00217FCA">
            <w:pPr>
              <w:spacing w:after="0" w:line="240" w:lineRule="auto"/>
              <w:jc w:val="both"/>
              <w:rPr>
                <w:rFonts w:ascii="Arial" w:hAnsi="Arial" w:cs="Arial"/>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ESTÁNDARES DE COMPETENCIA</w:t>
            </w:r>
          </w:p>
          <w:p w:rsidR="00217FCA" w:rsidRDefault="00217FCA">
            <w:pPr>
              <w:spacing w:after="0" w:line="240" w:lineRule="auto"/>
              <w:jc w:val="both"/>
              <w:rPr>
                <w:rFonts w:ascii="Arial" w:hAnsi="Arial" w:cs="Arial"/>
                <w:color w:val="000000"/>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Determino </w:t>
            </w:r>
          </w:p>
          <w:p w:rsidR="00217FCA" w:rsidRDefault="00217FCA">
            <w:pPr>
              <w:spacing w:after="0" w:line="240" w:lineRule="auto"/>
              <w:jc w:val="both"/>
              <w:rPr>
                <w:rFonts w:ascii="Arial" w:hAnsi="Arial" w:cs="Arial"/>
                <w:b/>
                <w:bCs/>
                <w:sz w:val="24"/>
                <w:szCs w:val="24"/>
              </w:rPr>
            </w:pPr>
          </w:p>
        </w:tc>
        <w:tc>
          <w:tcPr>
            <w:tcW w:w="3086"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el tema, el posible lector de mi texto y el propósito comunicativo</w:t>
            </w:r>
          </w:p>
          <w:p w:rsidR="00217FCA" w:rsidRDefault="00217FCA">
            <w:pPr>
              <w:spacing w:after="0" w:line="240" w:lineRule="auto"/>
              <w:jc w:val="both"/>
              <w:rPr>
                <w:rFonts w:ascii="Arial" w:hAnsi="Arial" w:cs="Arial"/>
                <w:sz w:val="24"/>
                <w:szCs w:val="24"/>
              </w:rPr>
            </w:pPr>
            <w:proofErr w:type="gramStart"/>
            <w:r>
              <w:rPr>
                <w:rFonts w:ascii="Arial" w:hAnsi="Arial" w:cs="Arial"/>
                <w:sz w:val="24"/>
                <w:szCs w:val="24"/>
              </w:rPr>
              <w:t>que</w:t>
            </w:r>
            <w:proofErr w:type="gramEnd"/>
            <w:r>
              <w:rPr>
                <w:rFonts w:ascii="Arial" w:hAnsi="Arial" w:cs="Arial"/>
                <w:sz w:val="24"/>
                <w:szCs w:val="24"/>
              </w:rPr>
              <w:t xml:space="preserve"> me lleva a producirlo.</w:t>
            </w: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sz w:val="24"/>
                <w:szCs w:val="24"/>
              </w:rPr>
            </w:pPr>
            <w:r>
              <w:rPr>
                <w:rFonts w:ascii="Arial" w:hAnsi="Arial" w:cs="Arial"/>
                <w:b/>
                <w:bCs/>
                <w:sz w:val="24"/>
                <w:szCs w:val="24"/>
              </w:rPr>
              <w:t xml:space="preserve">Elijo </w:t>
            </w:r>
          </w:p>
        </w:tc>
        <w:tc>
          <w:tcPr>
            <w:tcW w:w="3086"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sz w:val="24"/>
                <w:szCs w:val="24"/>
              </w:rPr>
            </w:pPr>
            <w:r>
              <w:rPr>
                <w:rFonts w:ascii="Arial" w:hAnsi="Arial" w:cs="Arial"/>
                <w:sz w:val="24"/>
                <w:szCs w:val="24"/>
              </w:rPr>
              <w:t>El tipo de texto que requiere mi propósito comunicativo.</w:t>
            </w: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Busco</w:t>
            </w:r>
          </w:p>
          <w:p w:rsidR="00217FCA" w:rsidRDefault="00217FCA">
            <w:pPr>
              <w:spacing w:after="0" w:line="240" w:lineRule="auto"/>
              <w:jc w:val="both"/>
              <w:rPr>
                <w:rFonts w:ascii="Arial" w:hAnsi="Arial" w:cs="Arial"/>
                <w:b/>
                <w:bCs/>
                <w:sz w:val="24"/>
                <w:szCs w:val="24"/>
              </w:rPr>
            </w:pP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información en distintas fuentes: personas, medios de comunicación</w:t>
            </w:r>
          </w:p>
          <w:p w:rsidR="00217FCA" w:rsidRDefault="00217FCA">
            <w:pPr>
              <w:spacing w:after="0" w:line="240" w:lineRule="auto"/>
              <w:jc w:val="both"/>
              <w:rPr>
                <w:rFonts w:ascii="Arial" w:hAnsi="Arial" w:cs="Arial"/>
                <w:sz w:val="24"/>
                <w:szCs w:val="24"/>
              </w:rPr>
            </w:pPr>
            <w:r>
              <w:rPr>
                <w:rFonts w:ascii="Arial" w:hAnsi="Arial" w:cs="Arial"/>
                <w:sz w:val="24"/>
                <w:szCs w:val="24"/>
              </w:rPr>
              <w:t>y libros, entre otras</w:t>
            </w: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sz w:val="24"/>
                <w:szCs w:val="24"/>
              </w:rPr>
            </w:pPr>
            <w:r>
              <w:rPr>
                <w:rFonts w:ascii="Arial" w:hAnsi="Arial" w:cs="Arial"/>
                <w:b/>
                <w:bCs/>
                <w:sz w:val="24"/>
                <w:szCs w:val="24"/>
              </w:rPr>
              <w:t>Elaboro</w:t>
            </w:r>
          </w:p>
        </w:tc>
        <w:tc>
          <w:tcPr>
            <w:tcW w:w="3086"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r>
              <w:rPr>
                <w:rFonts w:ascii="Arial" w:hAnsi="Arial" w:cs="Arial"/>
                <w:sz w:val="24"/>
                <w:szCs w:val="24"/>
              </w:rPr>
              <w:t>Un plan para organizar mis ideas.</w:t>
            </w: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Instrucciones que evidencian secuencias lógicas en la realización de acciones.</w:t>
            </w:r>
          </w:p>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Hipótesis acerca del sentido global de los textos, antes y durante el proceso de lectura; para el efecto, me apoyo en mis conocimientos previos, las imágenes y los títulos.</w:t>
            </w: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sz w:val="24"/>
                <w:szCs w:val="24"/>
              </w:rPr>
            </w:pPr>
            <w:r>
              <w:rPr>
                <w:rFonts w:ascii="Arial" w:hAnsi="Arial" w:cs="Arial"/>
                <w:color w:val="000000"/>
                <w:sz w:val="24"/>
                <w:szCs w:val="24"/>
              </w:rPr>
              <w:t xml:space="preserve">Resúmenes y esquemas que dan cuenta del sentido </w:t>
            </w:r>
            <w:r>
              <w:rPr>
                <w:rFonts w:ascii="Arial" w:hAnsi="Arial" w:cs="Arial"/>
                <w:color w:val="000000"/>
                <w:sz w:val="24"/>
                <w:szCs w:val="24"/>
              </w:rPr>
              <w:lastRenderedPageBreak/>
              <w:t>de un texto.</w:t>
            </w: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b/>
                <w:bCs/>
                <w:sz w:val="24"/>
                <w:szCs w:val="24"/>
              </w:rPr>
            </w:pPr>
            <w:r>
              <w:rPr>
                <w:rFonts w:ascii="Arial" w:hAnsi="Arial" w:cs="Arial"/>
                <w:b/>
                <w:bCs/>
                <w:sz w:val="24"/>
                <w:szCs w:val="24"/>
              </w:rPr>
              <w:lastRenderedPageBreak/>
              <w:t xml:space="preserve">Desarrollo </w:t>
            </w:r>
          </w:p>
        </w:tc>
        <w:tc>
          <w:tcPr>
            <w:tcW w:w="3086"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sz w:val="24"/>
                <w:szCs w:val="24"/>
              </w:rPr>
            </w:pPr>
            <w:r>
              <w:rPr>
                <w:rFonts w:ascii="Arial" w:hAnsi="Arial" w:cs="Arial"/>
                <w:sz w:val="24"/>
                <w:szCs w:val="24"/>
              </w:rPr>
              <w:t>Un plan textual para la producción de un texto descriptivo.</w:t>
            </w: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Reviso, socializo y corrijo </w:t>
            </w:r>
          </w:p>
          <w:p w:rsidR="00217FCA" w:rsidRDefault="00217FCA">
            <w:pPr>
              <w:spacing w:after="0" w:line="240" w:lineRule="auto"/>
              <w:jc w:val="both"/>
              <w:rPr>
                <w:rFonts w:ascii="Arial" w:hAnsi="Arial" w:cs="Arial"/>
                <w:b/>
                <w:bCs/>
                <w:sz w:val="24"/>
                <w:szCs w:val="24"/>
              </w:rPr>
            </w:pPr>
          </w:p>
        </w:tc>
        <w:tc>
          <w:tcPr>
            <w:tcW w:w="3086"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mis escritos, teniendo en cuenta las propuestas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de mis compañeros y profesor, y atendiendo algunos aspectos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gramaticales (concordancia, tiempos verbales, pronombres) y</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ortográficos, (acentuación, mayúsculas, signos de puntuación) de la</w:t>
            </w:r>
          </w:p>
          <w:p w:rsidR="00217FCA" w:rsidRDefault="00217FCA">
            <w:pPr>
              <w:spacing w:after="0" w:line="240" w:lineRule="auto"/>
              <w:jc w:val="both"/>
              <w:rPr>
                <w:rFonts w:ascii="Arial" w:hAnsi="Arial" w:cs="Arial"/>
                <w:sz w:val="24"/>
                <w:szCs w:val="24"/>
              </w:rPr>
            </w:pPr>
            <w:proofErr w:type="gramStart"/>
            <w:r>
              <w:rPr>
                <w:rFonts w:ascii="Arial" w:hAnsi="Arial" w:cs="Arial"/>
                <w:sz w:val="24"/>
                <w:szCs w:val="24"/>
              </w:rPr>
              <w:t>lengua</w:t>
            </w:r>
            <w:proofErr w:type="gramEnd"/>
            <w:r>
              <w:rPr>
                <w:rFonts w:ascii="Arial" w:hAnsi="Arial" w:cs="Arial"/>
                <w:sz w:val="24"/>
                <w:szCs w:val="24"/>
              </w:rPr>
              <w:t xml:space="preserve"> castellana.</w:t>
            </w:r>
          </w:p>
        </w:tc>
        <w:tc>
          <w:tcPr>
            <w:tcW w:w="3119"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Mis escritos, teniendo en cuenta las propuestas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de mis compañeros y profesor, y atendiendo algunos aspectos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gramaticales (concordancia, tiempos verbales, pronombres) y</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ortográficos (acentuación, mayúsculas, signos de puntuación) de la</w:t>
            </w:r>
          </w:p>
          <w:p w:rsidR="00217FCA" w:rsidRDefault="00217FCA">
            <w:pPr>
              <w:spacing w:after="0" w:line="240" w:lineRule="auto"/>
              <w:jc w:val="both"/>
              <w:rPr>
                <w:rFonts w:ascii="Arial" w:hAnsi="Arial" w:cs="Arial"/>
                <w:sz w:val="24"/>
                <w:szCs w:val="24"/>
              </w:rPr>
            </w:pPr>
            <w:proofErr w:type="gramStart"/>
            <w:r>
              <w:rPr>
                <w:rFonts w:ascii="Arial" w:hAnsi="Arial" w:cs="Arial"/>
                <w:sz w:val="24"/>
                <w:szCs w:val="24"/>
              </w:rPr>
              <w:t>lengua</w:t>
            </w:r>
            <w:proofErr w:type="gramEnd"/>
            <w:r>
              <w:rPr>
                <w:rFonts w:ascii="Arial" w:hAnsi="Arial" w:cs="Arial"/>
                <w:sz w:val="24"/>
                <w:szCs w:val="24"/>
              </w:rPr>
              <w:t xml:space="preserve"> castellana.</w:t>
            </w: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Utilizo</w:t>
            </w:r>
          </w:p>
          <w:p w:rsidR="00217FCA" w:rsidRDefault="00217FCA">
            <w:pPr>
              <w:spacing w:after="0" w:line="240" w:lineRule="auto"/>
              <w:jc w:val="both"/>
              <w:rPr>
                <w:rFonts w:ascii="Arial" w:hAnsi="Arial" w:cs="Arial"/>
                <w:b/>
                <w:bCs/>
                <w:sz w:val="24"/>
                <w:szCs w:val="24"/>
              </w:rPr>
            </w:pP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de acuerdo con el contexto,</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un vocabulario adecuado para expresar</w:t>
            </w:r>
          </w:p>
          <w:p w:rsidR="00217FCA" w:rsidRDefault="00217FCA">
            <w:pPr>
              <w:spacing w:after="0" w:line="240" w:lineRule="auto"/>
              <w:jc w:val="both"/>
              <w:rPr>
                <w:rFonts w:ascii="Arial" w:hAnsi="Arial" w:cs="Arial"/>
                <w:sz w:val="24"/>
                <w:szCs w:val="24"/>
              </w:rPr>
            </w:pPr>
            <w:proofErr w:type="gramStart"/>
            <w:r>
              <w:rPr>
                <w:rFonts w:ascii="Arial" w:hAnsi="Arial" w:cs="Arial"/>
                <w:sz w:val="24"/>
                <w:szCs w:val="24"/>
              </w:rPr>
              <w:t>mis</w:t>
            </w:r>
            <w:proofErr w:type="gramEnd"/>
            <w:r>
              <w:rPr>
                <w:rFonts w:ascii="Arial" w:hAnsi="Arial" w:cs="Arial"/>
                <w:sz w:val="24"/>
                <w:szCs w:val="24"/>
              </w:rPr>
              <w:t xml:space="preserve"> ideas.</w:t>
            </w: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Utilizo </w:t>
            </w:r>
          </w:p>
          <w:p w:rsidR="00217FCA" w:rsidRDefault="00217FCA">
            <w:pPr>
              <w:spacing w:after="0" w:line="240" w:lineRule="auto"/>
              <w:jc w:val="both"/>
              <w:rPr>
                <w:rFonts w:ascii="Arial" w:hAnsi="Arial" w:cs="Arial"/>
                <w:b/>
                <w:bCs/>
                <w:sz w:val="24"/>
                <w:szCs w:val="24"/>
              </w:rPr>
            </w:pPr>
          </w:p>
        </w:tc>
        <w:tc>
          <w:tcPr>
            <w:tcW w:w="3086"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La entonación y los matices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afectivos de voz para alcanzar mi</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propósito en diferentes situaciones</w:t>
            </w:r>
          </w:p>
          <w:p w:rsidR="00217FCA" w:rsidRDefault="00217FCA">
            <w:pPr>
              <w:spacing w:after="0" w:line="240" w:lineRule="auto"/>
              <w:jc w:val="both"/>
              <w:rPr>
                <w:rFonts w:ascii="Arial" w:hAnsi="Arial" w:cs="Arial"/>
                <w:sz w:val="24"/>
                <w:szCs w:val="24"/>
              </w:rPr>
            </w:pPr>
            <w:proofErr w:type="gramStart"/>
            <w:r>
              <w:rPr>
                <w:rFonts w:ascii="Arial" w:hAnsi="Arial" w:cs="Arial"/>
                <w:sz w:val="24"/>
                <w:szCs w:val="24"/>
              </w:rPr>
              <w:t>comunicativas</w:t>
            </w:r>
            <w:proofErr w:type="gramEnd"/>
            <w:r>
              <w:rPr>
                <w:rFonts w:ascii="Arial" w:hAnsi="Arial" w:cs="Arial"/>
                <w:sz w:val="24"/>
                <w:szCs w:val="24"/>
              </w:rPr>
              <w:t>.</w:t>
            </w: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t xml:space="preserve">Expreso </w:t>
            </w:r>
          </w:p>
          <w:p w:rsidR="00217FCA" w:rsidRDefault="00217FCA">
            <w:pPr>
              <w:spacing w:after="0" w:line="240" w:lineRule="auto"/>
              <w:jc w:val="both"/>
              <w:rPr>
                <w:rFonts w:ascii="Arial" w:hAnsi="Arial" w:cs="Arial"/>
                <w:b/>
                <w:bCs/>
                <w:sz w:val="24"/>
                <w:szCs w:val="24"/>
              </w:rPr>
            </w:pP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en forma clara mis ideas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y sentimientos, según lo amerite la</w:t>
            </w:r>
          </w:p>
          <w:p w:rsidR="00217FCA" w:rsidRDefault="00217FCA">
            <w:pPr>
              <w:spacing w:after="0" w:line="240" w:lineRule="auto"/>
              <w:jc w:val="both"/>
              <w:rPr>
                <w:rFonts w:ascii="Arial" w:hAnsi="Arial" w:cs="Arial"/>
                <w:sz w:val="24"/>
                <w:szCs w:val="24"/>
              </w:rPr>
            </w:pPr>
            <w:proofErr w:type="gramStart"/>
            <w:r>
              <w:rPr>
                <w:rFonts w:ascii="Arial" w:hAnsi="Arial" w:cs="Arial"/>
                <w:sz w:val="24"/>
                <w:szCs w:val="24"/>
              </w:rPr>
              <w:t>situación</w:t>
            </w:r>
            <w:proofErr w:type="gramEnd"/>
            <w:r>
              <w:rPr>
                <w:rFonts w:ascii="Arial" w:hAnsi="Arial" w:cs="Arial"/>
                <w:sz w:val="24"/>
                <w:szCs w:val="24"/>
              </w:rPr>
              <w:t xml:space="preserve"> comunicativa.</w:t>
            </w: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sz w:val="24"/>
                <w:szCs w:val="24"/>
              </w:rPr>
            </w:pPr>
            <w:r>
              <w:rPr>
                <w:rFonts w:ascii="Arial" w:hAnsi="Arial" w:cs="Arial"/>
                <w:b/>
                <w:bCs/>
                <w:sz w:val="24"/>
                <w:szCs w:val="24"/>
              </w:rPr>
              <w:t>Tengo</w:t>
            </w:r>
          </w:p>
        </w:tc>
        <w:tc>
          <w:tcPr>
            <w:tcW w:w="3086"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sz w:val="24"/>
                <w:szCs w:val="24"/>
              </w:rPr>
            </w:pPr>
            <w:r>
              <w:rPr>
                <w:rFonts w:ascii="Arial" w:hAnsi="Arial" w:cs="Arial"/>
                <w:color w:val="000000"/>
                <w:sz w:val="24"/>
                <w:szCs w:val="24"/>
              </w:rPr>
              <w:t xml:space="preserve">En cuenta aspectos </w:t>
            </w:r>
            <w:r>
              <w:rPr>
                <w:rFonts w:ascii="Arial" w:hAnsi="Arial" w:cs="Arial"/>
                <w:color w:val="000000"/>
                <w:sz w:val="24"/>
                <w:szCs w:val="24"/>
              </w:rPr>
              <w:lastRenderedPageBreak/>
              <w:t>semánticos y morfosintácticos, de acuerdo con la situación comunicativa en la que intervengo.</w:t>
            </w:r>
          </w:p>
        </w:tc>
        <w:tc>
          <w:tcPr>
            <w:tcW w:w="3119"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lastRenderedPageBreak/>
              <w:t xml:space="preserve">Describo </w:t>
            </w: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personas, objetos, lugares,</w:t>
            </w:r>
          </w:p>
          <w:p w:rsidR="00217FCA" w:rsidRDefault="00217FCA">
            <w:pPr>
              <w:spacing w:after="0" w:line="240" w:lineRule="auto"/>
              <w:jc w:val="both"/>
              <w:rPr>
                <w:rFonts w:ascii="Arial" w:hAnsi="Arial" w:cs="Arial"/>
                <w:sz w:val="24"/>
                <w:szCs w:val="24"/>
              </w:rPr>
            </w:pPr>
            <w:r>
              <w:rPr>
                <w:rFonts w:ascii="Arial" w:hAnsi="Arial" w:cs="Arial"/>
                <w:sz w:val="24"/>
                <w:szCs w:val="24"/>
              </w:rPr>
              <w:t>etc., en forma detallada.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Eventos de manera secuencial.</w:t>
            </w: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sz w:val="24"/>
                <w:szCs w:val="24"/>
              </w:rPr>
            </w:pPr>
            <w:r>
              <w:rPr>
                <w:rFonts w:ascii="Arial" w:hAnsi="Arial" w:cs="Arial"/>
                <w:b/>
                <w:bCs/>
                <w:sz w:val="24"/>
                <w:szCs w:val="24"/>
              </w:rPr>
              <w:t>Elaboro</w:t>
            </w:r>
          </w:p>
        </w:tc>
        <w:tc>
          <w:tcPr>
            <w:tcW w:w="3086"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Instrucciones que evidencian secuencias lógicas en la realización de acciones.</w:t>
            </w: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Un plan para organizar mis ideas.</w:t>
            </w:r>
          </w:p>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roofErr w:type="gramStart"/>
            <w:r>
              <w:rPr>
                <w:rFonts w:ascii="Arial" w:hAnsi="Arial" w:cs="Arial"/>
                <w:color w:val="000000"/>
                <w:sz w:val="24"/>
                <w:szCs w:val="24"/>
              </w:rPr>
              <w:t>hipótesis</w:t>
            </w:r>
            <w:proofErr w:type="gramEnd"/>
            <w:r>
              <w:rPr>
                <w:rFonts w:ascii="Arial" w:hAnsi="Arial" w:cs="Arial"/>
                <w:color w:val="000000"/>
                <w:sz w:val="24"/>
                <w:szCs w:val="24"/>
              </w:rPr>
              <w:t xml:space="preserve"> acerca del sentido global de los textos, antes y durante el proceso de lectura; para el efecto, me apoyo en mis conocimientos previos, las imágenes y los títulos.</w:t>
            </w: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sz w:val="24"/>
                <w:szCs w:val="24"/>
              </w:rPr>
            </w:pPr>
            <w:r>
              <w:rPr>
                <w:rFonts w:ascii="Arial" w:hAnsi="Arial" w:cs="Arial"/>
                <w:color w:val="000000"/>
                <w:sz w:val="24"/>
                <w:szCs w:val="24"/>
              </w:rPr>
              <w:t>resúmenes y esquemas que dan cuenta del sentido de un texto</w:t>
            </w: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b/>
                <w:bCs/>
                <w:sz w:val="24"/>
                <w:szCs w:val="24"/>
              </w:rPr>
            </w:pPr>
            <w:r>
              <w:rPr>
                <w:rFonts w:ascii="Arial" w:hAnsi="Arial" w:cs="Arial"/>
                <w:b/>
                <w:bCs/>
                <w:color w:val="000000"/>
                <w:sz w:val="24"/>
                <w:szCs w:val="24"/>
              </w:rPr>
              <w:t>Expongo</w:t>
            </w: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sz w:val="24"/>
                <w:szCs w:val="24"/>
              </w:rPr>
            </w:pPr>
            <w:r>
              <w:rPr>
                <w:rFonts w:ascii="Arial" w:hAnsi="Arial" w:cs="Arial"/>
                <w:color w:val="000000"/>
                <w:sz w:val="24"/>
                <w:szCs w:val="24"/>
              </w:rPr>
              <w:t>oralmente lo que me dicen mensajes cifrados en pictogramas, jeroglíficos, etc.</w:t>
            </w: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sz w:val="24"/>
                <w:szCs w:val="24"/>
              </w:rPr>
            </w:pPr>
            <w:r>
              <w:rPr>
                <w:rFonts w:ascii="Arial" w:hAnsi="Arial" w:cs="Arial"/>
                <w:b/>
                <w:bCs/>
                <w:color w:val="000000"/>
                <w:sz w:val="24"/>
                <w:szCs w:val="24"/>
              </w:rPr>
              <w:t>Expongo y defiendo.</w:t>
            </w:r>
          </w:p>
        </w:tc>
        <w:tc>
          <w:tcPr>
            <w:tcW w:w="3086"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mis ideas en función</w:t>
            </w:r>
          </w:p>
          <w:p w:rsidR="00217FCA" w:rsidRDefault="00217FCA">
            <w:pPr>
              <w:spacing w:after="0" w:line="240" w:lineRule="auto"/>
              <w:jc w:val="both"/>
              <w:rPr>
                <w:rFonts w:ascii="Arial" w:hAnsi="Arial" w:cs="Arial"/>
                <w:sz w:val="24"/>
                <w:szCs w:val="24"/>
              </w:rPr>
            </w:pPr>
            <w:proofErr w:type="gramStart"/>
            <w:r>
              <w:rPr>
                <w:rFonts w:ascii="Arial" w:hAnsi="Arial" w:cs="Arial"/>
                <w:color w:val="000000"/>
                <w:sz w:val="24"/>
                <w:szCs w:val="24"/>
              </w:rPr>
              <w:t>de</w:t>
            </w:r>
            <w:proofErr w:type="gramEnd"/>
            <w:r>
              <w:rPr>
                <w:rFonts w:ascii="Arial" w:hAnsi="Arial" w:cs="Arial"/>
                <w:color w:val="000000"/>
                <w:sz w:val="24"/>
                <w:szCs w:val="24"/>
              </w:rPr>
              <w:t xml:space="preserve"> la situación comunicativa.</w:t>
            </w:r>
          </w:p>
        </w:tc>
        <w:tc>
          <w:tcPr>
            <w:tcW w:w="3119"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b/>
                <w:bCs/>
                <w:sz w:val="24"/>
                <w:szCs w:val="24"/>
              </w:rPr>
            </w:pPr>
            <w:r>
              <w:rPr>
                <w:rFonts w:ascii="Arial" w:hAnsi="Arial" w:cs="Arial"/>
                <w:b/>
                <w:bCs/>
                <w:sz w:val="24"/>
                <w:szCs w:val="24"/>
              </w:rPr>
              <w:t xml:space="preserve">Leo </w:t>
            </w: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diferentes clases de textos: manuales, tarjetas, afiches , cartas,</w:t>
            </w:r>
          </w:p>
          <w:p w:rsidR="00217FCA" w:rsidRDefault="00217FCA">
            <w:pPr>
              <w:spacing w:after="0" w:line="240" w:lineRule="auto"/>
              <w:jc w:val="both"/>
              <w:rPr>
                <w:rFonts w:ascii="Arial" w:hAnsi="Arial" w:cs="Arial"/>
                <w:sz w:val="24"/>
                <w:szCs w:val="24"/>
              </w:rPr>
            </w:pPr>
            <w:r>
              <w:rPr>
                <w:rFonts w:ascii="Arial" w:hAnsi="Arial" w:cs="Arial"/>
                <w:color w:val="000000"/>
                <w:sz w:val="24"/>
                <w:szCs w:val="24"/>
              </w:rPr>
              <w:lastRenderedPageBreak/>
              <w:t xml:space="preserve">periódicos, </w:t>
            </w:r>
            <w:proofErr w:type="spellStart"/>
            <w:r>
              <w:rPr>
                <w:rFonts w:ascii="Arial" w:hAnsi="Arial" w:cs="Arial"/>
                <w:color w:val="000000"/>
                <w:sz w:val="24"/>
                <w:szCs w:val="24"/>
              </w:rPr>
              <w:t>etc</w:t>
            </w:r>
            <w:proofErr w:type="spellEnd"/>
          </w:p>
        </w:tc>
        <w:tc>
          <w:tcPr>
            <w:tcW w:w="3260"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lastRenderedPageBreak/>
              <w:t>fábulas, cuentos, poemas, relatos mitológicos,</w:t>
            </w:r>
          </w:p>
          <w:p w:rsidR="00217FCA" w:rsidRDefault="00217FCA">
            <w:pPr>
              <w:spacing w:after="0" w:line="240" w:lineRule="auto"/>
              <w:jc w:val="both"/>
              <w:rPr>
                <w:rFonts w:ascii="Arial" w:hAnsi="Arial" w:cs="Arial"/>
                <w:sz w:val="24"/>
                <w:szCs w:val="24"/>
              </w:rPr>
            </w:pPr>
            <w:proofErr w:type="gramStart"/>
            <w:r>
              <w:rPr>
                <w:rFonts w:ascii="Arial" w:hAnsi="Arial" w:cs="Arial"/>
                <w:color w:val="000000"/>
                <w:sz w:val="24"/>
                <w:szCs w:val="24"/>
              </w:rPr>
              <w:t>leyendas</w:t>
            </w:r>
            <w:proofErr w:type="gramEnd"/>
            <w:r>
              <w:rPr>
                <w:rFonts w:ascii="Arial" w:hAnsi="Arial" w:cs="Arial"/>
                <w:color w:val="000000"/>
                <w:sz w:val="24"/>
                <w:szCs w:val="24"/>
              </w:rPr>
              <w:t xml:space="preserve">, o cualquier otro </w:t>
            </w:r>
            <w:r>
              <w:rPr>
                <w:rFonts w:ascii="Arial" w:hAnsi="Arial" w:cs="Arial"/>
                <w:color w:val="000000"/>
                <w:sz w:val="24"/>
                <w:szCs w:val="24"/>
              </w:rPr>
              <w:lastRenderedPageBreak/>
              <w:t>texto literario.</w:t>
            </w: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sz w:val="24"/>
                <w:szCs w:val="24"/>
              </w:rPr>
            </w:pPr>
            <w:r>
              <w:rPr>
                <w:rFonts w:ascii="Arial" w:hAnsi="Arial" w:cs="Arial"/>
                <w:b/>
                <w:bCs/>
                <w:sz w:val="24"/>
                <w:szCs w:val="24"/>
              </w:rPr>
              <w:lastRenderedPageBreak/>
              <w:t>Reconozco</w:t>
            </w:r>
          </w:p>
        </w:tc>
        <w:tc>
          <w:tcPr>
            <w:tcW w:w="3086"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la función social de los</w:t>
            </w:r>
          </w:p>
          <w:p w:rsidR="00217FCA" w:rsidRDefault="00217FCA">
            <w:pPr>
              <w:spacing w:after="0" w:line="240" w:lineRule="auto"/>
              <w:jc w:val="both"/>
              <w:rPr>
                <w:rFonts w:ascii="Arial" w:hAnsi="Arial" w:cs="Arial"/>
                <w:sz w:val="24"/>
                <w:szCs w:val="24"/>
              </w:rPr>
            </w:pPr>
            <w:proofErr w:type="gramStart"/>
            <w:r>
              <w:rPr>
                <w:rFonts w:ascii="Arial" w:hAnsi="Arial" w:cs="Arial"/>
                <w:color w:val="000000"/>
                <w:sz w:val="24"/>
                <w:szCs w:val="24"/>
              </w:rPr>
              <w:t>diversos</w:t>
            </w:r>
            <w:proofErr w:type="gramEnd"/>
            <w:r>
              <w:rPr>
                <w:rFonts w:ascii="Arial" w:hAnsi="Arial" w:cs="Arial"/>
                <w:color w:val="000000"/>
                <w:sz w:val="24"/>
                <w:szCs w:val="24"/>
              </w:rPr>
              <w:t xml:space="preserve"> tipos de textos que leo.</w:t>
            </w: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sz w:val="24"/>
                <w:szCs w:val="24"/>
              </w:rPr>
            </w:pPr>
            <w:r>
              <w:rPr>
                <w:rFonts w:ascii="Arial" w:hAnsi="Arial" w:cs="Arial"/>
                <w:color w:val="000000"/>
                <w:sz w:val="24"/>
                <w:szCs w:val="24"/>
              </w:rPr>
              <w:t>La temática de caricaturas, tiras cómicas, historietas, anuncios publicitarios y otros medios de expresión gráfica.</w:t>
            </w:r>
          </w:p>
        </w:tc>
        <w:tc>
          <w:tcPr>
            <w:tcW w:w="3402"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sz w:val="24"/>
                <w:szCs w:val="24"/>
              </w:rPr>
            </w:pPr>
            <w:r>
              <w:rPr>
                <w:rFonts w:ascii="Arial" w:hAnsi="Arial" w:cs="Arial"/>
                <w:color w:val="000000"/>
                <w:sz w:val="24"/>
                <w:szCs w:val="24"/>
              </w:rPr>
              <w:t>Los principales elementos constitutivos  de un proceso de comunicación: interlocutores, código, canal, texto y situación  comunicativa.</w:t>
            </w: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b/>
                <w:bCs/>
                <w:sz w:val="24"/>
                <w:szCs w:val="24"/>
              </w:rPr>
            </w:pPr>
            <w:r>
              <w:rPr>
                <w:rFonts w:ascii="Arial" w:hAnsi="Arial" w:cs="Arial"/>
                <w:b/>
                <w:bCs/>
                <w:sz w:val="24"/>
                <w:szCs w:val="24"/>
              </w:rPr>
              <w:t>Identifico</w:t>
            </w: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roofErr w:type="gramStart"/>
            <w:r>
              <w:rPr>
                <w:rFonts w:ascii="Arial" w:hAnsi="Arial" w:cs="Arial"/>
                <w:color w:val="000000"/>
                <w:sz w:val="24"/>
                <w:szCs w:val="24"/>
              </w:rPr>
              <w:t>la</w:t>
            </w:r>
            <w:proofErr w:type="gramEnd"/>
            <w:r>
              <w:rPr>
                <w:rFonts w:ascii="Arial" w:hAnsi="Arial" w:cs="Arial"/>
                <w:color w:val="000000"/>
                <w:sz w:val="24"/>
                <w:szCs w:val="24"/>
              </w:rPr>
              <w:t xml:space="preserve"> silueta o el formato de  los textos que leo.</w:t>
            </w: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sz w:val="24"/>
                <w:szCs w:val="24"/>
              </w:rPr>
            </w:pPr>
            <w:r>
              <w:rPr>
                <w:rFonts w:ascii="Arial" w:hAnsi="Arial" w:cs="Arial"/>
                <w:color w:val="000000"/>
                <w:sz w:val="24"/>
                <w:szCs w:val="24"/>
              </w:rPr>
              <w:t>el propósito  comunicativo y la idea global de un texto</w:t>
            </w:r>
          </w:p>
        </w:tc>
        <w:tc>
          <w:tcPr>
            <w:tcW w:w="3260"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sz w:val="24"/>
                <w:szCs w:val="24"/>
              </w:rPr>
            </w:pPr>
            <w:r>
              <w:rPr>
                <w:rFonts w:ascii="Arial" w:hAnsi="Arial" w:cs="Arial"/>
                <w:color w:val="000000"/>
                <w:sz w:val="24"/>
                <w:szCs w:val="24"/>
              </w:rPr>
              <w:t>Maneras de cómo se formula el inicio y el final de algunas narraciones.</w:t>
            </w: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Los diversos medios de comunicación masiva con los que interactúo.</w:t>
            </w: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sz w:val="24"/>
                <w:szCs w:val="24"/>
              </w:rPr>
            </w:pPr>
            <w:r>
              <w:rPr>
                <w:rFonts w:ascii="Arial" w:hAnsi="Arial" w:cs="Arial"/>
                <w:color w:val="000000"/>
                <w:sz w:val="24"/>
                <w:szCs w:val="24"/>
              </w:rPr>
              <w:t>La información que emiten los medios de comunicación masiva y la forma de presentarla.</w:t>
            </w: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En situaciones comunicativas reales los roles de quien produce y de quien interpreta un texto.</w:t>
            </w: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sz w:val="24"/>
                <w:szCs w:val="24"/>
              </w:rPr>
            </w:pPr>
            <w:r>
              <w:rPr>
                <w:rFonts w:ascii="Arial" w:hAnsi="Arial" w:cs="Arial"/>
                <w:color w:val="000000"/>
                <w:sz w:val="24"/>
                <w:szCs w:val="24"/>
              </w:rPr>
              <w:t>La intención de quien produce un texto.</w:t>
            </w: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sz w:val="24"/>
                <w:szCs w:val="24"/>
              </w:rPr>
            </w:pPr>
            <w:r>
              <w:rPr>
                <w:rFonts w:ascii="Arial" w:hAnsi="Arial" w:cs="Arial"/>
                <w:b/>
                <w:bCs/>
                <w:sz w:val="24"/>
                <w:szCs w:val="24"/>
              </w:rPr>
              <w:t>Comparo</w:t>
            </w:r>
          </w:p>
        </w:tc>
        <w:tc>
          <w:tcPr>
            <w:tcW w:w="3086"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sz w:val="24"/>
                <w:szCs w:val="24"/>
              </w:rPr>
            </w:pPr>
            <w:r>
              <w:rPr>
                <w:rFonts w:ascii="Arial" w:hAnsi="Arial" w:cs="Arial"/>
                <w:color w:val="000000"/>
                <w:sz w:val="24"/>
                <w:szCs w:val="24"/>
              </w:rPr>
              <w:t>Textos de acuerdo con sus formatos, temáticas y funciones.</w:t>
            </w: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b/>
                <w:bCs/>
                <w:sz w:val="24"/>
                <w:szCs w:val="24"/>
              </w:rPr>
            </w:pPr>
            <w:r>
              <w:rPr>
                <w:rFonts w:ascii="Arial" w:hAnsi="Arial" w:cs="Arial"/>
                <w:b/>
                <w:bCs/>
                <w:sz w:val="24"/>
                <w:szCs w:val="24"/>
              </w:rPr>
              <w:t>Diferencio</w:t>
            </w: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sz w:val="24"/>
                <w:szCs w:val="24"/>
              </w:rPr>
            </w:pPr>
            <w:proofErr w:type="gramStart"/>
            <w:r>
              <w:rPr>
                <w:rFonts w:ascii="Arial" w:hAnsi="Arial" w:cs="Arial"/>
                <w:color w:val="000000"/>
                <w:sz w:val="24"/>
                <w:szCs w:val="24"/>
              </w:rPr>
              <w:t>poemas</w:t>
            </w:r>
            <w:proofErr w:type="gramEnd"/>
            <w:r>
              <w:rPr>
                <w:rFonts w:ascii="Arial" w:hAnsi="Arial" w:cs="Arial"/>
                <w:color w:val="000000"/>
                <w:sz w:val="24"/>
                <w:szCs w:val="24"/>
              </w:rPr>
              <w:t>, cuentos y obras de teatro.</w:t>
            </w: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color w:val="000000"/>
                <w:sz w:val="24"/>
                <w:szCs w:val="24"/>
              </w:rPr>
            </w:pPr>
            <w:r>
              <w:rPr>
                <w:rFonts w:ascii="Arial" w:hAnsi="Arial" w:cs="Arial"/>
                <w:b/>
                <w:bCs/>
                <w:color w:val="000000"/>
                <w:sz w:val="24"/>
                <w:szCs w:val="24"/>
              </w:rPr>
              <w:t>Recreo</w:t>
            </w:r>
          </w:p>
        </w:tc>
        <w:tc>
          <w:tcPr>
            <w:tcW w:w="3086"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Relatos y cuentos cambiando  personajes, ambientes, hechos y épocas.</w:t>
            </w: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b/>
                <w:bCs/>
                <w:color w:val="000000"/>
                <w:sz w:val="24"/>
                <w:szCs w:val="24"/>
              </w:rPr>
            </w:pPr>
            <w:r>
              <w:rPr>
                <w:rFonts w:ascii="Arial" w:hAnsi="Arial" w:cs="Arial"/>
                <w:b/>
                <w:bCs/>
                <w:color w:val="000000"/>
                <w:sz w:val="24"/>
                <w:szCs w:val="24"/>
              </w:rPr>
              <w:t>Participo</w:t>
            </w: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En la elaboración de guiones para teatro de títeres.</w:t>
            </w: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color w:val="000000"/>
                <w:sz w:val="24"/>
                <w:szCs w:val="24"/>
              </w:rPr>
            </w:pPr>
            <w:r>
              <w:rPr>
                <w:rFonts w:ascii="Arial" w:hAnsi="Arial" w:cs="Arial"/>
                <w:b/>
                <w:bCs/>
                <w:color w:val="000000"/>
                <w:sz w:val="24"/>
                <w:szCs w:val="24"/>
              </w:rPr>
              <w:t>Caracterizo</w:t>
            </w:r>
          </w:p>
        </w:tc>
        <w:tc>
          <w:tcPr>
            <w:tcW w:w="3086"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Algunos medios de comunicación: radio, televisión, prensa,  entre otros.</w:t>
            </w: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b/>
                <w:bCs/>
                <w:color w:val="000000"/>
                <w:sz w:val="24"/>
                <w:szCs w:val="24"/>
              </w:rPr>
            </w:pPr>
            <w:r>
              <w:rPr>
                <w:rFonts w:ascii="Arial" w:hAnsi="Arial" w:cs="Arial"/>
                <w:b/>
                <w:bCs/>
                <w:color w:val="000000"/>
                <w:sz w:val="24"/>
                <w:szCs w:val="24"/>
              </w:rPr>
              <w:lastRenderedPageBreak/>
              <w:t>Comento</w:t>
            </w: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Mis programas favoritos de televisión o radio.</w:t>
            </w: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color w:val="000000"/>
                <w:sz w:val="24"/>
                <w:szCs w:val="24"/>
              </w:rPr>
            </w:pPr>
            <w:r>
              <w:rPr>
                <w:rFonts w:ascii="Arial" w:hAnsi="Arial" w:cs="Arial"/>
                <w:b/>
                <w:bCs/>
                <w:color w:val="000000"/>
                <w:sz w:val="24"/>
                <w:szCs w:val="24"/>
              </w:rPr>
              <w:t>Establezco</w:t>
            </w:r>
          </w:p>
        </w:tc>
        <w:tc>
          <w:tcPr>
            <w:tcW w:w="3086"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diferencias y semejanzas entre noticieros, telenovelas, anuncios comerciales, dibujos animados, caricaturas, entre otros</w:t>
            </w:r>
          </w:p>
        </w:tc>
        <w:tc>
          <w:tcPr>
            <w:tcW w:w="3402"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color w:val="000000"/>
                <w:sz w:val="24"/>
                <w:szCs w:val="24"/>
              </w:rPr>
            </w:pPr>
            <w:proofErr w:type="gramStart"/>
            <w:r>
              <w:rPr>
                <w:rFonts w:ascii="Arial" w:hAnsi="Arial" w:cs="Arial"/>
                <w:color w:val="000000"/>
                <w:sz w:val="24"/>
                <w:szCs w:val="24"/>
              </w:rPr>
              <w:t>semejanzas</w:t>
            </w:r>
            <w:proofErr w:type="gramEnd"/>
            <w:r>
              <w:rPr>
                <w:rFonts w:ascii="Arial" w:hAnsi="Arial" w:cs="Arial"/>
                <w:color w:val="000000"/>
                <w:sz w:val="24"/>
                <w:szCs w:val="24"/>
              </w:rPr>
              <w:t xml:space="preserve"> y diferencias entre quien produce el texto y quien lo interpreta.</w:t>
            </w: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b/>
                <w:bCs/>
                <w:color w:val="000000"/>
                <w:sz w:val="24"/>
                <w:szCs w:val="24"/>
              </w:rPr>
            </w:pPr>
            <w:r>
              <w:rPr>
                <w:rFonts w:ascii="Arial" w:hAnsi="Arial" w:cs="Arial"/>
                <w:b/>
                <w:bCs/>
                <w:color w:val="000000"/>
                <w:sz w:val="24"/>
                <w:szCs w:val="24"/>
              </w:rPr>
              <w:t>Entiendo</w:t>
            </w: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color w:val="000000"/>
                <w:sz w:val="24"/>
                <w:szCs w:val="24"/>
              </w:rPr>
            </w:pPr>
            <w:proofErr w:type="gramStart"/>
            <w:r>
              <w:rPr>
                <w:rFonts w:ascii="Arial" w:hAnsi="Arial" w:cs="Arial"/>
                <w:color w:val="000000"/>
                <w:sz w:val="24"/>
                <w:szCs w:val="24"/>
              </w:rPr>
              <w:t>el</w:t>
            </w:r>
            <w:proofErr w:type="gramEnd"/>
            <w:r>
              <w:rPr>
                <w:rFonts w:ascii="Arial" w:hAnsi="Arial" w:cs="Arial"/>
                <w:color w:val="000000"/>
                <w:sz w:val="24"/>
                <w:szCs w:val="24"/>
              </w:rPr>
              <w:t xml:space="preserve"> lenguaje empleado en historietas y otros tipos de textos con imágenes fijas.</w:t>
            </w: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b/>
                <w:bCs/>
                <w:color w:val="000000"/>
                <w:sz w:val="24"/>
                <w:szCs w:val="24"/>
              </w:rPr>
            </w:pPr>
            <w:r>
              <w:rPr>
                <w:rFonts w:ascii="Arial" w:hAnsi="Arial" w:cs="Arial"/>
                <w:b/>
                <w:bCs/>
                <w:color w:val="000000"/>
                <w:sz w:val="24"/>
                <w:szCs w:val="24"/>
              </w:rPr>
              <w:t>Ordeno y completo</w:t>
            </w:r>
          </w:p>
        </w:tc>
        <w:tc>
          <w:tcPr>
            <w:tcW w:w="3086"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DBE5F1"/>
            <w:hideMark/>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la secuencia de viñetas</w:t>
            </w:r>
          </w:p>
          <w:p w:rsidR="00217FCA" w:rsidRDefault="00217FCA">
            <w:pPr>
              <w:spacing w:after="0" w:line="240" w:lineRule="auto"/>
              <w:jc w:val="both"/>
              <w:rPr>
                <w:rFonts w:ascii="Arial" w:hAnsi="Arial" w:cs="Arial"/>
                <w:color w:val="000000"/>
                <w:sz w:val="24"/>
                <w:szCs w:val="24"/>
              </w:rPr>
            </w:pPr>
            <w:proofErr w:type="gramStart"/>
            <w:r>
              <w:rPr>
                <w:rFonts w:ascii="Arial" w:hAnsi="Arial" w:cs="Arial"/>
                <w:color w:val="000000"/>
                <w:sz w:val="24"/>
                <w:szCs w:val="24"/>
              </w:rPr>
              <w:t>que</w:t>
            </w:r>
            <w:proofErr w:type="gramEnd"/>
            <w:r>
              <w:rPr>
                <w:rFonts w:ascii="Arial" w:hAnsi="Arial" w:cs="Arial"/>
                <w:color w:val="000000"/>
                <w:sz w:val="24"/>
                <w:szCs w:val="24"/>
              </w:rPr>
              <w:t xml:space="preserve"> conforman una historieta.</w:t>
            </w:r>
          </w:p>
        </w:tc>
        <w:tc>
          <w:tcPr>
            <w:tcW w:w="3402" w:type="dxa"/>
            <w:tcBorders>
              <w:top w:val="single" w:sz="4" w:space="0" w:color="auto"/>
              <w:left w:val="single" w:sz="4" w:space="0" w:color="auto"/>
              <w:bottom w:val="single" w:sz="4" w:space="0" w:color="auto"/>
              <w:right w:val="single" w:sz="4" w:space="0" w:color="auto"/>
            </w:tcBorders>
            <w:shd w:val="clear" w:color="auto" w:fill="DBE5F1"/>
          </w:tcPr>
          <w:p w:rsidR="00217FCA" w:rsidRDefault="00217FCA">
            <w:pPr>
              <w:spacing w:after="0" w:line="240" w:lineRule="auto"/>
              <w:jc w:val="both"/>
              <w:rPr>
                <w:rFonts w:ascii="Arial" w:hAnsi="Arial" w:cs="Arial"/>
                <w:color w:val="000000"/>
                <w:sz w:val="24"/>
                <w:szCs w:val="24"/>
              </w:rPr>
            </w:pPr>
          </w:p>
        </w:tc>
      </w:tr>
      <w:tr w:rsidR="00217FCA" w:rsidTr="00DF2114">
        <w:tc>
          <w:tcPr>
            <w:tcW w:w="2125"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b/>
                <w:bCs/>
                <w:color w:val="000000"/>
                <w:sz w:val="24"/>
                <w:szCs w:val="24"/>
              </w:rPr>
            </w:pPr>
            <w:r>
              <w:rPr>
                <w:rFonts w:ascii="Arial" w:hAnsi="Arial" w:cs="Arial"/>
                <w:b/>
                <w:bCs/>
                <w:color w:val="000000"/>
                <w:sz w:val="24"/>
                <w:szCs w:val="24"/>
              </w:rPr>
              <w:t>Relaciono</w:t>
            </w:r>
          </w:p>
        </w:tc>
        <w:tc>
          <w:tcPr>
            <w:tcW w:w="3086"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260"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shd w:val="clear" w:color="auto" w:fill="EDF2F8"/>
            <w:hideMark/>
          </w:tcPr>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gráficas con texto escrito, ya sea completándolas o explicándolas</w:t>
            </w:r>
          </w:p>
        </w:tc>
        <w:tc>
          <w:tcPr>
            <w:tcW w:w="3402" w:type="dxa"/>
            <w:tcBorders>
              <w:top w:val="single" w:sz="4" w:space="0" w:color="auto"/>
              <w:left w:val="single" w:sz="4" w:space="0" w:color="auto"/>
              <w:bottom w:val="single" w:sz="4" w:space="0" w:color="auto"/>
              <w:right w:val="single" w:sz="4" w:space="0" w:color="auto"/>
            </w:tcBorders>
            <w:shd w:val="clear" w:color="auto" w:fill="EDF2F8"/>
          </w:tcPr>
          <w:p w:rsidR="00217FCA" w:rsidRDefault="00217FCA">
            <w:pPr>
              <w:spacing w:after="0" w:line="240" w:lineRule="auto"/>
              <w:jc w:val="both"/>
              <w:rPr>
                <w:rFonts w:ascii="Arial" w:hAnsi="Arial" w:cs="Arial"/>
                <w:color w:val="000000"/>
                <w:sz w:val="24"/>
                <w:szCs w:val="24"/>
              </w:rPr>
            </w:pPr>
          </w:p>
        </w:tc>
      </w:tr>
    </w:tbl>
    <w:p w:rsidR="00217FCA" w:rsidRDefault="00217FCA" w:rsidP="00217FCA">
      <w:pPr>
        <w:rPr>
          <w:rFonts w:ascii="Arial" w:hAnsi="Arial" w:cs="Arial"/>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b/>
          <w:sz w:val="24"/>
          <w:szCs w:val="24"/>
        </w:rPr>
      </w:pPr>
    </w:p>
    <w:p w:rsidR="00F7787B" w:rsidRDefault="00F7787B" w:rsidP="00217FCA">
      <w:pPr>
        <w:rPr>
          <w:rFonts w:ascii="Arial" w:hAnsi="Arial" w:cs="Arial"/>
          <w:b/>
          <w:sz w:val="24"/>
          <w:szCs w:val="24"/>
        </w:rPr>
      </w:pPr>
    </w:p>
    <w:p w:rsidR="00F7787B" w:rsidRDefault="00F7787B" w:rsidP="00217FCA">
      <w:pPr>
        <w:rPr>
          <w:rFonts w:ascii="Arial" w:hAnsi="Arial" w:cs="Arial"/>
          <w:b/>
          <w:sz w:val="24"/>
          <w:szCs w:val="24"/>
        </w:rPr>
      </w:pPr>
    </w:p>
    <w:p w:rsidR="00F7787B" w:rsidRDefault="00F7787B" w:rsidP="00217FCA">
      <w:pPr>
        <w:rPr>
          <w:rFonts w:ascii="Arial" w:hAnsi="Arial" w:cs="Arial"/>
          <w:b/>
          <w:sz w:val="24"/>
          <w:szCs w:val="24"/>
        </w:rPr>
      </w:pPr>
    </w:p>
    <w:p w:rsidR="00F7787B" w:rsidRDefault="00F7787B" w:rsidP="00217FCA">
      <w:pPr>
        <w:rPr>
          <w:rFonts w:ascii="Arial" w:hAnsi="Arial" w:cs="Arial"/>
          <w:b/>
          <w:sz w:val="24"/>
          <w:szCs w:val="24"/>
        </w:rPr>
      </w:pPr>
    </w:p>
    <w:p w:rsidR="00F7787B" w:rsidRDefault="00F7787B" w:rsidP="00217FCA">
      <w:pPr>
        <w:rPr>
          <w:rFonts w:ascii="Arial" w:hAnsi="Arial" w:cs="Arial"/>
          <w:b/>
          <w:sz w:val="24"/>
          <w:szCs w:val="24"/>
        </w:rPr>
      </w:pPr>
    </w:p>
    <w:p w:rsidR="00DF2114" w:rsidRDefault="00DF2114" w:rsidP="00DF2114">
      <w:pPr>
        <w:rPr>
          <w:rFonts w:ascii="Arial" w:hAnsi="Arial" w:cs="Arial"/>
          <w:b/>
          <w:sz w:val="24"/>
          <w:szCs w:val="24"/>
        </w:rPr>
      </w:pPr>
    </w:p>
    <w:p w:rsidR="00217FCA" w:rsidRPr="00F7787B" w:rsidRDefault="00217FCA" w:rsidP="00DF2114">
      <w:pPr>
        <w:rPr>
          <w:rFonts w:ascii="Arial" w:hAnsi="Arial" w:cs="Arial"/>
          <w:b/>
          <w:sz w:val="28"/>
          <w:szCs w:val="28"/>
        </w:rPr>
      </w:pPr>
      <w:r w:rsidRPr="00F7787B">
        <w:rPr>
          <w:rFonts w:ascii="Arial" w:hAnsi="Arial" w:cs="Arial"/>
          <w:b/>
          <w:sz w:val="28"/>
          <w:szCs w:val="28"/>
        </w:rPr>
        <w:lastRenderedPageBreak/>
        <w:t>TAXONOMIA DE BLOOM</w:t>
      </w:r>
    </w:p>
    <w:p w:rsidR="00217FCA" w:rsidRPr="00F7787B" w:rsidRDefault="00217FCA" w:rsidP="00F7787B">
      <w:pPr>
        <w:jc w:val="center"/>
        <w:rPr>
          <w:rFonts w:ascii="Arial" w:hAnsi="Arial" w:cs="Arial"/>
          <w:b/>
          <w:sz w:val="28"/>
          <w:szCs w:val="28"/>
        </w:rPr>
      </w:pPr>
    </w:p>
    <w:tbl>
      <w:tblPr>
        <w:tblW w:w="17587" w:type="dxa"/>
        <w:tblLook w:val="04A0" w:firstRow="1" w:lastRow="0" w:firstColumn="1" w:lastColumn="0" w:noHBand="0" w:noVBand="1"/>
      </w:tblPr>
      <w:tblGrid>
        <w:gridCol w:w="5539"/>
        <w:gridCol w:w="6095"/>
        <w:gridCol w:w="5953"/>
      </w:tblGrid>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17FCA" w:rsidRDefault="00217FCA">
            <w:pPr>
              <w:jc w:val="center"/>
              <w:rPr>
                <w:rFonts w:ascii="Arial" w:hAnsi="Arial" w:cs="Arial"/>
                <w:b/>
                <w:sz w:val="24"/>
                <w:szCs w:val="24"/>
              </w:rPr>
            </w:pPr>
            <w:r>
              <w:rPr>
                <w:rFonts w:ascii="Arial" w:hAnsi="Arial" w:cs="Arial"/>
                <w:b/>
                <w:sz w:val="24"/>
                <w:szCs w:val="24"/>
              </w:rPr>
              <w:t>CONCEPTUALES  SABER</w:t>
            </w: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17FCA" w:rsidRDefault="00217FCA">
            <w:pPr>
              <w:jc w:val="center"/>
              <w:rPr>
                <w:rFonts w:ascii="Arial" w:hAnsi="Arial" w:cs="Arial"/>
                <w:b/>
                <w:sz w:val="24"/>
                <w:szCs w:val="24"/>
              </w:rPr>
            </w:pPr>
            <w:r>
              <w:rPr>
                <w:rFonts w:ascii="Arial" w:hAnsi="Arial" w:cs="Arial"/>
                <w:b/>
                <w:sz w:val="24"/>
                <w:szCs w:val="24"/>
              </w:rPr>
              <w:t>PROCEDIMENTALES  HACER</w:t>
            </w: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17FCA" w:rsidRDefault="00217FCA">
            <w:pPr>
              <w:jc w:val="center"/>
              <w:rPr>
                <w:rFonts w:ascii="Arial" w:hAnsi="Arial" w:cs="Arial"/>
                <w:b/>
                <w:sz w:val="24"/>
                <w:szCs w:val="24"/>
              </w:rPr>
            </w:pPr>
            <w:r>
              <w:rPr>
                <w:rFonts w:ascii="Arial" w:hAnsi="Arial" w:cs="Arial"/>
                <w:b/>
                <w:sz w:val="24"/>
                <w:szCs w:val="24"/>
              </w:rPr>
              <w:t>ACTITUDINALES SER</w:t>
            </w: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EXPRESO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En forma clara  mis  ideas y sentimientos, según lo amerite la situación comunicativa.</w:t>
            </w: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FCA" w:rsidRDefault="00217FCA">
            <w:pPr>
              <w:jc w:val="both"/>
              <w:rPr>
                <w:rFonts w:ascii="Arial" w:hAnsi="Arial" w:cs="Arial"/>
                <w:b/>
                <w:sz w:val="24"/>
                <w:szCs w:val="24"/>
              </w:rPr>
            </w:pPr>
            <w:r>
              <w:rPr>
                <w:rFonts w:ascii="Arial" w:hAnsi="Arial" w:cs="Arial"/>
                <w:b/>
                <w:sz w:val="24"/>
                <w:szCs w:val="24"/>
              </w:rPr>
              <w:t>UTILIZO</w:t>
            </w:r>
          </w:p>
          <w:p w:rsidR="00217FCA" w:rsidRDefault="00217FCA">
            <w:pPr>
              <w:ind w:left="360"/>
              <w:jc w:val="both"/>
              <w:rPr>
                <w:rFonts w:ascii="Arial" w:hAnsi="Arial" w:cs="Arial"/>
                <w:sz w:val="24"/>
                <w:szCs w:val="24"/>
              </w:rPr>
            </w:pPr>
          </w:p>
          <w:p w:rsidR="00217FCA" w:rsidRDefault="00217FCA">
            <w:pPr>
              <w:numPr>
                <w:ilvl w:val="0"/>
                <w:numId w:val="4"/>
              </w:numPr>
              <w:tabs>
                <w:tab w:val="num" w:pos="360"/>
              </w:tabs>
              <w:spacing w:after="0" w:line="240" w:lineRule="auto"/>
              <w:ind w:hanging="360"/>
              <w:jc w:val="both"/>
              <w:rPr>
                <w:rFonts w:ascii="Arial" w:hAnsi="Arial" w:cs="Arial"/>
                <w:sz w:val="24"/>
                <w:szCs w:val="24"/>
              </w:rPr>
            </w:pPr>
            <w:r>
              <w:rPr>
                <w:rFonts w:ascii="Arial" w:hAnsi="Arial" w:cs="Arial"/>
                <w:sz w:val="24"/>
                <w:szCs w:val="24"/>
              </w:rPr>
              <w:t>de acuerdo con el contexto, un vocabulario adecuado para expresar mis ideas.</w:t>
            </w:r>
          </w:p>
          <w:p w:rsidR="00217FCA" w:rsidRDefault="00217FCA">
            <w:pPr>
              <w:ind w:left="360"/>
              <w:jc w:val="both"/>
              <w:rPr>
                <w:rFonts w:ascii="Arial" w:hAnsi="Arial" w:cs="Arial"/>
                <w:sz w:val="24"/>
                <w:szCs w:val="24"/>
              </w:rPr>
            </w:pPr>
          </w:p>
          <w:p w:rsidR="00217FCA" w:rsidRDefault="00217FCA">
            <w:pPr>
              <w:numPr>
                <w:ilvl w:val="0"/>
                <w:numId w:val="4"/>
              </w:numPr>
              <w:tabs>
                <w:tab w:val="num" w:pos="360"/>
              </w:tabs>
              <w:spacing w:after="0" w:line="240" w:lineRule="auto"/>
              <w:ind w:hanging="360"/>
              <w:jc w:val="both"/>
              <w:rPr>
                <w:rFonts w:ascii="Arial" w:hAnsi="Arial" w:cs="Arial"/>
                <w:sz w:val="24"/>
                <w:szCs w:val="24"/>
              </w:rPr>
            </w:pPr>
            <w:r>
              <w:rPr>
                <w:rFonts w:ascii="Arial" w:hAnsi="Arial" w:cs="Arial"/>
                <w:sz w:val="24"/>
                <w:szCs w:val="24"/>
              </w:rPr>
              <w:t>la entonación y los matices afectivos de voz para alcanzar mi propósito en diferentes situaciones comunicativas.</w:t>
            </w:r>
          </w:p>
          <w:p w:rsidR="00217FCA" w:rsidRDefault="00217FCA">
            <w:pPr>
              <w:jc w:val="both"/>
              <w:rPr>
                <w:rFonts w:ascii="Arial" w:hAnsi="Arial" w:cs="Arial"/>
                <w:sz w:val="24"/>
                <w:szCs w:val="24"/>
              </w:rPr>
            </w:pPr>
          </w:p>
          <w:p w:rsidR="00217FCA" w:rsidRDefault="00217FCA">
            <w:pPr>
              <w:numPr>
                <w:ilvl w:val="0"/>
                <w:numId w:val="4"/>
              </w:numPr>
              <w:tabs>
                <w:tab w:val="num" w:pos="360"/>
              </w:tabs>
              <w:spacing w:after="0" w:line="240" w:lineRule="auto"/>
              <w:ind w:hanging="360"/>
              <w:jc w:val="both"/>
              <w:rPr>
                <w:rFonts w:ascii="Arial" w:hAnsi="Arial" w:cs="Arial"/>
                <w:sz w:val="24"/>
                <w:szCs w:val="24"/>
              </w:rPr>
            </w:pPr>
            <w:r>
              <w:rPr>
                <w:rFonts w:ascii="Arial" w:hAnsi="Arial" w:cs="Arial"/>
                <w:sz w:val="24"/>
                <w:szCs w:val="24"/>
              </w:rPr>
              <w:t>los medios de comunicación masiva para adquirir información e incorporarla de manera significativa a mis esquemas de conocimiento.</w:t>
            </w: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FCA" w:rsidRDefault="00217FCA">
            <w:pPr>
              <w:jc w:val="both"/>
              <w:rPr>
                <w:rFonts w:ascii="Arial" w:hAnsi="Arial" w:cs="Arial"/>
                <w:b/>
                <w:sz w:val="24"/>
                <w:szCs w:val="24"/>
              </w:rPr>
            </w:pPr>
            <w:r>
              <w:rPr>
                <w:rFonts w:ascii="Arial" w:hAnsi="Arial" w:cs="Arial"/>
                <w:b/>
                <w:sz w:val="24"/>
                <w:szCs w:val="24"/>
              </w:rPr>
              <w:t>ASUMO</w:t>
            </w:r>
          </w:p>
          <w:p w:rsidR="00217FCA" w:rsidRDefault="00217FCA">
            <w:pPr>
              <w:jc w:val="both"/>
              <w:rPr>
                <w:rFonts w:ascii="Arial" w:hAnsi="Arial" w:cs="Arial"/>
                <w:b/>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responsabilidad frente a mi proceso de aprendizaje.</w:t>
            </w: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TENGO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 xml:space="preserve">en cuenta aspectos semánticos y morfosintácticos, de acuerdo con la situación </w:t>
            </w:r>
            <w:r>
              <w:rPr>
                <w:rFonts w:ascii="Arial" w:hAnsi="Arial" w:cs="Arial"/>
                <w:sz w:val="24"/>
                <w:szCs w:val="24"/>
              </w:rPr>
              <w:lastRenderedPageBreak/>
              <w:t>comunicativa en la que intervengo.</w:t>
            </w: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FCA" w:rsidRDefault="00217FCA">
            <w:pPr>
              <w:jc w:val="both"/>
              <w:rPr>
                <w:rFonts w:ascii="Arial" w:hAnsi="Arial" w:cs="Arial"/>
                <w:b/>
                <w:sz w:val="24"/>
                <w:szCs w:val="24"/>
              </w:rPr>
            </w:pPr>
            <w:r>
              <w:rPr>
                <w:rFonts w:ascii="Arial" w:hAnsi="Arial" w:cs="Arial"/>
                <w:b/>
                <w:sz w:val="24"/>
                <w:szCs w:val="24"/>
              </w:rPr>
              <w:lastRenderedPageBreak/>
              <w:t>ELABORO</w:t>
            </w:r>
          </w:p>
          <w:p w:rsidR="00217FCA" w:rsidRDefault="00217FCA">
            <w:pPr>
              <w:ind w:left="360"/>
              <w:jc w:val="both"/>
              <w:rPr>
                <w:rFonts w:ascii="Arial" w:hAnsi="Arial" w:cs="Arial"/>
                <w:sz w:val="24"/>
                <w:szCs w:val="24"/>
              </w:rPr>
            </w:pPr>
          </w:p>
          <w:p w:rsidR="00217FCA" w:rsidRDefault="00217FCA">
            <w:pPr>
              <w:numPr>
                <w:ilvl w:val="0"/>
                <w:numId w:val="6"/>
              </w:numPr>
              <w:tabs>
                <w:tab w:val="num" w:pos="360"/>
              </w:tabs>
              <w:spacing w:after="0" w:line="240" w:lineRule="auto"/>
              <w:ind w:hanging="360"/>
              <w:jc w:val="both"/>
              <w:rPr>
                <w:rFonts w:ascii="Arial" w:hAnsi="Arial" w:cs="Arial"/>
                <w:sz w:val="24"/>
                <w:szCs w:val="24"/>
              </w:rPr>
            </w:pPr>
            <w:r>
              <w:rPr>
                <w:rFonts w:ascii="Arial" w:hAnsi="Arial" w:cs="Arial"/>
                <w:sz w:val="24"/>
                <w:szCs w:val="24"/>
              </w:rPr>
              <w:t>instrucciones que evidencian secuencias lógicas en la realización de acciones.</w:t>
            </w:r>
          </w:p>
          <w:p w:rsidR="00217FCA" w:rsidRDefault="00217FCA">
            <w:pPr>
              <w:jc w:val="both"/>
              <w:rPr>
                <w:rFonts w:ascii="Arial" w:hAnsi="Arial" w:cs="Arial"/>
                <w:sz w:val="24"/>
                <w:szCs w:val="24"/>
              </w:rPr>
            </w:pPr>
          </w:p>
          <w:p w:rsidR="00217FCA" w:rsidRDefault="00217FCA">
            <w:pPr>
              <w:numPr>
                <w:ilvl w:val="0"/>
                <w:numId w:val="6"/>
              </w:numPr>
              <w:tabs>
                <w:tab w:val="num" w:pos="360"/>
              </w:tabs>
              <w:spacing w:after="0" w:line="240" w:lineRule="auto"/>
              <w:ind w:hanging="360"/>
              <w:jc w:val="both"/>
              <w:rPr>
                <w:rFonts w:ascii="Arial" w:hAnsi="Arial" w:cs="Arial"/>
                <w:sz w:val="24"/>
                <w:szCs w:val="24"/>
              </w:rPr>
            </w:pPr>
            <w:r>
              <w:rPr>
                <w:rFonts w:ascii="Arial" w:hAnsi="Arial" w:cs="Arial"/>
                <w:sz w:val="24"/>
                <w:szCs w:val="24"/>
              </w:rPr>
              <w:lastRenderedPageBreak/>
              <w:t>un plan para organizar mis ideas.</w:t>
            </w:r>
          </w:p>
          <w:p w:rsidR="00217FCA" w:rsidRDefault="00217FCA">
            <w:pPr>
              <w:ind w:left="720"/>
              <w:jc w:val="both"/>
              <w:rPr>
                <w:rFonts w:ascii="Arial" w:hAnsi="Arial" w:cs="Arial"/>
                <w:sz w:val="24"/>
                <w:szCs w:val="24"/>
              </w:rPr>
            </w:pPr>
          </w:p>
          <w:p w:rsidR="00217FCA" w:rsidRDefault="00217FCA">
            <w:pPr>
              <w:numPr>
                <w:ilvl w:val="0"/>
                <w:numId w:val="6"/>
              </w:numPr>
              <w:tabs>
                <w:tab w:val="num" w:pos="360"/>
              </w:tabs>
              <w:spacing w:after="0" w:line="240" w:lineRule="auto"/>
              <w:ind w:hanging="360"/>
              <w:jc w:val="both"/>
              <w:rPr>
                <w:rFonts w:ascii="Arial" w:hAnsi="Arial" w:cs="Arial"/>
                <w:sz w:val="24"/>
                <w:szCs w:val="24"/>
              </w:rPr>
            </w:pPr>
            <w:r>
              <w:rPr>
                <w:rFonts w:ascii="Arial" w:hAnsi="Arial" w:cs="Arial"/>
                <w:sz w:val="24"/>
                <w:szCs w:val="24"/>
              </w:rPr>
              <w:t>hipótesis acerca del sentido global de los textos, antes y durante el proceso de lectura; para el efecto, me apoyo en mis conocimientos previos, las imágenes y los títulos.</w:t>
            </w:r>
          </w:p>
          <w:p w:rsidR="00217FCA" w:rsidRDefault="00217FCA">
            <w:pPr>
              <w:jc w:val="both"/>
              <w:rPr>
                <w:rFonts w:ascii="Arial" w:hAnsi="Arial" w:cs="Arial"/>
                <w:sz w:val="24"/>
                <w:szCs w:val="24"/>
              </w:rPr>
            </w:pPr>
          </w:p>
          <w:p w:rsidR="00217FCA" w:rsidRDefault="00217FCA">
            <w:pPr>
              <w:numPr>
                <w:ilvl w:val="0"/>
                <w:numId w:val="6"/>
              </w:numPr>
              <w:tabs>
                <w:tab w:val="num" w:pos="360"/>
              </w:tabs>
              <w:spacing w:after="0" w:line="240" w:lineRule="auto"/>
              <w:ind w:hanging="360"/>
              <w:jc w:val="both"/>
              <w:rPr>
                <w:rFonts w:ascii="Arial" w:hAnsi="Arial" w:cs="Arial"/>
                <w:sz w:val="24"/>
                <w:szCs w:val="24"/>
              </w:rPr>
            </w:pPr>
            <w:r>
              <w:rPr>
                <w:rFonts w:ascii="Arial" w:hAnsi="Arial" w:cs="Arial"/>
                <w:sz w:val="24"/>
                <w:szCs w:val="24"/>
              </w:rPr>
              <w:t>resúmenes y esquemas que dan cuenta del sentido de un texto.</w:t>
            </w:r>
          </w:p>
          <w:p w:rsidR="00217FCA" w:rsidRDefault="00217FCA">
            <w:pPr>
              <w:jc w:val="both"/>
              <w:rPr>
                <w:rFonts w:ascii="Arial" w:hAnsi="Arial" w:cs="Arial"/>
                <w:sz w:val="24"/>
                <w:szCs w:val="24"/>
              </w:rPr>
            </w:pP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lastRenderedPageBreak/>
              <w:t>ACEPTO</w:t>
            </w:r>
          </w:p>
          <w:p w:rsidR="00217FCA" w:rsidRDefault="00217FCA">
            <w:pPr>
              <w:jc w:val="both"/>
              <w:rPr>
                <w:rFonts w:ascii="Arial" w:hAnsi="Arial" w:cs="Arial"/>
                <w:b/>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 xml:space="preserve">Las instrucciones dadas que me ayudan a interiorizar las temáticas. </w:t>
            </w: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lastRenderedPageBreak/>
              <w:t>DESCRIBO</w:t>
            </w:r>
          </w:p>
          <w:p w:rsidR="00217FCA" w:rsidRDefault="00217FCA">
            <w:pPr>
              <w:ind w:left="360"/>
              <w:jc w:val="both"/>
              <w:rPr>
                <w:rFonts w:ascii="Arial" w:hAnsi="Arial" w:cs="Arial"/>
                <w:sz w:val="24"/>
                <w:szCs w:val="24"/>
              </w:rPr>
            </w:pPr>
          </w:p>
          <w:p w:rsidR="00217FCA" w:rsidRDefault="00217FCA">
            <w:pPr>
              <w:numPr>
                <w:ilvl w:val="0"/>
                <w:numId w:val="8"/>
              </w:numPr>
              <w:tabs>
                <w:tab w:val="num" w:pos="360"/>
              </w:tabs>
              <w:spacing w:after="0" w:line="240" w:lineRule="auto"/>
              <w:ind w:hanging="360"/>
              <w:jc w:val="both"/>
              <w:rPr>
                <w:rFonts w:ascii="Arial" w:hAnsi="Arial" w:cs="Arial"/>
                <w:sz w:val="24"/>
                <w:szCs w:val="24"/>
              </w:rPr>
            </w:pPr>
            <w:r>
              <w:rPr>
                <w:rFonts w:ascii="Arial" w:hAnsi="Arial" w:cs="Arial"/>
                <w:sz w:val="24"/>
                <w:szCs w:val="24"/>
              </w:rPr>
              <w:t>personas, objetos, lugares, etc., en forma detallada.</w:t>
            </w:r>
          </w:p>
          <w:p w:rsidR="00217FCA" w:rsidRDefault="00217FCA">
            <w:pPr>
              <w:jc w:val="both"/>
              <w:rPr>
                <w:rFonts w:ascii="Arial" w:hAnsi="Arial" w:cs="Arial"/>
                <w:sz w:val="24"/>
                <w:szCs w:val="24"/>
              </w:rPr>
            </w:pPr>
          </w:p>
          <w:p w:rsidR="00217FCA" w:rsidRDefault="00217FCA">
            <w:pPr>
              <w:numPr>
                <w:ilvl w:val="0"/>
                <w:numId w:val="8"/>
              </w:numPr>
              <w:tabs>
                <w:tab w:val="num" w:pos="360"/>
              </w:tabs>
              <w:spacing w:after="0" w:line="240" w:lineRule="auto"/>
              <w:ind w:hanging="360"/>
              <w:jc w:val="both"/>
              <w:rPr>
                <w:rFonts w:ascii="Arial" w:hAnsi="Arial" w:cs="Arial"/>
                <w:sz w:val="24"/>
                <w:szCs w:val="24"/>
              </w:rPr>
            </w:pPr>
            <w:r>
              <w:rPr>
                <w:rFonts w:ascii="Arial" w:hAnsi="Arial" w:cs="Arial"/>
                <w:sz w:val="24"/>
                <w:szCs w:val="24"/>
              </w:rPr>
              <w:t>eventos de manera secuencial.</w:t>
            </w: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ELABORO Y SOCIALIZO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hipótesis predictivas acerca del contenido de los textos.</w:t>
            </w: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DISFRUTO</w:t>
            </w:r>
          </w:p>
          <w:p w:rsidR="00217FCA" w:rsidRDefault="00217FCA">
            <w:pPr>
              <w:jc w:val="both"/>
              <w:rPr>
                <w:rFonts w:ascii="Arial" w:hAnsi="Arial" w:cs="Arial"/>
                <w:b/>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 xml:space="preserve">De las actividades realizadas en clase queme posibilitan mayor aprendizaje. </w:t>
            </w: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DETERMINO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el tema, el posible lector de mi texto y el propósito comunicativo que me lleva a producirlo.</w:t>
            </w: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lastRenderedPageBreak/>
              <w:t>EXPONGO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oralmente lo que me dicen mensajes cifrados en pictogramas, jeroglíficos, etc.</w:t>
            </w: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17FCA" w:rsidRDefault="00217FCA">
            <w:pPr>
              <w:jc w:val="both"/>
              <w:rPr>
                <w:rFonts w:ascii="Arial" w:hAnsi="Arial" w:cs="Arial"/>
                <w:b/>
                <w:sz w:val="24"/>
                <w:szCs w:val="24"/>
              </w:rPr>
            </w:pPr>
            <w:r>
              <w:rPr>
                <w:rFonts w:ascii="Arial" w:hAnsi="Arial" w:cs="Arial"/>
                <w:b/>
                <w:sz w:val="24"/>
                <w:szCs w:val="24"/>
              </w:rPr>
              <w:t>PARTICIPO</w:t>
            </w: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 xml:space="preserve">Con respeto de las actividades que planea mi profesor. </w:t>
            </w: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lastRenderedPageBreak/>
              <w:t>LEO</w:t>
            </w:r>
          </w:p>
          <w:p w:rsidR="00217FCA" w:rsidRDefault="00217FCA">
            <w:pPr>
              <w:jc w:val="both"/>
              <w:rPr>
                <w:rFonts w:ascii="Arial" w:hAnsi="Arial" w:cs="Arial"/>
                <w:sz w:val="24"/>
                <w:szCs w:val="24"/>
              </w:rPr>
            </w:pPr>
          </w:p>
          <w:p w:rsidR="00217FCA" w:rsidRDefault="00217FCA">
            <w:pPr>
              <w:numPr>
                <w:ilvl w:val="0"/>
                <w:numId w:val="10"/>
              </w:numPr>
              <w:tabs>
                <w:tab w:val="num" w:pos="360"/>
              </w:tabs>
              <w:spacing w:after="0" w:line="240" w:lineRule="auto"/>
              <w:ind w:hanging="360"/>
              <w:jc w:val="both"/>
              <w:rPr>
                <w:rFonts w:ascii="Arial" w:hAnsi="Arial" w:cs="Arial"/>
                <w:sz w:val="24"/>
                <w:szCs w:val="24"/>
              </w:rPr>
            </w:pPr>
            <w:r>
              <w:rPr>
                <w:rFonts w:ascii="Arial" w:hAnsi="Arial" w:cs="Arial"/>
                <w:sz w:val="24"/>
                <w:szCs w:val="24"/>
              </w:rPr>
              <w:t xml:space="preserve">diferentes clases de textos: manuales, tarjetas, </w:t>
            </w:r>
            <w:proofErr w:type="gramStart"/>
            <w:r>
              <w:rPr>
                <w:rFonts w:ascii="Arial" w:hAnsi="Arial" w:cs="Arial"/>
                <w:sz w:val="24"/>
                <w:szCs w:val="24"/>
              </w:rPr>
              <w:t>afiches ,</w:t>
            </w:r>
            <w:proofErr w:type="gramEnd"/>
            <w:r>
              <w:rPr>
                <w:rFonts w:ascii="Arial" w:hAnsi="Arial" w:cs="Arial"/>
                <w:sz w:val="24"/>
                <w:szCs w:val="24"/>
              </w:rPr>
              <w:t xml:space="preserve"> cartas, periódicos, etc.</w:t>
            </w:r>
          </w:p>
          <w:p w:rsidR="00217FCA" w:rsidRDefault="00217FCA">
            <w:pPr>
              <w:jc w:val="both"/>
              <w:rPr>
                <w:rFonts w:ascii="Arial" w:hAnsi="Arial" w:cs="Arial"/>
                <w:sz w:val="24"/>
                <w:szCs w:val="24"/>
              </w:rPr>
            </w:pPr>
          </w:p>
          <w:p w:rsidR="00217FCA" w:rsidRDefault="00217FCA">
            <w:pPr>
              <w:numPr>
                <w:ilvl w:val="0"/>
                <w:numId w:val="10"/>
              </w:numPr>
              <w:tabs>
                <w:tab w:val="num" w:pos="360"/>
              </w:tabs>
              <w:spacing w:after="0" w:line="240" w:lineRule="auto"/>
              <w:ind w:hanging="360"/>
              <w:jc w:val="both"/>
              <w:rPr>
                <w:rFonts w:ascii="Arial" w:hAnsi="Arial" w:cs="Arial"/>
                <w:sz w:val="24"/>
                <w:szCs w:val="24"/>
              </w:rPr>
            </w:pPr>
            <w:r>
              <w:rPr>
                <w:rFonts w:ascii="Arial" w:hAnsi="Arial" w:cs="Arial"/>
                <w:sz w:val="24"/>
                <w:szCs w:val="24"/>
              </w:rPr>
              <w:t>fábulas, cuentos, poemas, relatos mitológicos, leyendas, o cualquier otro texto literario.</w:t>
            </w:r>
          </w:p>
          <w:p w:rsidR="00217FCA" w:rsidRDefault="00217FCA">
            <w:pPr>
              <w:jc w:val="both"/>
              <w:rPr>
                <w:rFonts w:ascii="Arial" w:hAnsi="Arial" w:cs="Arial"/>
                <w:sz w:val="24"/>
                <w:szCs w:val="24"/>
              </w:rPr>
            </w:pP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FCA" w:rsidRDefault="00217FCA">
            <w:pPr>
              <w:jc w:val="both"/>
              <w:rPr>
                <w:rFonts w:ascii="Arial" w:hAnsi="Arial" w:cs="Arial"/>
                <w:b/>
                <w:sz w:val="24"/>
                <w:szCs w:val="24"/>
              </w:rPr>
            </w:pPr>
            <w:r>
              <w:rPr>
                <w:rFonts w:ascii="Arial" w:hAnsi="Arial" w:cs="Arial"/>
                <w:b/>
                <w:sz w:val="24"/>
                <w:szCs w:val="24"/>
              </w:rPr>
              <w:t>EXPONGO Y DEFIENDO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mis ideas en función de la situación comunicativa.</w:t>
            </w:r>
          </w:p>
          <w:p w:rsidR="00217FCA" w:rsidRDefault="00217FCA">
            <w:pPr>
              <w:jc w:val="both"/>
              <w:rPr>
                <w:rFonts w:ascii="Arial" w:hAnsi="Arial" w:cs="Arial"/>
                <w:sz w:val="24"/>
                <w:szCs w:val="24"/>
              </w:rPr>
            </w:pP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COMPARTO</w:t>
            </w:r>
          </w:p>
          <w:p w:rsidR="00217FCA" w:rsidRDefault="00217FCA">
            <w:pPr>
              <w:jc w:val="both"/>
              <w:rPr>
                <w:rFonts w:ascii="Arial" w:hAnsi="Arial" w:cs="Arial"/>
                <w:b/>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 xml:space="preserve">Mis ideas y reflexiones con los demás compañeros. </w:t>
            </w: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RECONOZCO</w:t>
            </w:r>
          </w:p>
          <w:p w:rsidR="00217FCA" w:rsidRDefault="00217FCA">
            <w:pPr>
              <w:jc w:val="both"/>
              <w:rPr>
                <w:rFonts w:ascii="Arial" w:hAnsi="Arial" w:cs="Arial"/>
                <w:sz w:val="24"/>
                <w:szCs w:val="24"/>
              </w:rPr>
            </w:pPr>
          </w:p>
          <w:p w:rsidR="00217FCA" w:rsidRDefault="00217FCA">
            <w:pPr>
              <w:numPr>
                <w:ilvl w:val="0"/>
                <w:numId w:val="12"/>
              </w:numPr>
              <w:tabs>
                <w:tab w:val="num" w:pos="360"/>
              </w:tabs>
              <w:spacing w:after="0" w:line="240" w:lineRule="auto"/>
              <w:ind w:hanging="360"/>
              <w:jc w:val="both"/>
              <w:rPr>
                <w:rFonts w:ascii="Arial" w:hAnsi="Arial" w:cs="Arial"/>
                <w:sz w:val="24"/>
                <w:szCs w:val="24"/>
              </w:rPr>
            </w:pPr>
            <w:r>
              <w:rPr>
                <w:rFonts w:ascii="Arial" w:hAnsi="Arial" w:cs="Arial"/>
                <w:sz w:val="24"/>
                <w:szCs w:val="24"/>
              </w:rPr>
              <w:t>la función social de los diversos tipos de textos que leo.</w:t>
            </w:r>
          </w:p>
          <w:p w:rsidR="00217FCA" w:rsidRDefault="00217FCA">
            <w:pPr>
              <w:ind w:left="360"/>
              <w:jc w:val="both"/>
              <w:rPr>
                <w:rFonts w:ascii="Arial" w:hAnsi="Arial" w:cs="Arial"/>
                <w:sz w:val="24"/>
                <w:szCs w:val="24"/>
              </w:rPr>
            </w:pPr>
          </w:p>
          <w:p w:rsidR="00217FCA" w:rsidRDefault="00217FCA">
            <w:pPr>
              <w:numPr>
                <w:ilvl w:val="0"/>
                <w:numId w:val="12"/>
              </w:numPr>
              <w:tabs>
                <w:tab w:val="num" w:pos="360"/>
              </w:tabs>
              <w:spacing w:after="0" w:line="240" w:lineRule="auto"/>
              <w:ind w:hanging="360"/>
              <w:jc w:val="both"/>
              <w:rPr>
                <w:rFonts w:ascii="Arial" w:hAnsi="Arial" w:cs="Arial"/>
                <w:sz w:val="24"/>
                <w:szCs w:val="24"/>
              </w:rPr>
            </w:pPr>
            <w:r>
              <w:rPr>
                <w:rFonts w:ascii="Arial" w:hAnsi="Arial" w:cs="Arial"/>
                <w:sz w:val="24"/>
                <w:szCs w:val="24"/>
              </w:rPr>
              <w:t>la temática de caricaturas, tiras cómicas, historietas, anuncios publicitarios y otros medios de expresión gráfica.</w:t>
            </w:r>
          </w:p>
          <w:p w:rsidR="00217FCA" w:rsidRDefault="00217FCA">
            <w:pPr>
              <w:ind w:left="720"/>
              <w:jc w:val="both"/>
              <w:rPr>
                <w:rFonts w:ascii="Arial" w:hAnsi="Arial" w:cs="Arial"/>
                <w:sz w:val="24"/>
                <w:szCs w:val="24"/>
              </w:rPr>
            </w:pPr>
          </w:p>
          <w:p w:rsidR="00217FCA" w:rsidRDefault="00217FCA">
            <w:pPr>
              <w:numPr>
                <w:ilvl w:val="0"/>
                <w:numId w:val="12"/>
              </w:numPr>
              <w:tabs>
                <w:tab w:val="num" w:pos="360"/>
              </w:tabs>
              <w:spacing w:after="0" w:line="240" w:lineRule="auto"/>
              <w:ind w:hanging="360"/>
              <w:jc w:val="both"/>
              <w:rPr>
                <w:rFonts w:ascii="Arial" w:hAnsi="Arial" w:cs="Arial"/>
                <w:sz w:val="24"/>
                <w:szCs w:val="24"/>
              </w:rPr>
            </w:pPr>
            <w:r>
              <w:rPr>
                <w:rFonts w:ascii="Arial" w:hAnsi="Arial" w:cs="Arial"/>
                <w:sz w:val="24"/>
                <w:szCs w:val="24"/>
              </w:rPr>
              <w:t>los principales elementos constitutivos  de un proceso de comunicación: interlocutores, código, canal, texto y situación  comunicativa.</w:t>
            </w: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lastRenderedPageBreak/>
              <w:t>ELIJO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el tipo de texto que requiere mi propósito comunicativo.</w:t>
            </w:r>
          </w:p>
          <w:p w:rsidR="00217FCA" w:rsidRDefault="00217FCA">
            <w:pPr>
              <w:jc w:val="both"/>
              <w:rPr>
                <w:rFonts w:ascii="Arial" w:hAnsi="Arial" w:cs="Arial"/>
                <w:sz w:val="24"/>
                <w:szCs w:val="24"/>
              </w:rPr>
            </w:pP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APRECIO</w:t>
            </w:r>
          </w:p>
          <w:p w:rsidR="00217FCA" w:rsidRDefault="00217FCA">
            <w:pPr>
              <w:jc w:val="both"/>
              <w:rPr>
                <w:rFonts w:ascii="Arial" w:hAnsi="Arial" w:cs="Arial"/>
                <w:b/>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Los puntos de vista de los compañeros.</w:t>
            </w:r>
          </w:p>
          <w:p w:rsidR="00217FCA" w:rsidRDefault="00217FCA">
            <w:pPr>
              <w:pStyle w:val="Prrafodelista"/>
              <w:jc w:val="both"/>
              <w:rPr>
                <w:rFonts w:ascii="Arial" w:hAnsi="Arial" w:cs="Arial"/>
                <w:sz w:val="24"/>
                <w:szCs w:val="24"/>
              </w:rPr>
            </w:pPr>
          </w:p>
          <w:p w:rsidR="00217FCA" w:rsidRDefault="00217FCA">
            <w:pPr>
              <w:pStyle w:val="Prrafodelista"/>
              <w:numPr>
                <w:ilvl w:val="0"/>
                <w:numId w:val="2"/>
              </w:numPr>
              <w:jc w:val="both"/>
              <w:rPr>
                <w:rFonts w:ascii="Arial" w:hAnsi="Arial" w:cs="Arial"/>
                <w:b/>
                <w:sz w:val="24"/>
                <w:szCs w:val="24"/>
              </w:rPr>
            </w:pPr>
            <w:r>
              <w:rPr>
                <w:rFonts w:ascii="Arial" w:hAnsi="Arial" w:cs="Arial"/>
                <w:sz w:val="24"/>
                <w:szCs w:val="24"/>
              </w:rPr>
              <w:t>Los escritos y trabajos realizados por los demás.</w:t>
            </w:r>
          </w:p>
          <w:p w:rsidR="00217FCA" w:rsidRDefault="00217FCA">
            <w:pPr>
              <w:pStyle w:val="Prrafodelista"/>
              <w:rPr>
                <w:rFonts w:ascii="Arial" w:hAnsi="Arial" w:cs="Arial"/>
                <w:b/>
                <w:sz w:val="24"/>
                <w:szCs w:val="24"/>
              </w:rPr>
            </w:pPr>
          </w:p>
          <w:p w:rsidR="00217FCA" w:rsidRDefault="00217FCA">
            <w:pPr>
              <w:pStyle w:val="Prrafodelista"/>
              <w:jc w:val="both"/>
              <w:rPr>
                <w:rFonts w:ascii="Arial" w:hAnsi="Arial" w:cs="Arial"/>
                <w:b/>
                <w:sz w:val="24"/>
                <w:szCs w:val="24"/>
              </w:rPr>
            </w:pP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lastRenderedPageBreak/>
              <w:t>IDENTIFICO</w:t>
            </w:r>
          </w:p>
          <w:p w:rsidR="00217FCA" w:rsidRDefault="00217FCA">
            <w:pPr>
              <w:jc w:val="both"/>
              <w:rPr>
                <w:rFonts w:ascii="Arial" w:hAnsi="Arial" w:cs="Arial"/>
                <w:sz w:val="24"/>
                <w:szCs w:val="24"/>
              </w:rPr>
            </w:pPr>
          </w:p>
          <w:p w:rsidR="00217FCA" w:rsidRDefault="00217FCA">
            <w:pPr>
              <w:numPr>
                <w:ilvl w:val="0"/>
                <w:numId w:val="14"/>
              </w:numPr>
              <w:tabs>
                <w:tab w:val="num" w:pos="360"/>
              </w:tabs>
              <w:spacing w:after="0" w:line="240" w:lineRule="auto"/>
              <w:ind w:hanging="360"/>
              <w:jc w:val="both"/>
              <w:rPr>
                <w:rFonts w:ascii="Arial" w:hAnsi="Arial" w:cs="Arial"/>
                <w:sz w:val="24"/>
                <w:szCs w:val="24"/>
              </w:rPr>
            </w:pPr>
            <w:r>
              <w:rPr>
                <w:rFonts w:ascii="Arial" w:hAnsi="Arial" w:cs="Arial"/>
                <w:sz w:val="24"/>
                <w:szCs w:val="24"/>
              </w:rPr>
              <w:t>la silueta o el formato de  los textos que leo.</w:t>
            </w:r>
          </w:p>
          <w:p w:rsidR="00217FCA" w:rsidRDefault="00217FCA">
            <w:pPr>
              <w:jc w:val="both"/>
              <w:rPr>
                <w:rFonts w:ascii="Arial" w:hAnsi="Arial" w:cs="Arial"/>
                <w:sz w:val="24"/>
                <w:szCs w:val="24"/>
              </w:rPr>
            </w:pPr>
          </w:p>
          <w:p w:rsidR="00217FCA" w:rsidRDefault="00217FCA">
            <w:pPr>
              <w:numPr>
                <w:ilvl w:val="0"/>
                <w:numId w:val="14"/>
              </w:numPr>
              <w:tabs>
                <w:tab w:val="num" w:pos="360"/>
              </w:tabs>
              <w:spacing w:after="0" w:line="240" w:lineRule="auto"/>
              <w:ind w:hanging="360"/>
              <w:jc w:val="both"/>
              <w:rPr>
                <w:rFonts w:ascii="Arial" w:hAnsi="Arial" w:cs="Arial"/>
                <w:sz w:val="24"/>
                <w:szCs w:val="24"/>
              </w:rPr>
            </w:pPr>
            <w:r>
              <w:rPr>
                <w:rFonts w:ascii="Arial" w:hAnsi="Arial" w:cs="Arial"/>
                <w:sz w:val="24"/>
                <w:szCs w:val="24"/>
              </w:rPr>
              <w:t>el propósito  comunicativo y la idea global de un texto.</w:t>
            </w:r>
          </w:p>
          <w:p w:rsidR="00217FCA" w:rsidRDefault="00217FCA">
            <w:pPr>
              <w:ind w:left="720"/>
              <w:jc w:val="both"/>
              <w:rPr>
                <w:rFonts w:ascii="Arial" w:hAnsi="Arial" w:cs="Arial"/>
                <w:sz w:val="24"/>
                <w:szCs w:val="24"/>
              </w:rPr>
            </w:pPr>
          </w:p>
          <w:p w:rsidR="00217FCA" w:rsidRDefault="00217FCA">
            <w:pPr>
              <w:numPr>
                <w:ilvl w:val="0"/>
                <w:numId w:val="14"/>
              </w:numPr>
              <w:tabs>
                <w:tab w:val="num" w:pos="360"/>
              </w:tabs>
              <w:spacing w:after="0" w:line="240" w:lineRule="auto"/>
              <w:ind w:hanging="360"/>
              <w:jc w:val="both"/>
              <w:rPr>
                <w:rFonts w:ascii="Arial" w:hAnsi="Arial" w:cs="Arial"/>
                <w:sz w:val="24"/>
                <w:szCs w:val="24"/>
              </w:rPr>
            </w:pPr>
            <w:r>
              <w:rPr>
                <w:rFonts w:ascii="Arial" w:hAnsi="Arial" w:cs="Arial"/>
                <w:sz w:val="24"/>
                <w:szCs w:val="24"/>
              </w:rPr>
              <w:t>maneras de cómo se formula el inicio y el final de algunas narraciones.</w:t>
            </w:r>
          </w:p>
          <w:p w:rsidR="00217FCA" w:rsidRDefault="00217FCA">
            <w:pPr>
              <w:ind w:left="720"/>
              <w:jc w:val="both"/>
              <w:rPr>
                <w:rFonts w:ascii="Arial" w:hAnsi="Arial" w:cs="Arial"/>
                <w:sz w:val="24"/>
                <w:szCs w:val="24"/>
              </w:rPr>
            </w:pPr>
          </w:p>
          <w:p w:rsidR="00217FCA" w:rsidRDefault="00217FCA">
            <w:pPr>
              <w:numPr>
                <w:ilvl w:val="0"/>
                <w:numId w:val="16"/>
              </w:numPr>
              <w:tabs>
                <w:tab w:val="num" w:pos="360"/>
              </w:tabs>
              <w:spacing w:after="0" w:line="240" w:lineRule="auto"/>
              <w:ind w:hanging="360"/>
              <w:jc w:val="both"/>
              <w:rPr>
                <w:rFonts w:ascii="Arial" w:hAnsi="Arial" w:cs="Arial"/>
                <w:sz w:val="24"/>
                <w:szCs w:val="24"/>
              </w:rPr>
            </w:pPr>
            <w:r>
              <w:rPr>
                <w:rFonts w:ascii="Arial" w:hAnsi="Arial" w:cs="Arial"/>
                <w:sz w:val="24"/>
                <w:szCs w:val="24"/>
              </w:rPr>
              <w:t>los diversos medios de comunicación masiva con los que interactúo.</w:t>
            </w:r>
          </w:p>
          <w:p w:rsidR="00217FCA" w:rsidRDefault="00217FCA">
            <w:pPr>
              <w:jc w:val="both"/>
              <w:rPr>
                <w:rFonts w:ascii="Arial" w:hAnsi="Arial" w:cs="Arial"/>
                <w:sz w:val="24"/>
                <w:szCs w:val="24"/>
              </w:rPr>
            </w:pPr>
          </w:p>
          <w:p w:rsidR="00217FCA" w:rsidRDefault="00217FCA">
            <w:pPr>
              <w:numPr>
                <w:ilvl w:val="0"/>
                <w:numId w:val="14"/>
              </w:numPr>
              <w:tabs>
                <w:tab w:val="num" w:pos="360"/>
              </w:tabs>
              <w:spacing w:after="0" w:line="240" w:lineRule="auto"/>
              <w:ind w:hanging="360"/>
              <w:jc w:val="both"/>
              <w:rPr>
                <w:rFonts w:ascii="Arial" w:hAnsi="Arial" w:cs="Arial"/>
                <w:sz w:val="24"/>
                <w:szCs w:val="24"/>
              </w:rPr>
            </w:pPr>
            <w:r>
              <w:rPr>
                <w:rFonts w:ascii="Arial" w:hAnsi="Arial" w:cs="Arial"/>
                <w:sz w:val="24"/>
                <w:szCs w:val="24"/>
              </w:rPr>
              <w:t>la información que emiten los medios de comunicación masiva y la forma de presentarla.</w:t>
            </w:r>
          </w:p>
          <w:p w:rsidR="00217FCA" w:rsidRDefault="00217FCA">
            <w:pPr>
              <w:ind w:left="360"/>
              <w:jc w:val="both"/>
              <w:rPr>
                <w:rFonts w:ascii="Arial" w:hAnsi="Arial" w:cs="Arial"/>
                <w:sz w:val="24"/>
                <w:szCs w:val="24"/>
              </w:rPr>
            </w:pPr>
          </w:p>
          <w:p w:rsidR="00217FCA" w:rsidRDefault="00217FCA">
            <w:pPr>
              <w:numPr>
                <w:ilvl w:val="0"/>
                <w:numId w:val="18"/>
              </w:numPr>
              <w:tabs>
                <w:tab w:val="num" w:pos="360"/>
              </w:tabs>
              <w:spacing w:after="0" w:line="240" w:lineRule="auto"/>
              <w:ind w:hanging="360"/>
              <w:jc w:val="both"/>
              <w:rPr>
                <w:rFonts w:ascii="Arial" w:hAnsi="Arial" w:cs="Arial"/>
                <w:sz w:val="24"/>
                <w:szCs w:val="24"/>
              </w:rPr>
            </w:pPr>
            <w:r>
              <w:rPr>
                <w:rFonts w:ascii="Arial" w:hAnsi="Arial" w:cs="Arial"/>
                <w:sz w:val="24"/>
                <w:szCs w:val="24"/>
              </w:rPr>
              <w:t>en situaciones comunicativas reales los roles de quien produce y de quien interpreta un texto.</w:t>
            </w:r>
          </w:p>
          <w:p w:rsidR="00217FCA" w:rsidRDefault="00217FCA">
            <w:pPr>
              <w:jc w:val="both"/>
              <w:rPr>
                <w:rFonts w:ascii="Arial" w:hAnsi="Arial" w:cs="Arial"/>
                <w:sz w:val="24"/>
                <w:szCs w:val="24"/>
              </w:rPr>
            </w:pPr>
          </w:p>
          <w:p w:rsidR="00217FCA" w:rsidRDefault="00217FCA">
            <w:pPr>
              <w:numPr>
                <w:ilvl w:val="0"/>
                <w:numId w:val="14"/>
              </w:numPr>
              <w:tabs>
                <w:tab w:val="num" w:pos="360"/>
              </w:tabs>
              <w:spacing w:after="0" w:line="240" w:lineRule="auto"/>
              <w:ind w:hanging="360"/>
              <w:jc w:val="both"/>
              <w:rPr>
                <w:rFonts w:ascii="Arial" w:hAnsi="Arial" w:cs="Arial"/>
                <w:sz w:val="24"/>
                <w:szCs w:val="24"/>
              </w:rPr>
            </w:pPr>
            <w:r>
              <w:rPr>
                <w:rFonts w:ascii="Arial" w:hAnsi="Arial" w:cs="Arial"/>
                <w:sz w:val="24"/>
                <w:szCs w:val="24"/>
              </w:rPr>
              <w:t>la intención de quien produce un texto.</w:t>
            </w:r>
          </w:p>
          <w:p w:rsidR="00217FCA" w:rsidRDefault="00217FCA">
            <w:pPr>
              <w:jc w:val="both"/>
              <w:rPr>
                <w:rFonts w:ascii="Arial" w:hAnsi="Arial" w:cs="Arial"/>
                <w:sz w:val="24"/>
                <w:szCs w:val="24"/>
              </w:rPr>
            </w:pP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lastRenderedPageBreak/>
              <w:t>BUSCO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información en distintas fuentes: personas, medios de comunicación y libros, entre otras.</w:t>
            </w: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 xml:space="preserve">COOPERO </w:t>
            </w:r>
          </w:p>
          <w:p w:rsidR="00217FCA" w:rsidRDefault="00217FCA">
            <w:pPr>
              <w:jc w:val="both"/>
              <w:rPr>
                <w:rFonts w:ascii="Arial" w:hAnsi="Arial" w:cs="Arial"/>
                <w:b/>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 xml:space="preserve">con los compañeros que presentan alguna dificultad en su proceso. </w:t>
            </w: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
          <w:p w:rsidR="00217FCA" w:rsidRDefault="00217FCA">
            <w:pPr>
              <w:jc w:val="both"/>
              <w:rPr>
                <w:rFonts w:ascii="Arial" w:hAnsi="Arial" w:cs="Arial"/>
                <w:b/>
                <w:sz w:val="24"/>
                <w:szCs w:val="24"/>
              </w:rPr>
            </w:pPr>
            <w:r>
              <w:rPr>
                <w:rFonts w:ascii="Arial" w:hAnsi="Arial" w:cs="Arial"/>
                <w:b/>
                <w:sz w:val="24"/>
                <w:szCs w:val="24"/>
              </w:rPr>
              <w:t>INTERIORIZO</w:t>
            </w: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lastRenderedPageBreak/>
              <w:t xml:space="preserve">las diferentes normas para una mejor convivencia. </w:t>
            </w: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lastRenderedPageBreak/>
              <w:t>COMPARO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textos de acuerdo con sus formatos, temáticas y funciones.</w:t>
            </w: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DESARROLLO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un plan textual para la producción de un texto descriptivo.</w:t>
            </w: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VALORO</w:t>
            </w:r>
          </w:p>
          <w:p w:rsidR="00217FCA" w:rsidRDefault="00217FCA">
            <w:pPr>
              <w:jc w:val="both"/>
              <w:rPr>
                <w:rFonts w:ascii="Arial" w:hAnsi="Arial" w:cs="Arial"/>
                <w:b/>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 xml:space="preserve">Las producciones realizadas que dan cuenta de los aprendizajes adquiridos. </w:t>
            </w: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DIFERENCIO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poemas, cuentos y obras de teatro.</w:t>
            </w: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217FCA" w:rsidRDefault="00217FCA">
            <w:pPr>
              <w:jc w:val="both"/>
              <w:rPr>
                <w:rFonts w:ascii="Arial" w:hAnsi="Arial" w:cs="Arial"/>
                <w:b/>
                <w:sz w:val="24"/>
                <w:szCs w:val="24"/>
              </w:rPr>
            </w:pPr>
            <w:r>
              <w:rPr>
                <w:rFonts w:ascii="Arial" w:hAnsi="Arial" w:cs="Arial"/>
                <w:b/>
                <w:sz w:val="24"/>
                <w:szCs w:val="24"/>
              </w:rPr>
              <w:t>REVISO, SOCIALIZO Y CORRIJO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mis escritos, teniendo en cuenta las propuestas de mis compañeros y profesor, y atendiendo algunos aspectos gramaticales (concordancia, tiempos verbales, pronombres) y ortográficos (acentuación, mayúsculas, signos de puntuación) de la lengua castellana.</w:t>
            </w: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ADMIRO</w:t>
            </w:r>
          </w:p>
          <w:p w:rsidR="00217FCA" w:rsidRDefault="00217FCA">
            <w:pPr>
              <w:jc w:val="both"/>
              <w:rPr>
                <w:rFonts w:ascii="Arial" w:hAnsi="Arial" w:cs="Arial"/>
                <w:b/>
                <w:sz w:val="24"/>
                <w:szCs w:val="24"/>
              </w:rPr>
            </w:pPr>
          </w:p>
          <w:p w:rsidR="00217FCA" w:rsidRDefault="00217FCA">
            <w:pPr>
              <w:pStyle w:val="Prrafodelista"/>
              <w:numPr>
                <w:ilvl w:val="0"/>
                <w:numId w:val="2"/>
              </w:numPr>
              <w:jc w:val="both"/>
              <w:rPr>
                <w:rFonts w:ascii="Arial" w:hAnsi="Arial" w:cs="Arial"/>
                <w:b/>
                <w:sz w:val="24"/>
                <w:szCs w:val="24"/>
              </w:rPr>
            </w:pPr>
            <w:r>
              <w:rPr>
                <w:rFonts w:ascii="Arial" w:hAnsi="Arial" w:cs="Arial"/>
                <w:sz w:val="24"/>
                <w:szCs w:val="24"/>
              </w:rPr>
              <w:t>Los escritos y trabajos realizados por mis compañeros</w:t>
            </w:r>
            <w:r>
              <w:rPr>
                <w:rFonts w:ascii="Arial" w:hAnsi="Arial" w:cs="Arial"/>
                <w:b/>
                <w:sz w:val="24"/>
                <w:szCs w:val="24"/>
              </w:rPr>
              <w:t xml:space="preserve">. </w:t>
            </w: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COMENTO</w:t>
            </w:r>
          </w:p>
          <w:p w:rsidR="00217FCA" w:rsidRDefault="00217FCA">
            <w:pPr>
              <w:jc w:val="both"/>
              <w:rPr>
                <w:rFonts w:ascii="Arial" w:hAnsi="Arial" w:cs="Arial"/>
                <w:b/>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mis programas favoritos de televisión o radio.</w:t>
            </w: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RECREO</w:t>
            </w:r>
          </w:p>
          <w:p w:rsidR="00217FCA" w:rsidRDefault="00217FCA">
            <w:pPr>
              <w:jc w:val="both"/>
              <w:rPr>
                <w:rFonts w:ascii="Arial" w:hAnsi="Arial" w:cs="Arial"/>
                <w:b/>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relatos y cuentos cambiando  personajes, ambientes, hechos y épocas.</w:t>
            </w:r>
          </w:p>
          <w:p w:rsidR="00217FCA" w:rsidRDefault="00217FCA">
            <w:pPr>
              <w:jc w:val="both"/>
              <w:rPr>
                <w:rFonts w:ascii="Arial" w:hAnsi="Arial" w:cs="Arial"/>
                <w:b/>
                <w:sz w:val="24"/>
                <w:szCs w:val="24"/>
              </w:rPr>
            </w:pP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SALUDO</w:t>
            </w:r>
          </w:p>
          <w:p w:rsidR="00217FCA" w:rsidRDefault="00217FCA">
            <w:pPr>
              <w:jc w:val="both"/>
              <w:rPr>
                <w:rFonts w:ascii="Arial" w:hAnsi="Arial" w:cs="Arial"/>
                <w:b/>
                <w:sz w:val="24"/>
                <w:szCs w:val="24"/>
              </w:rPr>
            </w:pPr>
          </w:p>
          <w:p w:rsidR="00217FCA" w:rsidRDefault="00217FCA">
            <w:pPr>
              <w:jc w:val="both"/>
              <w:rPr>
                <w:rFonts w:ascii="Arial" w:hAnsi="Arial" w:cs="Arial"/>
                <w:sz w:val="24"/>
                <w:szCs w:val="24"/>
              </w:rPr>
            </w:pPr>
            <w:r>
              <w:rPr>
                <w:rFonts w:ascii="Arial" w:hAnsi="Arial" w:cs="Arial"/>
                <w:sz w:val="24"/>
                <w:szCs w:val="24"/>
              </w:rPr>
              <w:t>Cortés mente de acuerdo con la edad y rango del interlocutor.</w:t>
            </w: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sz w:val="24"/>
                <w:szCs w:val="24"/>
              </w:rPr>
            </w:pPr>
            <w:r>
              <w:rPr>
                <w:rFonts w:ascii="Arial" w:hAnsi="Arial" w:cs="Arial"/>
                <w:sz w:val="24"/>
                <w:szCs w:val="24"/>
              </w:rPr>
              <w:lastRenderedPageBreak/>
              <w:t>E</w:t>
            </w:r>
            <w:r>
              <w:rPr>
                <w:rFonts w:ascii="Arial" w:hAnsi="Arial" w:cs="Arial"/>
                <w:b/>
                <w:sz w:val="24"/>
                <w:szCs w:val="24"/>
              </w:rPr>
              <w:t>STABLEZCO</w:t>
            </w:r>
          </w:p>
          <w:p w:rsidR="00217FCA" w:rsidRDefault="00217FCA">
            <w:pPr>
              <w:jc w:val="both"/>
              <w:rPr>
                <w:rFonts w:ascii="Arial" w:hAnsi="Arial" w:cs="Arial"/>
                <w:sz w:val="24"/>
                <w:szCs w:val="24"/>
              </w:rPr>
            </w:pPr>
          </w:p>
          <w:p w:rsidR="00217FCA" w:rsidRDefault="00217FCA">
            <w:pPr>
              <w:numPr>
                <w:ilvl w:val="0"/>
                <w:numId w:val="14"/>
              </w:numPr>
              <w:tabs>
                <w:tab w:val="num" w:pos="360"/>
              </w:tabs>
              <w:spacing w:after="0" w:line="240" w:lineRule="auto"/>
              <w:ind w:hanging="360"/>
              <w:jc w:val="both"/>
              <w:rPr>
                <w:rFonts w:ascii="Arial" w:hAnsi="Arial" w:cs="Arial"/>
                <w:sz w:val="24"/>
                <w:szCs w:val="24"/>
              </w:rPr>
            </w:pPr>
            <w:r>
              <w:rPr>
                <w:rFonts w:ascii="Arial" w:hAnsi="Arial" w:cs="Arial"/>
                <w:sz w:val="24"/>
                <w:szCs w:val="24"/>
              </w:rPr>
              <w:t>diferencias y semejanzas entre noticieros, telenovelas, anuncios comerciales, dibujos animados, caricaturas, entre otros.</w:t>
            </w:r>
          </w:p>
          <w:p w:rsidR="00217FCA" w:rsidRDefault="00217FCA">
            <w:pPr>
              <w:ind w:left="360"/>
              <w:jc w:val="both"/>
              <w:rPr>
                <w:rFonts w:ascii="Arial" w:hAnsi="Arial" w:cs="Arial"/>
                <w:sz w:val="24"/>
                <w:szCs w:val="24"/>
              </w:rPr>
            </w:pPr>
          </w:p>
          <w:p w:rsidR="00217FCA" w:rsidRDefault="00217FCA">
            <w:pPr>
              <w:numPr>
                <w:ilvl w:val="0"/>
                <w:numId w:val="14"/>
              </w:numPr>
              <w:tabs>
                <w:tab w:val="num" w:pos="360"/>
              </w:tabs>
              <w:spacing w:after="0" w:line="240" w:lineRule="auto"/>
              <w:ind w:hanging="360"/>
              <w:jc w:val="both"/>
              <w:rPr>
                <w:rFonts w:ascii="Arial" w:hAnsi="Arial" w:cs="Arial"/>
                <w:sz w:val="24"/>
                <w:szCs w:val="24"/>
              </w:rPr>
            </w:pPr>
            <w:r>
              <w:rPr>
                <w:rFonts w:ascii="Arial" w:hAnsi="Arial" w:cs="Arial"/>
                <w:sz w:val="24"/>
                <w:szCs w:val="24"/>
              </w:rPr>
              <w:t>semejanzas y diferencias entre quien produce el texto y quien lo interpreta.</w:t>
            </w: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sz w:val="24"/>
                <w:szCs w:val="24"/>
              </w:rPr>
            </w:pPr>
            <w:r>
              <w:rPr>
                <w:rFonts w:ascii="Arial" w:hAnsi="Arial" w:cs="Arial"/>
                <w:b/>
                <w:sz w:val="24"/>
                <w:szCs w:val="24"/>
              </w:rPr>
              <w:t>PARTICIPO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en la elaboración de guiones para teatro de títeres.</w:t>
            </w:r>
          </w:p>
          <w:p w:rsidR="00217FCA" w:rsidRDefault="00217FCA">
            <w:pPr>
              <w:jc w:val="both"/>
              <w:rPr>
                <w:rFonts w:ascii="Arial" w:hAnsi="Arial" w:cs="Arial"/>
                <w:sz w:val="24"/>
                <w:szCs w:val="24"/>
              </w:rPr>
            </w:pP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217FCA" w:rsidRDefault="00217FCA">
            <w:pPr>
              <w:jc w:val="both"/>
              <w:rPr>
                <w:rFonts w:ascii="Arial" w:hAnsi="Arial" w:cs="Arial"/>
                <w:b/>
                <w:sz w:val="24"/>
                <w:szCs w:val="24"/>
              </w:rPr>
            </w:pPr>
            <w:r>
              <w:rPr>
                <w:rFonts w:ascii="Arial" w:hAnsi="Arial" w:cs="Arial"/>
                <w:b/>
                <w:sz w:val="24"/>
                <w:szCs w:val="24"/>
              </w:rPr>
              <w:t>ACEPTO Y RESPETO</w:t>
            </w:r>
          </w:p>
          <w:p w:rsidR="00217FCA" w:rsidRDefault="00217FCA">
            <w:pPr>
              <w:jc w:val="both"/>
              <w:rPr>
                <w:rFonts w:ascii="Arial" w:hAnsi="Arial" w:cs="Arial"/>
                <w:sz w:val="24"/>
                <w:szCs w:val="24"/>
              </w:rPr>
            </w:pPr>
            <w:proofErr w:type="gramStart"/>
            <w:r>
              <w:rPr>
                <w:rFonts w:ascii="Arial" w:hAnsi="Arial" w:cs="Arial"/>
                <w:sz w:val="24"/>
                <w:szCs w:val="24"/>
              </w:rPr>
              <w:t>la</w:t>
            </w:r>
            <w:proofErr w:type="gramEnd"/>
            <w:r>
              <w:rPr>
                <w:rFonts w:ascii="Arial" w:hAnsi="Arial" w:cs="Arial"/>
                <w:sz w:val="24"/>
                <w:szCs w:val="24"/>
              </w:rPr>
              <w:t xml:space="preserve"> diversidad cultural.</w:t>
            </w: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ENTIENDO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el lenguaje empleado en historietas y otros tipos de textos con imágenes fijas.</w:t>
            </w: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CARACTERIZO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algunos medios de comunicación: radio, televisión, prensa,  entre otros.</w:t>
            </w: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sz w:val="24"/>
                <w:szCs w:val="24"/>
              </w:rPr>
            </w:pP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RELACIONO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gráficas con texto escrito, ya sea completándolas o explicándolas</w:t>
            </w: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EXPONGO</w:t>
            </w:r>
          </w:p>
          <w:p w:rsidR="00217FCA" w:rsidRDefault="00217FCA">
            <w:pPr>
              <w:jc w:val="both"/>
              <w:rPr>
                <w:rFonts w:ascii="Arial" w:hAnsi="Arial" w:cs="Arial"/>
                <w:sz w:val="24"/>
                <w:szCs w:val="24"/>
              </w:rPr>
            </w:pPr>
          </w:p>
          <w:p w:rsidR="00217FCA" w:rsidRDefault="00217FCA">
            <w:pPr>
              <w:pStyle w:val="Prrafodelista"/>
              <w:numPr>
                <w:ilvl w:val="0"/>
                <w:numId w:val="2"/>
              </w:numPr>
              <w:jc w:val="both"/>
              <w:rPr>
                <w:rFonts w:ascii="Arial" w:hAnsi="Arial" w:cs="Arial"/>
                <w:sz w:val="24"/>
                <w:szCs w:val="24"/>
              </w:rPr>
            </w:pPr>
            <w:r>
              <w:rPr>
                <w:rFonts w:ascii="Arial" w:hAnsi="Arial" w:cs="Arial"/>
                <w:sz w:val="24"/>
                <w:szCs w:val="24"/>
              </w:rPr>
              <w:t>oralmente lo que me dicen mensajes cifrados en pictogramas, jeroglíficos, etc.</w:t>
            </w: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sz w:val="24"/>
                <w:szCs w:val="24"/>
              </w:rPr>
            </w:pPr>
          </w:p>
        </w:tc>
      </w:tr>
      <w:tr w:rsidR="00217FCA" w:rsidTr="00DF2114">
        <w:tc>
          <w:tcPr>
            <w:tcW w:w="5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sz w:val="24"/>
                <w:szCs w:val="24"/>
              </w:rPr>
            </w:pPr>
          </w:p>
        </w:tc>
        <w:tc>
          <w:tcPr>
            <w:tcW w:w="609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b/>
                <w:sz w:val="24"/>
                <w:szCs w:val="24"/>
              </w:rPr>
            </w:pPr>
            <w:r>
              <w:rPr>
                <w:rFonts w:ascii="Arial" w:hAnsi="Arial" w:cs="Arial"/>
                <w:b/>
                <w:sz w:val="24"/>
                <w:szCs w:val="24"/>
              </w:rPr>
              <w:t>ORDENO Y COMPLETO</w:t>
            </w:r>
          </w:p>
          <w:p w:rsidR="00217FCA" w:rsidRDefault="00217FCA">
            <w:pPr>
              <w:jc w:val="both"/>
              <w:rPr>
                <w:rFonts w:ascii="Arial" w:hAnsi="Arial" w:cs="Arial"/>
                <w:sz w:val="24"/>
                <w:szCs w:val="24"/>
              </w:rPr>
            </w:pPr>
          </w:p>
          <w:p w:rsidR="00217FCA" w:rsidRDefault="00217FCA">
            <w:pPr>
              <w:jc w:val="both"/>
              <w:rPr>
                <w:rFonts w:ascii="Arial" w:hAnsi="Arial" w:cs="Arial"/>
                <w:sz w:val="24"/>
                <w:szCs w:val="24"/>
              </w:rPr>
            </w:pPr>
            <w:proofErr w:type="gramStart"/>
            <w:r>
              <w:rPr>
                <w:rFonts w:ascii="Arial" w:hAnsi="Arial" w:cs="Arial"/>
                <w:sz w:val="24"/>
                <w:szCs w:val="24"/>
              </w:rPr>
              <w:t>la</w:t>
            </w:r>
            <w:proofErr w:type="gramEnd"/>
            <w:r>
              <w:rPr>
                <w:rFonts w:ascii="Arial" w:hAnsi="Arial" w:cs="Arial"/>
                <w:sz w:val="24"/>
                <w:szCs w:val="24"/>
              </w:rPr>
              <w:t xml:space="preserve"> secuencia de viñetas que conforman una historieta.</w:t>
            </w:r>
          </w:p>
        </w:tc>
        <w:tc>
          <w:tcPr>
            <w:tcW w:w="59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FCA" w:rsidRDefault="00217FCA">
            <w:pPr>
              <w:jc w:val="both"/>
              <w:rPr>
                <w:rFonts w:ascii="Arial" w:hAnsi="Arial" w:cs="Arial"/>
                <w:sz w:val="24"/>
                <w:szCs w:val="24"/>
              </w:rPr>
            </w:pPr>
          </w:p>
        </w:tc>
      </w:tr>
    </w:tbl>
    <w:p w:rsidR="00F7787B" w:rsidRDefault="00F7787B" w:rsidP="00DF2114">
      <w:pPr>
        <w:rPr>
          <w:rFonts w:ascii="Arial" w:hAnsi="Arial" w:cs="Arial"/>
          <w:b/>
          <w:sz w:val="24"/>
          <w:szCs w:val="24"/>
        </w:rPr>
      </w:pPr>
    </w:p>
    <w:p w:rsidR="00217FCA" w:rsidRDefault="00F7787B" w:rsidP="00217FCA">
      <w:pPr>
        <w:jc w:val="center"/>
        <w:rPr>
          <w:rFonts w:ascii="Arial" w:hAnsi="Arial" w:cs="Arial"/>
          <w:b/>
          <w:sz w:val="24"/>
          <w:szCs w:val="24"/>
        </w:rPr>
      </w:pPr>
      <w:r>
        <w:rPr>
          <w:rFonts w:ascii="Arial" w:hAnsi="Arial" w:cs="Arial"/>
          <w:b/>
          <w:sz w:val="24"/>
          <w:szCs w:val="24"/>
        </w:rPr>
        <w:lastRenderedPageBreak/>
        <w:t>PLAN</w:t>
      </w:r>
      <w:r w:rsidR="00217FCA">
        <w:rPr>
          <w:rFonts w:ascii="Arial" w:hAnsi="Arial" w:cs="Arial"/>
          <w:b/>
          <w:sz w:val="24"/>
          <w:szCs w:val="24"/>
        </w:rPr>
        <w:t xml:space="preserve"> DE ESTUDIO CICLO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9"/>
        <w:gridCol w:w="3393"/>
        <w:gridCol w:w="119"/>
        <w:gridCol w:w="3112"/>
        <w:gridCol w:w="400"/>
        <w:gridCol w:w="2130"/>
        <w:gridCol w:w="1895"/>
        <w:gridCol w:w="70"/>
        <w:gridCol w:w="2066"/>
        <w:gridCol w:w="1888"/>
      </w:tblGrid>
      <w:tr w:rsidR="00217FCA" w:rsidTr="00217FCA">
        <w:tc>
          <w:tcPr>
            <w:tcW w:w="704" w:type="pct"/>
            <w:tcBorders>
              <w:top w:val="single" w:sz="4" w:space="0" w:color="auto"/>
              <w:left w:val="single" w:sz="4" w:space="0" w:color="auto"/>
              <w:bottom w:val="single" w:sz="4" w:space="0" w:color="auto"/>
              <w:right w:val="single" w:sz="4" w:space="0" w:color="auto"/>
            </w:tcBorders>
            <w:shd w:val="clear" w:color="auto" w:fill="FFFFFF"/>
            <w:hideMark/>
          </w:tcPr>
          <w:p w:rsidR="00217FCA" w:rsidRDefault="00217FCA">
            <w:pPr>
              <w:spacing w:after="0" w:line="240" w:lineRule="auto"/>
              <w:rPr>
                <w:rFonts w:ascii="Arial" w:hAnsi="Arial" w:cs="Arial"/>
                <w:color w:val="000000"/>
                <w:sz w:val="24"/>
                <w:szCs w:val="24"/>
              </w:rPr>
            </w:pPr>
            <w:r>
              <w:rPr>
                <w:rFonts w:ascii="Arial" w:hAnsi="Arial" w:cs="Arial"/>
                <w:color w:val="000000"/>
                <w:sz w:val="24"/>
                <w:szCs w:val="24"/>
              </w:rPr>
              <w:t>CICLOS</w:t>
            </w:r>
          </w:p>
        </w:tc>
        <w:tc>
          <w:tcPr>
            <w:tcW w:w="4296" w:type="pct"/>
            <w:gridSpan w:val="9"/>
            <w:tcBorders>
              <w:top w:val="single" w:sz="4" w:space="0" w:color="auto"/>
              <w:left w:val="single" w:sz="4" w:space="0" w:color="auto"/>
              <w:bottom w:val="single" w:sz="4" w:space="0" w:color="auto"/>
              <w:right w:val="single" w:sz="4" w:space="0" w:color="auto"/>
            </w:tcBorders>
            <w:shd w:val="clear" w:color="auto" w:fill="FFFFFF"/>
          </w:tcPr>
          <w:p w:rsidR="00217FCA" w:rsidRDefault="00217FCA">
            <w:pPr>
              <w:spacing w:after="0" w:line="240" w:lineRule="auto"/>
              <w:rPr>
                <w:rFonts w:ascii="Arial" w:hAnsi="Arial" w:cs="Arial"/>
                <w:color w:val="000000"/>
                <w:sz w:val="24"/>
                <w:szCs w:val="24"/>
              </w:rPr>
            </w:pPr>
            <w:r>
              <w:rPr>
                <w:rFonts w:ascii="Arial" w:hAnsi="Arial" w:cs="Arial"/>
                <w:color w:val="000000"/>
                <w:sz w:val="24"/>
                <w:szCs w:val="24"/>
                <w:lang w:eastAsia="es-CO"/>
              </w:rPr>
              <w:t>Ciclo 1 (0-1-2-3)</w:t>
            </w:r>
          </w:p>
          <w:p w:rsidR="00217FCA" w:rsidRDefault="00217FCA">
            <w:pPr>
              <w:spacing w:after="0" w:line="240" w:lineRule="auto"/>
              <w:rPr>
                <w:rFonts w:ascii="Arial" w:hAnsi="Arial" w:cs="Arial"/>
                <w:color w:val="000000"/>
                <w:sz w:val="24"/>
                <w:szCs w:val="24"/>
              </w:rPr>
            </w:pPr>
          </w:p>
        </w:tc>
      </w:tr>
      <w:tr w:rsidR="00217FCA" w:rsidTr="00217FCA">
        <w:tc>
          <w:tcPr>
            <w:tcW w:w="704" w:type="pct"/>
            <w:tcBorders>
              <w:top w:val="single" w:sz="4" w:space="0" w:color="auto"/>
              <w:left w:val="single" w:sz="4" w:space="0" w:color="auto"/>
              <w:bottom w:val="single" w:sz="4" w:space="0" w:color="auto"/>
              <w:right w:val="single" w:sz="4" w:space="0" w:color="auto"/>
            </w:tcBorders>
            <w:shd w:val="clear" w:color="auto" w:fill="FFFFFF"/>
            <w:hideMark/>
          </w:tcPr>
          <w:p w:rsidR="00217FCA" w:rsidRDefault="00217FCA">
            <w:pPr>
              <w:spacing w:after="0" w:line="240" w:lineRule="auto"/>
              <w:rPr>
                <w:rFonts w:ascii="Arial" w:hAnsi="Arial" w:cs="Arial"/>
                <w:color w:val="000000"/>
                <w:sz w:val="24"/>
                <w:szCs w:val="24"/>
              </w:rPr>
            </w:pPr>
            <w:r>
              <w:rPr>
                <w:rFonts w:ascii="Arial" w:hAnsi="Arial" w:cs="Arial"/>
                <w:color w:val="000000"/>
                <w:sz w:val="24"/>
                <w:szCs w:val="24"/>
              </w:rPr>
              <w:t>Meta por ciclo</w:t>
            </w:r>
          </w:p>
        </w:tc>
        <w:tc>
          <w:tcPr>
            <w:tcW w:w="4296" w:type="pct"/>
            <w:gridSpan w:val="9"/>
            <w:tcBorders>
              <w:top w:val="single" w:sz="4" w:space="0" w:color="auto"/>
              <w:left w:val="single" w:sz="4" w:space="0" w:color="auto"/>
              <w:bottom w:val="single" w:sz="4" w:space="0" w:color="auto"/>
              <w:right w:val="single" w:sz="4" w:space="0" w:color="auto"/>
            </w:tcBorders>
            <w:shd w:val="clear" w:color="auto" w:fill="FFFFFF"/>
            <w:hideMark/>
          </w:tcPr>
          <w:p w:rsidR="00217FCA" w:rsidRDefault="00217FCA">
            <w:pPr>
              <w:spacing w:after="0" w:line="240" w:lineRule="auto"/>
              <w:rPr>
                <w:rFonts w:ascii="Arial" w:hAnsi="Arial" w:cs="Arial"/>
                <w:color w:val="000000"/>
                <w:sz w:val="24"/>
                <w:szCs w:val="24"/>
              </w:rPr>
            </w:pPr>
            <w:r>
              <w:rPr>
                <w:rFonts w:ascii="Arial" w:hAnsi="Arial" w:cs="Arial"/>
                <w:color w:val="000000"/>
                <w:sz w:val="24"/>
                <w:szCs w:val="24"/>
              </w:rPr>
              <w:t>Al terminar el ciclo I los estudiantes de los grados 0°, 1°, 2° y 3</w:t>
            </w:r>
            <w:r w:rsidR="003B2B8E">
              <w:rPr>
                <w:rFonts w:ascii="Arial" w:hAnsi="Arial" w:cs="Arial"/>
                <w:color w:val="000000"/>
                <w:sz w:val="24"/>
                <w:szCs w:val="24"/>
              </w:rPr>
              <w:t xml:space="preserve"> °  de la institución educativa </w:t>
            </w:r>
            <w:proofErr w:type="spellStart"/>
            <w:r w:rsidR="003B2B8E">
              <w:rPr>
                <w:rFonts w:ascii="Arial" w:hAnsi="Arial" w:cs="Arial"/>
                <w:color w:val="000000"/>
                <w:sz w:val="24"/>
                <w:szCs w:val="24"/>
              </w:rPr>
              <w:t>Casd</w:t>
            </w:r>
            <w:proofErr w:type="spellEnd"/>
            <w:r w:rsidR="003B2B8E">
              <w:rPr>
                <w:rFonts w:ascii="Arial" w:hAnsi="Arial" w:cs="Arial"/>
                <w:color w:val="000000"/>
                <w:sz w:val="24"/>
                <w:szCs w:val="24"/>
              </w:rPr>
              <w:t xml:space="preserve"> José María Espinosa Prieto</w:t>
            </w:r>
            <w:r>
              <w:rPr>
                <w:rFonts w:ascii="Arial" w:hAnsi="Arial" w:cs="Arial"/>
                <w:color w:val="000000"/>
                <w:sz w:val="24"/>
                <w:szCs w:val="24"/>
              </w:rPr>
              <w:t xml:space="preserve"> estarán en capacidad de: Leer, Escribir, Comprender y Producir, diferentes textos, seguir instrucciones y realizar descripciones teniendo en cuenta su entorno.  </w:t>
            </w:r>
          </w:p>
        </w:tc>
      </w:tr>
      <w:tr w:rsidR="00217FCA" w:rsidTr="00217FCA">
        <w:tc>
          <w:tcPr>
            <w:tcW w:w="704" w:type="pct"/>
            <w:tcBorders>
              <w:top w:val="single" w:sz="4" w:space="0" w:color="auto"/>
              <w:left w:val="single" w:sz="4" w:space="0" w:color="auto"/>
              <w:bottom w:val="single" w:sz="4" w:space="0" w:color="auto"/>
              <w:right w:val="single" w:sz="4" w:space="0" w:color="auto"/>
            </w:tcBorders>
            <w:shd w:val="clear" w:color="auto" w:fill="FFFFFF"/>
            <w:hideMark/>
          </w:tcPr>
          <w:p w:rsidR="00217FCA" w:rsidRDefault="00217FCA">
            <w:pPr>
              <w:spacing w:after="0" w:line="240" w:lineRule="auto"/>
              <w:rPr>
                <w:rFonts w:ascii="Arial" w:hAnsi="Arial" w:cs="Arial"/>
                <w:color w:val="000000"/>
                <w:sz w:val="24"/>
                <w:szCs w:val="24"/>
              </w:rPr>
            </w:pPr>
            <w:r>
              <w:rPr>
                <w:rFonts w:ascii="Arial" w:hAnsi="Arial" w:cs="Arial"/>
                <w:color w:val="000000"/>
                <w:sz w:val="24"/>
                <w:szCs w:val="24"/>
              </w:rPr>
              <w:t>Objetivo específico por grado</w:t>
            </w:r>
          </w:p>
        </w:tc>
        <w:tc>
          <w:tcPr>
            <w:tcW w:w="1001" w:type="pct"/>
            <w:gridSpan w:val="2"/>
            <w:tcBorders>
              <w:top w:val="single" w:sz="4" w:space="0" w:color="auto"/>
              <w:left w:val="single" w:sz="4" w:space="0" w:color="auto"/>
              <w:bottom w:val="single" w:sz="4" w:space="0" w:color="auto"/>
              <w:right w:val="single" w:sz="4" w:space="0" w:color="auto"/>
            </w:tcBorders>
            <w:hideMark/>
          </w:tcPr>
          <w:p w:rsidR="00217FCA" w:rsidRDefault="00217FCA">
            <w:pPr>
              <w:spacing w:after="0" w:line="240" w:lineRule="auto"/>
              <w:jc w:val="both"/>
              <w:rPr>
                <w:rFonts w:ascii="Arial" w:hAnsi="Arial" w:cs="Arial"/>
                <w:b/>
                <w:color w:val="000000"/>
                <w:sz w:val="24"/>
                <w:szCs w:val="24"/>
              </w:rPr>
            </w:pPr>
            <w:r>
              <w:rPr>
                <w:rFonts w:ascii="Arial" w:hAnsi="Arial" w:cs="Arial"/>
                <w:b/>
                <w:color w:val="000000"/>
                <w:sz w:val="24"/>
                <w:szCs w:val="24"/>
              </w:rPr>
              <w:t>Grado 0</w:t>
            </w:r>
          </w:p>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 xml:space="preserve">Interiorizar la lectura y la escritura como un acto lingüístico y cognitivo, más allá de su proceso motriz.  </w:t>
            </w:r>
          </w:p>
        </w:tc>
        <w:tc>
          <w:tcPr>
            <w:tcW w:w="1001" w:type="pct"/>
            <w:gridSpan w:val="2"/>
            <w:tcBorders>
              <w:top w:val="single" w:sz="4" w:space="0" w:color="auto"/>
              <w:left w:val="single" w:sz="4" w:space="0" w:color="auto"/>
              <w:bottom w:val="single" w:sz="4" w:space="0" w:color="auto"/>
              <w:right w:val="single" w:sz="4" w:space="0" w:color="auto"/>
            </w:tcBorders>
            <w:hideMark/>
          </w:tcPr>
          <w:p w:rsidR="00217FCA" w:rsidRDefault="00217FCA">
            <w:pPr>
              <w:spacing w:after="0" w:line="240" w:lineRule="auto"/>
              <w:jc w:val="both"/>
              <w:rPr>
                <w:rFonts w:ascii="Arial" w:hAnsi="Arial" w:cs="Arial"/>
                <w:b/>
                <w:color w:val="000000"/>
                <w:sz w:val="24"/>
                <w:szCs w:val="24"/>
              </w:rPr>
            </w:pPr>
            <w:r>
              <w:rPr>
                <w:rFonts w:ascii="Arial" w:hAnsi="Arial" w:cs="Arial"/>
                <w:b/>
                <w:color w:val="000000"/>
                <w:sz w:val="24"/>
                <w:szCs w:val="24"/>
              </w:rPr>
              <w:t>Grado 1</w:t>
            </w:r>
          </w:p>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Adquirir el dominio para leer y escribir a través de diferentes estrategias.</w:t>
            </w:r>
          </w:p>
        </w:tc>
        <w:tc>
          <w:tcPr>
            <w:tcW w:w="1147" w:type="pct"/>
            <w:gridSpan w:val="2"/>
            <w:tcBorders>
              <w:top w:val="single" w:sz="4" w:space="0" w:color="auto"/>
              <w:left w:val="single" w:sz="4" w:space="0" w:color="auto"/>
              <w:bottom w:val="single" w:sz="4" w:space="0" w:color="auto"/>
              <w:right w:val="single" w:sz="4" w:space="0" w:color="auto"/>
            </w:tcBorders>
            <w:hideMark/>
          </w:tcPr>
          <w:p w:rsidR="00217FCA" w:rsidRDefault="00217FCA">
            <w:pPr>
              <w:spacing w:after="0" w:line="240" w:lineRule="auto"/>
              <w:jc w:val="both"/>
              <w:rPr>
                <w:rFonts w:ascii="Arial" w:hAnsi="Arial" w:cs="Arial"/>
                <w:b/>
                <w:color w:val="000000"/>
                <w:sz w:val="24"/>
                <w:szCs w:val="24"/>
              </w:rPr>
            </w:pPr>
            <w:r>
              <w:rPr>
                <w:rFonts w:ascii="Arial" w:hAnsi="Arial" w:cs="Arial"/>
                <w:b/>
                <w:color w:val="000000"/>
                <w:sz w:val="24"/>
                <w:szCs w:val="24"/>
              </w:rPr>
              <w:t>Grado 2</w:t>
            </w:r>
          </w:p>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 xml:space="preserve">Comprender textos que tengan diferentes formatos y finalidades a través de la lectura, escritura, análisis, comprensión, graficación y producción.  </w:t>
            </w:r>
          </w:p>
        </w:tc>
        <w:tc>
          <w:tcPr>
            <w:tcW w:w="1147" w:type="pct"/>
            <w:gridSpan w:val="3"/>
            <w:tcBorders>
              <w:top w:val="single" w:sz="4" w:space="0" w:color="auto"/>
              <w:left w:val="single" w:sz="4" w:space="0" w:color="auto"/>
              <w:bottom w:val="single" w:sz="4" w:space="0" w:color="auto"/>
              <w:right w:val="single" w:sz="4" w:space="0" w:color="auto"/>
            </w:tcBorders>
            <w:hideMark/>
          </w:tcPr>
          <w:p w:rsidR="00217FCA" w:rsidRDefault="00217FCA">
            <w:pPr>
              <w:spacing w:after="0" w:line="240" w:lineRule="auto"/>
              <w:jc w:val="both"/>
              <w:rPr>
                <w:rFonts w:ascii="Arial" w:hAnsi="Arial" w:cs="Arial"/>
                <w:b/>
                <w:color w:val="000000"/>
                <w:sz w:val="24"/>
                <w:szCs w:val="24"/>
              </w:rPr>
            </w:pPr>
            <w:r>
              <w:rPr>
                <w:rFonts w:ascii="Arial" w:hAnsi="Arial" w:cs="Arial"/>
                <w:b/>
                <w:color w:val="000000"/>
                <w:sz w:val="24"/>
                <w:szCs w:val="24"/>
              </w:rPr>
              <w:t>Grado 3</w:t>
            </w:r>
          </w:p>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 xml:space="preserve">Apropiar la lectura y la escritura en su proceso académico a través de la  producción e interpretación de textos con coherencia y </w:t>
            </w:r>
            <w:proofErr w:type="spellStart"/>
            <w:r>
              <w:rPr>
                <w:rFonts w:ascii="Arial" w:hAnsi="Arial" w:cs="Arial"/>
                <w:color w:val="000000"/>
                <w:sz w:val="24"/>
                <w:szCs w:val="24"/>
              </w:rPr>
              <w:t>cohesion</w:t>
            </w:r>
            <w:proofErr w:type="spellEnd"/>
            <w:r>
              <w:rPr>
                <w:rFonts w:ascii="Arial" w:hAnsi="Arial" w:cs="Arial"/>
                <w:color w:val="000000"/>
                <w:sz w:val="24"/>
                <w:szCs w:val="24"/>
              </w:rPr>
              <w:t>.</w:t>
            </w:r>
          </w:p>
        </w:tc>
      </w:tr>
      <w:tr w:rsidR="00217FCA" w:rsidTr="00217FCA">
        <w:tc>
          <w:tcPr>
            <w:tcW w:w="704" w:type="pct"/>
            <w:tcBorders>
              <w:top w:val="single" w:sz="4" w:space="0" w:color="auto"/>
              <w:left w:val="single" w:sz="4" w:space="0" w:color="auto"/>
              <w:bottom w:val="single" w:sz="4" w:space="0" w:color="auto"/>
              <w:right w:val="single" w:sz="4" w:space="0" w:color="auto"/>
            </w:tcBorders>
            <w:shd w:val="clear" w:color="auto" w:fill="FFFFFF"/>
            <w:hideMark/>
          </w:tcPr>
          <w:p w:rsidR="00217FCA" w:rsidRDefault="00217FCA">
            <w:pPr>
              <w:spacing w:after="0" w:line="240" w:lineRule="auto"/>
              <w:rPr>
                <w:rFonts w:ascii="Arial" w:hAnsi="Arial" w:cs="Arial"/>
                <w:color w:val="000000"/>
                <w:sz w:val="24"/>
                <w:szCs w:val="24"/>
              </w:rPr>
            </w:pPr>
            <w:r>
              <w:rPr>
                <w:rFonts w:ascii="Arial" w:hAnsi="Arial" w:cs="Arial"/>
                <w:color w:val="000000"/>
                <w:sz w:val="24"/>
                <w:szCs w:val="24"/>
              </w:rPr>
              <w:t>Competencias del componente</w:t>
            </w:r>
          </w:p>
        </w:tc>
        <w:tc>
          <w:tcPr>
            <w:tcW w:w="967" w:type="pct"/>
            <w:tcBorders>
              <w:top w:val="single" w:sz="4" w:space="0" w:color="auto"/>
              <w:left w:val="single" w:sz="4" w:space="0" w:color="auto"/>
              <w:bottom w:val="single" w:sz="4" w:space="0" w:color="auto"/>
              <w:right w:val="single" w:sz="4" w:space="0" w:color="auto"/>
            </w:tcBorders>
            <w:shd w:val="clear" w:color="auto" w:fill="FFFFFF"/>
            <w:hideMark/>
          </w:tcPr>
          <w:p w:rsidR="00217FCA" w:rsidRDefault="00421F04">
            <w:pPr>
              <w:spacing w:after="0" w:line="240" w:lineRule="auto"/>
              <w:jc w:val="both"/>
              <w:rPr>
                <w:rFonts w:ascii="Arial" w:hAnsi="Arial" w:cs="Arial"/>
                <w:b/>
                <w:color w:val="000000"/>
                <w:sz w:val="24"/>
                <w:szCs w:val="24"/>
              </w:rPr>
            </w:pPr>
            <w:r>
              <w:rPr>
                <w:rFonts w:ascii="Arial" w:hAnsi="Arial" w:cs="Arial"/>
                <w:b/>
                <w:color w:val="000000"/>
                <w:sz w:val="24"/>
                <w:szCs w:val="24"/>
              </w:rPr>
              <w:t>A. L</w:t>
            </w:r>
            <w:r w:rsidR="00217FCA">
              <w:rPr>
                <w:rFonts w:ascii="Arial" w:hAnsi="Arial" w:cs="Arial"/>
                <w:b/>
                <w:color w:val="000000"/>
                <w:sz w:val="24"/>
                <w:szCs w:val="24"/>
              </w:rPr>
              <w:t>ingüística</w:t>
            </w:r>
          </w:p>
          <w:p w:rsidR="00217FCA" w:rsidRDefault="00217FCA">
            <w:pPr>
              <w:spacing w:after="0" w:line="240" w:lineRule="auto"/>
              <w:jc w:val="both"/>
              <w:rPr>
                <w:rFonts w:ascii="Arial" w:hAnsi="Arial" w:cs="Arial"/>
                <w:color w:val="000000"/>
                <w:sz w:val="24"/>
                <w:szCs w:val="24"/>
              </w:rPr>
            </w:pPr>
            <w:r>
              <w:rPr>
                <w:rStyle w:val="Textoennegrita"/>
                <w:rFonts w:ascii="Arial" w:hAnsi="Arial" w:cs="Arial"/>
                <w:b w:val="0"/>
                <w:sz w:val="24"/>
                <w:szCs w:val="24"/>
              </w:rPr>
              <w:t>Gramatical</w:t>
            </w:r>
            <w:r>
              <w:rPr>
                <w:rFonts w:ascii="Arial" w:hAnsi="Arial" w:cs="Arial"/>
                <w:bCs/>
                <w:color w:val="000000"/>
                <w:sz w:val="24"/>
                <w:szCs w:val="24"/>
              </w:rPr>
              <w:t xml:space="preserve"> (semántica) referida a las reglas sintácticas, morfológicas, fonológicas y fonéticas que rigen la producción de los enunciados lingüísticos. La competencia gramatical es la capacidad de</w:t>
            </w:r>
            <w:r>
              <w:rPr>
                <w:rFonts w:ascii="Arial" w:hAnsi="Arial" w:cs="Arial"/>
                <w:bCs/>
                <w:color w:val="000000"/>
                <w:sz w:val="24"/>
                <w:szCs w:val="24"/>
              </w:rPr>
              <w:br/>
              <w:t>1. Reconocer y producir las estructuras gramaticales distintivos de una lengua y usarlos con eficacia en la comunicación.</w:t>
            </w:r>
            <w:r>
              <w:rPr>
                <w:rFonts w:ascii="Arial" w:hAnsi="Arial" w:cs="Arial"/>
                <w:bCs/>
                <w:color w:val="000000"/>
                <w:sz w:val="24"/>
                <w:szCs w:val="24"/>
              </w:rPr>
              <w:br/>
              <w:t>2. Utilizar las formas de la lengua (estructura sonidos, palabras y frases).</w:t>
            </w:r>
          </w:p>
        </w:tc>
        <w:tc>
          <w:tcPr>
            <w:tcW w:w="921" w:type="pct"/>
            <w:gridSpan w:val="2"/>
            <w:tcBorders>
              <w:top w:val="single" w:sz="4" w:space="0" w:color="auto"/>
              <w:left w:val="single" w:sz="4" w:space="0" w:color="auto"/>
              <w:bottom w:val="single" w:sz="4" w:space="0" w:color="auto"/>
              <w:right w:val="single" w:sz="4" w:space="0" w:color="auto"/>
            </w:tcBorders>
            <w:shd w:val="clear" w:color="auto" w:fill="FFFFFF"/>
            <w:hideMark/>
          </w:tcPr>
          <w:p w:rsidR="00217FCA" w:rsidRDefault="00421F04">
            <w:pPr>
              <w:spacing w:after="0" w:line="240" w:lineRule="auto"/>
              <w:jc w:val="both"/>
              <w:rPr>
                <w:rFonts w:ascii="Arial" w:hAnsi="Arial" w:cs="Arial"/>
                <w:b/>
                <w:color w:val="000000"/>
                <w:sz w:val="24"/>
                <w:szCs w:val="24"/>
              </w:rPr>
            </w:pPr>
            <w:r>
              <w:rPr>
                <w:rFonts w:ascii="Arial" w:hAnsi="Arial" w:cs="Arial"/>
                <w:b/>
                <w:color w:val="000000"/>
                <w:sz w:val="24"/>
                <w:szCs w:val="24"/>
              </w:rPr>
              <w:t>B. L</w:t>
            </w:r>
            <w:r w:rsidR="00217FCA">
              <w:rPr>
                <w:rFonts w:ascii="Arial" w:hAnsi="Arial" w:cs="Arial"/>
                <w:b/>
                <w:color w:val="000000"/>
                <w:sz w:val="24"/>
                <w:szCs w:val="24"/>
              </w:rPr>
              <w:t>iteraria</w:t>
            </w:r>
          </w:p>
          <w:p w:rsidR="00217FCA" w:rsidRDefault="00217FCA">
            <w:pPr>
              <w:spacing w:after="0" w:line="240" w:lineRule="auto"/>
              <w:jc w:val="both"/>
              <w:rPr>
                <w:rFonts w:ascii="Arial" w:hAnsi="Arial" w:cs="Arial"/>
                <w:color w:val="000000"/>
                <w:sz w:val="24"/>
                <w:szCs w:val="24"/>
              </w:rPr>
            </w:pPr>
            <w:r>
              <w:rPr>
                <w:rFonts w:ascii="Arial" w:hAnsi="Arial" w:cs="Arial"/>
                <w:bCs/>
                <w:color w:val="000000"/>
                <w:sz w:val="24"/>
                <w:szCs w:val="24"/>
              </w:rPr>
              <w:t>Sirve para comprender y valorar el fenómeno estético del lenguaje que se da a través de la literatura. Entender la literatura como representación de la cultura y convergencia las manifestaciones humanas y de las otras artes.</w:t>
            </w:r>
          </w:p>
        </w:tc>
        <w:tc>
          <w:tcPr>
            <w:tcW w:w="721" w:type="pct"/>
            <w:gridSpan w:val="2"/>
            <w:tcBorders>
              <w:top w:val="single" w:sz="4" w:space="0" w:color="auto"/>
              <w:left w:val="single" w:sz="4" w:space="0" w:color="auto"/>
              <w:bottom w:val="single" w:sz="4" w:space="0" w:color="auto"/>
              <w:right w:val="single" w:sz="4" w:space="0" w:color="auto"/>
            </w:tcBorders>
            <w:shd w:val="clear" w:color="auto" w:fill="FFFFFF"/>
            <w:hideMark/>
          </w:tcPr>
          <w:p w:rsidR="00217FCA" w:rsidRDefault="0067517D">
            <w:pPr>
              <w:spacing w:after="0" w:line="240" w:lineRule="auto"/>
              <w:jc w:val="both"/>
              <w:rPr>
                <w:rFonts w:ascii="Arial" w:hAnsi="Arial" w:cs="Arial"/>
                <w:b/>
                <w:color w:val="000000"/>
                <w:sz w:val="24"/>
                <w:szCs w:val="24"/>
              </w:rPr>
            </w:pPr>
            <w:r>
              <w:rPr>
                <w:rFonts w:ascii="Arial" w:hAnsi="Arial" w:cs="Arial"/>
                <w:b/>
                <w:color w:val="000000"/>
                <w:sz w:val="24"/>
                <w:szCs w:val="24"/>
              </w:rPr>
              <w:t>C. Pragmática</w:t>
            </w:r>
            <w:r w:rsidR="00217FCA">
              <w:rPr>
                <w:rFonts w:ascii="Arial" w:hAnsi="Arial" w:cs="Arial"/>
                <w:b/>
                <w:color w:val="000000"/>
                <w:sz w:val="24"/>
                <w:szCs w:val="24"/>
              </w:rPr>
              <w:t xml:space="preserve">    </w:t>
            </w:r>
          </w:p>
          <w:p w:rsidR="00217FCA" w:rsidRDefault="00217FCA">
            <w:pPr>
              <w:spacing w:after="0" w:line="240" w:lineRule="auto"/>
              <w:jc w:val="both"/>
              <w:rPr>
                <w:rFonts w:ascii="Arial" w:hAnsi="Arial" w:cs="Arial"/>
                <w:color w:val="000000"/>
                <w:sz w:val="24"/>
                <w:szCs w:val="24"/>
              </w:rPr>
            </w:pPr>
            <w:r>
              <w:rPr>
                <w:rFonts w:ascii="Arial" w:hAnsi="Arial" w:cs="Arial"/>
                <w:bCs/>
                <w:color w:val="000000"/>
                <w:sz w:val="24"/>
                <w:szCs w:val="24"/>
              </w:rPr>
              <w:t>Debe entenderse como la capacidad o saber cultural que adquiere todo hablante para usar adecuadamente una lengua en situaciones comunicativas determinadas (Autor o autores).</w:t>
            </w:r>
          </w:p>
        </w:tc>
        <w:tc>
          <w:tcPr>
            <w:tcW w:w="560" w:type="pct"/>
            <w:gridSpan w:val="2"/>
            <w:tcBorders>
              <w:top w:val="single" w:sz="4" w:space="0" w:color="auto"/>
              <w:left w:val="single" w:sz="4" w:space="0" w:color="auto"/>
              <w:bottom w:val="single" w:sz="4" w:space="0" w:color="auto"/>
              <w:right w:val="single" w:sz="4" w:space="0" w:color="auto"/>
            </w:tcBorders>
            <w:shd w:val="clear" w:color="auto" w:fill="FFFFFF"/>
            <w:hideMark/>
          </w:tcPr>
          <w:p w:rsidR="00217FCA" w:rsidRDefault="00421F04">
            <w:pPr>
              <w:spacing w:after="0" w:line="240" w:lineRule="auto"/>
              <w:jc w:val="both"/>
              <w:rPr>
                <w:rFonts w:ascii="Arial" w:hAnsi="Arial" w:cs="Arial"/>
                <w:b/>
                <w:color w:val="000000"/>
                <w:sz w:val="24"/>
                <w:szCs w:val="24"/>
              </w:rPr>
            </w:pPr>
            <w:r>
              <w:rPr>
                <w:rFonts w:ascii="Arial" w:hAnsi="Arial" w:cs="Arial"/>
                <w:b/>
                <w:color w:val="000000"/>
                <w:sz w:val="24"/>
                <w:szCs w:val="24"/>
              </w:rPr>
              <w:t>D. Enciclopédica</w:t>
            </w:r>
          </w:p>
          <w:p w:rsidR="00217FCA" w:rsidRDefault="00217FCA">
            <w:pPr>
              <w:spacing w:after="0" w:line="240" w:lineRule="auto"/>
              <w:jc w:val="both"/>
              <w:rPr>
                <w:rFonts w:ascii="Arial" w:hAnsi="Arial" w:cs="Arial"/>
                <w:color w:val="000000"/>
                <w:sz w:val="24"/>
                <w:szCs w:val="24"/>
              </w:rPr>
            </w:pPr>
            <w:r>
              <w:rPr>
                <w:rFonts w:ascii="Arial" w:hAnsi="Arial" w:cs="Arial"/>
                <w:bCs/>
                <w:color w:val="000000"/>
                <w:sz w:val="24"/>
                <w:szCs w:val="24"/>
              </w:rPr>
              <w:t>Se refiere a la puesta en juego de los actos de significación y comunicación; los saberes previos construidos en el ámbito sociocultural.</w:t>
            </w:r>
          </w:p>
        </w:tc>
        <w:tc>
          <w:tcPr>
            <w:tcW w:w="589" w:type="pct"/>
            <w:tcBorders>
              <w:top w:val="single" w:sz="4" w:space="0" w:color="auto"/>
              <w:left w:val="single" w:sz="4" w:space="0" w:color="auto"/>
              <w:bottom w:val="single" w:sz="4" w:space="0" w:color="auto"/>
              <w:right w:val="single" w:sz="4" w:space="0" w:color="auto"/>
            </w:tcBorders>
            <w:shd w:val="clear" w:color="auto" w:fill="FFFFFF"/>
            <w:hideMark/>
          </w:tcPr>
          <w:p w:rsidR="00217FCA" w:rsidRDefault="00421F04">
            <w:pPr>
              <w:spacing w:after="0" w:line="240" w:lineRule="auto"/>
              <w:jc w:val="both"/>
              <w:rPr>
                <w:rFonts w:ascii="Arial" w:hAnsi="Arial" w:cs="Arial"/>
                <w:b/>
                <w:color w:val="000000"/>
                <w:sz w:val="24"/>
                <w:szCs w:val="24"/>
              </w:rPr>
            </w:pPr>
            <w:r>
              <w:rPr>
                <w:rFonts w:ascii="Arial" w:hAnsi="Arial" w:cs="Arial"/>
                <w:b/>
                <w:color w:val="000000"/>
                <w:sz w:val="24"/>
                <w:szCs w:val="24"/>
              </w:rPr>
              <w:t>E. Sociolingüística</w:t>
            </w:r>
          </w:p>
          <w:p w:rsidR="00217FCA" w:rsidRDefault="00217FCA">
            <w:pPr>
              <w:spacing w:after="0" w:line="240" w:lineRule="auto"/>
              <w:jc w:val="both"/>
              <w:rPr>
                <w:rFonts w:ascii="Arial" w:hAnsi="Arial" w:cs="Arial"/>
                <w:color w:val="000000"/>
                <w:sz w:val="24"/>
                <w:szCs w:val="24"/>
              </w:rPr>
            </w:pPr>
            <w:r>
              <w:rPr>
                <w:rFonts w:ascii="Arial" w:hAnsi="Arial" w:cs="Arial"/>
                <w:bCs/>
                <w:color w:val="000000"/>
                <w:sz w:val="24"/>
                <w:szCs w:val="24"/>
              </w:rPr>
              <w:t>Hace referencia a la capacidad de una persona para producir y entender adecuadamente expresiones lingüísticas en diferentes contextos en uso</w:t>
            </w:r>
          </w:p>
        </w:tc>
        <w:tc>
          <w:tcPr>
            <w:tcW w:w="538" w:type="pct"/>
            <w:tcBorders>
              <w:top w:val="single" w:sz="4" w:space="0" w:color="auto"/>
              <w:left w:val="single" w:sz="4" w:space="0" w:color="auto"/>
              <w:bottom w:val="single" w:sz="4" w:space="0" w:color="auto"/>
              <w:right w:val="single" w:sz="4" w:space="0" w:color="auto"/>
            </w:tcBorders>
            <w:shd w:val="clear" w:color="auto" w:fill="FFFFFF"/>
            <w:hideMark/>
          </w:tcPr>
          <w:p w:rsidR="00217FCA" w:rsidRDefault="00421F04">
            <w:pPr>
              <w:spacing w:after="0" w:line="240" w:lineRule="auto"/>
              <w:jc w:val="both"/>
              <w:rPr>
                <w:rFonts w:ascii="Arial" w:hAnsi="Arial" w:cs="Arial"/>
                <w:b/>
                <w:color w:val="000000"/>
                <w:sz w:val="24"/>
                <w:szCs w:val="24"/>
              </w:rPr>
            </w:pPr>
            <w:r>
              <w:rPr>
                <w:rFonts w:ascii="Arial" w:hAnsi="Arial" w:cs="Arial"/>
                <w:b/>
                <w:color w:val="000000"/>
                <w:sz w:val="24"/>
                <w:szCs w:val="24"/>
              </w:rPr>
              <w:t>F. T</w:t>
            </w:r>
            <w:r w:rsidR="00217FCA">
              <w:rPr>
                <w:rFonts w:ascii="Arial" w:hAnsi="Arial" w:cs="Arial"/>
                <w:b/>
                <w:color w:val="000000"/>
                <w:sz w:val="24"/>
                <w:szCs w:val="24"/>
              </w:rPr>
              <w:t>extual</w:t>
            </w:r>
          </w:p>
          <w:p w:rsidR="00217FCA" w:rsidRDefault="00217FCA">
            <w:pPr>
              <w:spacing w:after="0" w:line="240" w:lineRule="auto"/>
              <w:jc w:val="both"/>
              <w:rPr>
                <w:rFonts w:ascii="Arial" w:hAnsi="Arial" w:cs="Arial"/>
                <w:color w:val="000000"/>
                <w:sz w:val="24"/>
                <w:szCs w:val="24"/>
              </w:rPr>
            </w:pPr>
            <w:r>
              <w:rPr>
                <w:rFonts w:ascii="Arial" w:hAnsi="Arial" w:cs="Arial"/>
                <w:bCs/>
                <w:color w:val="000000"/>
                <w:sz w:val="24"/>
                <w:szCs w:val="24"/>
              </w:rPr>
              <w:t>Es la capacidad para comprender y producir diferentes tipos de texto: periodístico, narrativo, científico, expositivo, pedagógico, instructivo, según lo demanda la situación comunicativa.</w:t>
            </w:r>
          </w:p>
        </w:tc>
      </w:tr>
      <w:tr w:rsidR="00217FCA" w:rsidTr="00217FCA">
        <w:tc>
          <w:tcPr>
            <w:tcW w:w="704" w:type="pct"/>
            <w:tcBorders>
              <w:top w:val="single" w:sz="4" w:space="0" w:color="auto"/>
              <w:left w:val="single" w:sz="4" w:space="0" w:color="auto"/>
              <w:bottom w:val="single" w:sz="4" w:space="0" w:color="auto"/>
              <w:right w:val="single" w:sz="4" w:space="0" w:color="auto"/>
            </w:tcBorders>
            <w:shd w:val="clear" w:color="auto" w:fill="FFFFFF"/>
            <w:hideMark/>
          </w:tcPr>
          <w:p w:rsidR="00217FCA" w:rsidRDefault="00217FCA">
            <w:pPr>
              <w:spacing w:after="0" w:line="240" w:lineRule="auto"/>
              <w:rPr>
                <w:rFonts w:ascii="Arial" w:hAnsi="Arial" w:cs="Arial"/>
                <w:b/>
                <w:color w:val="000000"/>
                <w:sz w:val="24"/>
                <w:szCs w:val="24"/>
              </w:rPr>
            </w:pPr>
            <w:r>
              <w:rPr>
                <w:rFonts w:ascii="Arial" w:hAnsi="Arial" w:cs="Arial"/>
                <w:b/>
                <w:color w:val="000000"/>
                <w:sz w:val="24"/>
                <w:szCs w:val="24"/>
              </w:rPr>
              <w:t xml:space="preserve">Nivel de desarrollo </w:t>
            </w:r>
            <w:r>
              <w:rPr>
                <w:rFonts w:ascii="Arial" w:hAnsi="Arial" w:cs="Arial"/>
                <w:b/>
                <w:color w:val="000000"/>
                <w:sz w:val="24"/>
                <w:szCs w:val="24"/>
              </w:rPr>
              <w:lastRenderedPageBreak/>
              <w:t>de  la competencia</w:t>
            </w:r>
          </w:p>
        </w:tc>
        <w:tc>
          <w:tcPr>
            <w:tcW w:w="967" w:type="pct"/>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lastRenderedPageBreak/>
              <w:t>N1</w:t>
            </w:r>
            <w:r>
              <w:rPr>
                <w:rFonts w:ascii="Arial" w:hAnsi="Arial" w:cs="Arial"/>
                <w:color w:val="000000"/>
                <w:sz w:val="24"/>
                <w:szCs w:val="24"/>
              </w:rPr>
              <w:t xml:space="preserve">: Narrar experiencias de </w:t>
            </w:r>
            <w:r>
              <w:rPr>
                <w:rFonts w:ascii="Arial" w:hAnsi="Arial" w:cs="Arial"/>
                <w:color w:val="000000"/>
                <w:sz w:val="24"/>
                <w:szCs w:val="24"/>
              </w:rPr>
              <w:lastRenderedPageBreak/>
              <w:t>su vida cotidiana.</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N2</w:t>
            </w:r>
            <w:r>
              <w:rPr>
                <w:rFonts w:ascii="Arial" w:hAnsi="Arial" w:cs="Arial"/>
                <w:color w:val="000000"/>
                <w:sz w:val="24"/>
                <w:szCs w:val="24"/>
              </w:rPr>
              <w:t xml:space="preserve">: Argumentar sus puntos de vista utilizando una estructura adecuada.  </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N3</w:t>
            </w:r>
            <w:r>
              <w:rPr>
                <w:rFonts w:ascii="Arial" w:hAnsi="Arial" w:cs="Arial"/>
                <w:color w:val="000000"/>
                <w:sz w:val="24"/>
                <w:szCs w:val="24"/>
              </w:rPr>
              <w:t>: Emplear un vocabulario adecuado en la vida diaria.</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N4</w:t>
            </w:r>
            <w:r>
              <w:rPr>
                <w:rFonts w:ascii="Arial" w:hAnsi="Arial" w:cs="Arial"/>
                <w:color w:val="000000"/>
                <w:sz w:val="24"/>
                <w:szCs w:val="24"/>
              </w:rPr>
              <w:t xml:space="preserve">: analizar sus propias experiencias con  las narraciones escuchadas. </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N5</w:t>
            </w:r>
            <w:r>
              <w:rPr>
                <w:rFonts w:ascii="Arial" w:hAnsi="Arial" w:cs="Arial"/>
                <w:color w:val="000000"/>
                <w:sz w:val="24"/>
                <w:szCs w:val="24"/>
              </w:rPr>
              <w:t>: Construir nuevos conceptos.</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N6</w:t>
            </w:r>
            <w:r>
              <w:rPr>
                <w:rFonts w:ascii="Arial" w:hAnsi="Arial" w:cs="Arial"/>
                <w:color w:val="000000"/>
                <w:sz w:val="24"/>
                <w:szCs w:val="24"/>
              </w:rPr>
              <w:t xml:space="preserve">: Apreciar las narraciones escuchadas.  </w:t>
            </w:r>
          </w:p>
          <w:p w:rsidR="00217FCA" w:rsidRDefault="00217FCA">
            <w:pPr>
              <w:spacing w:after="0" w:line="240" w:lineRule="auto"/>
              <w:jc w:val="both"/>
              <w:rPr>
                <w:rFonts w:ascii="Arial" w:hAnsi="Arial" w:cs="Arial"/>
                <w:color w:val="000000"/>
                <w:sz w:val="24"/>
                <w:szCs w:val="24"/>
              </w:rPr>
            </w:pPr>
          </w:p>
        </w:tc>
        <w:tc>
          <w:tcPr>
            <w:tcW w:w="921" w:type="pct"/>
            <w:gridSpan w:val="2"/>
            <w:tcBorders>
              <w:top w:val="single" w:sz="4" w:space="0" w:color="auto"/>
              <w:left w:val="single" w:sz="4" w:space="0" w:color="auto"/>
              <w:bottom w:val="single" w:sz="4" w:space="0" w:color="auto"/>
              <w:right w:val="single" w:sz="4" w:space="0" w:color="auto"/>
            </w:tcBorders>
            <w:hideMark/>
          </w:tcPr>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lastRenderedPageBreak/>
              <w:t>N1</w:t>
            </w:r>
            <w:r>
              <w:rPr>
                <w:rFonts w:ascii="Arial" w:hAnsi="Arial" w:cs="Arial"/>
                <w:color w:val="000000"/>
                <w:sz w:val="24"/>
                <w:szCs w:val="24"/>
              </w:rPr>
              <w:t xml:space="preserve">: Describe personajes y </w:t>
            </w:r>
            <w:r>
              <w:rPr>
                <w:rFonts w:ascii="Arial" w:hAnsi="Arial" w:cs="Arial"/>
                <w:color w:val="000000"/>
                <w:sz w:val="24"/>
                <w:szCs w:val="24"/>
              </w:rPr>
              <w:lastRenderedPageBreak/>
              <w:t>lugares en textos de literatura infantil.</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N2</w:t>
            </w:r>
            <w:r>
              <w:rPr>
                <w:rFonts w:ascii="Arial" w:hAnsi="Arial" w:cs="Arial"/>
                <w:color w:val="000000"/>
                <w:sz w:val="24"/>
                <w:szCs w:val="24"/>
              </w:rPr>
              <w:t>: Explica con sus propias palabras las enseñanzas y moralejas en textos leídos.</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N3:</w:t>
            </w:r>
            <w:r>
              <w:rPr>
                <w:rFonts w:ascii="Arial" w:hAnsi="Arial" w:cs="Arial"/>
                <w:color w:val="000000"/>
                <w:sz w:val="24"/>
                <w:szCs w:val="24"/>
              </w:rPr>
              <w:t xml:space="preserve"> descubre en la literatura infantil nuevas formas de disfrutar.</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N4</w:t>
            </w:r>
            <w:r>
              <w:rPr>
                <w:rFonts w:ascii="Arial" w:hAnsi="Arial" w:cs="Arial"/>
                <w:color w:val="000000"/>
                <w:sz w:val="24"/>
                <w:szCs w:val="24"/>
              </w:rPr>
              <w:t xml:space="preserve">: crea sus propias historias teniendo en cuenta el contexto cultural. </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N5</w:t>
            </w:r>
            <w:r>
              <w:rPr>
                <w:rFonts w:ascii="Arial" w:hAnsi="Arial" w:cs="Arial"/>
                <w:color w:val="000000"/>
                <w:sz w:val="24"/>
                <w:szCs w:val="24"/>
              </w:rPr>
              <w:t xml:space="preserve">: Contrasta la vida cotidiana con algunos contenidos literarios. </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N6</w:t>
            </w:r>
            <w:r>
              <w:rPr>
                <w:rFonts w:ascii="Arial" w:hAnsi="Arial" w:cs="Arial"/>
                <w:color w:val="000000"/>
                <w:sz w:val="24"/>
                <w:szCs w:val="24"/>
              </w:rPr>
              <w:t xml:space="preserve">: Aprecia la literatura como un método para la construcción del conocimiento. </w:t>
            </w:r>
          </w:p>
        </w:tc>
        <w:tc>
          <w:tcPr>
            <w:tcW w:w="721" w:type="pct"/>
            <w:gridSpan w:val="2"/>
            <w:tcBorders>
              <w:top w:val="single" w:sz="4" w:space="0" w:color="auto"/>
              <w:left w:val="single" w:sz="4" w:space="0" w:color="auto"/>
              <w:bottom w:val="single" w:sz="4" w:space="0" w:color="auto"/>
              <w:right w:val="single" w:sz="4" w:space="0" w:color="auto"/>
            </w:tcBorders>
            <w:hideMark/>
          </w:tcPr>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lastRenderedPageBreak/>
              <w:t>N1</w:t>
            </w:r>
            <w:r>
              <w:rPr>
                <w:rFonts w:ascii="Arial" w:hAnsi="Arial" w:cs="Arial"/>
                <w:bCs/>
                <w:sz w:val="24"/>
                <w:szCs w:val="24"/>
              </w:rPr>
              <w:t xml:space="preserve">: </w:t>
            </w:r>
            <w:r>
              <w:rPr>
                <w:rFonts w:ascii="Arial" w:hAnsi="Arial" w:cs="Arial"/>
                <w:sz w:val="24"/>
                <w:szCs w:val="24"/>
              </w:rPr>
              <w:t xml:space="preserve">Selecciona </w:t>
            </w:r>
            <w:r>
              <w:rPr>
                <w:rFonts w:ascii="Arial" w:hAnsi="Arial" w:cs="Arial"/>
                <w:sz w:val="24"/>
                <w:szCs w:val="24"/>
              </w:rPr>
              <w:lastRenderedPageBreak/>
              <w:t>diferentes situaciones comunicativas  de su cotidianidad</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N2</w:t>
            </w:r>
            <w:r>
              <w:rPr>
                <w:rFonts w:ascii="Arial" w:hAnsi="Arial" w:cs="Arial"/>
                <w:color w:val="000000"/>
                <w:sz w:val="24"/>
                <w:szCs w:val="24"/>
              </w:rPr>
              <w:t xml:space="preserve">: Explica sus puntos de vista con un lenguaje adecuado. </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N3</w:t>
            </w:r>
            <w:r>
              <w:rPr>
                <w:rFonts w:ascii="Arial" w:hAnsi="Arial" w:cs="Arial"/>
                <w:color w:val="000000"/>
                <w:sz w:val="24"/>
                <w:szCs w:val="24"/>
              </w:rPr>
              <w:t xml:space="preserve">: Descubre en la literatura nuevas maneras de comunicarse. </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N4</w:t>
            </w:r>
            <w:r>
              <w:rPr>
                <w:rFonts w:ascii="Arial" w:hAnsi="Arial" w:cs="Arial"/>
                <w:color w:val="000000"/>
                <w:sz w:val="24"/>
                <w:szCs w:val="24"/>
              </w:rPr>
              <w:t>: esquematiza sus ideas para darlas a conocer.</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N5</w:t>
            </w:r>
            <w:r>
              <w:rPr>
                <w:rFonts w:ascii="Arial" w:hAnsi="Arial" w:cs="Arial"/>
                <w:color w:val="000000"/>
                <w:sz w:val="24"/>
                <w:szCs w:val="24"/>
              </w:rPr>
              <w:t>: aprecia las diferentes formas de expresar de los seres humanos.</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N6</w:t>
            </w:r>
            <w:r>
              <w:rPr>
                <w:rFonts w:ascii="Arial" w:hAnsi="Arial" w:cs="Arial"/>
                <w:color w:val="000000"/>
                <w:sz w:val="24"/>
                <w:szCs w:val="24"/>
              </w:rPr>
              <w:t xml:space="preserve">: justifica </w:t>
            </w:r>
            <w:r>
              <w:rPr>
                <w:rFonts w:ascii="Arial" w:hAnsi="Arial" w:cs="Arial"/>
                <w:sz w:val="24"/>
                <w:szCs w:val="24"/>
              </w:rPr>
              <w:t>a través de teorías, situaciones comunicativas de su cotidianidad.</w:t>
            </w:r>
          </w:p>
        </w:tc>
        <w:tc>
          <w:tcPr>
            <w:tcW w:w="560" w:type="pct"/>
            <w:gridSpan w:val="2"/>
            <w:tcBorders>
              <w:top w:val="single" w:sz="4" w:space="0" w:color="auto"/>
              <w:left w:val="single" w:sz="4" w:space="0" w:color="auto"/>
              <w:bottom w:val="single" w:sz="4" w:space="0" w:color="auto"/>
              <w:right w:val="single" w:sz="4" w:space="0" w:color="auto"/>
            </w:tcBorders>
            <w:hideMark/>
          </w:tcPr>
          <w:p w:rsidR="00217FCA" w:rsidRDefault="00217FCA">
            <w:pPr>
              <w:spacing w:after="0" w:line="240" w:lineRule="auto"/>
              <w:jc w:val="both"/>
              <w:rPr>
                <w:rFonts w:ascii="Arial" w:hAnsi="Arial" w:cs="Arial"/>
              </w:rPr>
            </w:pPr>
            <w:r>
              <w:rPr>
                <w:rFonts w:ascii="Arial" w:hAnsi="Arial" w:cs="Arial"/>
                <w:b/>
                <w:color w:val="000000"/>
                <w:sz w:val="24"/>
                <w:szCs w:val="24"/>
              </w:rPr>
              <w:lastRenderedPageBreak/>
              <w:t>N1</w:t>
            </w:r>
            <w:r>
              <w:rPr>
                <w:rFonts w:ascii="Arial" w:hAnsi="Arial" w:cs="Arial"/>
                <w:color w:val="000000"/>
                <w:sz w:val="24"/>
                <w:szCs w:val="24"/>
              </w:rPr>
              <w:t xml:space="preserve">: </w:t>
            </w:r>
            <w:r>
              <w:rPr>
                <w:rFonts w:ascii="Arial" w:hAnsi="Arial" w:cs="Arial"/>
                <w:sz w:val="24"/>
                <w:szCs w:val="24"/>
              </w:rPr>
              <w:t xml:space="preserve">Identifica  </w:t>
            </w:r>
            <w:r>
              <w:rPr>
                <w:rFonts w:ascii="Arial" w:hAnsi="Arial" w:cs="Arial"/>
                <w:sz w:val="24"/>
                <w:szCs w:val="24"/>
              </w:rPr>
              <w:lastRenderedPageBreak/>
              <w:t>géneros literarios; con base en obras leídas</w:t>
            </w:r>
            <w:r>
              <w:rPr>
                <w:rFonts w:ascii="Arial" w:hAnsi="Arial" w:cs="Arial"/>
              </w:rPr>
              <w:t>.</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N2</w:t>
            </w:r>
            <w:r>
              <w:rPr>
                <w:rFonts w:ascii="Arial" w:hAnsi="Arial" w:cs="Arial"/>
                <w:color w:val="000000"/>
                <w:sz w:val="24"/>
                <w:szCs w:val="24"/>
              </w:rPr>
              <w:t xml:space="preserve">: Extrae sus propias conclusiones de los textos leídos. </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N3</w:t>
            </w:r>
            <w:r>
              <w:rPr>
                <w:rFonts w:ascii="Arial" w:hAnsi="Arial" w:cs="Arial"/>
                <w:color w:val="000000"/>
                <w:sz w:val="24"/>
                <w:szCs w:val="24"/>
              </w:rPr>
              <w:t xml:space="preserve">: resuelve diferentes situaciones teniendo en cuenta aprendizajes adquiridos en la lectura de textos. </w:t>
            </w:r>
          </w:p>
          <w:p w:rsidR="00217FCA" w:rsidRDefault="00217FCA">
            <w:pPr>
              <w:spacing w:after="0" w:line="240" w:lineRule="auto"/>
              <w:rPr>
                <w:rFonts w:cs="Calibri"/>
                <w:sz w:val="16"/>
                <w:szCs w:val="16"/>
              </w:rPr>
            </w:pPr>
            <w:r>
              <w:rPr>
                <w:rFonts w:ascii="Arial" w:hAnsi="Arial" w:cs="Arial"/>
                <w:b/>
                <w:color w:val="000000"/>
                <w:sz w:val="24"/>
                <w:szCs w:val="24"/>
              </w:rPr>
              <w:t>N4</w:t>
            </w:r>
            <w:proofErr w:type="gramStart"/>
            <w:r>
              <w:rPr>
                <w:rFonts w:ascii="Arial" w:hAnsi="Arial" w:cs="Arial"/>
                <w:color w:val="000000"/>
                <w:sz w:val="24"/>
                <w:szCs w:val="24"/>
              </w:rPr>
              <w:t xml:space="preserve">: </w:t>
            </w:r>
            <w:r>
              <w:rPr>
                <w:rFonts w:cs="Calibri"/>
                <w:b/>
                <w:sz w:val="16"/>
                <w:szCs w:val="16"/>
              </w:rPr>
              <w:t>:</w:t>
            </w:r>
            <w:r>
              <w:rPr>
                <w:rFonts w:ascii="Arial" w:hAnsi="Arial" w:cs="Arial"/>
                <w:sz w:val="24"/>
                <w:szCs w:val="24"/>
              </w:rPr>
              <w:t>crea</w:t>
            </w:r>
            <w:proofErr w:type="gramEnd"/>
            <w:r>
              <w:rPr>
                <w:rFonts w:ascii="Arial" w:hAnsi="Arial" w:cs="Arial"/>
                <w:sz w:val="24"/>
                <w:szCs w:val="24"/>
              </w:rPr>
              <w:t xml:space="preserve"> a partir de  las costumbres culturales.</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N5</w:t>
            </w:r>
            <w:r>
              <w:rPr>
                <w:rFonts w:ascii="Arial" w:hAnsi="Arial" w:cs="Arial"/>
                <w:color w:val="000000"/>
                <w:sz w:val="24"/>
                <w:szCs w:val="24"/>
              </w:rPr>
              <w:t>: juzga las situaciones que se presentan en su entorno.</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N6</w:t>
            </w:r>
            <w:r>
              <w:rPr>
                <w:rFonts w:ascii="Arial" w:hAnsi="Arial" w:cs="Arial"/>
                <w:color w:val="000000"/>
                <w:sz w:val="24"/>
                <w:szCs w:val="24"/>
              </w:rPr>
              <w:t xml:space="preserve">: discrimina diferentes textos de acuerdo al contexto </w:t>
            </w:r>
            <w:r>
              <w:rPr>
                <w:rFonts w:ascii="Arial" w:hAnsi="Arial" w:cs="Arial"/>
                <w:color w:val="000000"/>
                <w:sz w:val="24"/>
                <w:szCs w:val="24"/>
              </w:rPr>
              <w:lastRenderedPageBreak/>
              <w:t xml:space="preserve">sociocultural. </w:t>
            </w:r>
          </w:p>
        </w:tc>
        <w:tc>
          <w:tcPr>
            <w:tcW w:w="589" w:type="pct"/>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lastRenderedPageBreak/>
              <w:t>N1</w:t>
            </w:r>
            <w:r>
              <w:rPr>
                <w:rFonts w:ascii="Arial" w:hAnsi="Arial" w:cs="Arial"/>
                <w:color w:val="000000"/>
                <w:sz w:val="24"/>
                <w:szCs w:val="24"/>
              </w:rPr>
              <w:t xml:space="preserve">: describe su </w:t>
            </w:r>
            <w:r>
              <w:rPr>
                <w:rFonts w:ascii="Arial" w:hAnsi="Arial" w:cs="Arial"/>
                <w:color w:val="000000"/>
                <w:sz w:val="24"/>
                <w:szCs w:val="24"/>
              </w:rPr>
              <w:lastRenderedPageBreak/>
              <w:t xml:space="preserve">entorno haciendo uso de un lenguaje apropiado. </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N2</w:t>
            </w:r>
            <w:r>
              <w:rPr>
                <w:rFonts w:ascii="Arial" w:hAnsi="Arial" w:cs="Arial"/>
                <w:color w:val="000000"/>
                <w:sz w:val="24"/>
                <w:szCs w:val="24"/>
              </w:rPr>
              <w:t xml:space="preserve">: interpreta diversos puntos de vista. </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N3</w:t>
            </w:r>
            <w:r>
              <w:rPr>
                <w:rFonts w:ascii="Arial" w:hAnsi="Arial" w:cs="Arial"/>
                <w:color w:val="000000"/>
                <w:sz w:val="24"/>
                <w:szCs w:val="24"/>
              </w:rPr>
              <w:t xml:space="preserve">: usa el lenguaje de acuerdo al contexto. </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N4</w:t>
            </w:r>
            <w:r>
              <w:rPr>
                <w:rFonts w:ascii="Arial" w:hAnsi="Arial" w:cs="Arial"/>
                <w:color w:val="000000"/>
                <w:sz w:val="24"/>
                <w:szCs w:val="24"/>
              </w:rPr>
              <w:t>: Categoriza diversas formas de comunicarse de adecuadamente.</w:t>
            </w:r>
          </w:p>
          <w:p w:rsidR="00217FCA" w:rsidRDefault="00217FCA">
            <w:pPr>
              <w:spacing w:after="0" w:line="240" w:lineRule="auto"/>
              <w:jc w:val="both"/>
              <w:rPr>
                <w:rFonts w:ascii="Arial" w:hAnsi="Arial" w:cs="Arial"/>
                <w:sz w:val="24"/>
                <w:szCs w:val="24"/>
              </w:rPr>
            </w:pPr>
            <w:r>
              <w:rPr>
                <w:rFonts w:ascii="Arial" w:hAnsi="Arial" w:cs="Arial"/>
                <w:b/>
                <w:bCs/>
              </w:rPr>
              <w:t>N5</w:t>
            </w:r>
            <w:proofErr w:type="gramStart"/>
            <w:r>
              <w:rPr>
                <w:rFonts w:ascii="Arial" w:hAnsi="Arial" w:cs="Arial"/>
                <w:b/>
              </w:rPr>
              <w:t>:</w:t>
            </w:r>
            <w:r>
              <w:rPr>
                <w:rFonts w:ascii="Arial" w:hAnsi="Arial" w:cs="Arial"/>
                <w:sz w:val="24"/>
                <w:szCs w:val="24"/>
              </w:rPr>
              <w:t>Fundamenta</w:t>
            </w:r>
            <w:proofErr w:type="gramEnd"/>
            <w:r>
              <w:rPr>
                <w:rFonts w:ascii="Arial" w:hAnsi="Arial" w:cs="Arial"/>
                <w:sz w:val="24"/>
                <w:szCs w:val="24"/>
              </w:rPr>
              <w:t xml:space="preserve"> desde el lenguaje elementos concernientes a su entorno social.</w:t>
            </w:r>
          </w:p>
          <w:p w:rsidR="00217FCA" w:rsidRDefault="00217FCA">
            <w:pPr>
              <w:spacing w:after="0" w:line="240" w:lineRule="auto"/>
              <w:jc w:val="both"/>
              <w:rPr>
                <w:rFonts w:ascii="Arial" w:hAnsi="Arial" w:cs="Arial"/>
              </w:rPr>
            </w:pPr>
            <w:r>
              <w:rPr>
                <w:rFonts w:ascii="Arial" w:hAnsi="Arial" w:cs="Arial"/>
                <w:b/>
                <w:sz w:val="24"/>
                <w:szCs w:val="24"/>
              </w:rPr>
              <w:t>N6</w:t>
            </w:r>
            <w:r>
              <w:rPr>
                <w:rFonts w:ascii="Arial" w:hAnsi="Arial" w:cs="Arial"/>
                <w:sz w:val="24"/>
                <w:szCs w:val="24"/>
              </w:rPr>
              <w:t xml:space="preserve">: compara a través del lenguaje diversos entornos. </w:t>
            </w:r>
          </w:p>
          <w:p w:rsidR="00217FCA" w:rsidRDefault="00217FCA">
            <w:pPr>
              <w:spacing w:after="0" w:line="240" w:lineRule="auto"/>
              <w:jc w:val="both"/>
              <w:rPr>
                <w:rFonts w:ascii="Arial" w:hAnsi="Arial" w:cs="Arial"/>
                <w:color w:val="000000"/>
                <w:sz w:val="24"/>
                <w:szCs w:val="24"/>
              </w:rPr>
            </w:pPr>
          </w:p>
        </w:tc>
        <w:tc>
          <w:tcPr>
            <w:tcW w:w="538" w:type="pct"/>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lastRenderedPageBreak/>
              <w:t>N1</w:t>
            </w:r>
            <w:r>
              <w:rPr>
                <w:rFonts w:ascii="Arial" w:hAnsi="Arial" w:cs="Arial"/>
                <w:color w:val="000000"/>
                <w:sz w:val="24"/>
                <w:szCs w:val="24"/>
              </w:rPr>
              <w:t xml:space="preserve">: reproduce </w:t>
            </w:r>
            <w:r>
              <w:rPr>
                <w:rFonts w:ascii="Arial" w:hAnsi="Arial" w:cs="Arial"/>
                <w:color w:val="000000"/>
                <w:sz w:val="24"/>
                <w:szCs w:val="24"/>
              </w:rPr>
              <w:lastRenderedPageBreak/>
              <w:t xml:space="preserve">sus observaciones a partir del lenguaje </w:t>
            </w:r>
            <w:proofErr w:type="spellStart"/>
            <w:r>
              <w:rPr>
                <w:rFonts w:ascii="Arial" w:hAnsi="Arial" w:cs="Arial"/>
                <w:color w:val="000000"/>
                <w:sz w:val="24"/>
                <w:szCs w:val="24"/>
              </w:rPr>
              <w:t>grafico</w:t>
            </w:r>
            <w:proofErr w:type="spellEnd"/>
            <w:r>
              <w:rPr>
                <w:rFonts w:ascii="Arial" w:hAnsi="Arial" w:cs="Arial"/>
                <w:color w:val="000000"/>
                <w:sz w:val="24"/>
                <w:szCs w:val="24"/>
              </w:rPr>
              <w:t>.</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N2</w:t>
            </w:r>
            <w:r>
              <w:rPr>
                <w:rFonts w:ascii="Arial" w:hAnsi="Arial" w:cs="Arial"/>
                <w:color w:val="000000"/>
                <w:sz w:val="24"/>
                <w:szCs w:val="24"/>
              </w:rPr>
              <w:t xml:space="preserve">: interpreta textos a partir del lenguaje </w:t>
            </w:r>
            <w:proofErr w:type="spellStart"/>
            <w:r>
              <w:rPr>
                <w:rFonts w:ascii="Arial" w:hAnsi="Arial" w:cs="Arial"/>
                <w:color w:val="000000"/>
                <w:sz w:val="24"/>
                <w:szCs w:val="24"/>
              </w:rPr>
              <w:t>grafico</w:t>
            </w:r>
            <w:proofErr w:type="spellEnd"/>
            <w:r>
              <w:rPr>
                <w:rFonts w:ascii="Arial" w:hAnsi="Arial" w:cs="Arial"/>
                <w:color w:val="000000"/>
                <w:sz w:val="24"/>
                <w:szCs w:val="24"/>
              </w:rPr>
              <w:t xml:space="preserve"> y textual.</w:t>
            </w:r>
          </w:p>
          <w:p w:rsidR="00217FCA" w:rsidRDefault="00217FCA">
            <w:pPr>
              <w:spacing w:after="0" w:line="240" w:lineRule="auto"/>
              <w:jc w:val="both"/>
              <w:rPr>
                <w:rFonts w:ascii="Arial" w:hAnsi="Arial" w:cs="Arial"/>
                <w:color w:val="000000"/>
                <w:sz w:val="24"/>
                <w:szCs w:val="24"/>
              </w:rPr>
            </w:pPr>
            <w:r>
              <w:rPr>
                <w:rFonts w:ascii="Arial" w:hAnsi="Arial" w:cs="Arial"/>
                <w:b/>
                <w:color w:val="000000"/>
                <w:sz w:val="24"/>
                <w:szCs w:val="24"/>
              </w:rPr>
              <w:t>N3</w:t>
            </w:r>
            <w:r>
              <w:rPr>
                <w:rFonts w:ascii="Arial" w:hAnsi="Arial" w:cs="Arial"/>
                <w:color w:val="000000"/>
                <w:sz w:val="24"/>
                <w:szCs w:val="24"/>
              </w:rPr>
              <w:t xml:space="preserve">: Ejemplifica a partir de diversas lecturas de textos. </w:t>
            </w:r>
          </w:p>
          <w:p w:rsidR="00217FCA" w:rsidRDefault="00217FCA">
            <w:pPr>
              <w:spacing w:after="0" w:line="240" w:lineRule="auto"/>
              <w:jc w:val="both"/>
              <w:rPr>
                <w:rFonts w:ascii="Arial" w:hAnsi="Arial" w:cs="Arial"/>
                <w:sz w:val="24"/>
                <w:szCs w:val="24"/>
              </w:rPr>
            </w:pPr>
            <w:r>
              <w:rPr>
                <w:rFonts w:ascii="Arial" w:hAnsi="Arial" w:cs="Arial"/>
                <w:b/>
                <w:color w:val="000000"/>
                <w:sz w:val="24"/>
                <w:szCs w:val="24"/>
              </w:rPr>
              <w:t>N4</w:t>
            </w:r>
            <w:r>
              <w:rPr>
                <w:rFonts w:ascii="Arial" w:hAnsi="Arial" w:cs="Arial"/>
                <w:color w:val="000000"/>
                <w:sz w:val="24"/>
                <w:szCs w:val="24"/>
              </w:rPr>
              <w:t xml:space="preserve">: crea teniendo en cuenta </w:t>
            </w:r>
            <w:r>
              <w:rPr>
                <w:rFonts w:ascii="Arial" w:hAnsi="Arial" w:cs="Arial"/>
                <w:sz w:val="24"/>
                <w:szCs w:val="24"/>
              </w:rPr>
              <w:t xml:space="preserve"> la riqueza de los  textos de acuerdo a sus necesidades.</w:t>
            </w:r>
          </w:p>
          <w:p w:rsidR="00217FCA" w:rsidRDefault="00217FCA">
            <w:pPr>
              <w:spacing w:after="0" w:line="240" w:lineRule="auto"/>
              <w:jc w:val="both"/>
              <w:rPr>
                <w:rFonts w:ascii="Arial" w:hAnsi="Arial" w:cs="Arial"/>
                <w:sz w:val="24"/>
                <w:szCs w:val="24"/>
              </w:rPr>
            </w:pPr>
            <w:r>
              <w:rPr>
                <w:rFonts w:ascii="Arial" w:hAnsi="Arial" w:cs="Arial"/>
                <w:b/>
                <w:sz w:val="24"/>
                <w:szCs w:val="24"/>
              </w:rPr>
              <w:t>N5</w:t>
            </w:r>
            <w:r>
              <w:rPr>
                <w:rFonts w:ascii="Arial" w:hAnsi="Arial" w:cs="Arial"/>
                <w:sz w:val="24"/>
                <w:szCs w:val="24"/>
              </w:rPr>
              <w:t>: Compara diferentes textos de acuerdo al género literario.</w:t>
            </w:r>
          </w:p>
          <w:p w:rsidR="00217FCA" w:rsidRDefault="00217FCA">
            <w:pPr>
              <w:spacing w:after="0" w:line="240" w:lineRule="auto"/>
              <w:rPr>
                <w:rFonts w:ascii="Arial" w:hAnsi="Arial" w:cs="Arial"/>
                <w:sz w:val="24"/>
                <w:szCs w:val="24"/>
              </w:rPr>
            </w:pPr>
            <w:r>
              <w:rPr>
                <w:rFonts w:ascii="Arial" w:hAnsi="Arial" w:cs="Arial"/>
                <w:b/>
                <w:sz w:val="24"/>
                <w:szCs w:val="24"/>
              </w:rPr>
              <w:t>N6</w:t>
            </w:r>
            <w:r>
              <w:rPr>
                <w:rFonts w:ascii="Arial" w:hAnsi="Arial" w:cs="Arial"/>
                <w:sz w:val="24"/>
                <w:szCs w:val="24"/>
              </w:rPr>
              <w:t>: Sustenta sus argumentos en textos escritos.</w:t>
            </w:r>
          </w:p>
          <w:p w:rsidR="00217FCA" w:rsidRDefault="00217FCA">
            <w:pPr>
              <w:spacing w:after="0" w:line="240" w:lineRule="auto"/>
              <w:rPr>
                <w:rFonts w:ascii="Arial" w:hAnsi="Arial" w:cs="Arial"/>
                <w:sz w:val="24"/>
                <w:szCs w:val="24"/>
              </w:rPr>
            </w:pPr>
          </w:p>
          <w:p w:rsidR="00217FCA" w:rsidRDefault="00217FCA">
            <w:pPr>
              <w:spacing w:after="0" w:line="240" w:lineRule="auto"/>
              <w:jc w:val="both"/>
              <w:rPr>
                <w:rFonts w:ascii="Arial" w:hAnsi="Arial" w:cs="Arial"/>
                <w:color w:val="000000"/>
                <w:sz w:val="24"/>
                <w:szCs w:val="24"/>
              </w:rPr>
            </w:pPr>
          </w:p>
        </w:tc>
      </w:tr>
    </w:tbl>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F7787B" w:rsidRDefault="00F7787B" w:rsidP="00217FCA">
      <w:pPr>
        <w:rPr>
          <w:rFonts w:ascii="Arial" w:hAnsi="Arial" w:cs="Arial"/>
          <w:b/>
          <w:caps/>
          <w:sz w:val="24"/>
          <w:szCs w:val="24"/>
        </w:rPr>
      </w:pPr>
    </w:p>
    <w:p w:rsidR="00F7787B" w:rsidRDefault="00F7787B" w:rsidP="00217FCA">
      <w:pPr>
        <w:rPr>
          <w:rFonts w:ascii="Arial" w:hAnsi="Arial" w:cs="Arial"/>
          <w:b/>
          <w:caps/>
          <w:sz w:val="24"/>
          <w:szCs w:val="24"/>
        </w:rPr>
      </w:pPr>
    </w:p>
    <w:p w:rsidR="00217FCA" w:rsidRPr="00F7787B" w:rsidRDefault="00217FCA" w:rsidP="00F7787B">
      <w:pPr>
        <w:jc w:val="center"/>
        <w:rPr>
          <w:rFonts w:ascii="Arial" w:hAnsi="Arial" w:cs="Arial"/>
          <w:b/>
          <w:caps/>
          <w:sz w:val="28"/>
          <w:szCs w:val="28"/>
        </w:rPr>
      </w:pPr>
      <w:r w:rsidRPr="00F7787B">
        <w:rPr>
          <w:rFonts w:ascii="Arial" w:hAnsi="Arial" w:cs="Arial"/>
          <w:b/>
          <w:caps/>
          <w:sz w:val="28"/>
          <w:szCs w:val="28"/>
        </w:rPr>
        <w:t>Estándares por grado y periodo</w:t>
      </w:r>
    </w:p>
    <w:p w:rsidR="00F7787B" w:rsidRDefault="00F7787B" w:rsidP="00217FCA">
      <w:pPr>
        <w:rPr>
          <w:rFonts w:ascii="Arial" w:hAnsi="Arial" w:cs="Arial"/>
          <w:b/>
          <w:cap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3"/>
        <w:gridCol w:w="4501"/>
        <w:gridCol w:w="3509"/>
        <w:gridCol w:w="3509"/>
        <w:gridCol w:w="3510"/>
      </w:tblGrid>
      <w:tr w:rsidR="00217FCA" w:rsidTr="00217FCA">
        <w:tc>
          <w:tcPr>
            <w:tcW w:w="2518" w:type="dxa"/>
            <w:tcBorders>
              <w:top w:val="single" w:sz="4" w:space="0" w:color="000000"/>
              <w:left w:val="single" w:sz="4" w:space="0" w:color="000000"/>
              <w:bottom w:val="single" w:sz="4" w:space="0" w:color="000000"/>
              <w:right w:val="single" w:sz="4" w:space="0" w:color="000000"/>
            </w:tcBorders>
            <w:hideMark/>
          </w:tcPr>
          <w:p w:rsidR="00217FCA" w:rsidRDefault="00217FCA">
            <w:pPr>
              <w:jc w:val="center"/>
              <w:rPr>
                <w:rFonts w:ascii="Arial" w:hAnsi="Arial" w:cs="Arial"/>
                <w:b/>
                <w:caps/>
                <w:sz w:val="24"/>
                <w:szCs w:val="24"/>
              </w:rPr>
            </w:pPr>
            <w:r>
              <w:rPr>
                <w:rFonts w:ascii="Arial" w:hAnsi="Arial" w:cs="Arial"/>
                <w:b/>
                <w:caps/>
                <w:sz w:val="24"/>
                <w:szCs w:val="24"/>
              </w:rPr>
              <w:t>periodo</w:t>
            </w:r>
          </w:p>
        </w:tc>
        <w:tc>
          <w:tcPr>
            <w:tcW w:w="4512" w:type="dxa"/>
            <w:tcBorders>
              <w:top w:val="single" w:sz="4" w:space="0" w:color="000000"/>
              <w:left w:val="single" w:sz="4" w:space="0" w:color="000000"/>
              <w:bottom w:val="single" w:sz="4" w:space="0" w:color="000000"/>
              <w:right w:val="single" w:sz="4" w:space="0" w:color="000000"/>
            </w:tcBorders>
            <w:hideMark/>
          </w:tcPr>
          <w:p w:rsidR="00217FCA" w:rsidRDefault="00217FCA">
            <w:pPr>
              <w:jc w:val="center"/>
              <w:rPr>
                <w:rFonts w:ascii="Arial" w:hAnsi="Arial" w:cs="Arial"/>
                <w:b/>
                <w:caps/>
                <w:sz w:val="24"/>
                <w:szCs w:val="24"/>
              </w:rPr>
            </w:pPr>
            <w:r>
              <w:rPr>
                <w:rFonts w:ascii="Arial" w:hAnsi="Arial" w:cs="Arial"/>
                <w:b/>
                <w:caps/>
                <w:sz w:val="24"/>
                <w:szCs w:val="24"/>
              </w:rPr>
              <w:t>preescolar</w:t>
            </w:r>
          </w:p>
        </w:tc>
        <w:tc>
          <w:tcPr>
            <w:tcW w:w="3516" w:type="dxa"/>
            <w:tcBorders>
              <w:top w:val="single" w:sz="4" w:space="0" w:color="000000"/>
              <w:left w:val="single" w:sz="4" w:space="0" w:color="000000"/>
              <w:bottom w:val="single" w:sz="4" w:space="0" w:color="000000"/>
              <w:right w:val="single" w:sz="4" w:space="0" w:color="000000"/>
            </w:tcBorders>
            <w:hideMark/>
          </w:tcPr>
          <w:p w:rsidR="00217FCA" w:rsidRDefault="00217FCA">
            <w:pPr>
              <w:jc w:val="center"/>
              <w:rPr>
                <w:rFonts w:ascii="Arial" w:hAnsi="Arial" w:cs="Arial"/>
                <w:b/>
                <w:caps/>
                <w:sz w:val="24"/>
                <w:szCs w:val="24"/>
              </w:rPr>
            </w:pPr>
            <w:r>
              <w:rPr>
                <w:rFonts w:ascii="Arial" w:hAnsi="Arial" w:cs="Arial"/>
                <w:b/>
                <w:caps/>
                <w:sz w:val="24"/>
                <w:szCs w:val="24"/>
              </w:rPr>
              <w:t>primero</w:t>
            </w:r>
          </w:p>
        </w:tc>
        <w:tc>
          <w:tcPr>
            <w:tcW w:w="3516" w:type="dxa"/>
            <w:tcBorders>
              <w:top w:val="single" w:sz="4" w:space="0" w:color="000000"/>
              <w:left w:val="single" w:sz="4" w:space="0" w:color="000000"/>
              <w:bottom w:val="single" w:sz="4" w:space="0" w:color="000000"/>
              <w:right w:val="single" w:sz="4" w:space="0" w:color="000000"/>
            </w:tcBorders>
            <w:hideMark/>
          </w:tcPr>
          <w:p w:rsidR="00217FCA" w:rsidRDefault="00217FCA">
            <w:pPr>
              <w:jc w:val="center"/>
              <w:rPr>
                <w:rFonts w:ascii="Arial" w:hAnsi="Arial" w:cs="Arial"/>
                <w:b/>
                <w:caps/>
                <w:sz w:val="24"/>
                <w:szCs w:val="24"/>
              </w:rPr>
            </w:pPr>
            <w:r>
              <w:rPr>
                <w:rFonts w:ascii="Arial" w:hAnsi="Arial" w:cs="Arial"/>
                <w:b/>
                <w:caps/>
                <w:sz w:val="24"/>
                <w:szCs w:val="24"/>
              </w:rPr>
              <w:t>segundo</w:t>
            </w:r>
          </w:p>
        </w:tc>
        <w:tc>
          <w:tcPr>
            <w:tcW w:w="3516" w:type="dxa"/>
            <w:tcBorders>
              <w:top w:val="single" w:sz="4" w:space="0" w:color="000000"/>
              <w:left w:val="single" w:sz="4" w:space="0" w:color="000000"/>
              <w:bottom w:val="single" w:sz="4" w:space="0" w:color="000000"/>
              <w:right w:val="single" w:sz="4" w:space="0" w:color="000000"/>
            </w:tcBorders>
            <w:hideMark/>
          </w:tcPr>
          <w:p w:rsidR="00217FCA" w:rsidRDefault="00217FCA">
            <w:pPr>
              <w:jc w:val="center"/>
              <w:rPr>
                <w:rFonts w:ascii="Arial" w:hAnsi="Arial" w:cs="Arial"/>
                <w:b/>
                <w:caps/>
                <w:sz w:val="24"/>
                <w:szCs w:val="24"/>
              </w:rPr>
            </w:pPr>
            <w:r>
              <w:rPr>
                <w:rFonts w:ascii="Arial" w:hAnsi="Arial" w:cs="Arial"/>
                <w:b/>
                <w:caps/>
                <w:sz w:val="24"/>
                <w:szCs w:val="24"/>
              </w:rPr>
              <w:t>tercero</w:t>
            </w:r>
          </w:p>
        </w:tc>
      </w:tr>
      <w:tr w:rsidR="00217FCA" w:rsidTr="00217FCA">
        <w:tc>
          <w:tcPr>
            <w:tcW w:w="2518" w:type="dxa"/>
            <w:tcBorders>
              <w:top w:val="single" w:sz="4" w:space="0" w:color="000000"/>
              <w:left w:val="single" w:sz="4" w:space="0" w:color="000000"/>
              <w:bottom w:val="single" w:sz="4" w:space="0" w:color="000000"/>
              <w:right w:val="single" w:sz="4" w:space="0" w:color="000000"/>
            </w:tcBorders>
            <w:hideMark/>
          </w:tcPr>
          <w:p w:rsidR="00217FCA" w:rsidRDefault="00217FCA">
            <w:pPr>
              <w:jc w:val="both"/>
              <w:rPr>
                <w:rFonts w:ascii="Arial" w:hAnsi="Arial" w:cs="Arial"/>
                <w:b/>
                <w:caps/>
                <w:sz w:val="24"/>
                <w:szCs w:val="24"/>
              </w:rPr>
            </w:pPr>
            <w:r>
              <w:rPr>
                <w:rFonts w:ascii="Arial" w:hAnsi="Arial" w:cs="Arial"/>
                <w:b/>
                <w:caps/>
                <w:sz w:val="24"/>
                <w:szCs w:val="24"/>
              </w:rPr>
              <w:t>1</w:t>
            </w:r>
          </w:p>
        </w:tc>
        <w:tc>
          <w:tcPr>
            <w:tcW w:w="4512" w:type="dxa"/>
            <w:tcBorders>
              <w:top w:val="single" w:sz="4" w:space="0" w:color="000000"/>
              <w:left w:val="single" w:sz="4" w:space="0" w:color="000000"/>
              <w:bottom w:val="single" w:sz="4" w:space="0" w:color="000000"/>
              <w:right w:val="single" w:sz="4" w:space="0" w:color="000000"/>
            </w:tcBorders>
          </w:tcPr>
          <w:p w:rsidR="00217FCA" w:rsidRDefault="0067517D">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1.</w:t>
            </w:r>
            <w:r w:rsidR="00217FCA">
              <w:rPr>
                <w:rFonts w:ascii="Arial" w:hAnsi="Arial" w:cs="Arial"/>
                <w:color w:val="000000"/>
                <w:sz w:val="24"/>
                <w:szCs w:val="24"/>
              </w:rPr>
              <w:t>Comento mis programas</w:t>
            </w:r>
          </w:p>
          <w:p w:rsidR="00217FCA" w:rsidRDefault="00217FC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favoritos de televisión o</w:t>
            </w:r>
          </w:p>
          <w:p w:rsidR="00217FCA" w:rsidRDefault="00217FC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Radio.</w:t>
            </w:r>
          </w:p>
          <w:p w:rsidR="00217FCA" w:rsidRDefault="00217FCA">
            <w:pPr>
              <w:spacing w:after="0" w:line="240" w:lineRule="auto"/>
              <w:jc w:val="both"/>
              <w:rPr>
                <w:rFonts w:ascii="Arial" w:hAnsi="Arial" w:cs="Arial"/>
                <w:color w:val="000000"/>
                <w:sz w:val="24"/>
                <w:szCs w:val="24"/>
              </w:rPr>
            </w:pPr>
          </w:p>
          <w:p w:rsidR="00217FCA" w:rsidRDefault="0067517D">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2.</w:t>
            </w:r>
            <w:r w:rsidR="00217FCA">
              <w:rPr>
                <w:rFonts w:ascii="Arial" w:hAnsi="Arial" w:cs="Arial"/>
                <w:color w:val="000000"/>
                <w:sz w:val="24"/>
                <w:szCs w:val="24"/>
              </w:rPr>
              <w:t>Identifico el propósito comunicativo</w:t>
            </w:r>
          </w:p>
          <w:p w:rsidR="00217FCA" w:rsidRDefault="00217FCA">
            <w:pPr>
              <w:spacing w:after="0" w:line="240" w:lineRule="auto"/>
              <w:jc w:val="both"/>
              <w:rPr>
                <w:rFonts w:ascii="Arial" w:hAnsi="Arial" w:cs="Arial"/>
                <w:color w:val="000000"/>
                <w:sz w:val="24"/>
                <w:szCs w:val="24"/>
              </w:rPr>
            </w:pPr>
            <w:proofErr w:type="gramStart"/>
            <w:r>
              <w:rPr>
                <w:rFonts w:ascii="Arial" w:hAnsi="Arial" w:cs="Arial"/>
                <w:color w:val="000000"/>
                <w:sz w:val="24"/>
                <w:szCs w:val="24"/>
              </w:rPr>
              <w:t>y</w:t>
            </w:r>
            <w:proofErr w:type="gramEnd"/>
            <w:r>
              <w:rPr>
                <w:rFonts w:ascii="Arial" w:hAnsi="Arial" w:cs="Arial"/>
                <w:color w:val="000000"/>
                <w:sz w:val="24"/>
                <w:szCs w:val="24"/>
              </w:rPr>
              <w:t xml:space="preserve"> la idea global de un texto. </w:t>
            </w:r>
          </w:p>
          <w:p w:rsidR="00217FCA" w:rsidRDefault="00217FCA">
            <w:pPr>
              <w:spacing w:after="0" w:line="240" w:lineRule="auto"/>
              <w:jc w:val="both"/>
              <w:rPr>
                <w:rFonts w:ascii="Arial" w:hAnsi="Arial" w:cs="Arial"/>
                <w:color w:val="000000"/>
                <w:sz w:val="24"/>
                <w:szCs w:val="24"/>
              </w:rPr>
            </w:pPr>
          </w:p>
          <w:p w:rsidR="00217FCA" w:rsidRDefault="0067517D">
            <w:pPr>
              <w:spacing w:after="0" w:line="240" w:lineRule="auto"/>
              <w:jc w:val="both"/>
              <w:rPr>
                <w:rFonts w:ascii="Arial" w:hAnsi="Arial" w:cs="Arial"/>
                <w:color w:val="000000"/>
                <w:sz w:val="24"/>
                <w:szCs w:val="24"/>
              </w:rPr>
            </w:pPr>
            <w:proofErr w:type="gramStart"/>
            <w:r>
              <w:rPr>
                <w:rFonts w:ascii="Arial" w:hAnsi="Arial" w:cs="Arial"/>
                <w:color w:val="000000"/>
                <w:sz w:val="24"/>
                <w:szCs w:val="24"/>
              </w:rPr>
              <w:t>3.</w:t>
            </w:r>
            <w:r w:rsidR="00217FCA">
              <w:rPr>
                <w:rFonts w:ascii="Arial" w:hAnsi="Arial" w:cs="Arial"/>
                <w:color w:val="000000"/>
                <w:sz w:val="24"/>
                <w:szCs w:val="24"/>
              </w:rPr>
              <w:t>Describo</w:t>
            </w:r>
            <w:proofErr w:type="gramEnd"/>
            <w:r w:rsidR="00217FCA">
              <w:rPr>
                <w:rFonts w:ascii="Arial" w:hAnsi="Arial" w:cs="Arial"/>
                <w:color w:val="000000"/>
                <w:sz w:val="24"/>
                <w:szCs w:val="24"/>
              </w:rPr>
              <w:t xml:space="preserve"> eventos de manera secuencial.</w:t>
            </w:r>
          </w:p>
          <w:p w:rsidR="00217FCA" w:rsidRDefault="00217FCA">
            <w:pPr>
              <w:spacing w:after="0" w:line="240" w:lineRule="auto"/>
              <w:jc w:val="both"/>
              <w:rPr>
                <w:rFonts w:ascii="Arial" w:hAnsi="Arial" w:cs="Arial"/>
                <w:color w:val="000000"/>
                <w:sz w:val="24"/>
                <w:szCs w:val="24"/>
              </w:rPr>
            </w:pPr>
          </w:p>
          <w:p w:rsidR="00217FCA" w:rsidRDefault="00217FCA">
            <w:pPr>
              <w:jc w:val="both"/>
              <w:rPr>
                <w:rFonts w:ascii="Arial" w:hAnsi="Arial" w:cs="Arial"/>
                <w:caps/>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67517D">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11.</w:t>
            </w:r>
            <w:r w:rsidR="00217FCA">
              <w:rPr>
                <w:rFonts w:ascii="Arial" w:hAnsi="Arial" w:cs="Arial"/>
                <w:color w:val="000000"/>
                <w:sz w:val="24"/>
                <w:szCs w:val="24"/>
              </w:rPr>
              <w:t>Comento mis programas</w:t>
            </w:r>
          </w:p>
          <w:p w:rsidR="00217FCA" w:rsidRDefault="00217FC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Favoritos de televisión o radio.</w:t>
            </w:r>
          </w:p>
          <w:p w:rsidR="00217FCA" w:rsidRDefault="00217FCA">
            <w:pPr>
              <w:autoSpaceDE w:val="0"/>
              <w:autoSpaceDN w:val="0"/>
              <w:adjustRightInd w:val="0"/>
              <w:jc w:val="both"/>
              <w:rPr>
                <w:rFonts w:ascii="Arial" w:hAnsi="Arial" w:cs="Arial"/>
                <w:color w:val="000000"/>
                <w:sz w:val="24"/>
                <w:szCs w:val="24"/>
              </w:rPr>
            </w:pPr>
          </w:p>
          <w:p w:rsidR="00217FCA" w:rsidRDefault="00BD050A">
            <w:pPr>
              <w:autoSpaceDE w:val="0"/>
              <w:autoSpaceDN w:val="0"/>
              <w:adjustRightInd w:val="0"/>
              <w:jc w:val="both"/>
              <w:rPr>
                <w:rFonts w:ascii="Arial" w:hAnsi="Arial" w:cs="Arial"/>
                <w:color w:val="000000"/>
                <w:sz w:val="24"/>
                <w:szCs w:val="24"/>
              </w:rPr>
            </w:pPr>
            <w:r>
              <w:rPr>
                <w:rFonts w:ascii="Arial" w:hAnsi="Arial" w:cs="Arial"/>
                <w:color w:val="000000"/>
                <w:sz w:val="24"/>
                <w:szCs w:val="24"/>
              </w:rPr>
              <w:t>12</w:t>
            </w:r>
            <w:proofErr w:type="gramStart"/>
            <w:r>
              <w:rPr>
                <w:rFonts w:ascii="Arial" w:hAnsi="Arial" w:cs="Arial"/>
                <w:color w:val="000000"/>
                <w:sz w:val="24"/>
                <w:szCs w:val="24"/>
              </w:rPr>
              <w:t>.</w:t>
            </w:r>
            <w:r w:rsidR="00217FCA">
              <w:rPr>
                <w:rFonts w:ascii="Arial" w:hAnsi="Arial" w:cs="Arial"/>
                <w:color w:val="000000"/>
                <w:sz w:val="24"/>
                <w:szCs w:val="24"/>
              </w:rPr>
              <w:t>Elaboro</w:t>
            </w:r>
            <w:proofErr w:type="gramEnd"/>
            <w:r w:rsidR="00217FCA">
              <w:rPr>
                <w:rFonts w:ascii="Arial" w:hAnsi="Arial" w:cs="Arial"/>
                <w:color w:val="000000"/>
                <w:sz w:val="24"/>
                <w:szCs w:val="24"/>
              </w:rPr>
              <w:t xml:space="preserve"> hipótesis acerca del sentido global de los textos, antes y durante el proceso de lectura; para el efecto, me apoyo en mis conocimientos previos, las imágenes y los títulos resúmenes y esquemas que dan cuenta del sentido de un texto.</w:t>
            </w: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lastRenderedPageBreak/>
              <w:t>13</w:t>
            </w:r>
            <w:proofErr w:type="gramStart"/>
            <w:r>
              <w:rPr>
                <w:rFonts w:ascii="Arial" w:hAnsi="Arial" w:cs="Arial"/>
                <w:color w:val="000000"/>
                <w:sz w:val="24"/>
                <w:szCs w:val="24"/>
              </w:rPr>
              <w:t>.</w:t>
            </w:r>
            <w:r w:rsidR="00217FCA">
              <w:rPr>
                <w:rFonts w:ascii="Arial" w:hAnsi="Arial" w:cs="Arial"/>
                <w:color w:val="000000"/>
                <w:sz w:val="24"/>
                <w:szCs w:val="24"/>
              </w:rPr>
              <w:t>Ordeno</w:t>
            </w:r>
            <w:proofErr w:type="gramEnd"/>
            <w:r w:rsidR="00217FCA">
              <w:rPr>
                <w:rFonts w:ascii="Arial" w:hAnsi="Arial" w:cs="Arial"/>
                <w:color w:val="000000"/>
                <w:sz w:val="24"/>
                <w:szCs w:val="24"/>
              </w:rPr>
              <w:t xml:space="preserve"> y completo la secuencia de viñetas que conforman una historieta.</w:t>
            </w:r>
          </w:p>
          <w:p w:rsidR="00217FCA" w:rsidRDefault="00217FCA">
            <w:pPr>
              <w:autoSpaceDE w:val="0"/>
              <w:autoSpaceDN w:val="0"/>
              <w:adjustRightInd w:val="0"/>
              <w:jc w:val="both"/>
              <w:rPr>
                <w:rFonts w:ascii="Arial" w:hAnsi="Arial" w:cs="Arial"/>
                <w:color w:val="000000"/>
                <w:sz w:val="24"/>
                <w:szCs w:val="24"/>
              </w:rPr>
            </w:pPr>
          </w:p>
          <w:p w:rsidR="00217FCA" w:rsidRDefault="00217FCA">
            <w:pPr>
              <w:spacing w:after="0" w:line="240" w:lineRule="auto"/>
              <w:jc w:val="both"/>
              <w:rPr>
                <w:rFonts w:ascii="Arial" w:hAnsi="Arial" w:cs="Arial"/>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lastRenderedPageBreak/>
              <w:t>23</w:t>
            </w:r>
            <w:proofErr w:type="gramStart"/>
            <w:r>
              <w:rPr>
                <w:rFonts w:ascii="Arial" w:hAnsi="Arial" w:cs="Arial"/>
                <w:color w:val="000000"/>
                <w:sz w:val="24"/>
                <w:szCs w:val="24"/>
              </w:rPr>
              <w:t>.</w:t>
            </w:r>
            <w:r w:rsidR="00217FCA">
              <w:rPr>
                <w:rFonts w:ascii="Arial" w:hAnsi="Arial" w:cs="Arial"/>
                <w:color w:val="000000"/>
                <w:sz w:val="24"/>
                <w:szCs w:val="24"/>
              </w:rPr>
              <w:t>Identifico</w:t>
            </w:r>
            <w:proofErr w:type="gramEnd"/>
            <w:r w:rsidR="00217FCA">
              <w:rPr>
                <w:rFonts w:ascii="Arial" w:hAnsi="Arial" w:cs="Arial"/>
                <w:color w:val="000000"/>
                <w:sz w:val="24"/>
                <w:szCs w:val="24"/>
              </w:rPr>
              <w:t xml:space="preserve"> la silueta o el formato de los textos que leo.</w:t>
            </w: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color w:val="000000"/>
                <w:sz w:val="24"/>
                <w:szCs w:val="24"/>
              </w:rPr>
            </w:pPr>
          </w:p>
          <w:p w:rsidR="00217FCA" w:rsidRDefault="00BD050A">
            <w:pPr>
              <w:spacing w:after="0" w:line="240" w:lineRule="auto"/>
              <w:jc w:val="both"/>
              <w:rPr>
                <w:rFonts w:ascii="Arial" w:hAnsi="Arial" w:cs="Arial"/>
                <w:color w:val="000000"/>
                <w:sz w:val="24"/>
                <w:szCs w:val="24"/>
              </w:rPr>
            </w:pPr>
            <w:r>
              <w:rPr>
                <w:rFonts w:ascii="Arial" w:hAnsi="Arial" w:cs="Arial"/>
                <w:color w:val="000000"/>
                <w:sz w:val="24"/>
                <w:szCs w:val="24"/>
              </w:rPr>
              <w:t>24</w:t>
            </w:r>
            <w:proofErr w:type="gramStart"/>
            <w:r>
              <w:rPr>
                <w:rFonts w:ascii="Arial" w:hAnsi="Arial" w:cs="Arial"/>
                <w:color w:val="000000"/>
                <w:sz w:val="24"/>
                <w:szCs w:val="24"/>
              </w:rPr>
              <w:t>.</w:t>
            </w:r>
            <w:r w:rsidR="00217FCA">
              <w:rPr>
                <w:rFonts w:ascii="Arial" w:hAnsi="Arial" w:cs="Arial"/>
                <w:color w:val="000000"/>
                <w:sz w:val="24"/>
                <w:szCs w:val="24"/>
              </w:rPr>
              <w:t>Elaboro</w:t>
            </w:r>
            <w:proofErr w:type="gramEnd"/>
            <w:r w:rsidR="00217FCA">
              <w:rPr>
                <w:rFonts w:ascii="Arial" w:hAnsi="Arial" w:cs="Arial"/>
                <w:color w:val="000000"/>
                <w:sz w:val="24"/>
                <w:szCs w:val="24"/>
              </w:rPr>
              <w:t xml:space="preserve"> hipótesis acerca del sentido global de los textos, antes y durante el proceso de lectura; para el efecto, me apoyo en mis conocimientos previos, las imágenes y los títulos resúmenes y esquemas que dan cuenta del sentido de un texto.</w:t>
            </w:r>
          </w:p>
          <w:p w:rsidR="00BD050A" w:rsidRDefault="00BD050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25</w:t>
            </w:r>
            <w:proofErr w:type="gramStart"/>
            <w:r>
              <w:rPr>
                <w:rFonts w:ascii="Arial" w:hAnsi="Arial" w:cs="Arial"/>
                <w:color w:val="000000"/>
                <w:sz w:val="24"/>
                <w:szCs w:val="24"/>
              </w:rPr>
              <w:t>.</w:t>
            </w:r>
            <w:r w:rsidR="00217FCA">
              <w:rPr>
                <w:rFonts w:ascii="Arial" w:hAnsi="Arial" w:cs="Arial"/>
                <w:color w:val="000000"/>
                <w:sz w:val="24"/>
                <w:szCs w:val="24"/>
              </w:rPr>
              <w:t>Relaciono</w:t>
            </w:r>
            <w:proofErr w:type="gramEnd"/>
            <w:r w:rsidR="00217FCA">
              <w:rPr>
                <w:rFonts w:ascii="Arial" w:hAnsi="Arial" w:cs="Arial"/>
                <w:color w:val="000000"/>
                <w:sz w:val="24"/>
                <w:szCs w:val="24"/>
              </w:rPr>
              <w:t xml:space="preserve"> gráficas con </w:t>
            </w:r>
            <w:r w:rsidR="00217FCA">
              <w:rPr>
                <w:rFonts w:ascii="Arial" w:hAnsi="Arial" w:cs="Arial"/>
                <w:color w:val="000000"/>
                <w:sz w:val="24"/>
                <w:szCs w:val="24"/>
              </w:rPr>
              <w:lastRenderedPageBreak/>
              <w:t xml:space="preserve">texto escrito, ya sea Completándolas o explicándolas. </w:t>
            </w:r>
          </w:p>
          <w:p w:rsidR="00217FCA" w:rsidRDefault="00217FCA">
            <w:pPr>
              <w:spacing w:after="0" w:line="240" w:lineRule="auto"/>
              <w:jc w:val="both"/>
              <w:rPr>
                <w:rFonts w:ascii="Arial" w:hAnsi="Arial" w:cs="Arial"/>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lastRenderedPageBreak/>
              <w:t>35</w:t>
            </w:r>
            <w:proofErr w:type="gramStart"/>
            <w:r>
              <w:rPr>
                <w:rFonts w:ascii="Arial" w:hAnsi="Arial" w:cs="Arial"/>
                <w:color w:val="000000"/>
                <w:sz w:val="24"/>
                <w:szCs w:val="24"/>
              </w:rPr>
              <w:t>.</w:t>
            </w:r>
            <w:r w:rsidR="00217FCA">
              <w:rPr>
                <w:rFonts w:ascii="Arial" w:hAnsi="Arial" w:cs="Arial"/>
                <w:color w:val="000000"/>
                <w:sz w:val="24"/>
                <w:szCs w:val="24"/>
              </w:rPr>
              <w:t>Determino</w:t>
            </w:r>
            <w:proofErr w:type="gramEnd"/>
            <w:r w:rsidR="00217FCA">
              <w:rPr>
                <w:rFonts w:ascii="Arial" w:hAnsi="Arial" w:cs="Arial"/>
                <w:color w:val="000000"/>
                <w:sz w:val="24"/>
                <w:szCs w:val="24"/>
              </w:rPr>
              <w:t xml:space="preserve"> el tema, el posible lector de mi texto y el propósito comunicativo que me lleva a producirlo.</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36</w:t>
            </w:r>
            <w:proofErr w:type="gramStart"/>
            <w:r>
              <w:rPr>
                <w:rFonts w:ascii="Arial" w:hAnsi="Arial" w:cs="Arial"/>
                <w:color w:val="000000"/>
                <w:sz w:val="24"/>
                <w:szCs w:val="24"/>
              </w:rPr>
              <w:t>.</w:t>
            </w:r>
            <w:r w:rsidR="00217FCA">
              <w:rPr>
                <w:rFonts w:ascii="Arial" w:hAnsi="Arial" w:cs="Arial"/>
                <w:color w:val="000000"/>
                <w:sz w:val="24"/>
                <w:szCs w:val="24"/>
              </w:rPr>
              <w:t>Identifico</w:t>
            </w:r>
            <w:proofErr w:type="gramEnd"/>
            <w:r w:rsidR="00217FCA">
              <w:rPr>
                <w:rFonts w:ascii="Arial" w:hAnsi="Arial" w:cs="Arial"/>
                <w:color w:val="000000"/>
                <w:sz w:val="24"/>
                <w:szCs w:val="24"/>
              </w:rPr>
              <w:t xml:space="preserve"> maneras de cómo se formula el inicio y el final de algunas narraciones.</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jc w:val="both"/>
              <w:rPr>
                <w:rFonts w:ascii="Arial" w:hAnsi="Arial" w:cs="Arial"/>
                <w:color w:val="000000"/>
                <w:sz w:val="24"/>
                <w:szCs w:val="24"/>
              </w:rPr>
            </w:pPr>
            <w:r>
              <w:rPr>
                <w:rFonts w:ascii="Arial" w:hAnsi="Arial" w:cs="Arial"/>
                <w:color w:val="000000"/>
                <w:sz w:val="24"/>
                <w:szCs w:val="24"/>
              </w:rPr>
              <w:t>37</w:t>
            </w:r>
            <w:proofErr w:type="gramStart"/>
            <w:r>
              <w:rPr>
                <w:rFonts w:ascii="Arial" w:hAnsi="Arial" w:cs="Arial"/>
                <w:color w:val="000000"/>
                <w:sz w:val="24"/>
                <w:szCs w:val="24"/>
              </w:rPr>
              <w:t>.</w:t>
            </w:r>
            <w:r w:rsidR="00217FCA">
              <w:rPr>
                <w:rFonts w:ascii="Arial" w:hAnsi="Arial" w:cs="Arial"/>
                <w:color w:val="000000"/>
                <w:sz w:val="24"/>
                <w:szCs w:val="24"/>
              </w:rPr>
              <w:t>Describo</w:t>
            </w:r>
            <w:proofErr w:type="gramEnd"/>
            <w:r w:rsidR="00217FCA">
              <w:rPr>
                <w:rFonts w:ascii="Arial" w:hAnsi="Arial" w:cs="Arial"/>
                <w:color w:val="000000"/>
                <w:sz w:val="24"/>
                <w:szCs w:val="24"/>
              </w:rPr>
              <w:t xml:space="preserve"> personas, objetos, lugares, etc., en forma detallada.</w:t>
            </w:r>
          </w:p>
          <w:p w:rsidR="00217FCA" w:rsidRDefault="00217FCA">
            <w:pPr>
              <w:spacing w:after="0" w:line="240" w:lineRule="auto"/>
              <w:jc w:val="both"/>
              <w:rPr>
                <w:rFonts w:ascii="Arial" w:hAnsi="Arial" w:cs="Arial"/>
                <w:sz w:val="24"/>
                <w:szCs w:val="24"/>
              </w:rPr>
            </w:pPr>
          </w:p>
        </w:tc>
      </w:tr>
      <w:tr w:rsidR="00217FCA" w:rsidTr="00217FCA">
        <w:tc>
          <w:tcPr>
            <w:tcW w:w="2518" w:type="dxa"/>
            <w:tcBorders>
              <w:top w:val="single" w:sz="4" w:space="0" w:color="000000"/>
              <w:left w:val="single" w:sz="4" w:space="0" w:color="000000"/>
              <w:bottom w:val="single" w:sz="4" w:space="0" w:color="000000"/>
              <w:right w:val="single" w:sz="4" w:space="0" w:color="000000"/>
            </w:tcBorders>
            <w:hideMark/>
          </w:tcPr>
          <w:p w:rsidR="00217FCA" w:rsidRDefault="00217FCA">
            <w:pPr>
              <w:jc w:val="center"/>
              <w:rPr>
                <w:rFonts w:ascii="Arial" w:hAnsi="Arial" w:cs="Arial"/>
                <w:b/>
                <w:caps/>
                <w:sz w:val="24"/>
                <w:szCs w:val="24"/>
              </w:rPr>
            </w:pPr>
            <w:r>
              <w:rPr>
                <w:rFonts w:ascii="Arial" w:hAnsi="Arial" w:cs="Arial"/>
                <w:b/>
                <w:caps/>
                <w:sz w:val="24"/>
                <w:szCs w:val="24"/>
              </w:rPr>
              <w:lastRenderedPageBreak/>
              <w:t>2</w:t>
            </w:r>
          </w:p>
        </w:tc>
        <w:tc>
          <w:tcPr>
            <w:tcW w:w="4512" w:type="dxa"/>
            <w:tcBorders>
              <w:top w:val="single" w:sz="4" w:space="0" w:color="000000"/>
              <w:left w:val="single" w:sz="4" w:space="0" w:color="000000"/>
              <w:bottom w:val="single" w:sz="4" w:space="0" w:color="000000"/>
              <w:right w:val="single" w:sz="4" w:space="0" w:color="000000"/>
            </w:tcBorders>
          </w:tcPr>
          <w:p w:rsidR="00217FCA" w:rsidRDefault="00217FCA">
            <w:pPr>
              <w:spacing w:after="0" w:line="240" w:lineRule="auto"/>
              <w:jc w:val="both"/>
              <w:rPr>
                <w:rFonts w:ascii="Arial" w:hAnsi="Arial" w:cs="Arial"/>
                <w:sz w:val="24"/>
                <w:szCs w:val="24"/>
              </w:rPr>
            </w:pPr>
          </w:p>
          <w:p w:rsidR="00217FCA" w:rsidRDefault="0067517D">
            <w:pPr>
              <w:autoSpaceDE w:val="0"/>
              <w:autoSpaceDN w:val="0"/>
              <w:adjustRightInd w:val="0"/>
              <w:jc w:val="both"/>
              <w:rPr>
                <w:rFonts w:ascii="Arial" w:hAnsi="Arial" w:cs="Arial"/>
                <w:color w:val="000000"/>
                <w:sz w:val="24"/>
                <w:szCs w:val="24"/>
              </w:rPr>
            </w:pPr>
            <w:proofErr w:type="gramStart"/>
            <w:r>
              <w:rPr>
                <w:rFonts w:ascii="Arial" w:hAnsi="Arial" w:cs="Arial"/>
                <w:color w:val="000000"/>
                <w:sz w:val="24"/>
                <w:szCs w:val="24"/>
              </w:rPr>
              <w:t>4.</w:t>
            </w:r>
            <w:r w:rsidR="00217FCA">
              <w:rPr>
                <w:rFonts w:ascii="Arial" w:hAnsi="Arial" w:cs="Arial"/>
                <w:color w:val="000000"/>
                <w:sz w:val="24"/>
                <w:szCs w:val="24"/>
              </w:rPr>
              <w:t>Utilizo</w:t>
            </w:r>
            <w:proofErr w:type="gramEnd"/>
            <w:r w:rsidR="00217FCA">
              <w:rPr>
                <w:rFonts w:ascii="Arial" w:hAnsi="Arial" w:cs="Arial"/>
                <w:color w:val="000000"/>
                <w:sz w:val="24"/>
                <w:szCs w:val="24"/>
              </w:rPr>
              <w:t xml:space="preserve"> de acuerdo con el contexto, un vocabulario adecuado para expresar mis ideas.</w:t>
            </w:r>
          </w:p>
          <w:p w:rsidR="00217FCA" w:rsidRDefault="0067517D">
            <w:pPr>
              <w:autoSpaceDE w:val="0"/>
              <w:autoSpaceDN w:val="0"/>
              <w:adjustRightInd w:val="0"/>
              <w:spacing w:after="0" w:line="240" w:lineRule="auto"/>
              <w:jc w:val="both"/>
              <w:rPr>
                <w:rFonts w:ascii="Arial" w:hAnsi="Arial" w:cs="Arial"/>
                <w:color w:val="000000"/>
                <w:sz w:val="24"/>
                <w:szCs w:val="24"/>
              </w:rPr>
            </w:pPr>
            <w:proofErr w:type="gramStart"/>
            <w:r>
              <w:rPr>
                <w:rFonts w:ascii="Arial" w:hAnsi="Arial" w:cs="Arial"/>
                <w:color w:val="000000"/>
                <w:sz w:val="24"/>
                <w:szCs w:val="24"/>
              </w:rPr>
              <w:t>5.</w:t>
            </w:r>
            <w:r w:rsidR="00217FCA">
              <w:rPr>
                <w:rFonts w:ascii="Arial" w:hAnsi="Arial" w:cs="Arial"/>
                <w:color w:val="000000"/>
                <w:sz w:val="24"/>
                <w:szCs w:val="24"/>
              </w:rPr>
              <w:t>Identifico</w:t>
            </w:r>
            <w:proofErr w:type="gramEnd"/>
            <w:r w:rsidR="00217FCA">
              <w:rPr>
                <w:rFonts w:ascii="Arial" w:hAnsi="Arial" w:cs="Arial"/>
                <w:color w:val="000000"/>
                <w:sz w:val="24"/>
                <w:szCs w:val="24"/>
              </w:rPr>
              <w:t xml:space="preserve">  los diversos medios de comunicación masiva con los que interactúo.</w:t>
            </w: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color w:val="000000"/>
                <w:sz w:val="24"/>
                <w:szCs w:val="24"/>
              </w:rPr>
            </w:pPr>
          </w:p>
          <w:p w:rsidR="00217FCA" w:rsidRDefault="0067517D">
            <w:pPr>
              <w:autoSpaceDE w:val="0"/>
              <w:autoSpaceDN w:val="0"/>
              <w:adjustRightInd w:val="0"/>
              <w:spacing w:after="0" w:line="240" w:lineRule="auto"/>
              <w:jc w:val="both"/>
              <w:rPr>
                <w:rFonts w:ascii="Arial" w:hAnsi="Arial" w:cs="Arial"/>
                <w:color w:val="000000"/>
                <w:sz w:val="24"/>
                <w:szCs w:val="24"/>
              </w:rPr>
            </w:pPr>
            <w:proofErr w:type="gramStart"/>
            <w:r>
              <w:rPr>
                <w:rFonts w:ascii="Arial" w:hAnsi="Arial" w:cs="Arial"/>
                <w:color w:val="000000"/>
                <w:sz w:val="24"/>
                <w:szCs w:val="24"/>
              </w:rPr>
              <w:t>6.</w:t>
            </w:r>
            <w:r w:rsidR="00217FCA">
              <w:rPr>
                <w:rFonts w:ascii="Arial" w:hAnsi="Arial" w:cs="Arial"/>
                <w:color w:val="000000"/>
                <w:sz w:val="24"/>
                <w:szCs w:val="24"/>
              </w:rPr>
              <w:t>Identifico</w:t>
            </w:r>
            <w:proofErr w:type="gramEnd"/>
            <w:r w:rsidR="00217FCA">
              <w:rPr>
                <w:rFonts w:ascii="Arial" w:hAnsi="Arial" w:cs="Arial"/>
                <w:color w:val="000000"/>
                <w:sz w:val="24"/>
                <w:szCs w:val="24"/>
              </w:rPr>
              <w:t xml:space="preserve"> el propósito comunicativo y la idea global de un texto. </w:t>
            </w:r>
          </w:p>
          <w:p w:rsidR="00217FCA" w:rsidRDefault="00217FCA">
            <w:pPr>
              <w:autoSpaceDE w:val="0"/>
              <w:autoSpaceDN w:val="0"/>
              <w:adjustRightInd w:val="0"/>
              <w:jc w:val="both"/>
              <w:rPr>
                <w:rFonts w:ascii="Arial" w:hAnsi="Arial" w:cs="Arial"/>
                <w:color w:val="000000"/>
                <w:sz w:val="24"/>
                <w:szCs w:val="24"/>
              </w:rPr>
            </w:pPr>
          </w:p>
          <w:p w:rsidR="00217FCA" w:rsidRDefault="00217FCA">
            <w:pPr>
              <w:spacing w:after="0" w:line="240" w:lineRule="auto"/>
              <w:jc w:val="both"/>
              <w:rPr>
                <w:rFonts w:ascii="Arial" w:hAnsi="Arial" w:cs="Arial"/>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217FCA">
            <w:pPr>
              <w:spacing w:after="0" w:line="240" w:lineRule="auto"/>
              <w:jc w:val="both"/>
              <w:rPr>
                <w:rFonts w:ascii="Arial" w:hAnsi="Arial" w:cs="Arial"/>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14</w:t>
            </w:r>
            <w:proofErr w:type="gramStart"/>
            <w:r>
              <w:rPr>
                <w:rFonts w:ascii="Arial" w:hAnsi="Arial" w:cs="Arial"/>
                <w:color w:val="000000"/>
                <w:sz w:val="24"/>
                <w:szCs w:val="24"/>
              </w:rPr>
              <w:t>.</w:t>
            </w:r>
            <w:r w:rsidR="00217FCA">
              <w:rPr>
                <w:rFonts w:ascii="Arial" w:hAnsi="Arial" w:cs="Arial"/>
                <w:color w:val="000000"/>
                <w:sz w:val="24"/>
                <w:szCs w:val="24"/>
              </w:rPr>
              <w:t>Identifico</w:t>
            </w:r>
            <w:proofErr w:type="gramEnd"/>
            <w:r w:rsidR="00217FCA">
              <w:rPr>
                <w:rFonts w:ascii="Arial" w:hAnsi="Arial" w:cs="Arial"/>
                <w:color w:val="000000"/>
                <w:sz w:val="24"/>
                <w:szCs w:val="24"/>
              </w:rPr>
              <w:t xml:space="preserve"> la silueta o el formato de los textos que leo.</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15</w:t>
            </w:r>
            <w:proofErr w:type="gramStart"/>
            <w:r>
              <w:rPr>
                <w:rFonts w:ascii="Arial" w:hAnsi="Arial" w:cs="Arial"/>
                <w:color w:val="000000"/>
                <w:sz w:val="24"/>
                <w:szCs w:val="24"/>
              </w:rPr>
              <w:t>.</w:t>
            </w:r>
            <w:r w:rsidR="00217FCA">
              <w:rPr>
                <w:rFonts w:ascii="Arial" w:hAnsi="Arial" w:cs="Arial"/>
                <w:color w:val="000000"/>
                <w:sz w:val="24"/>
                <w:szCs w:val="24"/>
              </w:rPr>
              <w:t>Identifico</w:t>
            </w:r>
            <w:proofErr w:type="gramEnd"/>
            <w:r w:rsidR="00217FCA">
              <w:rPr>
                <w:rFonts w:ascii="Arial" w:hAnsi="Arial" w:cs="Arial"/>
                <w:color w:val="000000"/>
                <w:sz w:val="24"/>
                <w:szCs w:val="24"/>
              </w:rPr>
              <w:t xml:space="preserve"> maneras de cómo se formula el inicio y el final de algunas narraciones.</w:t>
            </w:r>
          </w:p>
          <w:p w:rsidR="00217FCA" w:rsidRDefault="00217FCA">
            <w:pPr>
              <w:spacing w:after="0" w:line="240" w:lineRule="auto"/>
              <w:jc w:val="both"/>
              <w:rPr>
                <w:rFonts w:ascii="Arial" w:hAnsi="Arial" w:cs="Arial"/>
                <w:color w:val="000000"/>
                <w:sz w:val="24"/>
                <w:szCs w:val="24"/>
              </w:rPr>
            </w:pPr>
          </w:p>
          <w:p w:rsidR="00217FCA" w:rsidRDefault="00217FCA">
            <w:pPr>
              <w:autoSpaceDE w:val="0"/>
              <w:autoSpaceDN w:val="0"/>
              <w:adjustRightInd w:val="0"/>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16.</w:t>
            </w:r>
            <w:r w:rsidR="00217FCA">
              <w:rPr>
                <w:rFonts w:ascii="Arial" w:hAnsi="Arial" w:cs="Arial"/>
                <w:color w:val="000000"/>
                <w:sz w:val="24"/>
                <w:szCs w:val="24"/>
              </w:rPr>
              <w:t>Leo diferentes clases de textos:</w:t>
            </w:r>
          </w:p>
          <w:p w:rsidR="00217FCA" w:rsidRDefault="00217FC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manuales, tarjetas, afiches, cartas,</w:t>
            </w:r>
          </w:p>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Periódicos, etc.</w:t>
            </w: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217FCA">
            <w:pPr>
              <w:autoSpaceDE w:val="0"/>
              <w:autoSpaceDN w:val="0"/>
              <w:adjustRightInd w:val="0"/>
              <w:spacing w:after="0" w:line="240" w:lineRule="auto"/>
              <w:ind w:left="30"/>
              <w:jc w:val="both"/>
              <w:rPr>
                <w:rFonts w:ascii="Arial" w:hAnsi="Arial" w:cs="Arial"/>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26.</w:t>
            </w:r>
            <w:r w:rsidR="00217FCA">
              <w:rPr>
                <w:rFonts w:ascii="Arial" w:hAnsi="Arial" w:cs="Arial"/>
                <w:color w:val="000000"/>
                <w:sz w:val="24"/>
                <w:szCs w:val="24"/>
              </w:rPr>
              <w:t>Determino el tema, el posible lector</w:t>
            </w:r>
          </w:p>
          <w:p w:rsidR="00217FCA" w:rsidRDefault="00217FC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de mi texto y el propósito comunicativo</w:t>
            </w:r>
          </w:p>
          <w:p w:rsidR="00217FCA" w:rsidRDefault="00217FCA">
            <w:pPr>
              <w:spacing w:after="0" w:line="240" w:lineRule="auto"/>
              <w:jc w:val="both"/>
              <w:rPr>
                <w:rFonts w:ascii="Arial" w:hAnsi="Arial" w:cs="Arial"/>
                <w:color w:val="000000"/>
                <w:sz w:val="24"/>
                <w:szCs w:val="24"/>
              </w:rPr>
            </w:pPr>
            <w:proofErr w:type="gramStart"/>
            <w:r>
              <w:rPr>
                <w:rFonts w:ascii="Arial" w:hAnsi="Arial" w:cs="Arial"/>
                <w:color w:val="000000"/>
                <w:sz w:val="24"/>
                <w:szCs w:val="24"/>
              </w:rPr>
              <w:t>que</w:t>
            </w:r>
            <w:proofErr w:type="gramEnd"/>
            <w:r>
              <w:rPr>
                <w:rFonts w:ascii="Arial" w:hAnsi="Arial" w:cs="Arial"/>
                <w:color w:val="000000"/>
                <w:sz w:val="24"/>
                <w:szCs w:val="24"/>
              </w:rPr>
              <w:t xml:space="preserve"> me lleva a producirlo.</w:t>
            </w: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color w:val="000000"/>
                <w:sz w:val="24"/>
                <w:szCs w:val="24"/>
              </w:rPr>
            </w:pPr>
            <w:r>
              <w:rPr>
                <w:rFonts w:ascii="Arial" w:hAnsi="Arial" w:cs="Arial"/>
                <w:color w:val="000000"/>
                <w:sz w:val="24"/>
                <w:szCs w:val="24"/>
              </w:rPr>
              <w:t xml:space="preserve"> </w:t>
            </w:r>
            <w:r w:rsidR="00BD050A">
              <w:rPr>
                <w:rFonts w:ascii="Arial" w:hAnsi="Arial" w:cs="Arial"/>
                <w:color w:val="000000"/>
                <w:sz w:val="24"/>
                <w:szCs w:val="24"/>
              </w:rPr>
              <w:t>27</w:t>
            </w:r>
            <w:proofErr w:type="gramStart"/>
            <w:r w:rsidR="00BD050A">
              <w:rPr>
                <w:rFonts w:ascii="Arial" w:hAnsi="Arial" w:cs="Arial"/>
                <w:color w:val="000000"/>
                <w:sz w:val="24"/>
                <w:szCs w:val="24"/>
              </w:rPr>
              <w:t>.</w:t>
            </w:r>
            <w:r>
              <w:rPr>
                <w:rFonts w:ascii="Arial" w:hAnsi="Arial" w:cs="Arial"/>
                <w:color w:val="000000"/>
                <w:sz w:val="24"/>
                <w:szCs w:val="24"/>
              </w:rPr>
              <w:t>Reconozco</w:t>
            </w:r>
            <w:proofErr w:type="gramEnd"/>
            <w:r>
              <w:rPr>
                <w:rFonts w:ascii="Arial" w:hAnsi="Arial" w:cs="Arial"/>
                <w:color w:val="000000"/>
                <w:sz w:val="24"/>
                <w:szCs w:val="24"/>
              </w:rPr>
              <w:t xml:space="preserve"> la temática de caricaturas, tiras cómicas, historietas, anuncios publicitarios y otros medios de expresión gráfica.</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28.</w:t>
            </w:r>
            <w:r w:rsidR="00217FCA">
              <w:rPr>
                <w:rFonts w:ascii="Arial" w:hAnsi="Arial" w:cs="Arial"/>
                <w:color w:val="000000"/>
                <w:sz w:val="24"/>
                <w:szCs w:val="24"/>
              </w:rPr>
              <w:t>Busco información en distintas</w:t>
            </w:r>
          </w:p>
          <w:p w:rsidR="00217FCA" w:rsidRDefault="00217FCA">
            <w:pPr>
              <w:autoSpaceDE w:val="0"/>
              <w:autoSpaceDN w:val="0"/>
              <w:adjustRightInd w:val="0"/>
              <w:spacing w:after="0" w:line="240" w:lineRule="auto"/>
              <w:jc w:val="both"/>
              <w:rPr>
                <w:rFonts w:ascii="Arial" w:hAnsi="Arial" w:cs="Arial"/>
                <w:color w:val="000000"/>
                <w:sz w:val="24"/>
                <w:szCs w:val="24"/>
              </w:rPr>
            </w:pPr>
            <w:proofErr w:type="gramStart"/>
            <w:r>
              <w:rPr>
                <w:rFonts w:ascii="Arial" w:hAnsi="Arial" w:cs="Arial"/>
                <w:color w:val="000000"/>
                <w:sz w:val="24"/>
                <w:szCs w:val="24"/>
              </w:rPr>
              <w:t>fuentes</w:t>
            </w:r>
            <w:proofErr w:type="gramEnd"/>
            <w:r>
              <w:rPr>
                <w:rFonts w:ascii="Arial" w:hAnsi="Arial" w:cs="Arial"/>
                <w:color w:val="000000"/>
                <w:sz w:val="24"/>
                <w:szCs w:val="24"/>
              </w:rPr>
              <w:t>: personas, medios de comunicación y libros, entre otras.</w:t>
            </w:r>
          </w:p>
          <w:p w:rsidR="00217FCA" w:rsidRDefault="00217FCA">
            <w:pPr>
              <w:spacing w:after="0" w:line="240" w:lineRule="auto"/>
              <w:jc w:val="both"/>
              <w:rPr>
                <w:rFonts w:ascii="Arial" w:hAnsi="Arial" w:cs="Arial"/>
                <w:color w:val="000000"/>
                <w:sz w:val="24"/>
                <w:szCs w:val="24"/>
              </w:rPr>
            </w:pPr>
          </w:p>
          <w:p w:rsidR="00217FCA" w:rsidRDefault="00217FCA">
            <w:pPr>
              <w:autoSpaceDE w:val="0"/>
              <w:autoSpaceDN w:val="0"/>
              <w:adjustRightInd w:val="0"/>
              <w:jc w:val="both"/>
              <w:rPr>
                <w:rFonts w:ascii="Arial" w:hAnsi="Arial" w:cs="Arial"/>
                <w:color w:val="000000"/>
                <w:sz w:val="24"/>
                <w:szCs w:val="24"/>
              </w:rPr>
            </w:pPr>
          </w:p>
          <w:p w:rsidR="00217FCA" w:rsidRDefault="00217FCA">
            <w:pPr>
              <w:autoSpaceDE w:val="0"/>
              <w:autoSpaceDN w:val="0"/>
              <w:adjustRightInd w:val="0"/>
              <w:jc w:val="both"/>
              <w:rPr>
                <w:rFonts w:ascii="Arial" w:hAnsi="Arial" w:cs="Arial"/>
                <w:color w:val="000000"/>
                <w:sz w:val="24"/>
                <w:szCs w:val="24"/>
              </w:rPr>
            </w:pPr>
          </w:p>
          <w:p w:rsidR="00217FCA" w:rsidRDefault="00217FCA">
            <w:pPr>
              <w:autoSpaceDE w:val="0"/>
              <w:autoSpaceDN w:val="0"/>
              <w:adjustRightInd w:val="0"/>
              <w:spacing w:after="0" w:line="240" w:lineRule="auto"/>
              <w:ind w:left="30"/>
              <w:jc w:val="both"/>
              <w:rPr>
                <w:rFonts w:ascii="Arial" w:hAnsi="Arial" w:cs="Arial"/>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217FCA">
            <w:pPr>
              <w:autoSpaceDE w:val="0"/>
              <w:autoSpaceDN w:val="0"/>
              <w:adjustRightInd w:val="0"/>
              <w:spacing w:after="0" w:line="240" w:lineRule="auto"/>
              <w:ind w:left="20"/>
              <w:jc w:val="both"/>
              <w:rPr>
                <w:rFonts w:ascii="Arial" w:hAnsi="Arial" w:cs="Arial"/>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38</w:t>
            </w:r>
            <w:proofErr w:type="gramStart"/>
            <w:r>
              <w:rPr>
                <w:rFonts w:ascii="Arial" w:hAnsi="Arial" w:cs="Arial"/>
                <w:color w:val="000000"/>
                <w:sz w:val="24"/>
                <w:szCs w:val="24"/>
              </w:rPr>
              <w:t>.</w:t>
            </w:r>
            <w:r w:rsidR="00217FCA">
              <w:rPr>
                <w:rFonts w:ascii="Arial" w:hAnsi="Arial" w:cs="Arial"/>
                <w:color w:val="000000"/>
                <w:sz w:val="24"/>
                <w:szCs w:val="24"/>
              </w:rPr>
              <w:t>Reconozco</w:t>
            </w:r>
            <w:proofErr w:type="gramEnd"/>
            <w:r w:rsidR="00217FCA">
              <w:rPr>
                <w:rFonts w:ascii="Arial" w:hAnsi="Arial" w:cs="Arial"/>
                <w:color w:val="000000"/>
                <w:sz w:val="24"/>
                <w:szCs w:val="24"/>
              </w:rPr>
              <w:t xml:space="preserve"> la función social de los diversos tipos de textos que leo.</w:t>
            </w:r>
          </w:p>
          <w:p w:rsidR="00217FCA" w:rsidRDefault="00217FCA">
            <w:pPr>
              <w:autoSpaceDE w:val="0"/>
              <w:autoSpaceDN w:val="0"/>
              <w:adjustRightInd w:val="0"/>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39</w:t>
            </w:r>
            <w:proofErr w:type="gramStart"/>
            <w:r>
              <w:rPr>
                <w:rFonts w:ascii="Arial" w:hAnsi="Arial" w:cs="Arial"/>
                <w:color w:val="000000"/>
                <w:sz w:val="24"/>
                <w:szCs w:val="24"/>
              </w:rPr>
              <w:t>.</w:t>
            </w:r>
            <w:r w:rsidR="00217FCA">
              <w:rPr>
                <w:rFonts w:ascii="Arial" w:hAnsi="Arial" w:cs="Arial"/>
                <w:color w:val="000000"/>
                <w:sz w:val="24"/>
                <w:szCs w:val="24"/>
              </w:rPr>
              <w:t>Tengo</w:t>
            </w:r>
            <w:proofErr w:type="gramEnd"/>
            <w:r w:rsidR="00217FCA">
              <w:rPr>
                <w:rFonts w:ascii="Arial" w:hAnsi="Arial" w:cs="Arial"/>
                <w:color w:val="000000"/>
                <w:sz w:val="24"/>
                <w:szCs w:val="24"/>
              </w:rPr>
              <w:t xml:space="preserve"> en cuenta aspectos semánticos y morfosintácticos, de acuerdo con la situación comunicativa en la que intervengo.</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40</w:t>
            </w:r>
            <w:proofErr w:type="gramStart"/>
            <w:r>
              <w:rPr>
                <w:rFonts w:ascii="Arial" w:hAnsi="Arial" w:cs="Arial"/>
                <w:color w:val="000000"/>
                <w:sz w:val="24"/>
                <w:szCs w:val="24"/>
              </w:rPr>
              <w:t>.</w:t>
            </w:r>
            <w:r w:rsidR="00217FCA">
              <w:rPr>
                <w:rFonts w:ascii="Arial" w:hAnsi="Arial" w:cs="Arial"/>
                <w:color w:val="000000"/>
                <w:sz w:val="24"/>
                <w:szCs w:val="24"/>
              </w:rPr>
              <w:t>Comparo</w:t>
            </w:r>
            <w:proofErr w:type="gramEnd"/>
            <w:r w:rsidR="00217FCA">
              <w:rPr>
                <w:rFonts w:ascii="Arial" w:hAnsi="Arial" w:cs="Arial"/>
                <w:color w:val="000000"/>
                <w:sz w:val="24"/>
                <w:szCs w:val="24"/>
              </w:rPr>
              <w:t xml:space="preserve"> textos de acuerdo con sus formatos, temáticas y funciones. </w:t>
            </w:r>
          </w:p>
          <w:p w:rsidR="00217FCA" w:rsidRDefault="00217FCA">
            <w:pPr>
              <w:spacing w:after="0" w:line="240" w:lineRule="auto"/>
              <w:jc w:val="both"/>
              <w:rPr>
                <w:rFonts w:ascii="Arial" w:hAnsi="Arial" w:cs="Arial"/>
                <w:color w:val="000000"/>
                <w:sz w:val="24"/>
                <w:szCs w:val="24"/>
              </w:rPr>
            </w:pPr>
          </w:p>
          <w:p w:rsidR="00217FCA" w:rsidRDefault="00217FCA">
            <w:pPr>
              <w:autoSpaceDE w:val="0"/>
              <w:autoSpaceDN w:val="0"/>
              <w:adjustRightInd w:val="0"/>
              <w:spacing w:after="0" w:line="240" w:lineRule="auto"/>
              <w:ind w:left="20"/>
              <w:jc w:val="both"/>
              <w:rPr>
                <w:rFonts w:ascii="Arial" w:hAnsi="Arial" w:cs="Arial"/>
                <w:sz w:val="24"/>
                <w:szCs w:val="24"/>
              </w:rPr>
            </w:pPr>
          </w:p>
        </w:tc>
      </w:tr>
      <w:tr w:rsidR="00217FCA" w:rsidTr="00217FCA">
        <w:tc>
          <w:tcPr>
            <w:tcW w:w="2518" w:type="dxa"/>
            <w:tcBorders>
              <w:top w:val="single" w:sz="4" w:space="0" w:color="000000"/>
              <w:left w:val="single" w:sz="4" w:space="0" w:color="000000"/>
              <w:bottom w:val="single" w:sz="4" w:space="0" w:color="000000"/>
              <w:right w:val="single" w:sz="4" w:space="0" w:color="000000"/>
            </w:tcBorders>
            <w:hideMark/>
          </w:tcPr>
          <w:p w:rsidR="00217FCA" w:rsidRDefault="00217FCA">
            <w:pPr>
              <w:jc w:val="center"/>
              <w:rPr>
                <w:rFonts w:ascii="Arial" w:hAnsi="Arial" w:cs="Arial"/>
                <w:b/>
                <w:caps/>
                <w:sz w:val="24"/>
                <w:szCs w:val="24"/>
              </w:rPr>
            </w:pPr>
            <w:r>
              <w:rPr>
                <w:rFonts w:ascii="Arial" w:hAnsi="Arial" w:cs="Arial"/>
                <w:b/>
                <w:caps/>
                <w:sz w:val="24"/>
                <w:szCs w:val="24"/>
              </w:rPr>
              <w:t>3</w:t>
            </w:r>
          </w:p>
        </w:tc>
        <w:tc>
          <w:tcPr>
            <w:tcW w:w="4512" w:type="dxa"/>
            <w:tcBorders>
              <w:top w:val="single" w:sz="4" w:space="0" w:color="000000"/>
              <w:left w:val="single" w:sz="4" w:space="0" w:color="000000"/>
              <w:bottom w:val="single" w:sz="4" w:space="0" w:color="000000"/>
              <w:right w:val="single" w:sz="4" w:space="0" w:color="000000"/>
            </w:tcBorders>
          </w:tcPr>
          <w:p w:rsidR="00217FCA" w:rsidRDefault="00217FCA">
            <w:pPr>
              <w:spacing w:after="0" w:line="240" w:lineRule="auto"/>
              <w:jc w:val="both"/>
              <w:rPr>
                <w:rFonts w:ascii="Arial" w:hAnsi="Arial" w:cs="Arial"/>
                <w:sz w:val="24"/>
                <w:szCs w:val="24"/>
              </w:rPr>
            </w:pPr>
          </w:p>
          <w:p w:rsidR="00217FCA" w:rsidRDefault="0067517D">
            <w:pPr>
              <w:autoSpaceDE w:val="0"/>
              <w:autoSpaceDN w:val="0"/>
              <w:adjustRightInd w:val="0"/>
              <w:jc w:val="both"/>
              <w:rPr>
                <w:rFonts w:ascii="Arial" w:hAnsi="Arial" w:cs="Arial"/>
                <w:color w:val="000000"/>
                <w:sz w:val="24"/>
                <w:szCs w:val="24"/>
              </w:rPr>
            </w:pPr>
            <w:proofErr w:type="gramStart"/>
            <w:r>
              <w:rPr>
                <w:rFonts w:ascii="Arial" w:hAnsi="Arial" w:cs="Arial"/>
                <w:color w:val="000000"/>
                <w:sz w:val="24"/>
                <w:szCs w:val="24"/>
              </w:rPr>
              <w:t>7.</w:t>
            </w:r>
            <w:r w:rsidR="00217FCA">
              <w:rPr>
                <w:rFonts w:ascii="Arial" w:hAnsi="Arial" w:cs="Arial"/>
                <w:color w:val="000000"/>
                <w:sz w:val="24"/>
                <w:szCs w:val="24"/>
              </w:rPr>
              <w:t>Describo</w:t>
            </w:r>
            <w:proofErr w:type="gramEnd"/>
            <w:r w:rsidR="00217FCA">
              <w:rPr>
                <w:rFonts w:ascii="Arial" w:hAnsi="Arial" w:cs="Arial"/>
                <w:color w:val="000000"/>
                <w:sz w:val="24"/>
                <w:szCs w:val="24"/>
              </w:rPr>
              <w:t xml:space="preserve"> personas, objetos, lugares, </w:t>
            </w:r>
            <w:r w:rsidR="00217FCA">
              <w:rPr>
                <w:rFonts w:ascii="Arial" w:hAnsi="Arial" w:cs="Arial"/>
                <w:color w:val="000000"/>
                <w:sz w:val="24"/>
                <w:szCs w:val="24"/>
              </w:rPr>
              <w:lastRenderedPageBreak/>
              <w:t>etc., en forma detallada.</w:t>
            </w:r>
          </w:p>
          <w:p w:rsidR="00217FCA" w:rsidRDefault="00217FC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Leo diferentes clases de textos: manuales, tarjetas, afiches, cartas, periódicos, etc.</w:t>
            </w:r>
          </w:p>
          <w:p w:rsidR="00217FCA" w:rsidRDefault="00217FCA">
            <w:pPr>
              <w:spacing w:after="0" w:line="240" w:lineRule="auto"/>
              <w:jc w:val="both"/>
              <w:rPr>
                <w:rFonts w:ascii="Arial" w:hAnsi="Arial" w:cs="Arial"/>
                <w:color w:val="000000"/>
                <w:sz w:val="24"/>
                <w:szCs w:val="24"/>
              </w:rPr>
            </w:pPr>
          </w:p>
          <w:p w:rsidR="00217FCA" w:rsidRDefault="0067517D">
            <w:pPr>
              <w:autoSpaceDE w:val="0"/>
              <w:autoSpaceDN w:val="0"/>
              <w:adjustRightInd w:val="0"/>
              <w:spacing w:after="0" w:line="240" w:lineRule="auto"/>
              <w:jc w:val="both"/>
              <w:rPr>
                <w:rFonts w:ascii="Arial" w:hAnsi="Arial" w:cs="Arial"/>
                <w:color w:val="000000"/>
                <w:sz w:val="24"/>
                <w:szCs w:val="24"/>
              </w:rPr>
            </w:pPr>
            <w:proofErr w:type="gramStart"/>
            <w:r>
              <w:rPr>
                <w:rFonts w:ascii="Arial" w:hAnsi="Arial" w:cs="Arial"/>
                <w:color w:val="000000"/>
                <w:sz w:val="24"/>
                <w:szCs w:val="24"/>
              </w:rPr>
              <w:t>8.</w:t>
            </w:r>
            <w:r w:rsidR="00217FCA">
              <w:rPr>
                <w:rFonts w:ascii="Arial" w:hAnsi="Arial" w:cs="Arial"/>
                <w:color w:val="000000"/>
                <w:sz w:val="24"/>
                <w:szCs w:val="24"/>
              </w:rPr>
              <w:t>Ordeno</w:t>
            </w:r>
            <w:proofErr w:type="gramEnd"/>
            <w:r w:rsidR="00217FCA">
              <w:rPr>
                <w:rFonts w:ascii="Arial" w:hAnsi="Arial" w:cs="Arial"/>
                <w:color w:val="000000"/>
                <w:sz w:val="24"/>
                <w:szCs w:val="24"/>
              </w:rPr>
              <w:t xml:space="preserve"> y completo la secuencia de viñetas que conforman una historieta.</w:t>
            </w:r>
          </w:p>
          <w:p w:rsidR="00217FCA" w:rsidRDefault="00217FCA">
            <w:pPr>
              <w:jc w:val="both"/>
              <w:rPr>
                <w:rFonts w:ascii="Arial" w:hAnsi="Arial" w:cs="Arial"/>
                <w:color w:val="000000"/>
                <w:sz w:val="24"/>
                <w:szCs w:val="24"/>
              </w:rPr>
            </w:pPr>
          </w:p>
          <w:p w:rsidR="00217FCA" w:rsidRDefault="00217FCA">
            <w:pPr>
              <w:spacing w:after="0" w:line="240" w:lineRule="auto"/>
              <w:jc w:val="both"/>
              <w:rPr>
                <w:rFonts w:ascii="Arial" w:hAnsi="Arial" w:cs="Arial"/>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217FCA">
            <w:pPr>
              <w:spacing w:after="0" w:line="240" w:lineRule="auto"/>
              <w:jc w:val="both"/>
              <w:rPr>
                <w:rFonts w:ascii="Arial" w:hAnsi="Arial" w:cs="Arial"/>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17.</w:t>
            </w:r>
            <w:r w:rsidR="00217FCA">
              <w:rPr>
                <w:rFonts w:ascii="Arial" w:hAnsi="Arial" w:cs="Arial"/>
                <w:color w:val="000000"/>
                <w:sz w:val="24"/>
                <w:szCs w:val="24"/>
              </w:rPr>
              <w:t xml:space="preserve">Determino el tema, el </w:t>
            </w:r>
            <w:r w:rsidR="00217FCA">
              <w:rPr>
                <w:rFonts w:ascii="Arial" w:hAnsi="Arial" w:cs="Arial"/>
                <w:color w:val="000000"/>
                <w:sz w:val="24"/>
                <w:szCs w:val="24"/>
              </w:rPr>
              <w:lastRenderedPageBreak/>
              <w:t>posible lector</w:t>
            </w:r>
          </w:p>
          <w:p w:rsidR="00217FCA" w:rsidRDefault="00217FCA">
            <w:pPr>
              <w:autoSpaceDE w:val="0"/>
              <w:autoSpaceDN w:val="0"/>
              <w:adjustRightInd w:val="0"/>
              <w:spacing w:after="0" w:line="240" w:lineRule="auto"/>
              <w:jc w:val="both"/>
              <w:rPr>
                <w:rFonts w:ascii="Arial" w:hAnsi="Arial" w:cs="Arial"/>
                <w:color w:val="000000"/>
                <w:sz w:val="24"/>
                <w:szCs w:val="24"/>
              </w:rPr>
            </w:pPr>
            <w:proofErr w:type="gramStart"/>
            <w:r>
              <w:rPr>
                <w:rFonts w:ascii="Arial" w:hAnsi="Arial" w:cs="Arial"/>
                <w:color w:val="000000"/>
                <w:sz w:val="24"/>
                <w:szCs w:val="24"/>
              </w:rPr>
              <w:t>de</w:t>
            </w:r>
            <w:proofErr w:type="gramEnd"/>
            <w:r>
              <w:rPr>
                <w:rFonts w:ascii="Arial" w:hAnsi="Arial" w:cs="Arial"/>
                <w:color w:val="000000"/>
                <w:sz w:val="24"/>
                <w:szCs w:val="24"/>
              </w:rPr>
              <w:t xml:space="preserve"> mi texto y el propósito comunicativo que me lleva a producirlo.</w:t>
            </w:r>
          </w:p>
          <w:p w:rsidR="00217FCA" w:rsidRDefault="00217FCA">
            <w:pPr>
              <w:spacing w:after="0" w:line="240" w:lineRule="auto"/>
              <w:jc w:val="both"/>
              <w:rPr>
                <w:rFonts w:ascii="Arial" w:hAnsi="Arial" w:cs="Arial"/>
                <w:color w:val="000000"/>
                <w:sz w:val="24"/>
                <w:szCs w:val="24"/>
              </w:rPr>
            </w:pPr>
          </w:p>
          <w:p w:rsidR="00217FCA" w:rsidRDefault="00BD050A">
            <w:pPr>
              <w:spacing w:after="0" w:line="240" w:lineRule="auto"/>
              <w:jc w:val="both"/>
              <w:rPr>
                <w:rFonts w:ascii="Arial" w:hAnsi="Arial" w:cs="Arial"/>
                <w:color w:val="000000"/>
                <w:sz w:val="24"/>
                <w:szCs w:val="24"/>
              </w:rPr>
            </w:pPr>
            <w:r>
              <w:rPr>
                <w:rFonts w:ascii="Arial" w:hAnsi="Arial" w:cs="Arial"/>
                <w:color w:val="000000"/>
                <w:sz w:val="24"/>
                <w:szCs w:val="24"/>
              </w:rPr>
              <w:t>18</w:t>
            </w:r>
            <w:proofErr w:type="gramStart"/>
            <w:r>
              <w:rPr>
                <w:rFonts w:ascii="Arial" w:hAnsi="Arial" w:cs="Arial"/>
                <w:color w:val="000000"/>
                <w:sz w:val="24"/>
                <w:szCs w:val="24"/>
              </w:rPr>
              <w:t>.</w:t>
            </w:r>
            <w:r w:rsidR="00217FCA">
              <w:rPr>
                <w:rFonts w:ascii="Arial" w:hAnsi="Arial" w:cs="Arial"/>
                <w:color w:val="000000"/>
                <w:sz w:val="24"/>
                <w:szCs w:val="24"/>
              </w:rPr>
              <w:t>Reconozco</w:t>
            </w:r>
            <w:proofErr w:type="gramEnd"/>
            <w:r w:rsidR="00217FCA">
              <w:rPr>
                <w:rFonts w:ascii="Arial" w:hAnsi="Arial" w:cs="Arial"/>
                <w:color w:val="000000"/>
                <w:sz w:val="24"/>
                <w:szCs w:val="24"/>
              </w:rPr>
              <w:t xml:space="preserve">  la temática de caricaturas, tiras cómicas,  historietas, anuncios publicitarios y otros medios de expresión gráfica.</w:t>
            </w:r>
          </w:p>
          <w:p w:rsidR="00217FCA" w:rsidRDefault="00217FCA">
            <w:pPr>
              <w:autoSpaceDE w:val="0"/>
              <w:autoSpaceDN w:val="0"/>
              <w:adjustRightInd w:val="0"/>
              <w:spacing w:after="0" w:line="240" w:lineRule="auto"/>
              <w:jc w:val="both"/>
              <w:rPr>
                <w:rFonts w:ascii="Arial" w:hAnsi="Arial" w:cs="Arial"/>
                <w:color w:val="000000"/>
                <w:sz w:val="24"/>
                <w:szCs w:val="24"/>
              </w:rPr>
            </w:pPr>
          </w:p>
          <w:p w:rsidR="00217FCA" w:rsidRDefault="00BD050A">
            <w:pPr>
              <w:autoSpaceDE w:val="0"/>
              <w:autoSpaceDN w:val="0"/>
              <w:adjustRightInd w:val="0"/>
              <w:jc w:val="both"/>
              <w:rPr>
                <w:rFonts w:ascii="Arial" w:hAnsi="Arial" w:cs="Arial"/>
                <w:color w:val="000000"/>
                <w:sz w:val="24"/>
                <w:szCs w:val="24"/>
              </w:rPr>
            </w:pPr>
            <w:r>
              <w:rPr>
                <w:rFonts w:ascii="Arial" w:hAnsi="Arial" w:cs="Arial"/>
                <w:color w:val="000000"/>
                <w:sz w:val="24"/>
                <w:szCs w:val="24"/>
              </w:rPr>
              <w:t>19</w:t>
            </w:r>
            <w:proofErr w:type="gramStart"/>
            <w:r>
              <w:rPr>
                <w:rFonts w:ascii="Arial" w:hAnsi="Arial" w:cs="Arial"/>
                <w:color w:val="000000"/>
                <w:sz w:val="24"/>
                <w:szCs w:val="24"/>
              </w:rPr>
              <w:t>.</w:t>
            </w:r>
            <w:r w:rsidR="00217FCA">
              <w:rPr>
                <w:rFonts w:ascii="Arial" w:hAnsi="Arial" w:cs="Arial"/>
                <w:color w:val="000000"/>
                <w:sz w:val="24"/>
                <w:szCs w:val="24"/>
              </w:rPr>
              <w:t>Describo</w:t>
            </w:r>
            <w:proofErr w:type="gramEnd"/>
            <w:r w:rsidR="00217FCA">
              <w:rPr>
                <w:rFonts w:ascii="Arial" w:hAnsi="Arial" w:cs="Arial"/>
                <w:color w:val="000000"/>
                <w:sz w:val="24"/>
                <w:szCs w:val="24"/>
              </w:rPr>
              <w:t xml:space="preserve"> personas, objetos, lugares, etc., en forma detallada.</w:t>
            </w:r>
          </w:p>
          <w:p w:rsidR="00217FCA" w:rsidRDefault="00217FCA">
            <w:pPr>
              <w:spacing w:after="0" w:line="240" w:lineRule="auto"/>
              <w:jc w:val="both"/>
              <w:rPr>
                <w:rFonts w:ascii="Arial" w:hAnsi="Arial" w:cs="Arial"/>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217FCA">
            <w:pPr>
              <w:autoSpaceDE w:val="0"/>
              <w:autoSpaceDN w:val="0"/>
              <w:adjustRightInd w:val="0"/>
              <w:spacing w:after="0" w:line="240" w:lineRule="auto"/>
              <w:jc w:val="both"/>
              <w:rPr>
                <w:rFonts w:ascii="Arial" w:hAnsi="Arial" w:cs="Arial"/>
                <w:color w:val="58595B"/>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29.</w:t>
            </w:r>
            <w:r w:rsidR="00217FCA">
              <w:rPr>
                <w:rFonts w:ascii="Arial" w:hAnsi="Arial" w:cs="Arial"/>
                <w:color w:val="000000"/>
                <w:sz w:val="24"/>
                <w:szCs w:val="24"/>
              </w:rPr>
              <w:t xml:space="preserve">Elaboro Y socializo </w:t>
            </w:r>
            <w:r w:rsidR="00217FCA">
              <w:rPr>
                <w:rFonts w:ascii="Arial" w:hAnsi="Arial" w:cs="Arial"/>
                <w:color w:val="000000"/>
                <w:sz w:val="24"/>
                <w:szCs w:val="24"/>
              </w:rPr>
              <w:lastRenderedPageBreak/>
              <w:t>hipótesis</w:t>
            </w:r>
          </w:p>
          <w:p w:rsidR="00217FCA" w:rsidRDefault="00217FCA">
            <w:pPr>
              <w:autoSpaceDE w:val="0"/>
              <w:autoSpaceDN w:val="0"/>
              <w:adjustRightInd w:val="0"/>
              <w:spacing w:after="0" w:line="240" w:lineRule="auto"/>
              <w:jc w:val="both"/>
              <w:rPr>
                <w:rFonts w:ascii="Arial" w:hAnsi="Arial" w:cs="Arial"/>
                <w:color w:val="000000"/>
                <w:sz w:val="24"/>
                <w:szCs w:val="24"/>
              </w:rPr>
            </w:pPr>
            <w:proofErr w:type="gramStart"/>
            <w:r>
              <w:rPr>
                <w:rFonts w:ascii="Arial" w:hAnsi="Arial" w:cs="Arial"/>
                <w:color w:val="000000"/>
                <w:sz w:val="24"/>
                <w:szCs w:val="24"/>
              </w:rPr>
              <w:t>predictivas</w:t>
            </w:r>
            <w:proofErr w:type="gramEnd"/>
            <w:r>
              <w:rPr>
                <w:rFonts w:ascii="Arial" w:hAnsi="Arial" w:cs="Arial"/>
                <w:color w:val="000000"/>
                <w:sz w:val="24"/>
                <w:szCs w:val="24"/>
              </w:rPr>
              <w:t xml:space="preserve"> acerca del contenido de los textos.</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30.</w:t>
            </w:r>
            <w:r w:rsidR="00217FCA">
              <w:rPr>
                <w:rFonts w:ascii="Arial" w:hAnsi="Arial" w:cs="Arial"/>
                <w:color w:val="000000"/>
                <w:sz w:val="24"/>
                <w:szCs w:val="24"/>
              </w:rPr>
              <w:t>Leo Fábulas, cuentos, poemas, relatos mitológicos,</w:t>
            </w:r>
          </w:p>
          <w:p w:rsidR="00217FCA" w:rsidRDefault="00217FCA">
            <w:pPr>
              <w:autoSpaceDE w:val="0"/>
              <w:autoSpaceDN w:val="0"/>
              <w:adjustRightInd w:val="0"/>
              <w:spacing w:after="0" w:line="240" w:lineRule="auto"/>
              <w:jc w:val="both"/>
              <w:rPr>
                <w:rFonts w:ascii="Arial" w:hAnsi="Arial" w:cs="Arial"/>
                <w:color w:val="000000"/>
                <w:sz w:val="24"/>
                <w:szCs w:val="24"/>
              </w:rPr>
            </w:pPr>
            <w:proofErr w:type="gramStart"/>
            <w:r>
              <w:rPr>
                <w:rFonts w:ascii="Arial" w:hAnsi="Arial" w:cs="Arial"/>
                <w:color w:val="000000"/>
                <w:sz w:val="24"/>
                <w:szCs w:val="24"/>
              </w:rPr>
              <w:t>leyendas</w:t>
            </w:r>
            <w:proofErr w:type="gramEnd"/>
            <w:r>
              <w:rPr>
                <w:rFonts w:ascii="Arial" w:hAnsi="Arial" w:cs="Arial"/>
                <w:color w:val="000000"/>
                <w:sz w:val="24"/>
                <w:szCs w:val="24"/>
              </w:rPr>
              <w:t>, o cualquier otro texto literario.</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31</w:t>
            </w:r>
            <w:proofErr w:type="gramStart"/>
            <w:r>
              <w:rPr>
                <w:rFonts w:ascii="Arial" w:hAnsi="Arial" w:cs="Arial"/>
                <w:color w:val="000000"/>
                <w:sz w:val="24"/>
                <w:szCs w:val="24"/>
              </w:rPr>
              <w:t>.</w:t>
            </w:r>
            <w:r w:rsidR="00217FCA">
              <w:rPr>
                <w:rFonts w:ascii="Arial" w:hAnsi="Arial" w:cs="Arial"/>
                <w:color w:val="000000"/>
                <w:sz w:val="24"/>
                <w:szCs w:val="24"/>
              </w:rPr>
              <w:t>Expongo</w:t>
            </w:r>
            <w:proofErr w:type="gramEnd"/>
            <w:r w:rsidR="00217FCA">
              <w:rPr>
                <w:rFonts w:ascii="Arial" w:hAnsi="Arial" w:cs="Arial"/>
                <w:color w:val="000000"/>
                <w:sz w:val="24"/>
                <w:szCs w:val="24"/>
              </w:rPr>
              <w:t xml:space="preserve"> y defiendo mis ideas en función de la situación comunicativa.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217FCA">
            <w:pPr>
              <w:spacing w:after="0" w:line="240" w:lineRule="auto"/>
              <w:ind w:left="2"/>
              <w:jc w:val="both"/>
              <w:rPr>
                <w:rFonts w:ascii="Arial" w:hAnsi="Arial" w:cs="Arial"/>
                <w:color w:val="58595B"/>
                <w:sz w:val="24"/>
                <w:szCs w:val="24"/>
              </w:rPr>
            </w:pPr>
          </w:p>
          <w:p w:rsidR="00217FCA" w:rsidRDefault="00BD050A">
            <w:pPr>
              <w:spacing w:after="0" w:line="240" w:lineRule="auto"/>
              <w:jc w:val="both"/>
              <w:rPr>
                <w:rFonts w:ascii="Arial" w:hAnsi="Arial" w:cs="Arial"/>
                <w:color w:val="000000"/>
                <w:sz w:val="24"/>
                <w:szCs w:val="24"/>
              </w:rPr>
            </w:pPr>
            <w:r>
              <w:rPr>
                <w:rFonts w:ascii="Arial" w:hAnsi="Arial" w:cs="Arial"/>
                <w:color w:val="000000"/>
                <w:sz w:val="24"/>
                <w:szCs w:val="24"/>
              </w:rPr>
              <w:t>41.</w:t>
            </w:r>
            <w:r w:rsidR="00217FCA">
              <w:rPr>
                <w:rFonts w:ascii="Arial" w:hAnsi="Arial" w:cs="Arial"/>
                <w:color w:val="000000"/>
                <w:sz w:val="24"/>
                <w:szCs w:val="24"/>
              </w:rPr>
              <w:t xml:space="preserve">Busco información en </w:t>
            </w:r>
            <w:r w:rsidR="00217FCA">
              <w:rPr>
                <w:rFonts w:ascii="Arial" w:hAnsi="Arial" w:cs="Arial"/>
                <w:color w:val="000000"/>
                <w:sz w:val="24"/>
                <w:szCs w:val="24"/>
              </w:rPr>
              <w:lastRenderedPageBreak/>
              <w:t>distintas</w:t>
            </w:r>
          </w:p>
          <w:p w:rsidR="00217FCA" w:rsidRDefault="00217FCA">
            <w:pPr>
              <w:autoSpaceDE w:val="0"/>
              <w:autoSpaceDN w:val="0"/>
              <w:adjustRightInd w:val="0"/>
              <w:spacing w:after="0" w:line="240" w:lineRule="auto"/>
              <w:jc w:val="both"/>
              <w:rPr>
                <w:rFonts w:ascii="Arial" w:hAnsi="Arial" w:cs="Arial"/>
                <w:color w:val="000000"/>
                <w:sz w:val="24"/>
                <w:szCs w:val="24"/>
              </w:rPr>
            </w:pPr>
            <w:proofErr w:type="gramStart"/>
            <w:r>
              <w:rPr>
                <w:rFonts w:ascii="Arial" w:hAnsi="Arial" w:cs="Arial"/>
                <w:color w:val="000000"/>
                <w:sz w:val="24"/>
                <w:szCs w:val="24"/>
              </w:rPr>
              <w:t>fuentes</w:t>
            </w:r>
            <w:proofErr w:type="gramEnd"/>
            <w:r>
              <w:rPr>
                <w:rFonts w:ascii="Arial" w:hAnsi="Arial" w:cs="Arial"/>
                <w:color w:val="000000"/>
                <w:sz w:val="24"/>
                <w:szCs w:val="24"/>
              </w:rPr>
              <w:t>: personas, medios de comunicación y libros, entre otras.</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42</w:t>
            </w:r>
            <w:proofErr w:type="gramStart"/>
            <w:r>
              <w:rPr>
                <w:rFonts w:ascii="Arial" w:hAnsi="Arial" w:cs="Arial"/>
                <w:color w:val="000000"/>
                <w:sz w:val="24"/>
                <w:szCs w:val="24"/>
              </w:rPr>
              <w:t>.</w:t>
            </w:r>
            <w:r w:rsidR="00217FCA">
              <w:rPr>
                <w:rFonts w:ascii="Arial" w:hAnsi="Arial" w:cs="Arial"/>
                <w:color w:val="000000"/>
                <w:sz w:val="24"/>
                <w:szCs w:val="24"/>
              </w:rPr>
              <w:t>Desarrollo</w:t>
            </w:r>
            <w:proofErr w:type="gramEnd"/>
            <w:r w:rsidR="00217FCA">
              <w:rPr>
                <w:rFonts w:ascii="Arial" w:hAnsi="Arial" w:cs="Arial"/>
                <w:color w:val="000000"/>
                <w:sz w:val="24"/>
                <w:szCs w:val="24"/>
              </w:rPr>
              <w:t xml:space="preserve"> un plan textual para la producción de un texto descriptivo.</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43.</w:t>
            </w:r>
            <w:r w:rsidR="00217FCA">
              <w:rPr>
                <w:rFonts w:ascii="Arial" w:hAnsi="Arial" w:cs="Arial"/>
                <w:color w:val="000000"/>
                <w:sz w:val="24"/>
                <w:szCs w:val="24"/>
              </w:rPr>
              <w:t xml:space="preserve">Expongo oralmente lo que me dicen mensajes cifrados en pictogramas, Jeroglíficos, </w:t>
            </w:r>
            <w:proofErr w:type="spellStart"/>
            <w:r w:rsidR="00217FCA">
              <w:rPr>
                <w:rFonts w:ascii="Arial" w:hAnsi="Arial" w:cs="Arial"/>
                <w:color w:val="000000"/>
                <w:sz w:val="24"/>
                <w:szCs w:val="24"/>
              </w:rPr>
              <w:t>etc</w:t>
            </w:r>
            <w:proofErr w:type="spellEnd"/>
          </w:p>
          <w:p w:rsidR="00217FCA" w:rsidRDefault="00217FCA">
            <w:pPr>
              <w:autoSpaceDE w:val="0"/>
              <w:autoSpaceDN w:val="0"/>
              <w:adjustRightInd w:val="0"/>
              <w:spacing w:after="0" w:line="240" w:lineRule="auto"/>
              <w:ind w:left="48"/>
              <w:jc w:val="both"/>
              <w:rPr>
                <w:rFonts w:ascii="Arial" w:hAnsi="Arial" w:cs="Arial"/>
                <w:sz w:val="24"/>
                <w:szCs w:val="24"/>
              </w:rPr>
            </w:pPr>
          </w:p>
        </w:tc>
      </w:tr>
      <w:tr w:rsidR="00217FCA" w:rsidTr="00217FCA">
        <w:tc>
          <w:tcPr>
            <w:tcW w:w="2518" w:type="dxa"/>
            <w:tcBorders>
              <w:top w:val="single" w:sz="4" w:space="0" w:color="000000"/>
              <w:left w:val="single" w:sz="4" w:space="0" w:color="000000"/>
              <w:bottom w:val="single" w:sz="4" w:space="0" w:color="000000"/>
              <w:right w:val="single" w:sz="4" w:space="0" w:color="000000"/>
            </w:tcBorders>
            <w:hideMark/>
          </w:tcPr>
          <w:p w:rsidR="00217FCA" w:rsidRDefault="00217FCA">
            <w:pPr>
              <w:jc w:val="center"/>
              <w:rPr>
                <w:rFonts w:ascii="Arial" w:hAnsi="Arial" w:cs="Arial"/>
                <w:b/>
                <w:caps/>
                <w:sz w:val="24"/>
                <w:szCs w:val="24"/>
              </w:rPr>
            </w:pPr>
            <w:r>
              <w:rPr>
                <w:rFonts w:ascii="Arial" w:hAnsi="Arial" w:cs="Arial"/>
                <w:b/>
                <w:caps/>
                <w:sz w:val="24"/>
                <w:szCs w:val="24"/>
              </w:rPr>
              <w:lastRenderedPageBreak/>
              <w:t>4</w:t>
            </w:r>
          </w:p>
        </w:tc>
        <w:tc>
          <w:tcPr>
            <w:tcW w:w="4512" w:type="dxa"/>
            <w:tcBorders>
              <w:top w:val="single" w:sz="4" w:space="0" w:color="000000"/>
              <w:left w:val="single" w:sz="4" w:space="0" w:color="000000"/>
              <w:bottom w:val="single" w:sz="4" w:space="0" w:color="000000"/>
              <w:right w:val="single" w:sz="4" w:space="0" w:color="000000"/>
            </w:tcBorders>
          </w:tcPr>
          <w:p w:rsidR="00217FCA" w:rsidRDefault="0067517D">
            <w:pPr>
              <w:autoSpaceDE w:val="0"/>
              <w:autoSpaceDN w:val="0"/>
              <w:adjustRightInd w:val="0"/>
              <w:spacing w:after="0" w:line="240" w:lineRule="auto"/>
              <w:jc w:val="both"/>
              <w:rPr>
                <w:rFonts w:ascii="Arial" w:hAnsi="Arial" w:cs="Arial"/>
                <w:color w:val="000000"/>
                <w:sz w:val="24"/>
                <w:szCs w:val="24"/>
              </w:rPr>
            </w:pPr>
            <w:proofErr w:type="gramStart"/>
            <w:r>
              <w:rPr>
                <w:rFonts w:ascii="Arial" w:hAnsi="Arial" w:cs="Arial"/>
                <w:color w:val="000000"/>
                <w:sz w:val="24"/>
                <w:szCs w:val="24"/>
              </w:rPr>
              <w:t>9.</w:t>
            </w:r>
            <w:r w:rsidR="00217FCA">
              <w:rPr>
                <w:rFonts w:ascii="Arial" w:hAnsi="Arial" w:cs="Arial"/>
                <w:color w:val="000000"/>
                <w:sz w:val="24"/>
                <w:szCs w:val="24"/>
              </w:rPr>
              <w:t>Identifico</w:t>
            </w:r>
            <w:proofErr w:type="gramEnd"/>
            <w:r w:rsidR="00217FCA">
              <w:rPr>
                <w:rFonts w:ascii="Arial" w:hAnsi="Arial" w:cs="Arial"/>
                <w:color w:val="000000"/>
                <w:sz w:val="24"/>
                <w:szCs w:val="24"/>
              </w:rPr>
              <w:t xml:space="preserve"> maneras de cómo se formula el inicio y el final de algunas narraciones.</w:t>
            </w:r>
          </w:p>
          <w:p w:rsidR="00217FCA" w:rsidRDefault="00217FCA">
            <w:pPr>
              <w:autoSpaceDE w:val="0"/>
              <w:autoSpaceDN w:val="0"/>
              <w:adjustRightInd w:val="0"/>
              <w:spacing w:after="0" w:line="240" w:lineRule="auto"/>
              <w:jc w:val="both"/>
              <w:rPr>
                <w:rFonts w:ascii="Arial" w:hAnsi="Arial" w:cs="Arial"/>
                <w:color w:val="000000"/>
                <w:sz w:val="24"/>
                <w:szCs w:val="24"/>
              </w:rPr>
            </w:pPr>
          </w:p>
          <w:p w:rsidR="00217FCA" w:rsidRDefault="0067517D">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10</w:t>
            </w:r>
            <w:proofErr w:type="gramStart"/>
            <w:r>
              <w:rPr>
                <w:rFonts w:ascii="Arial" w:hAnsi="Arial" w:cs="Arial"/>
                <w:color w:val="000000"/>
                <w:sz w:val="24"/>
                <w:szCs w:val="24"/>
              </w:rPr>
              <w:t>.</w:t>
            </w:r>
            <w:r w:rsidR="00217FCA">
              <w:rPr>
                <w:rFonts w:ascii="Arial" w:hAnsi="Arial" w:cs="Arial"/>
                <w:color w:val="000000"/>
                <w:sz w:val="24"/>
                <w:szCs w:val="24"/>
              </w:rPr>
              <w:t>Relaciono</w:t>
            </w:r>
            <w:proofErr w:type="gramEnd"/>
            <w:r w:rsidR="00217FCA">
              <w:rPr>
                <w:rFonts w:ascii="Arial" w:hAnsi="Arial" w:cs="Arial"/>
                <w:color w:val="000000"/>
                <w:sz w:val="24"/>
                <w:szCs w:val="24"/>
              </w:rPr>
              <w:t xml:space="preserve"> gráficos con texto escrito, ya sea Completándolas o explicándolas.</w:t>
            </w:r>
          </w:p>
          <w:p w:rsidR="00217FCA" w:rsidRDefault="00217FCA">
            <w:pPr>
              <w:autoSpaceDE w:val="0"/>
              <w:autoSpaceDN w:val="0"/>
              <w:adjustRightInd w:val="0"/>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color w:val="000000"/>
                <w:sz w:val="24"/>
                <w:szCs w:val="24"/>
              </w:rPr>
            </w:pPr>
          </w:p>
          <w:p w:rsidR="00217FCA" w:rsidRDefault="00217FCA">
            <w:pPr>
              <w:spacing w:after="0" w:line="240" w:lineRule="auto"/>
              <w:jc w:val="both"/>
              <w:rPr>
                <w:rFonts w:ascii="Arial" w:hAnsi="Arial" w:cs="Arial"/>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lastRenderedPageBreak/>
              <w:t>20</w:t>
            </w:r>
            <w:proofErr w:type="gramStart"/>
            <w:r>
              <w:rPr>
                <w:rFonts w:ascii="Arial" w:hAnsi="Arial" w:cs="Arial"/>
                <w:color w:val="000000"/>
                <w:sz w:val="24"/>
                <w:szCs w:val="24"/>
              </w:rPr>
              <w:t>.</w:t>
            </w:r>
            <w:r w:rsidR="00217FCA">
              <w:rPr>
                <w:rFonts w:ascii="Arial" w:hAnsi="Arial" w:cs="Arial"/>
                <w:color w:val="000000"/>
                <w:sz w:val="24"/>
                <w:szCs w:val="24"/>
              </w:rPr>
              <w:t>Leo</w:t>
            </w:r>
            <w:proofErr w:type="gramEnd"/>
            <w:r w:rsidR="00217FCA">
              <w:rPr>
                <w:rFonts w:ascii="Arial" w:hAnsi="Arial" w:cs="Arial"/>
                <w:color w:val="000000"/>
                <w:sz w:val="24"/>
                <w:szCs w:val="24"/>
              </w:rPr>
              <w:t xml:space="preserve"> Fábulas, cuentos, poemas, relatos mitológicos, leyendas, o cualquier otro texto literario. </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21</w:t>
            </w:r>
            <w:proofErr w:type="gramStart"/>
            <w:r>
              <w:rPr>
                <w:rFonts w:ascii="Arial" w:hAnsi="Arial" w:cs="Arial"/>
                <w:color w:val="000000"/>
                <w:sz w:val="24"/>
                <w:szCs w:val="24"/>
              </w:rPr>
              <w:t>.</w:t>
            </w:r>
            <w:r w:rsidR="00217FCA">
              <w:rPr>
                <w:rFonts w:ascii="Arial" w:hAnsi="Arial" w:cs="Arial"/>
                <w:color w:val="000000"/>
                <w:sz w:val="24"/>
                <w:szCs w:val="24"/>
              </w:rPr>
              <w:t>Relaciono</w:t>
            </w:r>
            <w:proofErr w:type="gramEnd"/>
            <w:r w:rsidR="00217FCA">
              <w:rPr>
                <w:rFonts w:ascii="Arial" w:hAnsi="Arial" w:cs="Arial"/>
                <w:color w:val="000000"/>
                <w:sz w:val="24"/>
                <w:szCs w:val="24"/>
              </w:rPr>
              <w:t xml:space="preserve"> gráficos con texto escrito, ya sea Completándolas o </w:t>
            </w:r>
            <w:r w:rsidR="00217FCA">
              <w:rPr>
                <w:rFonts w:ascii="Arial" w:hAnsi="Arial" w:cs="Arial"/>
                <w:color w:val="000000"/>
                <w:sz w:val="24"/>
                <w:szCs w:val="24"/>
              </w:rPr>
              <w:lastRenderedPageBreak/>
              <w:t xml:space="preserve">explicándolas. </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22</w:t>
            </w:r>
            <w:proofErr w:type="gramStart"/>
            <w:r>
              <w:rPr>
                <w:rFonts w:ascii="Arial" w:hAnsi="Arial" w:cs="Arial"/>
                <w:color w:val="000000"/>
                <w:sz w:val="24"/>
                <w:szCs w:val="24"/>
              </w:rPr>
              <w:t>.</w:t>
            </w:r>
            <w:r w:rsidR="00217FCA">
              <w:rPr>
                <w:rFonts w:ascii="Arial" w:hAnsi="Arial" w:cs="Arial"/>
                <w:color w:val="000000"/>
                <w:sz w:val="24"/>
                <w:szCs w:val="24"/>
              </w:rPr>
              <w:t>Comparo</w:t>
            </w:r>
            <w:proofErr w:type="gramEnd"/>
            <w:r w:rsidR="00217FCA">
              <w:rPr>
                <w:rFonts w:ascii="Arial" w:hAnsi="Arial" w:cs="Arial"/>
                <w:color w:val="000000"/>
                <w:sz w:val="24"/>
                <w:szCs w:val="24"/>
              </w:rPr>
              <w:t xml:space="preserve"> textos de acuerdo con sus formatos, temáticas y funciones. </w:t>
            </w:r>
          </w:p>
          <w:p w:rsidR="00217FCA" w:rsidRDefault="00217FCA">
            <w:pPr>
              <w:spacing w:after="0" w:line="240" w:lineRule="auto"/>
              <w:ind w:left="30"/>
              <w:jc w:val="both"/>
              <w:rPr>
                <w:rFonts w:ascii="Arial" w:hAnsi="Arial" w:cs="Arial"/>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lastRenderedPageBreak/>
              <w:t>32</w:t>
            </w:r>
            <w:proofErr w:type="gramStart"/>
            <w:r>
              <w:rPr>
                <w:rFonts w:ascii="Arial" w:hAnsi="Arial" w:cs="Arial"/>
                <w:color w:val="000000"/>
                <w:sz w:val="24"/>
                <w:szCs w:val="24"/>
              </w:rPr>
              <w:t>.</w:t>
            </w:r>
            <w:r w:rsidR="00217FCA">
              <w:rPr>
                <w:rFonts w:ascii="Arial" w:hAnsi="Arial" w:cs="Arial"/>
                <w:color w:val="000000"/>
                <w:sz w:val="24"/>
                <w:szCs w:val="24"/>
              </w:rPr>
              <w:t>Elaboro</w:t>
            </w:r>
            <w:proofErr w:type="gramEnd"/>
            <w:r w:rsidR="00217FCA">
              <w:rPr>
                <w:rFonts w:ascii="Arial" w:hAnsi="Arial" w:cs="Arial"/>
                <w:color w:val="000000"/>
                <w:sz w:val="24"/>
                <w:szCs w:val="24"/>
              </w:rPr>
              <w:t xml:space="preserve">  un plan para organizar mis ideas.</w:t>
            </w:r>
          </w:p>
          <w:p w:rsidR="00217FCA" w:rsidRDefault="00217FCA">
            <w:pPr>
              <w:spacing w:after="0" w:line="240" w:lineRule="auto"/>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33.</w:t>
            </w:r>
            <w:r w:rsidR="00217FCA">
              <w:rPr>
                <w:rFonts w:ascii="Arial" w:hAnsi="Arial" w:cs="Arial"/>
                <w:color w:val="000000"/>
                <w:sz w:val="24"/>
                <w:szCs w:val="24"/>
              </w:rPr>
              <w:t>Reconozco los principales elementos constitutivos de un proceso de comunicación: interlocutores, código, canal,</w:t>
            </w:r>
          </w:p>
          <w:p w:rsidR="00217FCA" w:rsidRDefault="00217FCA">
            <w:pPr>
              <w:spacing w:after="0" w:line="240" w:lineRule="auto"/>
              <w:jc w:val="both"/>
              <w:rPr>
                <w:rFonts w:ascii="Arial" w:hAnsi="Arial" w:cs="Arial"/>
                <w:color w:val="000000"/>
                <w:sz w:val="24"/>
                <w:szCs w:val="24"/>
              </w:rPr>
            </w:pPr>
            <w:proofErr w:type="gramStart"/>
            <w:r>
              <w:rPr>
                <w:rFonts w:ascii="Arial" w:hAnsi="Arial" w:cs="Arial"/>
                <w:color w:val="000000"/>
                <w:sz w:val="24"/>
                <w:szCs w:val="24"/>
              </w:rPr>
              <w:t>texto</w:t>
            </w:r>
            <w:proofErr w:type="gramEnd"/>
            <w:r>
              <w:rPr>
                <w:rFonts w:ascii="Arial" w:hAnsi="Arial" w:cs="Arial"/>
                <w:color w:val="000000"/>
                <w:sz w:val="24"/>
                <w:szCs w:val="24"/>
              </w:rPr>
              <w:t xml:space="preserve"> y situación comunicativa. </w:t>
            </w:r>
          </w:p>
          <w:p w:rsidR="00217FCA" w:rsidRDefault="00217FCA">
            <w:pPr>
              <w:jc w:val="both"/>
              <w:rPr>
                <w:rFonts w:ascii="Arial" w:hAnsi="Arial" w:cs="Arial"/>
                <w:color w:val="000000"/>
                <w:sz w:val="24"/>
                <w:szCs w:val="24"/>
              </w:rPr>
            </w:pP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34</w:t>
            </w:r>
            <w:proofErr w:type="gramStart"/>
            <w:r>
              <w:rPr>
                <w:rFonts w:ascii="Arial" w:hAnsi="Arial" w:cs="Arial"/>
                <w:color w:val="000000"/>
                <w:sz w:val="24"/>
                <w:szCs w:val="24"/>
              </w:rPr>
              <w:t>.</w:t>
            </w:r>
            <w:r w:rsidR="00217FCA">
              <w:rPr>
                <w:rFonts w:ascii="Arial" w:hAnsi="Arial" w:cs="Arial"/>
                <w:color w:val="000000"/>
                <w:sz w:val="24"/>
                <w:szCs w:val="24"/>
              </w:rPr>
              <w:t>Recreo</w:t>
            </w:r>
            <w:proofErr w:type="gramEnd"/>
            <w:r w:rsidR="00217FCA">
              <w:rPr>
                <w:rFonts w:ascii="Arial" w:hAnsi="Arial" w:cs="Arial"/>
                <w:color w:val="000000"/>
                <w:sz w:val="24"/>
                <w:szCs w:val="24"/>
              </w:rPr>
              <w:t xml:space="preserve"> relatos y cuentos cambiando personajes, ambientes, hechos y épocas.</w:t>
            </w:r>
          </w:p>
          <w:p w:rsidR="00217FCA" w:rsidRDefault="00217FCA">
            <w:pPr>
              <w:autoSpaceDE w:val="0"/>
              <w:autoSpaceDN w:val="0"/>
              <w:adjustRightInd w:val="0"/>
              <w:spacing w:after="0" w:line="240" w:lineRule="auto"/>
              <w:jc w:val="both"/>
              <w:rPr>
                <w:rFonts w:ascii="Arial" w:hAnsi="Arial" w:cs="Arial"/>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217FCA" w:rsidRDefault="00217FCA">
            <w:pPr>
              <w:autoSpaceDE w:val="0"/>
              <w:autoSpaceDN w:val="0"/>
              <w:adjustRightInd w:val="0"/>
              <w:spacing w:after="0" w:line="240" w:lineRule="auto"/>
              <w:jc w:val="both"/>
              <w:rPr>
                <w:rFonts w:ascii="Arial" w:hAnsi="Arial" w:cs="Arial"/>
                <w:color w:val="58595B"/>
                <w:sz w:val="24"/>
                <w:szCs w:val="24"/>
              </w:rPr>
            </w:pPr>
          </w:p>
          <w:p w:rsidR="00217FCA" w:rsidRDefault="00BD050A">
            <w:pPr>
              <w:jc w:val="both"/>
              <w:rPr>
                <w:rFonts w:ascii="Arial" w:hAnsi="Arial" w:cs="Arial"/>
                <w:color w:val="000000"/>
                <w:sz w:val="24"/>
                <w:szCs w:val="24"/>
              </w:rPr>
            </w:pPr>
            <w:r>
              <w:rPr>
                <w:rFonts w:ascii="Arial" w:hAnsi="Arial" w:cs="Arial"/>
                <w:color w:val="000000"/>
                <w:sz w:val="24"/>
                <w:szCs w:val="24"/>
              </w:rPr>
              <w:t>44</w:t>
            </w:r>
            <w:proofErr w:type="gramStart"/>
            <w:r>
              <w:rPr>
                <w:rFonts w:ascii="Arial" w:hAnsi="Arial" w:cs="Arial"/>
                <w:color w:val="000000"/>
                <w:sz w:val="24"/>
                <w:szCs w:val="24"/>
              </w:rPr>
              <w:t>.</w:t>
            </w:r>
            <w:r w:rsidR="00217FCA">
              <w:rPr>
                <w:rFonts w:ascii="Arial" w:hAnsi="Arial" w:cs="Arial"/>
                <w:color w:val="000000"/>
                <w:sz w:val="24"/>
                <w:szCs w:val="24"/>
              </w:rPr>
              <w:t>Utilizo</w:t>
            </w:r>
            <w:proofErr w:type="gramEnd"/>
            <w:r w:rsidR="00217FCA">
              <w:rPr>
                <w:rFonts w:ascii="Arial" w:hAnsi="Arial" w:cs="Arial"/>
                <w:color w:val="000000"/>
                <w:sz w:val="24"/>
                <w:szCs w:val="24"/>
              </w:rPr>
              <w:t xml:space="preserve"> La entonación y los matices afectivos de voz para alcanzar mi propósito en diferentes situaciones comunicativas.</w:t>
            </w:r>
          </w:p>
          <w:p w:rsidR="00217FCA" w:rsidRDefault="00BD050A">
            <w:pPr>
              <w:autoSpaceDE w:val="0"/>
              <w:autoSpaceDN w:val="0"/>
              <w:adjustRightInd w:val="0"/>
              <w:spacing w:after="0" w:line="240" w:lineRule="auto"/>
              <w:jc w:val="both"/>
              <w:rPr>
                <w:rFonts w:ascii="Arial" w:hAnsi="Arial" w:cs="Arial"/>
                <w:color w:val="000000"/>
                <w:sz w:val="24"/>
                <w:szCs w:val="24"/>
              </w:rPr>
            </w:pPr>
            <w:r>
              <w:rPr>
                <w:rFonts w:ascii="Arial" w:hAnsi="Arial" w:cs="Arial"/>
                <w:color w:val="000000"/>
                <w:sz w:val="24"/>
                <w:szCs w:val="24"/>
              </w:rPr>
              <w:t>45</w:t>
            </w:r>
            <w:proofErr w:type="gramStart"/>
            <w:r>
              <w:rPr>
                <w:rFonts w:ascii="Arial" w:hAnsi="Arial" w:cs="Arial"/>
                <w:color w:val="000000"/>
                <w:sz w:val="24"/>
                <w:szCs w:val="24"/>
              </w:rPr>
              <w:t>.</w:t>
            </w:r>
            <w:r w:rsidR="00217FCA">
              <w:rPr>
                <w:rFonts w:ascii="Arial" w:hAnsi="Arial" w:cs="Arial"/>
                <w:color w:val="000000"/>
                <w:sz w:val="24"/>
                <w:szCs w:val="24"/>
              </w:rPr>
              <w:t>Reviso</w:t>
            </w:r>
            <w:proofErr w:type="gramEnd"/>
            <w:r w:rsidR="00217FCA">
              <w:rPr>
                <w:rFonts w:ascii="Arial" w:hAnsi="Arial" w:cs="Arial"/>
                <w:color w:val="000000"/>
                <w:sz w:val="24"/>
                <w:szCs w:val="24"/>
              </w:rPr>
              <w:t xml:space="preserve">, socializo y corrijo </w:t>
            </w:r>
            <w:r w:rsidR="00217FCA">
              <w:rPr>
                <w:rFonts w:ascii="Arial" w:hAnsi="Arial" w:cs="Arial"/>
                <w:color w:val="000000"/>
                <w:sz w:val="24"/>
                <w:szCs w:val="24"/>
              </w:rPr>
              <w:lastRenderedPageBreak/>
              <w:t>mis escritos, teniendo en cuenta las propuestas de mis compañeros y profesor, y atendiendo algunos aspectos gramaticales (concordancia, tiempos verbales, pronombres) y ortografía.</w:t>
            </w:r>
          </w:p>
          <w:p w:rsidR="00217FCA" w:rsidRDefault="00217FCA">
            <w:pPr>
              <w:autoSpaceDE w:val="0"/>
              <w:autoSpaceDN w:val="0"/>
              <w:adjustRightInd w:val="0"/>
              <w:spacing w:after="0" w:line="240" w:lineRule="auto"/>
              <w:jc w:val="both"/>
              <w:rPr>
                <w:rFonts w:ascii="Arial" w:hAnsi="Arial" w:cs="Arial"/>
                <w:sz w:val="24"/>
                <w:szCs w:val="24"/>
              </w:rPr>
            </w:pPr>
          </w:p>
        </w:tc>
      </w:tr>
    </w:tbl>
    <w:p w:rsidR="00217FCA" w:rsidRDefault="00217FCA" w:rsidP="00217FCA">
      <w:pPr>
        <w:jc w:val="both"/>
        <w:rPr>
          <w:rFonts w:ascii="Arial" w:hAnsi="Arial" w:cs="Arial"/>
          <w:b/>
          <w:caps/>
          <w:sz w:val="24"/>
          <w:szCs w:val="24"/>
        </w:rPr>
      </w:pPr>
    </w:p>
    <w:p w:rsidR="00217FCA" w:rsidRDefault="00217FCA" w:rsidP="00217FCA">
      <w:pPr>
        <w:jc w:val="both"/>
        <w:rPr>
          <w:rFonts w:ascii="Arial" w:hAnsi="Arial" w:cs="Arial"/>
          <w:b/>
          <w:caps/>
          <w:sz w:val="24"/>
          <w:szCs w:val="24"/>
        </w:rPr>
      </w:pPr>
    </w:p>
    <w:p w:rsidR="00F7787B" w:rsidRDefault="00F7787B" w:rsidP="00217FCA">
      <w:pPr>
        <w:jc w:val="both"/>
        <w:rPr>
          <w:rFonts w:ascii="Arial" w:hAnsi="Arial" w:cs="Arial"/>
          <w:b/>
          <w:caps/>
          <w:sz w:val="24"/>
          <w:szCs w:val="24"/>
        </w:rPr>
      </w:pPr>
    </w:p>
    <w:p w:rsidR="00F7787B" w:rsidRDefault="00F7787B" w:rsidP="00217FCA">
      <w:pPr>
        <w:jc w:val="both"/>
        <w:rPr>
          <w:rFonts w:ascii="Arial" w:hAnsi="Arial" w:cs="Arial"/>
          <w:b/>
          <w:caps/>
          <w:sz w:val="24"/>
          <w:szCs w:val="24"/>
        </w:rPr>
      </w:pPr>
    </w:p>
    <w:p w:rsidR="00F7787B" w:rsidRDefault="00F7787B" w:rsidP="00217FCA">
      <w:pPr>
        <w:jc w:val="both"/>
        <w:rPr>
          <w:rFonts w:ascii="Arial" w:hAnsi="Arial" w:cs="Arial"/>
          <w:b/>
          <w:caps/>
          <w:sz w:val="24"/>
          <w:szCs w:val="24"/>
        </w:rPr>
      </w:pPr>
    </w:p>
    <w:p w:rsidR="00F7787B" w:rsidRDefault="00F7787B" w:rsidP="00217FCA">
      <w:pPr>
        <w:jc w:val="both"/>
        <w:rPr>
          <w:rFonts w:ascii="Arial" w:hAnsi="Arial" w:cs="Arial"/>
          <w:b/>
          <w:caps/>
          <w:sz w:val="24"/>
          <w:szCs w:val="24"/>
        </w:rPr>
      </w:pPr>
    </w:p>
    <w:p w:rsidR="00F7787B" w:rsidRDefault="00F7787B" w:rsidP="00217FCA">
      <w:pPr>
        <w:jc w:val="both"/>
        <w:rPr>
          <w:rFonts w:ascii="Arial" w:hAnsi="Arial" w:cs="Arial"/>
          <w:b/>
          <w:caps/>
          <w:sz w:val="24"/>
          <w:szCs w:val="24"/>
        </w:rPr>
      </w:pPr>
    </w:p>
    <w:p w:rsidR="00F7787B" w:rsidRDefault="00F7787B" w:rsidP="00217FCA">
      <w:pPr>
        <w:jc w:val="both"/>
        <w:rPr>
          <w:rFonts w:ascii="Arial" w:hAnsi="Arial" w:cs="Arial"/>
          <w:b/>
          <w:caps/>
          <w:sz w:val="24"/>
          <w:szCs w:val="24"/>
        </w:rPr>
      </w:pPr>
    </w:p>
    <w:p w:rsidR="00F7787B" w:rsidRDefault="00F7787B" w:rsidP="00F7787B">
      <w:pPr>
        <w:jc w:val="center"/>
        <w:rPr>
          <w:rFonts w:ascii="Arial" w:hAnsi="Arial" w:cs="Arial"/>
          <w:b/>
          <w:caps/>
          <w:sz w:val="28"/>
          <w:szCs w:val="28"/>
        </w:rPr>
      </w:pPr>
    </w:p>
    <w:p w:rsidR="00F7787B" w:rsidRDefault="00F7787B" w:rsidP="00F7787B">
      <w:pPr>
        <w:jc w:val="center"/>
        <w:rPr>
          <w:rFonts w:ascii="Arial" w:hAnsi="Arial" w:cs="Arial"/>
          <w:b/>
          <w:caps/>
          <w:sz w:val="28"/>
          <w:szCs w:val="28"/>
        </w:rPr>
      </w:pPr>
    </w:p>
    <w:p w:rsidR="00F7787B" w:rsidRDefault="00F7787B" w:rsidP="00F7787B">
      <w:pPr>
        <w:jc w:val="center"/>
        <w:rPr>
          <w:rFonts w:ascii="Arial" w:hAnsi="Arial" w:cs="Arial"/>
          <w:b/>
          <w:caps/>
          <w:sz w:val="28"/>
          <w:szCs w:val="28"/>
        </w:rPr>
      </w:pPr>
    </w:p>
    <w:p w:rsidR="00F7787B" w:rsidRDefault="00F7787B" w:rsidP="00F7787B">
      <w:pPr>
        <w:jc w:val="center"/>
        <w:rPr>
          <w:rFonts w:ascii="Arial" w:hAnsi="Arial" w:cs="Arial"/>
          <w:b/>
          <w:caps/>
          <w:sz w:val="28"/>
          <w:szCs w:val="28"/>
        </w:rPr>
      </w:pPr>
    </w:p>
    <w:p w:rsidR="00F7787B" w:rsidRDefault="00F7787B" w:rsidP="00F7787B">
      <w:pPr>
        <w:jc w:val="center"/>
        <w:rPr>
          <w:rFonts w:ascii="Arial" w:hAnsi="Arial" w:cs="Arial"/>
          <w:b/>
          <w:caps/>
          <w:sz w:val="28"/>
          <w:szCs w:val="28"/>
        </w:rPr>
      </w:pPr>
    </w:p>
    <w:p w:rsidR="00F7787B" w:rsidRDefault="00F7787B" w:rsidP="00F7787B">
      <w:pPr>
        <w:jc w:val="center"/>
        <w:rPr>
          <w:rFonts w:ascii="Arial" w:hAnsi="Arial" w:cs="Arial"/>
          <w:b/>
          <w:caps/>
          <w:sz w:val="28"/>
          <w:szCs w:val="28"/>
        </w:rPr>
      </w:pPr>
    </w:p>
    <w:p w:rsidR="00217FCA" w:rsidRDefault="00217FCA" w:rsidP="00F7787B">
      <w:pPr>
        <w:jc w:val="center"/>
        <w:rPr>
          <w:rFonts w:ascii="Arial" w:hAnsi="Arial" w:cs="Arial"/>
          <w:b/>
          <w:caps/>
          <w:sz w:val="28"/>
          <w:szCs w:val="28"/>
        </w:rPr>
      </w:pPr>
      <w:r w:rsidRPr="00F7787B">
        <w:rPr>
          <w:rFonts w:ascii="Arial" w:hAnsi="Arial" w:cs="Arial"/>
          <w:b/>
          <w:caps/>
          <w:sz w:val="28"/>
          <w:szCs w:val="28"/>
        </w:rPr>
        <w:t>CONTENIDOS Y TEMAS POR GRADO</w:t>
      </w:r>
    </w:p>
    <w:p w:rsidR="00F7787B" w:rsidRPr="00F7787B" w:rsidRDefault="00F7787B" w:rsidP="00F7787B">
      <w:pPr>
        <w:jc w:val="center"/>
        <w:rPr>
          <w:rFonts w:ascii="Arial" w:hAnsi="Arial" w:cs="Arial"/>
          <w:b/>
          <w:caps/>
          <w:sz w:val="28"/>
          <w:szCs w:val="28"/>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07"/>
        <w:gridCol w:w="8"/>
        <w:gridCol w:w="4390"/>
        <w:gridCol w:w="4394"/>
        <w:gridCol w:w="4319"/>
        <w:gridCol w:w="75"/>
      </w:tblGrid>
      <w:tr w:rsidR="00217FCA" w:rsidTr="00217FCA">
        <w:trPr>
          <w:trHeight w:val="644"/>
        </w:trPr>
        <w:tc>
          <w:tcPr>
            <w:tcW w:w="3507" w:type="dxa"/>
            <w:tcBorders>
              <w:top w:val="single" w:sz="4" w:space="0" w:color="auto"/>
              <w:left w:val="single" w:sz="4" w:space="0" w:color="auto"/>
              <w:bottom w:val="single" w:sz="4" w:space="0" w:color="auto"/>
              <w:right w:val="single" w:sz="4" w:space="0" w:color="auto"/>
            </w:tcBorders>
          </w:tcPr>
          <w:p w:rsidR="00217FCA" w:rsidRDefault="00217FCA">
            <w:pPr>
              <w:jc w:val="center"/>
              <w:rPr>
                <w:rFonts w:ascii="Arial" w:hAnsi="Arial" w:cs="Arial"/>
                <w:b/>
                <w:caps/>
                <w:sz w:val="24"/>
                <w:szCs w:val="24"/>
              </w:rPr>
            </w:pPr>
          </w:p>
        </w:tc>
        <w:tc>
          <w:tcPr>
            <w:tcW w:w="13186" w:type="dxa"/>
            <w:gridSpan w:val="5"/>
            <w:tcBorders>
              <w:top w:val="single" w:sz="4" w:space="0" w:color="auto"/>
              <w:left w:val="single" w:sz="4" w:space="0" w:color="auto"/>
              <w:bottom w:val="single" w:sz="4" w:space="0" w:color="auto"/>
              <w:right w:val="single" w:sz="4" w:space="0" w:color="auto"/>
            </w:tcBorders>
            <w:hideMark/>
          </w:tcPr>
          <w:p w:rsidR="00217FCA" w:rsidRDefault="00217FCA">
            <w:pPr>
              <w:jc w:val="center"/>
              <w:rPr>
                <w:rFonts w:ascii="Arial" w:hAnsi="Arial" w:cs="Arial"/>
                <w:b/>
                <w:caps/>
                <w:sz w:val="24"/>
                <w:szCs w:val="24"/>
              </w:rPr>
            </w:pPr>
            <w:r>
              <w:rPr>
                <w:rFonts w:ascii="Arial" w:hAnsi="Arial" w:cs="Arial"/>
                <w:b/>
                <w:caps/>
                <w:sz w:val="24"/>
                <w:szCs w:val="24"/>
              </w:rPr>
              <w:t>PREESCOLAR</w:t>
            </w:r>
          </w:p>
        </w:tc>
      </w:tr>
      <w:tr w:rsidR="00217FCA" w:rsidTr="00217FCA">
        <w:trPr>
          <w:gridAfter w:val="1"/>
          <w:wAfter w:w="75" w:type="dxa"/>
        </w:trPr>
        <w:tc>
          <w:tcPr>
            <w:tcW w:w="35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rPr>
                <w:rFonts w:ascii="Arial" w:hAnsi="Arial" w:cs="Arial"/>
                <w:caps/>
                <w:sz w:val="24"/>
                <w:szCs w:val="24"/>
              </w:rPr>
            </w:pPr>
          </w:p>
        </w:tc>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caps/>
                <w:sz w:val="24"/>
                <w:szCs w:val="24"/>
              </w:rPr>
            </w:pPr>
            <w:r>
              <w:rPr>
                <w:rFonts w:ascii="Arial" w:hAnsi="Arial" w:cs="Arial"/>
                <w:b/>
                <w:caps/>
                <w:sz w:val="24"/>
                <w:szCs w:val="24"/>
              </w:rPr>
              <w:t>CONCEPTUAL</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caps/>
                <w:sz w:val="24"/>
                <w:szCs w:val="24"/>
              </w:rPr>
            </w:pPr>
            <w:r>
              <w:rPr>
                <w:rFonts w:ascii="Arial" w:hAnsi="Arial" w:cs="Arial"/>
                <w:b/>
                <w:caps/>
                <w:sz w:val="24"/>
                <w:szCs w:val="24"/>
              </w:rPr>
              <w:t>PROCEDIMENTAL</w:t>
            </w:r>
          </w:p>
        </w:tc>
        <w:tc>
          <w:tcPr>
            <w:tcW w:w="4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caps/>
                <w:sz w:val="24"/>
                <w:szCs w:val="24"/>
              </w:rPr>
            </w:pPr>
            <w:r>
              <w:rPr>
                <w:rFonts w:ascii="Arial" w:hAnsi="Arial" w:cs="Arial"/>
                <w:b/>
                <w:caps/>
                <w:sz w:val="24"/>
                <w:szCs w:val="24"/>
              </w:rPr>
              <w:t>ACTITUDINAL</w:t>
            </w:r>
          </w:p>
        </w:tc>
      </w:tr>
      <w:tr w:rsidR="00217FCA" w:rsidTr="00217FCA">
        <w:trPr>
          <w:gridAfter w:val="1"/>
          <w:wAfter w:w="75" w:type="dxa"/>
        </w:trPr>
        <w:tc>
          <w:tcPr>
            <w:tcW w:w="35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sz w:val="24"/>
                <w:szCs w:val="24"/>
              </w:rPr>
            </w:pPr>
            <w:r>
              <w:rPr>
                <w:rFonts w:ascii="Arial" w:hAnsi="Arial" w:cs="Arial"/>
                <w:b/>
                <w:sz w:val="24"/>
                <w:szCs w:val="24"/>
              </w:rPr>
              <w:t>PRIMER PERIODO</w:t>
            </w:r>
          </w:p>
          <w:p w:rsidR="00E806CE" w:rsidRDefault="00E806CE">
            <w:pPr>
              <w:rPr>
                <w:rFonts w:ascii="Arial" w:hAnsi="Arial" w:cs="Arial"/>
                <w:b/>
                <w:sz w:val="24"/>
                <w:szCs w:val="24"/>
              </w:rPr>
            </w:pPr>
            <w:r>
              <w:rPr>
                <w:rFonts w:ascii="Arial" w:hAnsi="Arial" w:cs="Arial"/>
                <w:b/>
                <w:sz w:val="24"/>
                <w:szCs w:val="24"/>
              </w:rPr>
              <w:t>El texto narrativo</w:t>
            </w:r>
          </w:p>
          <w:p w:rsidR="00E806CE" w:rsidRDefault="00E806CE">
            <w:pPr>
              <w:rPr>
                <w:rFonts w:ascii="Arial" w:hAnsi="Arial" w:cs="Arial"/>
                <w:b/>
                <w:sz w:val="24"/>
                <w:szCs w:val="24"/>
              </w:rPr>
            </w:pPr>
            <w:r>
              <w:rPr>
                <w:rFonts w:ascii="Arial" w:hAnsi="Arial" w:cs="Arial"/>
                <w:b/>
                <w:sz w:val="24"/>
                <w:szCs w:val="24"/>
              </w:rPr>
              <w:t>Competencia: A, B, F</w:t>
            </w:r>
          </w:p>
          <w:p w:rsidR="00E806CE" w:rsidRDefault="00E806CE">
            <w:pPr>
              <w:rPr>
                <w:rFonts w:ascii="Arial" w:hAnsi="Arial" w:cs="Arial"/>
                <w:b/>
                <w:sz w:val="24"/>
                <w:szCs w:val="24"/>
              </w:rPr>
            </w:pPr>
            <w:r>
              <w:rPr>
                <w:rFonts w:ascii="Arial" w:hAnsi="Arial" w:cs="Arial"/>
                <w:b/>
                <w:sz w:val="24"/>
                <w:szCs w:val="24"/>
              </w:rPr>
              <w:t>Estandar:1,2,3</w:t>
            </w:r>
          </w:p>
        </w:tc>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rPr>
                <w:rFonts w:ascii="Arial" w:hAnsi="Arial" w:cs="Arial"/>
                <w:szCs w:val="24"/>
              </w:rPr>
            </w:pPr>
            <w:r>
              <w:rPr>
                <w:rFonts w:ascii="Arial" w:hAnsi="Arial" w:cs="Arial"/>
                <w:sz w:val="24"/>
                <w:szCs w:val="24"/>
              </w:rPr>
              <w:t>N</w:t>
            </w:r>
            <w:r>
              <w:rPr>
                <w:rFonts w:ascii="Arial" w:hAnsi="Arial" w:cs="Arial"/>
                <w:szCs w:val="24"/>
              </w:rPr>
              <w:t>arración de experiencias.</w:t>
            </w:r>
          </w:p>
          <w:p w:rsidR="00217FCA" w:rsidRDefault="00217FCA">
            <w:pPr>
              <w:rPr>
                <w:rFonts w:ascii="Arial" w:hAnsi="Arial" w:cs="Arial"/>
                <w:szCs w:val="24"/>
              </w:rPr>
            </w:pPr>
            <w:r>
              <w:rPr>
                <w:rFonts w:ascii="Arial" w:hAnsi="Arial" w:cs="Arial"/>
                <w:szCs w:val="24"/>
              </w:rPr>
              <w:t>Cuento</w:t>
            </w:r>
          </w:p>
          <w:p w:rsidR="00217FCA" w:rsidRDefault="00217FCA">
            <w:pPr>
              <w:rPr>
                <w:rFonts w:ascii="Arial" w:hAnsi="Arial" w:cs="Arial"/>
                <w:szCs w:val="24"/>
              </w:rPr>
            </w:pPr>
            <w:r>
              <w:rPr>
                <w:rFonts w:ascii="Arial" w:hAnsi="Arial" w:cs="Arial"/>
                <w:szCs w:val="24"/>
              </w:rPr>
              <w:t>Poesía</w:t>
            </w:r>
          </w:p>
          <w:p w:rsidR="00217FCA" w:rsidRDefault="00217FCA">
            <w:pPr>
              <w:rPr>
                <w:rFonts w:ascii="Arial" w:hAnsi="Arial" w:cs="Arial"/>
                <w:szCs w:val="24"/>
              </w:rPr>
            </w:pPr>
            <w:r>
              <w:rPr>
                <w:rFonts w:ascii="Arial" w:hAnsi="Arial" w:cs="Arial"/>
                <w:szCs w:val="24"/>
              </w:rPr>
              <w:t>Conceptos</w:t>
            </w:r>
          </w:p>
          <w:p w:rsidR="00217FCA" w:rsidRDefault="00217FCA">
            <w:pPr>
              <w:rPr>
                <w:rFonts w:ascii="Arial" w:hAnsi="Arial" w:cs="Arial"/>
                <w:szCs w:val="24"/>
              </w:rPr>
            </w:pPr>
            <w:r>
              <w:rPr>
                <w:rFonts w:ascii="Arial" w:hAnsi="Arial" w:cs="Arial"/>
                <w:szCs w:val="24"/>
              </w:rPr>
              <w:t>Fabula</w:t>
            </w:r>
          </w:p>
          <w:p w:rsidR="00217FCA" w:rsidRDefault="00217FCA">
            <w:pPr>
              <w:rPr>
                <w:rFonts w:ascii="Arial" w:hAnsi="Arial" w:cs="Arial"/>
                <w:szCs w:val="24"/>
              </w:rPr>
            </w:pPr>
          </w:p>
          <w:p w:rsidR="00217FCA" w:rsidRDefault="00217FCA">
            <w:pPr>
              <w:rPr>
                <w:rFonts w:ascii="Arial" w:hAnsi="Arial" w:cs="Arial"/>
                <w:szCs w:val="24"/>
              </w:rPr>
            </w:pP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rPr>
                <w:rFonts w:ascii="Arial" w:hAnsi="Arial" w:cs="Arial"/>
                <w:sz w:val="24"/>
                <w:szCs w:val="24"/>
              </w:rPr>
            </w:pPr>
            <w:r>
              <w:rPr>
                <w:rFonts w:ascii="Arial" w:hAnsi="Arial" w:cs="Arial"/>
                <w:sz w:val="24"/>
                <w:szCs w:val="24"/>
              </w:rPr>
              <w:t>Narración de experiencias de la cotidianidad.</w:t>
            </w:r>
          </w:p>
          <w:p w:rsidR="00217FCA" w:rsidRDefault="00217FCA">
            <w:pPr>
              <w:rPr>
                <w:rFonts w:ascii="Arial" w:hAnsi="Arial" w:cs="Arial"/>
                <w:sz w:val="24"/>
                <w:szCs w:val="24"/>
              </w:rPr>
            </w:pPr>
            <w:r>
              <w:rPr>
                <w:rFonts w:ascii="Arial" w:hAnsi="Arial" w:cs="Arial"/>
                <w:sz w:val="24"/>
                <w:szCs w:val="24"/>
              </w:rPr>
              <w:t>Grafica cuentos y fábulas.</w:t>
            </w:r>
          </w:p>
          <w:p w:rsidR="00217FCA" w:rsidRDefault="00217FCA">
            <w:pPr>
              <w:rPr>
                <w:rFonts w:ascii="Arial" w:hAnsi="Arial" w:cs="Arial"/>
                <w:sz w:val="24"/>
                <w:szCs w:val="24"/>
              </w:rPr>
            </w:pPr>
            <w:r>
              <w:rPr>
                <w:rFonts w:ascii="Arial" w:hAnsi="Arial" w:cs="Arial"/>
                <w:sz w:val="24"/>
                <w:szCs w:val="24"/>
              </w:rPr>
              <w:t>Interpretación de cuentos y fabulas.</w:t>
            </w:r>
          </w:p>
          <w:p w:rsidR="00217FCA" w:rsidRDefault="00217FCA">
            <w:pPr>
              <w:rPr>
                <w:rFonts w:ascii="Arial" w:hAnsi="Arial" w:cs="Arial"/>
                <w:sz w:val="24"/>
                <w:szCs w:val="24"/>
              </w:rPr>
            </w:pPr>
            <w:r>
              <w:rPr>
                <w:rFonts w:ascii="Arial" w:hAnsi="Arial" w:cs="Arial"/>
                <w:sz w:val="24"/>
                <w:szCs w:val="24"/>
              </w:rPr>
              <w:t>Declama poesías cortas con adecuada entonación.</w:t>
            </w:r>
          </w:p>
          <w:p w:rsidR="00217FCA" w:rsidRDefault="00217FCA">
            <w:pPr>
              <w:rPr>
                <w:rFonts w:ascii="Arial" w:hAnsi="Arial" w:cs="Arial"/>
                <w:sz w:val="24"/>
                <w:szCs w:val="24"/>
              </w:rPr>
            </w:pPr>
          </w:p>
          <w:p w:rsidR="00217FCA" w:rsidRDefault="00217FCA">
            <w:pPr>
              <w:rPr>
                <w:rFonts w:ascii="Arial" w:hAnsi="Arial" w:cs="Arial"/>
                <w:sz w:val="24"/>
                <w:szCs w:val="24"/>
              </w:rPr>
            </w:pPr>
          </w:p>
        </w:tc>
        <w:tc>
          <w:tcPr>
            <w:tcW w:w="4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Utiliza de acuerdo con el contexto, un vocabulario respetuoso para expresar sus ideas.</w:t>
            </w:r>
          </w:p>
          <w:p w:rsidR="00217FCA" w:rsidRDefault="00217FCA">
            <w:pPr>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Es responsable con sus compromisos y deberes académicos. </w:t>
            </w:r>
          </w:p>
          <w:p w:rsidR="00217FCA" w:rsidRDefault="00217FCA">
            <w:pPr>
              <w:rPr>
                <w:rFonts w:ascii="Arial" w:hAnsi="Arial" w:cs="Arial"/>
                <w:sz w:val="24"/>
                <w:szCs w:val="24"/>
              </w:rPr>
            </w:pPr>
          </w:p>
        </w:tc>
      </w:tr>
      <w:tr w:rsidR="00217FCA" w:rsidTr="00217FCA">
        <w:trPr>
          <w:gridAfter w:val="1"/>
          <w:wAfter w:w="75" w:type="dxa"/>
        </w:trPr>
        <w:tc>
          <w:tcPr>
            <w:tcW w:w="35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sz w:val="24"/>
                <w:szCs w:val="24"/>
              </w:rPr>
            </w:pPr>
            <w:r>
              <w:rPr>
                <w:rFonts w:ascii="Arial" w:hAnsi="Arial" w:cs="Arial"/>
                <w:b/>
                <w:sz w:val="24"/>
                <w:szCs w:val="24"/>
              </w:rPr>
              <w:t>SEGUNDO PERIODO</w:t>
            </w:r>
          </w:p>
          <w:p w:rsidR="00E806CE" w:rsidRDefault="00517532">
            <w:pPr>
              <w:rPr>
                <w:rFonts w:ascii="Arial" w:hAnsi="Arial" w:cs="Arial"/>
                <w:b/>
                <w:sz w:val="24"/>
                <w:szCs w:val="24"/>
              </w:rPr>
            </w:pPr>
            <w:r>
              <w:rPr>
                <w:rFonts w:ascii="Arial" w:hAnsi="Arial" w:cs="Arial"/>
                <w:b/>
                <w:sz w:val="24"/>
                <w:szCs w:val="24"/>
              </w:rPr>
              <w:t>Coordinación</w:t>
            </w:r>
            <w:r w:rsidR="00E806CE">
              <w:rPr>
                <w:rFonts w:ascii="Arial" w:hAnsi="Arial" w:cs="Arial"/>
                <w:b/>
                <w:sz w:val="24"/>
                <w:szCs w:val="24"/>
              </w:rPr>
              <w:t xml:space="preserve"> y motricidad fina</w:t>
            </w:r>
          </w:p>
          <w:p w:rsidR="00E806CE" w:rsidRDefault="00517532">
            <w:pPr>
              <w:rPr>
                <w:rFonts w:ascii="Arial" w:hAnsi="Arial" w:cs="Arial"/>
                <w:b/>
                <w:sz w:val="24"/>
                <w:szCs w:val="24"/>
              </w:rPr>
            </w:pPr>
            <w:r>
              <w:rPr>
                <w:rFonts w:ascii="Arial" w:hAnsi="Arial" w:cs="Arial"/>
                <w:b/>
                <w:sz w:val="24"/>
                <w:szCs w:val="24"/>
              </w:rPr>
              <w:lastRenderedPageBreak/>
              <w:t>Competencias: B</w:t>
            </w:r>
            <w:r w:rsidR="00E806CE">
              <w:rPr>
                <w:rFonts w:ascii="Arial" w:hAnsi="Arial" w:cs="Arial"/>
                <w:b/>
                <w:sz w:val="24"/>
                <w:szCs w:val="24"/>
              </w:rPr>
              <w:t>, C,F</w:t>
            </w:r>
          </w:p>
          <w:p w:rsidR="00E806CE" w:rsidRDefault="00E806CE">
            <w:pPr>
              <w:rPr>
                <w:rFonts w:ascii="Arial" w:hAnsi="Arial" w:cs="Arial"/>
                <w:b/>
                <w:sz w:val="24"/>
                <w:szCs w:val="24"/>
              </w:rPr>
            </w:pPr>
            <w:r>
              <w:rPr>
                <w:rFonts w:ascii="Arial" w:hAnsi="Arial" w:cs="Arial"/>
                <w:b/>
                <w:sz w:val="24"/>
                <w:szCs w:val="24"/>
              </w:rPr>
              <w:t>Estandares:</w:t>
            </w:r>
            <w:r w:rsidR="003E566E">
              <w:rPr>
                <w:rFonts w:ascii="Arial" w:hAnsi="Arial" w:cs="Arial"/>
                <w:b/>
                <w:sz w:val="24"/>
                <w:szCs w:val="24"/>
              </w:rPr>
              <w:t>4,5,6</w:t>
            </w:r>
          </w:p>
        </w:tc>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sz w:val="24"/>
                <w:szCs w:val="24"/>
              </w:rPr>
            </w:pPr>
            <w:r>
              <w:rPr>
                <w:rFonts w:ascii="Arial" w:hAnsi="Arial" w:cs="Arial"/>
                <w:sz w:val="24"/>
                <w:szCs w:val="24"/>
              </w:rPr>
              <w:lastRenderedPageBreak/>
              <w:t>Aprestamiento</w:t>
            </w:r>
          </w:p>
          <w:p w:rsidR="00217FCA" w:rsidRDefault="00217FCA">
            <w:pPr>
              <w:rPr>
                <w:rFonts w:ascii="Arial" w:hAnsi="Arial" w:cs="Arial"/>
                <w:sz w:val="24"/>
                <w:szCs w:val="24"/>
              </w:rPr>
            </w:pPr>
            <w:r>
              <w:rPr>
                <w:rFonts w:ascii="Arial" w:hAnsi="Arial" w:cs="Arial"/>
                <w:sz w:val="24"/>
                <w:szCs w:val="24"/>
              </w:rPr>
              <w:t>Formas, simetría, longitud, lateralidad, manejo del espacio.</w:t>
            </w:r>
          </w:p>
          <w:p w:rsidR="00217FCA" w:rsidRDefault="00217FCA">
            <w:pPr>
              <w:rPr>
                <w:rFonts w:ascii="Arial" w:hAnsi="Arial" w:cs="Arial"/>
                <w:sz w:val="24"/>
                <w:szCs w:val="24"/>
              </w:rPr>
            </w:pPr>
            <w:r>
              <w:rPr>
                <w:rFonts w:ascii="Arial" w:hAnsi="Arial" w:cs="Arial"/>
                <w:sz w:val="24"/>
                <w:szCs w:val="24"/>
              </w:rPr>
              <w:lastRenderedPageBreak/>
              <w:t>Motricidad</w:t>
            </w:r>
          </w:p>
          <w:p w:rsidR="00217FCA" w:rsidRDefault="00217FCA">
            <w:pPr>
              <w:rPr>
                <w:rFonts w:ascii="Arial" w:hAnsi="Arial" w:cs="Arial"/>
                <w:sz w:val="24"/>
                <w:szCs w:val="24"/>
              </w:rPr>
            </w:pPr>
            <w:r>
              <w:rPr>
                <w:rFonts w:ascii="Arial" w:hAnsi="Arial" w:cs="Arial"/>
                <w:sz w:val="24"/>
                <w:szCs w:val="24"/>
              </w:rPr>
              <w:t>Líneas</w:t>
            </w:r>
          </w:p>
          <w:p w:rsidR="00217FCA" w:rsidRDefault="00217FCA">
            <w:pPr>
              <w:rPr>
                <w:rFonts w:ascii="Arial" w:hAnsi="Arial" w:cs="Arial"/>
                <w:sz w:val="24"/>
                <w:szCs w:val="24"/>
              </w:rPr>
            </w:pPr>
            <w:r>
              <w:rPr>
                <w:rFonts w:ascii="Arial" w:hAnsi="Arial" w:cs="Arial"/>
                <w:sz w:val="24"/>
                <w:szCs w:val="24"/>
              </w:rPr>
              <w:t>Coordinación</w:t>
            </w:r>
          </w:p>
          <w:p w:rsidR="00217FCA" w:rsidRDefault="00217FCA">
            <w:pPr>
              <w:rPr>
                <w:rFonts w:ascii="Arial" w:hAnsi="Arial" w:cs="Arial"/>
                <w:sz w:val="24"/>
                <w:szCs w:val="24"/>
              </w:rPr>
            </w:pPr>
            <w:r>
              <w:rPr>
                <w:rFonts w:ascii="Arial" w:hAnsi="Arial" w:cs="Arial"/>
                <w:sz w:val="24"/>
                <w:szCs w:val="24"/>
              </w:rPr>
              <w:t>Rondas – Canciones</w:t>
            </w:r>
          </w:p>
          <w:p w:rsidR="00217FCA" w:rsidRDefault="00217FCA">
            <w:pPr>
              <w:rPr>
                <w:rFonts w:ascii="Arial" w:hAnsi="Arial" w:cs="Arial"/>
                <w:sz w:val="24"/>
                <w:szCs w:val="24"/>
              </w:rPr>
            </w:pPr>
            <w:r>
              <w:rPr>
                <w:rFonts w:ascii="Arial" w:hAnsi="Arial" w:cs="Arial"/>
                <w:sz w:val="24"/>
                <w:szCs w:val="24"/>
              </w:rPr>
              <w:t>Esquema corporal</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rPr>
                <w:rFonts w:ascii="Arial" w:hAnsi="Arial" w:cs="Arial"/>
                <w:sz w:val="24"/>
                <w:szCs w:val="24"/>
              </w:rPr>
            </w:pPr>
            <w:r>
              <w:rPr>
                <w:rFonts w:ascii="Arial" w:hAnsi="Arial" w:cs="Arial"/>
                <w:sz w:val="24"/>
                <w:szCs w:val="24"/>
              </w:rPr>
              <w:lastRenderedPageBreak/>
              <w:t>Escribe manejando el espacio adecuadamente y siguiendo el renglón.</w:t>
            </w:r>
          </w:p>
          <w:p w:rsidR="00217FCA" w:rsidRDefault="00217FCA">
            <w:pPr>
              <w:rPr>
                <w:rFonts w:ascii="Arial" w:hAnsi="Arial" w:cs="Arial"/>
                <w:sz w:val="24"/>
                <w:szCs w:val="24"/>
              </w:rPr>
            </w:pPr>
            <w:r>
              <w:rPr>
                <w:rFonts w:ascii="Arial" w:hAnsi="Arial" w:cs="Arial"/>
                <w:sz w:val="24"/>
                <w:szCs w:val="24"/>
              </w:rPr>
              <w:lastRenderedPageBreak/>
              <w:t>Escucha con atención.</w:t>
            </w:r>
          </w:p>
          <w:p w:rsidR="00217FCA" w:rsidRDefault="00217FCA">
            <w:pPr>
              <w:rPr>
                <w:rFonts w:ascii="Arial" w:hAnsi="Arial" w:cs="Arial"/>
                <w:sz w:val="24"/>
                <w:szCs w:val="24"/>
              </w:rPr>
            </w:pPr>
            <w:r>
              <w:rPr>
                <w:rFonts w:ascii="Arial" w:hAnsi="Arial" w:cs="Arial"/>
                <w:sz w:val="24"/>
                <w:szCs w:val="24"/>
              </w:rPr>
              <w:t>Reconoce simetría y lateralidad.</w:t>
            </w:r>
          </w:p>
          <w:p w:rsidR="00217FCA" w:rsidRDefault="00217FCA">
            <w:pPr>
              <w:rPr>
                <w:rFonts w:ascii="Arial" w:hAnsi="Arial" w:cs="Arial"/>
                <w:sz w:val="24"/>
                <w:szCs w:val="24"/>
              </w:rPr>
            </w:pPr>
          </w:p>
        </w:tc>
        <w:tc>
          <w:tcPr>
            <w:tcW w:w="4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rPr>
                <w:rFonts w:ascii="Arial" w:hAnsi="Arial" w:cs="Arial"/>
                <w:sz w:val="24"/>
                <w:szCs w:val="24"/>
              </w:rPr>
            </w:pPr>
            <w:r>
              <w:rPr>
                <w:rFonts w:ascii="Arial" w:hAnsi="Arial" w:cs="Arial"/>
                <w:sz w:val="24"/>
                <w:szCs w:val="24"/>
              </w:rPr>
              <w:lastRenderedPageBreak/>
              <w:t xml:space="preserve">Participación en las actividades propuestas. </w:t>
            </w: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Es responsable con sus compromisos y deberes académicos. </w:t>
            </w:r>
          </w:p>
          <w:p w:rsidR="00217FCA" w:rsidRDefault="00217FCA">
            <w:pPr>
              <w:rPr>
                <w:rFonts w:ascii="Arial" w:hAnsi="Arial" w:cs="Arial"/>
                <w:sz w:val="24"/>
                <w:szCs w:val="24"/>
              </w:rPr>
            </w:pPr>
          </w:p>
        </w:tc>
      </w:tr>
      <w:tr w:rsidR="00217FCA" w:rsidTr="00217FCA">
        <w:trPr>
          <w:gridAfter w:val="1"/>
          <w:wAfter w:w="75" w:type="dxa"/>
        </w:trPr>
        <w:tc>
          <w:tcPr>
            <w:tcW w:w="35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sz w:val="24"/>
                <w:szCs w:val="24"/>
              </w:rPr>
            </w:pPr>
            <w:r>
              <w:rPr>
                <w:rFonts w:ascii="Arial" w:hAnsi="Arial" w:cs="Arial"/>
                <w:b/>
                <w:sz w:val="24"/>
                <w:szCs w:val="24"/>
              </w:rPr>
              <w:lastRenderedPageBreak/>
              <w:t>TERCER PERIODO</w:t>
            </w:r>
          </w:p>
          <w:p w:rsidR="003E566E" w:rsidRDefault="003E566E">
            <w:pPr>
              <w:rPr>
                <w:rFonts w:ascii="Arial" w:hAnsi="Arial" w:cs="Arial"/>
                <w:b/>
                <w:sz w:val="24"/>
                <w:szCs w:val="24"/>
              </w:rPr>
            </w:pPr>
            <w:r>
              <w:rPr>
                <w:rFonts w:ascii="Arial" w:hAnsi="Arial" w:cs="Arial"/>
                <w:b/>
                <w:sz w:val="24"/>
                <w:szCs w:val="24"/>
              </w:rPr>
              <w:t>El nombre y las vocales</w:t>
            </w:r>
          </w:p>
          <w:p w:rsidR="003E566E" w:rsidRDefault="003E566E">
            <w:pPr>
              <w:rPr>
                <w:rFonts w:ascii="Arial" w:hAnsi="Arial" w:cs="Arial"/>
                <w:b/>
                <w:sz w:val="24"/>
                <w:szCs w:val="24"/>
              </w:rPr>
            </w:pPr>
            <w:proofErr w:type="spellStart"/>
            <w:r>
              <w:rPr>
                <w:rFonts w:ascii="Arial" w:hAnsi="Arial" w:cs="Arial"/>
                <w:b/>
                <w:sz w:val="24"/>
                <w:szCs w:val="24"/>
              </w:rPr>
              <w:t>Competencias:A,B</w:t>
            </w:r>
            <w:proofErr w:type="spellEnd"/>
          </w:p>
          <w:p w:rsidR="003E566E" w:rsidRDefault="003E566E">
            <w:pPr>
              <w:rPr>
                <w:rFonts w:ascii="Arial" w:hAnsi="Arial" w:cs="Arial"/>
                <w:b/>
                <w:sz w:val="24"/>
                <w:szCs w:val="24"/>
              </w:rPr>
            </w:pPr>
            <w:r>
              <w:rPr>
                <w:rFonts w:ascii="Arial" w:hAnsi="Arial" w:cs="Arial"/>
                <w:b/>
                <w:sz w:val="24"/>
                <w:szCs w:val="24"/>
              </w:rPr>
              <w:t>Estandares:7,8</w:t>
            </w:r>
          </w:p>
          <w:p w:rsidR="003E566E" w:rsidRDefault="003E566E">
            <w:pPr>
              <w:rPr>
                <w:rFonts w:ascii="Arial" w:hAnsi="Arial" w:cs="Arial"/>
                <w:b/>
                <w:sz w:val="24"/>
                <w:szCs w:val="24"/>
              </w:rPr>
            </w:pPr>
          </w:p>
        </w:tc>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sz w:val="24"/>
                <w:szCs w:val="24"/>
              </w:rPr>
            </w:pPr>
            <w:r>
              <w:rPr>
                <w:rFonts w:ascii="Arial" w:hAnsi="Arial" w:cs="Arial"/>
                <w:sz w:val="24"/>
                <w:szCs w:val="24"/>
              </w:rPr>
              <w:t>Manejo del renglón</w:t>
            </w:r>
          </w:p>
          <w:p w:rsidR="00217FCA" w:rsidRDefault="00217FCA">
            <w:pPr>
              <w:rPr>
                <w:rFonts w:ascii="Arial" w:hAnsi="Arial" w:cs="Arial"/>
                <w:sz w:val="24"/>
                <w:szCs w:val="24"/>
              </w:rPr>
            </w:pPr>
            <w:r>
              <w:rPr>
                <w:rFonts w:ascii="Arial" w:hAnsi="Arial" w:cs="Arial"/>
                <w:sz w:val="24"/>
                <w:szCs w:val="24"/>
              </w:rPr>
              <w:t>Vocales</w:t>
            </w:r>
          </w:p>
          <w:p w:rsidR="00217FCA" w:rsidRDefault="00217FCA">
            <w:pPr>
              <w:rPr>
                <w:rFonts w:ascii="Arial" w:hAnsi="Arial" w:cs="Arial"/>
                <w:sz w:val="24"/>
                <w:szCs w:val="24"/>
              </w:rPr>
            </w:pPr>
            <w:r>
              <w:rPr>
                <w:rFonts w:ascii="Arial" w:hAnsi="Arial" w:cs="Arial"/>
                <w:sz w:val="24"/>
                <w:szCs w:val="24"/>
              </w:rPr>
              <w:t>Escritura de sonidos</w:t>
            </w:r>
          </w:p>
          <w:p w:rsidR="00217FCA" w:rsidRDefault="00217FCA">
            <w:pPr>
              <w:rPr>
                <w:rFonts w:ascii="Arial" w:hAnsi="Arial" w:cs="Arial"/>
                <w:sz w:val="24"/>
                <w:szCs w:val="24"/>
              </w:rPr>
            </w:pPr>
            <w:r>
              <w:rPr>
                <w:rFonts w:ascii="Arial" w:hAnsi="Arial" w:cs="Arial"/>
                <w:sz w:val="24"/>
                <w:szCs w:val="24"/>
              </w:rPr>
              <w:t>Descripción de laminas</w:t>
            </w:r>
          </w:p>
          <w:p w:rsidR="00217FCA" w:rsidRDefault="00217FCA">
            <w:pPr>
              <w:rPr>
                <w:rFonts w:ascii="Arial" w:hAnsi="Arial" w:cs="Arial"/>
                <w:sz w:val="24"/>
                <w:szCs w:val="24"/>
              </w:rPr>
            </w:pPr>
            <w:r>
              <w:rPr>
                <w:rFonts w:ascii="Arial" w:hAnsi="Arial" w:cs="Arial"/>
                <w:sz w:val="24"/>
                <w:szCs w:val="24"/>
              </w:rPr>
              <w:t>Dramatizaciones</w:t>
            </w:r>
          </w:p>
          <w:p w:rsidR="00217FCA" w:rsidRDefault="00217FCA">
            <w:pPr>
              <w:rPr>
                <w:rFonts w:ascii="Arial" w:hAnsi="Arial" w:cs="Arial"/>
                <w:sz w:val="24"/>
                <w:szCs w:val="24"/>
              </w:rPr>
            </w:pPr>
            <w:r>
              <w:rPr>
                <w:rFonts w:ascii="Arial" w:hAnsi="Arial" w:cs="Arial"/>
                <w:sz w:val="24"/>
                <w:szCs w:val="24"/>
              </w:rPr>
              <w:t>Copia del tablero</w:t>
            </w:r>
          </w:p>
          <w:p w:rsidR="00217FCA" w:rsidRDefault="00217FCA">
            <w:pPr>
              <w:rPr>
                <w:rFonts w:ascii="Arial" w:hAnsi="Arial" w:cs="Arial"/>
                <w:sz w:val="24"/>
                <w:szCs w:val="24"/>
              </w:rPr>
            </w:pPr>
            <w:r>
              <w:rPr>
                <w:rFonts w:ascii="Arial" w:hAnsi="Arial" w:cs="Arial"/>
                <w:sz w:val="24"/>
                <w:szCs w:val="24"/>
              </w:rPr>
              <w:t>Medios de comunicación</w:t>
            </w:r>
          </w:p>
          <w:p w:rsidR="00217FCA" w:rsidRDefault="00217FCA">
            <w:pPr>
              <w:rPr>
                <w:rFonts w:ascii="Arial" w:hAnsi="Arial" w:cs="Arial"/>
                <w:sz w:val="24"/>
                <w:szCs w:val="24"/>
              </w:rPr>
            </w:pPr>
            <w:r>
              <w:rPr>
                <w:rFonts w:ascii="Arial" w:hAnsi="Arial" w:cs="Arial"/>
                <w:sz w:val="24"/>
                <w:szCs w:val="24"/>
              </w:rPr>
              <w:t>Escritura del nombre</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rPr>
                <w:rFonts w:ascii="Arial" w:hAnsi="Arial" w:cs="Arial"/>
                <w:sz w:val="24"/>
                <w:szCs w:val="24"/>
              </w:rPr>
            </w:pPr>
            <w:r>
              <w:rPr>
                <w:rFonts w:ascii="Arial" w:hAnsi="Arial" w:cs="Arial"/>
                <w:sz w:val="24"/>
                <w:szCs w:val="24"/>
              </w:rPr>
              <w:t>Diferencia las vocales.</w:t>
            </w:r>
          </w:p>
          <w:p w:rsidR="00217FCA" w:rsidRDefault="00217FCA">
            <w:pPr>
              <w:rPr>
                <w:rFonts w:ascii="Arial" w:hAnsi="Arial" w:cs="Arial"/>
                <w:sz w:val="24"/>
                <w:szCs w:val="24"/>
              </w:rPr>
            </w:pPr>
            <w:r>
              <w:rPr>
                <w:rFonts w:ascii="Arial" w:hAnsi="Arial" w:cs="Arial"/>
                <w:sz w:val="24"/>
                <w:szCs w:val="24"/>
              </w:rPr>
              <w:t>Escribe su nombre correctamente.</w:t>
            </w:r>
          </w:p>
          <w:p w:rsidR="00217FCA" w:rsidRDefault="00217FCA">
            <w:pPr>
              <w:rPr>
                <w:rFonts w:ascii="Arial" w:hAnsi="Arial" w:cs="Arial"/>
                <w:sz w:val="24"/>
                <w:szCs w:val="24"/>
              </w:rPr>
            </w:pPr>
            <w:r>
              <w:rPr>
                <w:rFonts w:ascii="Arial" w:hAnsi="Arial" w:cs="Arial"/>
                <w:sz w:val="24"/>
                <w:szCs w:val="24"/>
              </w:rPr>
              <w:t>Describe láminas e imágenes.</w:t>
            </w:r>
          </w:p>
          <w:p w:rsidR="00217FCA" w:rsidRDefault="00217FCA">
            <w:pPr>
              <w:rPr>
                <w:rFonts w:ascii="Arial" w:hAnsi="Arial" w:cs="Arial"/>
                <w:sz w:val="24"/>
                <w:szCs w:val="24"/>
              </w:rPr>
            </w:pPr>
            <w:r>
              <w:rPr>
                <w:rFonts w:ascii="Arial" w:hAnsi="Arial" w:cs="Arial"/>
                <w:sz w:val="24"/>
                <w:szCs w:val="24"/>
              </w:rPr>
              <w:t>Participa en dramatizaciones.</w:t>
            </w:r>
          </w:p>
          <w:p w:rsidR="00217FCA" w:rsidRDefault="00217FCA">
            <w:pPr>
              <w:rPr>
                <w:rFonts w:ascii="Arial" w:hAnsi="Arial" w:cs="Arial"/>
                <w:sz w:val="24"/>
                <w:szCs w:val="24"/>
              </w:rPr>
            </w:pPr>
            <w:r>
              <w:rPr>
                <w:rFonts w:ascii="Arial" w:hAnsi="Arial" w:cs="Arial"/>
                <w:sz w:val="24"/>
                <w:szCs w:val="24"/>
              </w:rPr>
              <w:t>Escritura no convencional</w:t>
            </w:r>
          </w:p>
          <w:p w:rsidR="00217FCA" w:rsidRDefault="00217FCA">
            <w:pPr>
              <w:rPr>
                <w:rFonts w:ascii="Arial" w:hAnsi="Arial" w:cs="Arial"/>
                <w:sz w:val="24"/>
                <w:szCs w:val="24"/>
              </w:rPr>
            </w:pPr>
          </w:p>
        </w:tc>
        <w:tc>
          <w:tcPr>
            <w:tcW w:w="4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 xml:space="preserve">Es responsable con sus compromisos y deberes académicos. </w:t>
            </w:r>
          </w:p>
          <w:p w:rsidR="00217FCA" w:rsidRDefault="00217FCA">
            <w:pPr>
              <w:rPr>
                <w:rFonts w:ascii="Arial" w:hAnsi="Arial" w:cs="Arial"/>
                <w:sz w:val="24"/>
                <w:szCs w:val="24"/>
              </w:rPr>
            </w:pPr>
          </w:p>
          <w:p w:rsidR="00217FCA" w:rsidRDefault="00217FCA">
            <w:pPr>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Utiliza de acuerdo con el contexto, un vocabulario respetuoso para expresar sus ideas.</w:t>
            </w:r>
          </w:p>
          <w:p w:rsidR="00217FCA" w:rsidRDefault="00217FCA">
            <w:pPr>
              <w:rPr>
                <w:rFonts w:ascii="Arial" w:hAnsi="Arial" w:cs="Arial"/>
                <w:sz w:val="24"/>
                <w:szCs w:val="24"/>
              </w:rPr>
            </w:pPr>
          </w:p>
        </w:tc>
      </w:tr>
      <w:tr w:rsidR="00217FCA" w:rsidTr="00217FCA">
        <w:trPr>
          <w:gridAfter w:val="1"/>
          <w:wAfter w:w="75" w:type="dxa"/>
        </w:trPr>
        <w:tc>
          <w:tcPr>
            <w:tcW w:w="35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sz w:val="24"/>
                <w:szCs w:val="24"/>
              </w:rPr>
            </w:pPr>
            <w:r>
              <w:rPr>
                <w:rFonts w:ascii="Arial" w:hAnsi="Arial" w:cs="Arial"/>
                <w:b/>
                <w:sz w:val="24"/>
                <w:szCs w:val="24"/>
              </w:rPr>
              <w:t>CUARTO PERIODO</w:t>
            </w:r>
          </w:p>
          <w:p w:rsidR="003E566E" w:rsidRDefault="003E566E">
            <w:pPr>
              <w:rPr>
                <w:rFonts w:ascii="Arial" w:hAnsi="Arial" w:cs="Arial"/>
                <w:b/>
                <w:sz w:val="24"/>
                <w:szCs w:val="24"/>
              </w:rPr>
            </w:pPr>
            <w:r>
              <w:rPr>
                <w:rFonts w:ascii="Arial" w:hAnsi="Arial" w:cs="Arial"/>
                <w:b/>
                <w:sz w:val="24"/>
                <w:szCs w:val="24"/>
              </w:rPr>
              <w:t>Escritura de textos cortos</w:t>
            </w:r>
          </w:p>
          <w:p w:rsidR="003E566E" w:rsidRDefault="003E566E">
            <w:pPr>
              <w:rPr>
                <w:rFonts w:ascii="Arial" w:hAnsi="Arial" w:cs="Arial"/>
                <w:b/>
                <w:sz w:val="24"/>
                <w:szCs w:val="24"/>
              </w:rPr>
            </w:pPr>
            <w:proofErr w:type="spellStart"/>
            <w:r>
              <w:rPr>
                <w:rFonts w:ascii="Arial" w:hAnsi="Arial" w:cs="Arial"/>
                <w:b/>
                <w:sz w:val="24"/>
                <w:szCs w:val="24"/>
              </w:rPr>
              <w:t>Competencias:A,B,D</w:t>
            </w:r>
            <w:proofErr w:type="spellEnd"/>
          </w:p>
          <w:p w:rsidR="003E566E" w:rsidRDefault="003E566E">
            <w:pPr>
              <w:rPr>
                <w:rFonts w:ascii="Arial" w:hAnsi="Arial" w:cs="Arial"/>
                <w:b/>
                <w:sz w:val="24"/>
                <w:szCs w:val="24"/>
              </w:rPr>
            </w:pPr>
            <w:r>
              <w:rPr>
                <w:rFonts w:ascii="Arial" w:hAnsi="Arial" w:cs="Arial"/>
                <w:b/>
                <w:sz w:val="24"/>
                <w:szCs w:val="24"/>
              </w:rPr>
              <w:t>Estandares:9,10</w:t>
            </w:r>
          </w:p>
          <w:p w:rsidR="003E566E" w:rsidRDefault="003E566E">
            <w:pPr>
              <w:rPr>
                <w:rFonts w:ascii="Arial" w:hAnsi="Arial" w:cs="Arial"/>
                <w:b/>
                <w:sz w:val="24"/>
                <w:szCs w:val="24"/>
              </w:rPr>
            </w:pPr>
          </w:p>
          <w:p w:rsidR="003E566E" w:rsidRDefault="003E566E">
            <w:pPr>
              <w:rPr>
                <w:rFonts w:ascii="Arial" w:hAnsi="Arial" w:cs="Arial"/>
                <w:b/>
                <w:sz w:val="24"/>
                <w:szCs w:val="24"/>
              </w:rPr>
            </w:pPr>
          </w:p>
          <w:p w:rsidR="003E566E" w:rsidRDefault="003E566E">
            <w:pPr>
              <w:rPr>
                <w:rFonts w:ascii="Arial" w:hAnsi="Arial" w:cs="Arial"/>
                <w:b/>
                <w:sz w:val="24"/>
                <w:szCs w:val="24"/>
              </w:rPr>
            </w:pPr>
          </w:p>
          <w:p w:rsidR="003E566E" w:rsidRDefault="003E566E">
            <w:pPr>
              <w:rPr>
                <w:rFonts w:ascii="Arial" w:hAnsi="Arial" w:cs="Arial"/>
                <w:b/>
                <w:sz w:val="24"/>
                <w:szCs w:val="24"/>
              </w:rPr>
            </w:pPr>
          </w:p>
          <w:p w:rsidR="003E566E" w:rsidRDefault="003E566E">
            <w:pPr>
              <w:rPr>
                <w:rFonts w:ascii="Arial" w:hAnsi="Arial" w:cs="Arial"/>
                <w:b/>
                <w:sz w:val="24"/>
                <w:szCs w:val="24"/>
              </w:rPr>
            </w:pPr>
          </w:p>
        </w:tc>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sz w:val="24"/>
                <w:szCs w:val="24"/>
              </w:rPr>
            </w:pPr>
            <w:r>
              <w:rPr>
                <w:rFonts w:ascii="Arial" w:hAnsi="Arial" w:cs="Arial"/>
                <w:sz w:val="24"/>
                <w:szCs w:val="24"/>
              </w:rPr>
              <w:lastRenderedPageBreak/>
              <w:t>Reconocimiento de fonemas (m, p, s)</w:t>
            </w:r>
          </w:p>
          <w:p w:rsidR="00217FCA" w:rsidRDefault="00217FCA">
            <w:pPr>
              <w:rPr>
                <w:rFonts w:ascii="Arial" w:hAnsi="Arial" w:cs="Arial"/>
                <w:sz w:val="24"/>
                <w:szCs w:val="24"/>
              </w:rPr>
            </w:pPr>
            <w:r>
              <w:rPr>
                <w:rFonts w:ascii="Arial" w:hAnsi="Arial" w:cs="Arial"/>
                <w:sz w:val="24"/>
                <w:szCs w:val="24"/>
              </w:rPr>
              <w:t>Escritura</w:t>
            </w:r>
          </w:p>
          <w:p w:rsidR="00217FCA" w:rsidRDefault="00217FCA">
            <w:pPr>
              <w:rPr>
                <w:rFonts w:ascii="Arial" w:hAnsi="Arial" w:cs="Arial"/>
                <w:sz w:val="24"/>
                <w:szCs w:val="24"/>
              </w:rPr>
            </w:pPr>
            <w:r>
              <w:rPr>
                <w:rFonts w:ascii="Arial" w:hAnsi="Arial" w:cs="Arial"/>
                <w:sz w:val="24"/>
                <w:szCs w:val="24"/>
              </w:rPr>
              <w:t>Escritura de cuentos</w:t>
            </w:r>
          </w:p>
          <w:p w:rsidR="00217FCA" w:rsidRDefault="00217FCA">
            <w:pPr>
              <w:rPr>
                <w:rFonts w:ascii="Arial" w:hAnsi="Arial" w:cs="Arial"/>
                <w:sz w:val="24"/>
                <w:szCs w:val="24"/>
              </w:rPr>
            </w:pPr>
            <w:r>
              <w:rPr>
                <w:rFonts w:ascii="Arial" w:hAnsi="Arial" w:cs="Arial"/>
                <w:sz w:val="24"/>
                <w:szCs w:val="24"/>
              </w:rPr>
              <w:t>Transcripción de textos cortos</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rPr>
                <w:rFonts w:ascii="Arial" w:hAnsi="Arial" w:cs="Arial"/>
                <w:sz w:val="24"/>
                <w:szCs w:val="24"/>
              </w:rPr>
            </w:pPr>
            <w:r>
              <w:rPr>
                <w:rFonts w:ascii="Arial" w:hAnsi="Arial" w:cs="Arial"/>
                <w:sz w:val="24"/>
                <w:szCs w:val="24"/>
              </w:rPr>
              <w:t>Diferencia fonemas vistos.</w:t>
            </w:r>
          </w:p>
          <w:p w:rsidR="00217FCA" w:rsidRDefault="00217FCA">
            <w:pPr>
              <w:rPr>
                <w:rFonts w:ascii="Arial" w:hAnsi="Arial" w:cs="Arial"/>
                <w:sz w:val="24"/>
                <w:szCs w:val="24"/>
              </w:rPr>
            </w:pPr>
            <w:r>
              <w:rPr>
                <w:rFonts w:ascii="Arial" w:hAnsi="Arial" w:cs="Arial"/>
                <w:sz w:val="24"/>
                <w:szCs w:val="24"/>
              </w:rPr>
              <w:t>Escribe al dictado palabras.</w:t>
            </w:r>
          </w:p>
          <w:p w:rsidR="00217FCA" w:rsidRDefault="00217FCA">
            <w:pPr>
              <w:rPr>
                <w:rFonts w:ascii="Arial" w:hAnsi="Arial" w:cs="Arial"/>
                <w:sz w:val="24"/>
                <w:szCs w:val="24"/>
              </w:rPr>
            </w:pPr>
            <w:r>
              <w:rPr>
                <w:rFonts w:ascii="Arial" w:hAnsi="Arial" w:cs="Arial"/>
                <w:sz w:val="24"/>
                <w:szCs w:val="24"/>
              </w:rPr>
              <w:t>Transcribe textos cortos.</w:t>
            </w:r>
          </w:p>
          <w:p w:rsidR="00217FCA" w:rsidRDefault="00217FCA">
            <w:pPr>
              <w:rPr>
                <w:rFonts w:ascii="Arial" w:hAnsi="Arial" w:cs="Arial"/>
                <w:sz w:val="24"/>
                <w:szCs w:val="24"/>
              </w:rPr>
            </w:pPr>
          </w:p>
        </w:tc>
        <w:tc>
          <w:tcPr>
            <w:tcW w:w="431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rPr>
                <w:rFonts w:ascii="Arial" w:hAnsi="Arial" w:cs="Arial"/>
                <w:sz w:val="24"/>
                <w:szCs w:val="24"/>
              </w:rPr>
            </w:pPr>
          </w:p>
        </w:tc>
      </w:tr>
      <w:tr w:rsidR="00217FCA" w:rsidTr="00217FCA">
        <w:trPr>
          <w:trHeight w:val="644"/>
        </w:trPr>
        <w:tc>
          <w:tcPr>
            <w:tcW w:w="16693" w:type="dxa"/>
            <w:gridSpan w:val="6"/>
            <w:tcBorders>
              <w:top w:val="single" w:sz="4" w:space="0" w:color="auto"/>
              <w:left w:val="single" w:sz="4" w:space="0" w:color="auto"/>
              <w:bottom w:val="single" w:sz="4" w:space="0" w:color="auto"/>
              <w:right w:val="single" w:sz="4" w:space="0" w:color="auto"/>
            </w:tcBorders>
          </w:tcPr>
          <w:p w:rsidR="00217FCA" w:rsidRDefault="00217FCA">
            <w:pPr>
              <w:jc w:val="center"/>
              <w:rPr>
                <w:rFonts w:ascii="Arial" w:hAnsi="Arial" w:cs="Arial"/>
                <w:b/>
                <w:caps/>
                <w:sz w:val="24"/>
                <w:szCs w:val="24"/>
              </w:rPr>
            </w:pPr>
            <w:r>
              <w:rPr>
                <w:rFonts w:ascii="Arial" w:hAnsi="Arial" w:cs="Arial"/>
                <w:b/>
                <w:caps/>
                <w:sz w:val="24"/>
                <w:szCs w:val="24"/>
              </w:rPr>
              <w:lastRenderedPageBreak/>
              <w:t>primero</w:t>
            </w:r>
          </w:p>
          <w:p w:rsidR="00217FCA" w:rsidRDefault="00217FCA">
            <w:pPr>
              <w:jc w:val="center"/>
              <w:rPr>
                <w:rFonts w:ascii="Arial" w:hAnsi="Arial" w:cs="Arial"/>
                <w:b/>
                <w:caps/>
                <w:sz w:val="24"/>
                <w:szCs w:val="24"/>
              </w:rPr>
            </w:pPr>
          </w:p>
        </w:tc>
      </w:tr>
      <w:tr w:rsidR="00217FCA" w:rsidTr="00217FCA">
        <w:tc>
          <w:tcPr>
            <w:tcW w:w="351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17FCA" w:rsidRDefault="00217FCA">
            <w:pPr>
              <w:rPr>
                <w:rFonts w:ascii="Arial" w:hAnsi="Arial" w:cs="Arial"/>
                <w:caps/>
                <w:sz w:val="24"/>
                <w:szCs w:val="24"/>
              </w:rPr>
            </w:pPr>
          </w:p>
        </w:tc>
        <w:tc>
          <w:tcPr>
            <w:tcW w:w="4390" w:type="dxa"/>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caps/>
                <w:sz w:val="24"/>
                <w:szCs w:val="24"/>
              </w:rPr>
            </w:pPr>
            <w:r>
              <w:rPr>
                <w:rFonts w:ascii="Arial" w:hAnsi="Arial" w:cs="Arial"/>
                <w:b/>
                <w:caps/>
                <w:sz w:val="24"/>
                <w:szCs w:val="24"/>
              </w:rPr>
              <w:t>CONCEPTUAL</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caps/>
                <w:sz w:val="24"/>
                <w:szCs w:val="24"/>
              </w:rPr>
            </w:pPr>
            <w:r>
              <w:rPr>
                <w:rFonts w:ascii="Arial" w:hAnsi="Arial" w:cs="Arial"/>
                <w:b/>
                <w:caps/>
                <w:sz w:val="24"/>
                <w:szCs w:val="24"/>
              </w:rPr>
              <w:t>PROCEDIMENTAL</w:t>
            </w:r>
          </w:p>
        </w:tc>
        <w:tc>
          <w:tcPr>
            <w:tcW w:w="439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caps/>
                <w:sz w:val="24"/>
                <w:szCs w:val="24"/>
              </w:rPr>
            </w:pPr>
            <w:r>
              <w:rPr>
                <w:rFonts w:ascii="Arial" w:hAnsi="Arial" w:cs="Arial"/>
                <w:b/>
                <w:caps/>
                <w:sz w:val="24"/>
                <w:szCs w:val="24"/>
              </w:rPr>
              <w:t>ACTITUDINAL</w:t>
            </w:r>
          </w:p>
        </w:tc>
      </w:tr>
      <w:tr w:rsidR="00217FCA" w:rsidTr="00217FCA">
        <w:tc>
          <w:tcPr>
            <w:tcW w:w="3515" w:type="dxa"/>
            <w:gridSpan w:val="2"/>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sz w:val="24"/>
                <w:szCs w:val="24"/>
              </w:rPr>
            </w:pPr>
            <w:r>
              <w:rPr>
                <w:rFonts w:ascii="Arial" w:hAnsi="Arial" w:cs="Arial"/>
                <w:b/>
                <w:sz w:val="24"/>
                <w:szCs w:val="24"/>
              </w:rPr>
              <w:t>PRIMER PERIODO</w:t>
            </w:r>
          </w:p>
          <w:p w:rsidR="003E566E" w:rsidRDefault="003E566E">
            <w:pPr>
              <w:rPr>
                <w:rFonts w:ascii="Arial" w:hAnsi="Arial" w:cs="Arial"/>
                <w:b/>
                <w:sz w:val="24"/>
                <w:szCs w:val="24"/>
              </w:rPr>
            </w:pPr>
            <w:r>
              <w:rPr>
                <w:rFonts w:ascii="Arial" w:hAnsi="Arial" w:cs="Arial"/>
                <w:b/>
                <w:sz w:val="24"/>
                <w:szCs w:val="24"/>
              </w:rPr>
              <w:t>El texto narrativo</w:t>
            </w:r>
          </w:p>
          <w:p w:rsidR="003E566E" w:rsidRDefault="003E566E">
            <w:pPr>
              <w:rPr>
                <w:rFonts w:ascii="Arial" w:hAnsi="Arial" w:cs="Arial"/>
                <w:b/>
                <w:sz w:val="24"/>
                <w:szCs w:val="24"/>
              </w:rPr>
            </w:pPr>
            <w:proofErr w:type="spellStart"/>
            <w:r>
              <w:rPr>
                <w:rFonts w:ascii="Arial" w:hAnsi="Arial" w:cs="Arial"/>
                <w:b/>
                <w:sz w:val="24"/>
                <w:szCs w:val="24"/>
              </w:rPr>
              <w:t>Competencias:A,B,D</w:t>
            </w:r>
            <w:proofErr w:type="spellEnd"/>
          </w:p>
          <w:p w:rsidR="003E566E" w:rsidRDefault="003E566E">
            <w:pPr>
              <w:rPr>
                <w:rFonts w:ascii="Arial" w:hAnsi="Arial" w:cs="Arial"/>
                <w:b/>
                <w:sz w:val="24"/>
                <w:szCs w:val="24"/>
              </w:rPr>
            </w:pPr>
            <w:r>
              <w:rPr>
                <w:rFonts w:ascii="Arial" w:hAnsi="Arial" w:cs="Arial"/>
                <w:b/>
                <w:sz w:val="24"/>
                <w:szCs w:val="24"/>
              </w:rPr>
              <w:t>Estandares:11,12,13</w:t>
            </w:r>
          </w:p>
        </w:tc>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Pronunciación, entonación y escucha de: cuentos, narraciones, fábulas, diálogos y conversaciones.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-Aprestamiento para la lectura y la escritura.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-Manejo de aspectos periféricos en la escritura.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-Sonidos vocálicos.</w:t>
            </w:r>
          </w:p>
          <w:p w:rsidR="00217FCA" w:rsidRDefault="00217FCA">
            <w:pPr>
              <w:spacing w:after="0" w:line="240" w:lineRule="auto"/>
              <w:jc w:val="both"/>
              <w:rPr>
                <w:rFonts w:ascii="Arial" w:hAnsi="Arial" w:cs="Arial"/>
                <w:sz w:val="24"/>
                <w:szCs w:val="24"/>
              </w:rPr>
            </w:pPr>
          </w:p>
          <w:p w:rsidR="00217FCA" w:rsidRDefault="00217FCA">
            <w:pPr>
              <w:jc w:val="both"/>
              <w:rPr>
                <w:rFonts w:ascii="Arial" w:hAnsi="Arial" w:cs="Arial"/>
                <w:sz w:val="24"/>
                <w:szCs w:val="24"/>
              </w:rPr>
            </w:pPr>
            <w:r>
              <w:rPr>
                <w:rFonts w:ascii="Arial" w:hAnsi="Arial" w:cs="Arial"/>
                <w:sz w:val="24"/>
                <w:szCs w:val="24"/>
              </w:rPr>
              <w:t>Formas, longitud, simetría, lateralidad, manejo del espacio, uso del renglón.</w:t>
            </w:r>
          </w:p>
          <w:p w:rsidR="00217FCA" w:rsidRDefault="00217FCA">
            <w:pPr>
              <w:jc w:val="both"/>
              <w:rPr>
                <w:rFonts w:ascii="Arial" w:hAnsi="Arial" w:cs="Arial"/>
                <w:sz w:val="24"/>
                <w:szCs w:val="24"/>
              </w:rPr>
            </w:pPr>
            <w:r>
              <w:rPr>
                <w:rFonts w:ascii="Arial" w:hAnsi="Arial" w:cs="Arial"/>
                <w:sz w:val="24"/>
                <w:szCs w:val="24"/>
              </w:rPr>
              <w:lastRenderedPageBreak/>
              <w:t>Motricidad</w:t>
            </w:r>
          </w:p>
          <w:p w:rsidR="00217FCA" w:rsidRDefault="00217FCA">
            <w:pPr>
              <w:jc w:val="both"/>
              <w:rPr>
                <w:rFonts w:ascii="Arial" w:hAnsi="Arial" w:cs="Arial"/>
                <w:sz w:val="24"/>
                <w:szCs w:val="24"/>
              </w:rPr>
            </w:pPr>
            <w:r>
              <w:rPr>
                <w:rFonts w:ascii="Arial" w:hAnsi="Arial" w:cs="Arial"/>
                <w:sz w:val="24"/>
                <w:szCs w:val="24"/>
              </w:rPr>
              <w:t>Líneas</w:t>
            </w:r>
          </w:p>
          <w:p w:rsidR="00217FCA" w:rsidRDefault="00217FCA">
            <w:pPr>
              <w:jc w:val="both"/>
              <w:rPr>
                <w:rFonts w:ascii="Arial" w:hAnsi="Arial" w:cs="Arial"/>
                <w:sz w:val="24"/>
                <w:szCs w:val="24"/>
              </w:rPr>
            </w:pPr>
            <w:r>
              <w:rPr>
                <w:rFonts w:ascii="Arial" w:hAnsi="Arial" w:cs="Arial"/>
                <w:sz w:val="24"/>
                <w:szCs w:val="24"/>
              </w:rPr>
              <w:t>Coordinación</w:t>
            </w:r>
          </w:p>
          <w:p w:rsidR="00217FCA" w:rsidRDefault="00217FCA">
            <w:pPr>
              <w:jc w:val="both"/>
              <w:rPr>
                <w:rFonts w:ascii="Arial" w:hAnsi="Arial" w:cs="Arial"/>
                <w:sz w:val="24"/>
                <w:szCs w:val="24"/>
              </w:rPr>
            </w:pPr>
            <w:r>
              <w:rPr>
                <w:rFonts w:ascii="Arial" w:hAnsi="Arial" w:cs="Arial"/>
                <w:sz w:val="24"/>
                <w:szCs w:val="24"/>
              </w:rPr>
              <w:t>Esquema corporal</w:t>
            </w:r>
          </w:p>
          <w:p w:rsidR="00217FCA" w:rsidRDefault="00217FCA">
            <w:pPr>
              <w:jc w:val="both"/>
              <w:rPr>
                <w:rFonts w:ascii="Arial" w:hAnsi="Arial" w:cs="Arial"/>
                <w:sz w:val="24"/>
                <w:szCs w:val="24"/>
              </w:rPr>
            </w:pPr>
            <w:r>
              <w:rPr>
                <w:rFonts w:ascii="Arial" w:hAnsi="Arial" w:cs="Arial"/>
                <w:sz w:val="24"/>
                <w:szCs w:val="24"/>
              </w:rPr>
              <w:t>Percepción</w:t>
            </w:r>
          </w:p>
          <w:p w:rsidR="00217FCA" w:rsidRDefault="00217FCA">
            <w:pPr>
              <w:jc w:val="both"/>
              <w:rPr>
                <w:rFonts w:ascii="Arial" w:hAnsi="Arial" w:cs="Arial"/>
                <w:sz w:val="24"/>
                <w:szCs w:val="24"/>
              </w:rPr>
            </w:pPr>
            <w:r>
              <w:rPr>
                <w:rFonts w:ascii="Arial" w:hAnsi="Arial" w:cs="Arial"/>
                <w:sz w:val="24"/>
                <w:szCs w:val="24"/>
              </w:rPr>
              <w:t>Pre lectura</w:t>
            </w:r>
          </w:p>
          <w:p w:rsidR="00217FCA" w:rsidRDefault="00217FCA">
            <w:pPr>
              <w:jc w:val="both"/>
              <w:rPr>
                <w:rFonts w:ascii="Arial" w:hAnsi="Arial" w:cs="Arial"/>
                <w:sz w:val="24"/>
                <w:szCs w:val="24"/>
              </w:rPr>
            </w:pPr>
            <w:r>
              <w:rPr>
                <w:rFonts w:ascii="Arial" w:hAnsi="Arial" w:cs="Arial"/>
                <w:sz w:val="24"/>
                <w:szCs w:val="24"/>
              </w:rPr>
              <w:t>Pre escritura</w:t>
            </w:r>
          </w:p>
          <w:p w:rsidR="00217FCA" w:rsidRDefault="00217FCA">
            <w:pPr>
              <w:jc w:val="both"/>
              <w:rPr>
                <w:rFonts w:ascii="Arial" w:hAnsi="Arial" w:cs="Arial"/>
                <w:sz w:val="24"/>
                <w:szCs w:val="24"/>
              </w:rPr>
            </w:pPr>
            <w:r>
              <w:rPr>
                <w:rFonts w:ascii="Arial" w:hAnsi="Arial" w:cs="Arial"/>
                <w:sz w:val="24"/>
                <w:szCs w:val="24"/>
              </w:rPr>
              <w:t>Rondas-canciones</w:t>
            </w:r>
          </w:p>
          <w:p w:rsidR="00217FCA" w:rsidRDefault="00217FCA">
            <w:pPr>
              <w:jc w:val="both"/>
              <w:rPr>
                <w:rFonts w:ascii="Arial" w:hAnsi="Arial" w:cs="Arial"/>
                <w:sz w:val="24"/>
                <w:szCs w:val="24"/>
              </w:rPr>
            </w:pPr>
            <w:r>
              <w:rPr>
                <w:rFonts w:ascii="Arial" w:hAnsi="Arial" w:cs="Arial"/>
                <w:sz w:val="24"/>
                <w:szCs w:val="24"/>
              </w:rPr>
              <w:t xml:space="preserve">Descripción </w:t>
            </w:r>
          </w:p>
          <w:p w:rsidR="00217FCA" w:rsidRDefault="00217FCA">
            <w:pPr>
              <w:jc w:val="both"/>
              <w:rPr>
                <w:rFonts w:ascii="Arial" w:hAnsi="Arial" w:cs="Arial"/>
                <w:sz w:val="24"/>
                <w:szCs w:val="24"/>
              </w:rPr>
            </w:pPr>
            <w:r>
              <w:rPr>
                <w:rFonts w:ascii="Arial" w:hAnsi="Arial" w:cs="Arial"/>
                <w:sz w:val="24"/>
                <w:szCs w:val="24"/>
              </w:rPr>
              <w:t>Narración</w:t>
            </w:r>
          </w:p>
          <w:p w:rsidR="00217FCA" w:rsidRDefault="00217FCA">
            <w:pPr>
              <w:jc w:val="both"/>
              <w:rPr>
                <w:rFonts w:ascii="Arial" w:hAnsi="Arial" w:cs="Arial"/>
                <w:sz w:val="24"/>
                <w:szCs w:val="24"/>
              </w:rPr>
            </w:pPr>
            <w:r>
              <w:rPr>
                <w:rFonts w:ascii="Arial" w:hAnsi="Arial" w:cs="Arial"/>
                <w:sz w:val="24"/>
                <w:szCs w:val="24"/>
              </w:rPr>
              <w:t xml:space="preserve">Producción de textos orales y escritos (no convencional). </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lastRenderedPageBreak/>
              <w:t>Interpretación de textos narrativos.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-Seguimiento de secuencias temporales en una historia.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-diferencia el principio y el fin en una narración.</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-Hace buen uso de los espacios en los cuadernos rayados y cuadriculados.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-Reconocimiento y utilización de vocales en palabras y frases sencillas.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-observación critica de diferentes clases de textos: manuales tarjetas, </w:t>
            </w:r>
            <w:r>
              <w:rPr>
                <w:rFonts w:ascii="Arial" w:hAnsi="Arial" w:cs="Arial"/>
                <w:sz w:val="24"/>
                <w:szCs w:val="24"/>
              </w:rPr>
              <w:lastRenderedPageBreak/>
              <w:t>letreros, títulos y periódicos entre otros.</w:t>
            </w:r>
          </w:p>
          <w:p w:rsidR="00217FCA" w:rsidRDefault="00217FCA">
            <w:pPr>
              <w:spacing w:after="0" w:line="240" w:lineRule="auto"/>
              <w:jc w:val="both"/>
              <w:rPr>
                <w:rFonts w:ascii="Arial" w:hAnsi="Arial" w:cs="Arial"/>
                <w:sz w:val="24"/>
                <w:szCs w:val="24"/>
              </w:rPr>
            </w:pPr>
          </w:p>
        </w:tc>
        <w:tc>
          <w:tcPr>
            <w:tcW w:w="439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lastRenderedPageBreak/>
              <w:t>-Utiliza de acuerdo con el contexto, un vocabulario respetuoso para expresar sus ideas.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-presenta sus trabajos en orden y con puntualidad.</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Es responsable con sus compromisos y deberes académicos. </w:t>
            </w:r>
          </w:p>
          <w:p w:rsidR="00217FCA" w:rsidRDefault="00217FCA">
            <w:pPr>
              <w:spacing w:after="0" w:line="240" w:lineRule="auto"/>
              <w:jc w:val="both"/>
              <w:rPr>
                <w:rFonts w:ascii="Arial" w:hAnsi="Arial" w:cs="Arial"/>
                <w:sz w:val="24"/>
                <w:szCs w:val="24"/>
              </w:rPr>
            </w:pPr>
          </w:p>
        </w:tc>
      </w:tr>
      <w:tr w:rsidR="00217FCA" w:rsidTr="00217FCA">
        <w:tc>
          <w:tcPr>
            <w:tcW w:w="35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sz w:val="24"/>
                <w:szCs w:val="24"/>
              </w:rPr>
            </w:pPr>
            <w:r>
              <w:rPr>
                <w:rFonts w:ascii="Arial" w:hAnsi="Arial" w:cs="Arial"/>
                <w:b/>
                <w:sz w:val="24"/>
                <w:szCs w:val="24"/>
              </w:rPr>
              <w:lastRenderedPageBreak/>
              <w:t>SEGUNDO PERIODO</w:t>
            </w:r>
          </w:p>
          <w:p w:rsidR="003E566E" w:rsidRDefault="003E566E">
            <w:pPr>
              <w:rPr>
                <w:rFonts w:ascii="Arial" w:hAnsi="Arial" w:cs="Arial"/>
                <w:b/>
                <w:sz w:val="24"/>
                <w:szCs w:val="24"/>
              </w:rPr>
            </w:pPr>
            <w:proofErr w:type="spellStart"/>
            <w:r>
              <w:rPr>
                <w:rFonts w:ascii="Arial" w:hAnsi="Arial" w:cs="Arial"/>
                <w:b/>
                <w:sz w:val="24"/>
                <w:szCs w:val="24"/>
              </w:rPr>
              <w:t>Comprension</w:t>
            </w:r>
            <w:proofErr w:type="spellEnd"/>
            <w:r>
              <w:rPr>
                <w:rFonts w:ascii="Arial" w:hAnsi="Arial" w:cs="Arial"/>
                <w:b/>
                <w:sz w:val="24"/>
                <w:szCs w:val="24"/>
              </w:rPr>
              <w:t xml:space="preserve"> textual</w:t>
            </w:r>
          </w:p>
          <w:p w:rsidR="003E566E" w:rsidRDefault="003E566E">
            <w:pPr>
              <w:rPr>
                <w:rFonts w:ascii="Arial" w:hAnsi="Arial" w:cs="Arial"/>
                <w:b/>
                <w:sz w:val="24"/>
                <w:szCs w:val="24"/>
              </w:rPr>
            </w:pPr>
            <w:proofErr w:type="spellStart"/>
            <w:r>
              <w:rPr>
                <w:rFonts w:ascii="Arial" w:hAnsi="Arial" w:cs="Arial"/>
                <w:b/>
                <w:sz w:val="24"/>
                <w:szCs w:val="24"/>
              </w:rPr>
              <w:t>Competencias:C,E,F</w:t>
            </w:r>
            <w:proofErr w:type="spellEnd"/>
          </w:p>
          <w:p w:rsidR="003E566E" w:rsidRDefault="003E566E">
            <w:pPr>
              <w:rPr>
                <w:rFonts w:ascii="Arial" w:hAnsi="Arial" w:cs="Arial"/>
                <w:b/>
                <w:sz w:val="24"/>
                <w:szCs w:val="24"/>
              </w:rPr>
            </w:pPr>
            <w:r>
              <w:rPr>
                <w:rFonts w:ascii="Arial" w:hAnsi="Arial" w:cs="Arial"/>
                <w:b/>
                <w:sz w:val="24"/>
                <w:szCs w:val="24"/>
              </w:rPr>
              <w:t>Estandares:14,15,16</w:t>
            </w:r>
          </w:p>
        </w:tc>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-Sonidos vocálicos y consonánticos.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-Escritura al dictado y espontánea.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-Lectura oral.</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-Portadores de texto: cuentos, fábulas, títulos, coplas, trovas, chistes, adivinanzas, versos, canciones, retahílas, mensajes, cartas, libros, </w:t>
            </w:r>
            <w:r>
              <w:rPr>
                <w:rFonts w:ascii="Arial" w:hAnsi="Arial" w:cs="Arial"/>
                <w:sz w:val="24"/>
                <w:szCs w:val="24"/>
              </w:rPr>
              <w:lastRenderedPageBreak/>
              <w:t>revistas, poemas, noticias, recetas y  formulas entre otros.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b/>
                <w:sz w:val="24"/>
                <w:szCs w:val="24"/>
              </w:rPr>
              <w:lastRenderedPageBreak/>
              <w:t>-</w:t>
            </w:r>
            <w:r>
              <w:rPr>
                <w:rFonts w:ascii="Arial" w:hAnsi="Arial" w:cs="Arial"/>
                <w:sz w:val="24"/>
                <w:szCs w:val="24"/>
              </w:rPr>
              <w:t>Demostración de avances significativos en la lectura y en la escritura de palabras y frases.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-Revisión, socialización y corrección de escritos con la colaboración de compañeros y profesores; teniendo en cuenta la parte sonora de las vocales y </w:t>
            </w:r>
            <w:r>
              <w:rPr>
                <w:rFonts w:ascii="Arial" w:hAnsi="Arial" w:cs="Arial"/>
                <w:sz w:val="24"/>
                <w:szCs w:val="24"/>
              </w:rPr>
              <w:lastRenderedPageBreak/>
              <w:t>las consonantes.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-Identificación de la silueta de diferentes portadores de texto.</w:t>
            </w:r>
          </w:p>
          <w:p w:rsidR="00217FCA" w:rsidRDefault="00217FCA">
            <w:pPr>
              <w:spacing w:after="0" w:line="240" w:lineRule="auto"/>
              <w:jc w:val="both"/>
              <w:rPr>
                <w:rFonts w:ascii="Arial" w:hAnsi="Arial" w:cs="Arial"/>
                <w:sz w:val="24"/>
                <w:szCs w:val="24"/>
              </w:rPr>
            </w:pPr>
          </w:p>
        </w:tc>
        <w:tc>
          <w:tcPr>
            <w:tcW w:w="439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lastRenderedPageBreak/>
              <w:t>-Reconoce y lee palabras con las letras aprendidas.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-Se interesa por el aprendizaje de la lectura y la escritura de nuevas palabras.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lastRenderedPageBreak/>
              <w:t>-Utiliza de acuerdo con el contexto un vocabulario respetuoso para expresar sus ideas.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-Elabora hipótesis acerca del sentido global de los textos, antes y durante el proceso de lectura; para lo  cual, se apoya en sus conocimientos previos, las imágenes y los títulos.</w:t>
            </w:r>
          </w:p>
          <w:p w:rsidR="00217FCA" w:rsidRDefault="00217FCA">
            <w:pPr>
              <w:spacing w:after="0" w:line="240" w:lineRule="auto"/>
              <w:jc w:val="both"/>
              <w:rPr>
                <w:rFonts w:ascii="Arial" w:hAnsi="Arial" w:cs="Arial"/>
                <w:sz w:val="24"/>
                <w:szCs w:val="24"/>
              </w:rPr>
            </w:pPr>
          </w:p>
        </w:tc>
      </w:tr>
      <w:tr w:rsidR="00217FCA" w:rsidTr="00217FCA">
        <w:tc>
          <w:tcPr>
            <w:tcW w:w="35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sz w:val="24"/>
                <w:szCs w:val="24"/>
              </w:rPr>
            </w:pPr>
            <w:r>
              <w:rPr>
                <w:rFonts w:ascii="Arial" w:hAnsi="Arial" w:cs="Arial"/>
                <w:b/>
                <w:sz w:val="24"/>
                <w:szCs w:val="24"/>
              </w:rPr>
              <w:lastRenderedPageBreak/>
              <w:t>TERCER PERIODO</w:t>
            </w:r>
          </w:p>
          <w:p w:rsidR="003E566E" w:rsidRDefault="003E566E">
            <w:pPr>
              <w:rPr>
                <w:rFonts w:ascii="Arial" w:hAnsi="Arial" w:cs="Arial"/>
                <w:b/>
                <w:sz w:val="24"/>
                <w:szCs w:val="24"/>
              </w:rPr>
            </w:pPr>
            <w:r>
              <w:rPr>
                <w:rFonts w:ascii="Arial" w:hAnsi="Arial" w:cs="Arial"/>
                <w:b/>
                <w:sz w:val="24"/>
                <w:szCs w:val="24"/>
              </w:rPr>
              <w:t>Interpretación textual</w:t>
            </w:r>
          </w:p>
          <w:p w:rsidR="003E566E" w:rsidRDefault="003E566E">
            <w:pPr>
              <w:rPr>
                <w:rFonts w:ascii="Arial" w:hAnsi="Arial" w:cs="Arial"/>
                <w:b/>
                <w:sz w:val="24"/>
                <w:szCs w:val="24"/>
              </w:rPr>
            </w:pPr>
            <w:proofErr w:type="spellStart"/>
            <w:r>
              <w:rPr>
                <w:rFonts w:ascii="Arial" w:hAnsi="Arial" w:cs="Arial"/>
                <w:b/>
                <w:sz w:val="24"/>
                <w:szCs w:val="24"/>
              </w:rPr>
              <w:t>Competencias:A,B,F</w:t>
            </w:r>
            <w:proofErr w:type="spellEnd"/>
          </w:p>
          <w:p w:rsidR="003E566E" w:rsidRDefault="003E566E">
            <w:pPr>
              <w:rPr>
                <w:rFonts w:ascii="Arial" w:hAnsi="Arial" w:cs="Arial"/>
                <w:b/>
                <w:sz w:val="24"/>
                <w:szCs w:val="24"/>
              </w:rPr>
            </w:pPr>
            <w:r>
              <w:rPr>
                <w:rFonts w:ascii="Arial" w:hAnsi="Arial" w:cs="Arial"/>
                <w:b/>
                <w:sz w:val="24"/>
                <w:szCs w:val="24"/>
              </w:rPr>
              <w:t>Estandares:17,18,19</w:t>
            </w:r>
          </w:p>
        </w:tc>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spacing w:after="0" w:line="240" w:lineRule="auto"/>
              <w:jc w:val="both"/>
              <w:rPr>
                <w:rFonts w:ascii="Arial" w:hAnsi="Arial" w:cs="Arial"/>
                <w:sz w:val="24"/>
                <w:szCs w:val="24"/>
              </w:rPr>
            </w:pPr>
            <w:r>
              <w:rPr>
                <w:rFonts w:ascii="Arial" w:hAnsi="Arial" w:cs="Arial"/>
                <w:sz w:val="24"/>
                <w:szCs w:val="24"/>
              </w:rPr>
              <w:t>-El abecedario</w:t>
            </w:r>
          </w:p>
          <w:p w:rsidR="00217FCA" w:rsidRDefault="00217FCA">
            <w:pPr>
              <w:spacing w:after="0" w:line="240" w:lineRule="auto"/>
              <w:jc w:val="both"/>
              <w:rPr>
                <w:rFonts w:ascii="Arial" w:hAnsi="Arial" w:cs="Arial"/>
                <w:sz w:val="24"/>
                <w:szCs w:val="24"/>
              </w:rPr>
            </w:pPr>
            <w:r>
              <w:rPr>
                <w:rFonts w:ascii="Arial" w:hAnsi="Arial" w:cs="Arial"/>
                <w:sz w:val="24"/>
                <w:szCs w:val="24"/>
              </w:rPr>
              <w:t>-Frases sencillas</w:t>
            </w:r>
          </w:p>
          <w:p w:rsidR="00217FCA" w:rsidRDefault="00217FCA">
            <w:pPr>
              <w:spacing w:after="0" w:line="240" w:lineRule="auto"/>
              <w:jc w:val="both"/>
              <w:rPr>
                <w:rFonts w:ascii="Arial" w:hAnsi="Arial" w:cs="Arial"/>
                <w:sz w:val="24"/>
                <w:szCs w:val="24"/>
              </w:rPr>
            </w:pPr>
            <w:r>
              <w:rPr>
                <w:rFonts w:ascii="Arial" w:hAnsi="Arial" w:cs="Arial"/>
                <w:sz w:val="24"/>
                <w:szCs w:val="24"/>
              </w:rPr>
              <w:t>-Interpretación de lecturas.</w:t>
            </w:r>
          </w:p>
          <w:p w:rsidR="00217FCA" w:rsidRDefault="00217FCA">
            <w:pPr>
              <w:spacing w:after="0" w:line="240" w:lineRule="auto"/>
              <w:jc w:val="both"/>
              <w:rPr>
                <w:rFonts w:ascii="Arial" w:hAnsi="Arial" w:cs="Arial"/>
                <w:sz w:val="24"/>
                <w:szCs w:val="24"/>
              </w:rPr>
            </w:pPr>
            <w:r>
              <w:rPr>
                <w:rFonts w:ascii="Arial" w:hAnsi="Arial" w:cs="Arial"/>
                <w:sz w:val="24"/>
                <w:szCs w:val="24"/>
              </w:rPr>
              <w:t>-Textos narrativos</w:t>
            </w:r>
          </w:p>
          <w:p w:rsidR="00217FCA" w:rsidRDefault="00217FCA">
            <w:pPr>
              <w:spacing w:after="0" w:line="240" w:lineRule="auto"/>
              <w:jc w:val="both"/>
              <w:rPr>
                <w:rFonts w:ascii="Arial" w:hAnsi="Arial" w:cs="Arial"/>
                <w:sz w:val="24"/>
                <w:szCs w:val="24"/>
              </w:rPr>
            </w:pPr>
            <w:r>
              <w:rPr>
                <w:rFonts w:ascii="Arial" w:hAnsi="Arial" w:cs="Arial"/>
                <w:sz w:val="24"/>
                <w:szCs w:val="24"/>
              </w:rPr>
              <w:t>-Escritura al dictado y espontánea.</w:t>
            </w:r>
          </w:p>
          <w:p w:rsidR="00217FCA" w:rsidRDefault="00217FCA">
            <w:pPr>
              <w:spacing w:after="0" w:line="240" w:lineRule="auto"/>
              <w:jc w:val="both"/>
              <w:rPr>
                <w:rFonts w:ascii="Arial" w:hAnsi="Arial" w:cs="Arial"/>
                <w:sz w:val="24"/>
                <w:szCs w:val="24"/>
              </w:rPr>
            </w:pPr>
            <w:r>
              <w:rPr>
                <w:rFonts w:ascii="Arial" w:hAnsi="Arial" w:cs="Arial"/>
                <w:sz w:val="24"/>
                <w:szCs w:val="24"/>
              </w:rPr>
              <w:t>-calidad de copia.</w:t>
            </w: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-Identifica el propósito comunicativo y la estructura global de un texto.</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-Elabora palabras, frases y oraciones con relación a un texto leído o escuchado.</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-Compara textos de acuerdo con sus formatos temáticos y funciones.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-Ordena y completa la secuencia de viñetas que conforman una historia.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-Analiza cuentos, fábulas, noticias, parábolas, escritos y relatos cambiando personajes, ambientes, hechos y épocas.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Reconoce las letras del abecedario, su orden, la relación sonido-grafía  y su </w:t>
            </w:r>
            <w:r>
              <w:rPr>
                <w:rFonts w:ascii="Arial" w:hAnsi="Arial" w:cs="Arial"/>
                <w:sz w:val="24"/>
                <w:szCs w:val="24"/>
              </w:rPr>
              <w:lastRenderedPageBreak/>
              <w:t>dinámica de combinación en las palabras.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c>
          <w:tcPr>
            <w:tcW w:w="439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lastRenderedPageBreak/>
              <w:t>-Busco información en distintas fuentes como personas, medios de comunicación y libros entre otros, con fines comunicativos.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-Participo en la elaboración de escritos y en la corrección colectiva de los mismos.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-Me intereso por leer todos los días con la ayuda de mi familia.</w:t>
            </w:r>
          </w:p>
        </w:tc>
      </w:tr>
      <w:tr w:rsidR="00217FCA" w:rsidTr="00217FCA">
        <w:tc>
          <w:tcPr>
            <w:tcW w:w="351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17FCA" w:rsidRDefault="00217FCA">
            <w:pPr>
              <w:rPr>
                <w:rFonts w:ascii="Arial" w:hAnsi="Arial" w:cs="Arial"/>
                <w:b/>
                <w:sz w:val="24"/>
                <w:szCs w:val="24"/>
              </w:rPr>
            </w:pPr>
            <w:r>
              <w:rPr>
                <w:rFonts w:ascii="Arial" w:hAnsi="Arial" w:cs="Arial"/>
                <w:b/>
                <w:sz w:val="24"/>
                <w:szCs w:val="24"/>
              </w:rPr>
              <w:lastRenderedPageBreak/>
              <w:t>CUARTO PERIODO</w:t>
            </w:r>
          </w:p>
          <w:p w:rsidR="003E566E" w:rsidRDefault="003E566E">
            <w:pPr>
              <w:rPr>
                <w:rFonts w:ascii="Arial" w:hAnsi="Arial" w:cs="Arial"/>
                <w:b/>
                <w:sz w:val="24"/>
                <w:szCs w:val="24"/>
              </w:rPr>
            </w:pPr>
            <w:r>
              <w:rPr>
                <w:rFonts w:ascii="Arial" w:hAnsi="Arial" w:cs="Arial"/>
                <w:b/>
                <w:sz w:val="24"/>
                <w:szCs w:val="24"/>
              </w:rPr>
              <w:t>Los medios de comunicación</w:t>
            </w:r>
          </w:p>
          <w:p w:rsidR="003E566E" w:rsidRDefault="003E566E">
            <w:pPr>
              <w:rPr>
                <w:rFonts w:ascii="Arial" w:hAnsi="Arial" w:cs="Arial"/>
                <w:b/>
                <w:sz w:val="24"/>
                <w:szCs w:val="24"/>
              </w:rPr>
            </w:pPr>
            <w:r>
              <w:rPr>
                <w:rFonts w:ascii="Arial" w:hAnsi="Arial" w:cs="Arial"/>
                <w:b/>
                <w:sz w:val="24"/>
                <w:szCs w:val="24"/>
              </w:rPr>
              <w:t>Competencias:C,D,F</w:t>
            </w:r>
          </w:p>
          <w:p w:rsidR="003E566E" w:rsidRDefault="003E566E">
            <w:pPr>
              <w:rPr>
                <w:rFonts w:ascii="Arial" w:hAnsi="Arial" w:cs="Arial"/>
                <w:b/>
                <w:sz w:val="24"/>
                <w:szCs w:val="24"/>
              </w:rPr>
            </w:pPr>
            <w:r>
              <w:rPr>
                <w:rFonts w:ascii="Arial" w:hAnsi="Arial" w:cs="Arial"/>
                <w:b/>
                <w:sz w:val="24"/>
                <w:szCs w:val="24"/>
              </w:rPr>
              <w:t>Estandares:20,21,22</w:t>
            </w:r>
          </w:p>
        </w:tc>
        <w:tc>
          <w:tcPr>
            <w:tcW w:w="439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 xml:space="preserve">Lectura y escritura de palabras, frases y oraciones. </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-Convenciones ortográficas.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-Mayúsculas y minúsculas.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-Interpretación de textos.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-Medios de comunicación orales y escritos.</w:t>
            </w:r>
          </w:p>
          <w:p w:rsidR="00217FCA" w:rsidRDefault="00217FCA">
            <w:pPr>
              <w:spacing w:after="0" w:line="240" w:lineRule="auto"/>
              <w:jc w:val="both"/>
              <w:rPr>
                <w:rFonts w:ascii="Arial" w:hAnsi="Arial" w:cs="Arial"/>
                <w:sz w:val="24"/>
                <w:szCs w:val="24"/>
              </w:rPr>
            </w:pPr>
            <w:r>
              <w:rPr>
                <w:rFonts w:ascii="Arial" w:hAnsi="Arial" w:cs="Arial"/>
                <w:sz w:val="24"/>
                <w:szCs w:val="24"/>
              </w:rPr>
              <w:t>(conversaciones, diálogos, entrevistas, televisión, radio periódico, libros, cartas y telegramas)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c>
          <w:tcPr>
            <w:tcW w:w="439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Ordena enumera y forma oraciones con determinadas palabras.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-Diferenciación entre letras mayúsculas y minúsculas.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-Reconoce, lee y escribe sílabas palabras y oraciones con las combinaciones.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Interpretación de textos sencillos.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Organización y producción de textos para contextos reales de comunicación.</w:t>
            </w:r>
          </w:p>
          <w:p w:rsidR="00217FCA" w:rsidRDefault="00217FCA">
            <w:pPr>
              <w:spacing w:after="0" w:line="240" w:lineRule="auto"/>
              <w:jc w:val="both"/>
              <w:rPr>
                <w:rFonts w:ascii="Arial" w:hAnsi="Arial" w:cs="Arial"/>
                <w:sz w:val="24"/>
                <w:szCs w:val="24"/>
              </w:rPr>
            </w:pPr>
          </w:p>
        </w:tc>
        <w:tc>
          <w:tcPr>
            <w:tcW w:w="439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217FCA" w:rsidRDefault="00217FCA">
            <w:pPr>
              <w:spacing w:after="0" w:line="240" w:lineRule="auto"/>
              <w:jc w:val="both"/>
              <w:rPr>
                <w:rFonts w:ascii="Arial" w:hAnsi="Arial" w:cs="Arial"/>
                <w:b/>
                <w:sz w:val="24"/>
                <w:szCs w:val="24"/>
              </w:rPr>
            </w:pPr>
            <w:r>
              <w:rPr>
                <w:rFonts w:ascii="Arial" w:hAnsi="Arial" w:cs="Arial"/>
                <w:sz w:val="24"/>
                <w:szCs w:val="24"/>
              </w:rPr>
              <w:t>-Muestra interés por continuar avanzando en los procesos de leer y escribir</w:t>
            </w:r>
            <w:r>
              <w:rPr>
                <w:rFonts w:ascii="Arial" w:hAnsi="Arial" w:cs="Arial"/>
                <w:b/>
                <w:sz w:val="24"/>
                <w:szCs w:val="24"/>
              </w:rPr>
              <w:t>.</w:t>
            </w:r>
          </w:p>
          <w:p w:rsidR="00217FCA" w:rsidRDefault="00217FCA">
            <w:pPr>
              <w:spacing w:after="0" w:line="240" w:lineRule="auto"/>
              <w:jc w:val="both"/>
              <w:rPr>
                <w:rFonts w:ascii="Arial" w:hAnsi="Arial" w:cs="Arial"/>
                <w:b/>
                <w:sz w:val="24"/>
                <w:szCs w:val="24"/>
              </w:rPr>
            </w:pPr>
          </w:p>
          <w:p w:rsidR="00217FCA" w:rsidRDefault="00217FCA">
            <w:pPr>
              <w:spacing w:after="0" w:line="240" w:lineRule="auto"/>
              <w:jc w:val="both"/>
              <w:rPr>
                <w:rFonts w:ascii="Arial" w:hAnsi="Arial" w:cs="Arial"/>
                <w:sz w:val="24"/>
                <w:szCs w:val="24"/>
              </w:rPr>
            </w:pPr>
            <w:r>
              <w:rPr>
                <w:rFonts w:ascii="Arial" w:hAnsi="Arial" w:cs="Arial"/>
                <w:b/>
                <w:sz w:val="24"/>
                <w:szCs w:val="24"/>
              </w:rPr>
              <w:t>-</w:t>
            </w:r>
            <w:r>
              <w:rPr>
                <w:rFonts w:ascii="Arial" w:hAnsi="Arial" w:cs="Arial"/>
                <w:sz w:val="24"/>
                <w:szCs w:val="24"/>
              </w:rPr>
              <w:t>Realiza interpretaciones y comentarios de los textos que lee.</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-Utiliza sus saberes lingüísticos para comprender y producir textos escritos con fines comunicativos.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-Busca información en diferentes fuentes para ampliar su vocabulario.</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-Utiliza los medios de comunicación masiva para adquirir información e incorporar de manera significativa a sus esquemas de conocimiento</w:t>
            </w:r>
          </w:p>
        </w:tc>
      </w:tr>
    </w:tbl>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b/>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p w:rsidR="00217FCA" w:rsidRDefault="00217FCA" w:rsidP="00217FCA">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4"/>
        <w:gridCol w:w="4405"/>
        <w:gridCol w:w="4405"/>
        <w:gridCol w:w="4359"/>
      </w:tblGrid>
      <w:tr w:rsidR="00217FCA" w:rsidTr="00217FCA">
        <w:tc>
          <w:tcPr>
            <w:tcW w:w="16693" w:type="dxa"/>
            <w:gridSpan w:val="4"/>
            <w:tcBorders>
              <w:top w:val="single" w:sz="4" w:space="0" w:color="000000"/>
              <w:left w:val="single" w:sz="4" w:space="0" w:color="000000"/>
              <w:bottom w:val="single" w:sz="4" w:space="0" w:color="000000"/>
              <w:right w:val="single" w:sz="4" w:space="0" w:color="000000"/>
            </w:tcBorders>
            <w:hideMark/>
          </w:tcPr>
          <w:p w:rsidR="00217FCA" w:rsidRDefault="00217FCA">
            <w:pPr>
              <w:jc w:val="center"/>
              <w:rPr>
                <w:rFonts w:ascii="Arial" w:hAnsi="Arial" w:cs="Arial"/>
                <w:b/>
                <w:sz w:val="24"/>
                <w:szCs w:val="24"/>
              </w:rPr>
            </w:pPr>
            <w:r>
              <w:rPr>
                <w:rFonts w:ascii="Arial" w:hAnsi="Arial" w:cs="Arial"/>
                <w:b/>
                <w:sz w:val="24"/>
                <w:szCs w:val="24"/>
              </w:rPr>
              <w:lastRenderedPageBreak/>
              <w:t>SEGUNDO</w:t>
            </w:r>
          </w:p>
        </w:tc>
      </w:tr>
      <w:tr w:rsidR="00217FCA" w:rsidTr="00217FCA">
        <w:trPr>
          <w:trHeight w:val="501"/>
        </w:trPr>
        <w:tc>
          <w:tcPr>
            <w:tcW w:w="3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ind w:left="108"/>
              <w:rPr>
                <w:rFonts w:ascii="Arial" w:hAnsi="Arial" w:cs="Arial"/>
                <w:sz w:val="24"/>
                <w:szCs w:val="24"/>
              </w:rPr>
            </w:pPr>
          </w:p>
        </w:tc>
        <w:tc>
          <w:tcPr>
            <w:tcW w:w="4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17FCA" w:rsidRDefault="00217FCA">
            <w:pPr>
              <w:ind w:left="108"/>
              <w:rPr>
                <w:rFonts w:ascii="Arial" w:hAnsi="Arial" w:cs="Arial"/>
                <w:b/>
                <w:sz w:val="24"/>
                <w:szCs w:val="24"/>
              </w:rPr>
            </w:pPr>
            <w:r>
              <w:rPr>
                <w:rFonts w:ascii="Arial" w:hAnsi="Arial" w:cs="Arial"/>
                <w:b/>
                <w:sz w:val="24"/>
                <w:szCs w:val="24"/>
              </w:rPr>
              <w:t>CONCEPTUAL</w:t>
            </w:r>
          </w:p>
        </w:tc>
        <w:tc>
          <w:tcPr>
            <w:tcW w:w="4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17FCA" w:rsidRDefault="00217FCA">
            <w:pPr>
              <w:ind w:left="108"/>
              <w:rPr>
                <w:rFonts w:ascii="Arial" w:hAnsi="Arial" w:cs="Arial"/>
                <w:b/>
                <w:sz w:val="24"/>
                <w:szCs w:val="24"/>
              </w:rPr>
            </w:pPr>
            <w:r>
              <w:rPr>
                <w:rFonts w:ascii="Arial" w:hAnsi="Arial" w:cs="Arial"/>
                <w:b/>
                <w:sz w:val="24"/>
                <w:szCs w:val="24"/>
              </w:rPr>
              <w:t>PROCEDIMENTAL</w:t>
            </w:r>
          </w:p>
        </w:tc>
        <w:tc>
          <w:tcPr>
            <w:tcW w:w="43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17FCA" w:rsidRDefault="00217FCA">
            <w:pPr>
              <w:ind w:left="108"/>
              <w:rPr>
                <w:rFonts w:ascii="Arial" w:hAnsi="Arial" w:cs="Arial"/>
                <w:b/>
                <w:sz w:val="24"/>
                <w:szCs w:val="24"/>
              </w:rPr>
            </w:pPr>
            <w:r>
              <w:rPr>
                <w:rFonts w:ascii="Arial" w:hAnsi="Arial" w:cs="Arial"/>
                <w:b/>
                <w:sz w:val="24"/>
                <w:szCs w:val="24"/>
              </w:rPr>
              <w:t>ACTITUDINAL</w:t>
            </w:r>
          </w:p>
        </w:tc>
      </w:tr>
      <w:tr w:rsidR="00217FCA" w:rsidTr="00217FCA">
        <w:trPr>
          <w:trHeight w:val="501"/>
        </w:trPr>
        <w:tc>
          <w:tcPr>
            <w:tcW w:w="3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17FCA" w:rsidRDefault="00217FCA">
            <w:pPr>
              <w:ind w:left="108"/>
              <w:rPr>
                <w:rFonts w:ascii="Arial" w:hAnsi="Arial" w:cs="Arial"/>
                <w:b/>
                <w:sz w:val="24"/>
                <w:szCs w:val="24"/>
              </w:rPr>
            </w:pPr>
            <w:r>
              <w:rPr>
                <w:rFonts w:ascii="Arial" w:hAnsi="Arial" w:cs="Arial"/>
                <w:b/>
                <w:sz w:val="24"/>
                <w:szCs w:val="24"/>
              </w:rPr>
              <w:t>PRIMER PERIODO</w:t>
            </w:r>
          </w:p>
          <w:p w:rsidR="003628DB" w:rsidRDefault="003628DB">
            <w:pPr>
              <w:ind w:left="108"/>
              <w:rPr>
                <w:rFonts w:ascii="Arial" w:hAnsi="Arial" w:cs="Arial"/>
                <w:b/>
                <w:sz w:val="24"/>
                <w:szCs w:val="24"/>
              </w:rPr>
            </w:pPr>
            <w:r>
              <w:rPr>
                <w:rFonts w:ascii="Arial" w:hAnsi="Arial" w:cs="Arial"/>
                <w:b/>
                <w:sz w:val="24"/>
                <w:szCs w:val="24"/>
              </w:rPr>
              <w:t>Grupos consonánticos</w:t>
            </w:r>
          </w:p>
          <w:p w:rsidR="003628DB" w:rsidRDefault="003628DB">
            <w:pPr>
              <w:ind w:left="108"/>
              <w:rPr>
                <w:rFonts w:ascii="Arial" w:hAnsi="Arial" w:cs="Arial"/>
                <w:b/>
                <w:sz w:val="24"/>
                <w:szCs w:val="24"/>
              </w:rPr>
            </w:pPr>
            <w:r>
              <w:rPr>
                <w:rFonts w:ascii="Arial" w:hAnsi="Arial" w:cs="Arial"/>
                <w:b/>
                <w:sz w:val="24"/>
                <w:szCs w:val="24"/>
              </w:rPr>
              <w:t>Competencias: A,B,C</w:t>
            </w:r>
          </w:p>
          <w:p w:rsidR="003628DB" w:rsidRDefault="003628DB">
            <w:pPr>
              <w:ind w:left="108"/>
              <w:rPr>
                <w:rFonts w:ascii="Arial" w:hAnsi="Arial" w:cs="Arial"/>
                <w:b/>
                <w:sz w:val="24"/>
                <w:szCs w:val="24"/>
              </w:rPr>
            </w:pPr>
            <w:r>
              <w:rPr>
                <w:rFonts w:ascii="Arial" w:hAnsi="Arial" w:cs="Arial"/>
                <w:b/>
                <w:sz w:val="24"/>
                <w:szCs w:val="24"/>
              </w:rPr>
              <w:t>Estandares:23,24,25</w:t>
            </w:r>
          </w:p>
        </w:tc>
        <w:tc>
          <w:tcPr>
            <w:tcW w:w="4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Abecedario en mayúscula y en minúscula.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Escritura de palabras sencillas y grupos consonánticos.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-Convenciones ortográficas.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-Construcción de frases y oraciones.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-Estrategias de lectura.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-Lectura: oral, silenciosa y comprensiva</w:t>
            </w:r>
          </w:p>
        </w:tc>
        <w:tc>
          <w:tcPr>
            <w:tcW w:w="4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Diferenciar entre letras mayúsculas y minúsculas.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Escribir palabras al dictado y en forma espontánea, que tengan grupos consonánticos.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-Confrontar con el diccionario palabras con dificultad para escribir en forma correcta.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-Elaborar frases y oraciones con relación a textos leídos o escuchados.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-Comprende, organiza y produce textos orales y escritos en situaciones comunicativas reales.</w:t>
            </w:r>
          </w:p>
        </w:tc>
        <w:tc>
          <w:tcPr>
            <w:tcW w:w="43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-Muestra interés por mejorar la calidad de copia.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-Utiliza sus saberes comunicativos para interactuar con el grupo.</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-Busca información en distintas fuentes como: personas, revistas y medios de comunicación para afianzar su vocabulario oral y escrito.</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-Presenta sus trabajos en orden y con puntualidad.</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r>
      <w:tr w:rsidR="00217FCA" w:rsidTr="00217FCA">
        <w:trPr>
          <w:trHeight w:val="501"/>
        </w:trPr>
        <w:tc>
          <w:tcPr>
            <w:tcW w:w="3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17FCA" w:rsidRDefault="00217FCA">
            <w:pPr>
              <w:ind w:left="108"/>
              <w:rPr>
                <w:rFonts w:ascii="Arial" w:hAnsi="Arial" w:cs="Arial"/>
                <w:b/>
                <w:sz w:val="24"/>
                <w:szCs w:val="24"/>
              </w:rPr>
            </w:pPr>
            <w:r>
              <w:rPr>
                <w:rFonts w:ascii="Arial" w:hAnsi="Arial" w:cs="Arial"/>
                <w:b/>
                <w:sz w:val="24"/>
                <w:szCs w:val="24"/>
              </w:rPr>
              <w:t>SEGUNDO PERIODO</w:t>
            </w:r>
          </w:p>
          <w:p w:rsidR="003628DB" w:rsidRDefault="003628DB">
            <w:pPr>
              <w:ind w:left="108"/>
              <w:rPr>
                <w:rFonts w:ascii="Arial" w:hAnsi="Arial" w:cs="Arial"/>
                <w:b/>
                <w:sz w:val="24"/>
                <w:szCs w:val="24"/>
              </w:rPr>
            </w:pPr>
            <w:r>
              <w:rPr>
                <w:rFonts w:ascii="Arial" w:hAnsi="Arial" w:cs="Arial"/>
                <w:b/>
                <w:sz w:val="24"/>
                <w:szCs w:val="24"/>
              </w:rPr>
              <w:t>Categorías gramaticales</w:t>
            </w:r>
          </w:p>
          <w:p w:rsidR="003628DB" w:rsidRDefault="003628DB">
            <w:pPr>
              <w:ind w:left="108"/>
              <w:rPr>
                <w:rFonts w:ascii="Arial" w:hAnsi="Arial" w:cs="Arial"/>
                <w:b/>
                <w:sz w:val="24"/>
                <w:szCs w:val="24"/>
              </w:rPr>
            </w:pPr>
            <w:proofErr w:type="spellStart"/>
            <w:r>
              <w:rPr>
                <w:rFonts w:ascii="Arial" w:hAnsi="Arial" w:cs="Arial"/>
                <w:b/>
                <w:sz w:val="24"/>
                <w:szCs w:val="24"/>
              </w:rPr>
              <w:t>Competencias:D,E,F</w:t>
            </w:r>
            <w:proofErr w:type="spellEnd"/>
          </w:p>
          <w:p w:rsidR="003628DB" w:rsidRDefault="003628DB">
            <w:pPr>
              <w:ind w:left="108"/>
              <w:rPr>
                <w:rFonts w:ascii="Arial" w:hAnsi="Arial" w:cs="Arial"/>
                <w:b/>
                <w:sz w:val="24"/>
                <w:szCs w:val="24"/>
              </w:rPr>
            </w:pPr>
            <w:r>
              <w:rPr>
                <w:rFonts w:ascii="Arial" w:hAnsi="Arial" w:cs="Arial"/>
                <w:b/>
                <w:sz w:val="24"/>
                <w:szCs w:val="24"/>
              </w:rPr>
              <w:t>Estandares:26,27,28</w:t>
            </w:r>
          </w:p>
        </w:tc>
        <w:tc>
          <w:tcPr>
            <w:tcW w:w="4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-Lectura comprensiva.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-Descripciones.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-Categorías gramaticales elementos de relación, objetos, cualidades, acciones, género y número.</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-Construcción de textos con coherencia  y cohesión.</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-Reglas ortográficas.</w:t>
            </w:r>
          </w:p>
        </w:tc>
        <w:tc>
          <w:tcPr>
            <w:tcW w:w="4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jc w:val="both"/>
              <w:rPr>
                <w:rFonts w:ascii="Arial" w:hAnsi="Arial" w:cs="Arial"/>
                <w:b/>
                <w:sz w:val="24"/>
                <w:szCs w:val="24"/>
              </w:rPr>
            </w:pPr>
          </w:p>
          <w:p w:rsidR="00217FCA" w:rsidRDefault="00217FCA">
            <w:pPr>
              <w:spacing w:after="0" w:line="240" w:lineRule="auto"/>
              <w:jc w:val="both"/>
              <w:rPr>
                <w:rFonts w:ascii="Arial" w:hAnsi="Arial" w:cs="Arial"/>
                <w:sz w:val="24"/>
                <w:szCs w:val="24"/>
              </w:rPr>
            </w:pPr>
            <w:r>
              <w:rPr>
                <w:rFonts w:ascii="Arial" w:hAnsi="Arial" w:cs="Arial"/>
                <w:b/>
                <w:sz w:val="24"/>
                <w:szCs w:val="24"/>
              </w:rPr>
              <w:t>-</w:t>
            </w:r>
            <w:r>
              <w:rPr>
                <w:rFonts w:ascii="Arial" w:hAnsi="Arial" w:cs="Arial"/>
                <w:sz w:val="24"/>
                <w:szCs w:val="24"/>
              </w:rPr>
              <w:t>Describe oralmente y por escrito diferentes personas, animales y objetos.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-Reconoce las categorías gramaticales dentro de la oración.</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-Construye diferentes tipos de texto.</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-Utiliza reglas ortográficas en textos y escritos.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-Lee diferentes tipos de textos: manuales, cartas, afiches y periódicos.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-Elaboro hipótesis acerca del sentido global de los textos.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-Desarrolla las destrezas necesarias para el dominio de la lectura en la comprensión e interpretación de textos con fines comunicativos.</w:t>
            </w:r>
          </w:p>
          <w:p w:rsidR="00217FCA" w:rsidRDefault="00217FCA">
            <w:pPr>
              <w:spacing w:after="0" w:line="240" w:lineRule="auto"/>
              <w:jc w:val="both"/>
              <w:rPr>
                <w:rFonts w:ascii="Arial" w:hAnsi="Arial" w:cs="Arial"/>
                <w:sz w:val="24"/>
                <w:szCs w:val="24"/>
              </w:rPr>
            </w:pPr>
          </w:p>
        </w:tc>
        <w:tc>
          <w:tcPr>
            <w:tcW w:w="43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-Realiza interpretaciones y comentarios de los textos que lee.</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-Muestra interés por seguir cualificando los procesos de leer y escribir.</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-Participa en el análisis de textos y se apropia de ellos como herramientas de expresión.</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lastRenderedPageBreak/>
              <w:t xml:space="preserve">Es responsable con sus compromisos y deberes académicos. </w:t>
            </w:r>
          </w:p>
          <w:p w:rsidR="00217FCA" w:rsidRDefault="00217FCA">
            <w:pPr>
              <w:spacing w:after="0" w:line="240" w:lineRule="auto"/>
              <w:jc w:val="both"/>
              <w:rPr>
                <w:rFonts w:ascii="Arial" w:hAnsi="Arial" w:cs="Arial"/>
                <w:sz w:val="24"/>
                <w:szCs w:val="24"/>
              </w:rPr>
            </w:pPr>
          </w:p>
        </w:tc>
      </w:tr>
      <w:tr w:rsidR="00217FCA" w:rsidTr="00217FCA">
        <w:trPr>
          <w:trHeight w:val="501"/>
        </w:trPr>
        <w:tc>
          <w:tcPr>
            <w:tcW w:w="3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17FCA" w:rsidRDefault="00217FCA">
            <w:pPr>
              <w:ind w:left="108"/>
              <w:rPr>
                <w:rFonts w:ascii="Arial" w:hAnsi="Arial" w:cs="Arial"/>
                <w:b/>
                <w:sz w:val="24"/>
                <w:szCs w:val="24"/>
              </w:rPr>
            </w:pPr>
            <w:r>
              <w:rPr>
                <w:rFonts w:ascii="Arial" w:hAnsi="Arial" w:cs="Arial"/>
                <w:b/>
                <w:sz w:val="24"/>
                <w:szCs w:val="24"/>
              </w:rPr>
              <w:lastRenderedPageBreak/>
              <w:t>TERCER PERIODO</w:t>
            </w:r>
          </w:p>
          <w:p w:rsidR="003628DB" w:rsidRDefault="003628DB">
            <w:pPr>
              <w:ind w:left="108"/>
              <w:rPr>
                <w:rFonts w:ascii="Arial" w:hAnsi="Arial" w:cs="Arial"/>
                <w:b/>
                <w:sz w:val="24"/>
                <w:szCs w:val="24"/>
              </w:rPr>
            </w:pPr>
            <w:r>
              <w:rPr>
                <w:rFonts w:ascii="Arial" w:hAnsi="Arial" w:cs="Arial"/>
                <w:b/>
                <w:sz w:val="24"/>
                <w:szCs w:val="24"/>
              </w:rPr>
              <w:t>La lectura oral y comprensiva</w:t>
            </w:r>
          </w:p>
          <w:p w:rsidR="003628DB" w:rsidRDefault="003628DB">
            <w:pPr>
              <w:ind w:left="108"/>
              <w:rPr>
                <w:rFonts w:ascii="Arial" w:hAnsi="Arial" w:cs="Arial"/>
                <w:b/>
                <w:sz w:val="24"/>
                <w:szCs w:val="24"/>
              </w:rPr>
            </w:pPr>
            <w:proofErr w:type="spellStart"/>
            <w:r>
              <w:rPr>
                <w:rFonts w:ascii="Arial" w:hAnsi="Arial" w:cs="Arial"/>
                <w:b/>
                <w:sz w:val="24"/>
                <w:szCs w:val="24"/>
              </w:rPr>
              <w:t>Competencias:A,F</w:t>
            </w:r>
            <w:proofErr w:type="spellEnd"/>
          </w:p>
          <w:p w:rsidR="003628DB" w:rsidRDefault="003628DB">
            <w:pPr>
              <w:ind w:left="108"/>
              <w:rPr>
                <w:rFonts w:ascii="Arial" w:hAnsi="Arial" w:cs="Arial"/>
                <w:b/>
                <w:sz w:val="24"/>
                <w:szCs w:val="24"/>
              </w:rPr>
            </w:pPr>
            <w:r>
              <w:rPr>
                <w:rFonts w:ascii="Arial" w:hAnsi="Arial" w:cs="Arial"/>
                <w:b/>
                <w:sz w:val="24"/>
                <w:szCs w:val="24"/>
              </w:rPr>
              <w:t>Estandares:29,30,31</w:t>
            </w:r>
          </w:p>
          <w:p w:rsidR="003628DB" w:rsidRDefault="003628DB">
            <w:pPr>
              <w:ind w:left="108"/>
              <w:rPr>
                <w:rFonts w:ascii="Arial" w:hAnsi="Arial" w:cs="Arial"/>
                <w:b/>
                <w:sz w:val="24"/>
                <w:szCs w:val="24"/>
              </w:rPr>
            </w:pPr>
          </w:p>
        </w:tc>
        <w:tc>
          <w:tcPr>
            <w:tcW w:w="4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-Lectura oral, silenciosa y comprensiva.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-Signos de puntuación.</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-Medios de comunicación.</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-Reglas ortográficas.</w:t>
            </w:r>
          </w:p>
          <w:p w:rsidR="00217FCA" w:rsidRDefault="00217FCA">
            <w:pPr>
              <w:spacing w:after="0" w:line="240" w:lineRule="auto"/>
              <w:jc w:val="both"/>
              <w:rPr>
                <w:rFonts w:ascii="Arial" w:hAnsi="Arial" w:cs="Arial"/>
                <w:sz w:val="24"/>
                <w:szCs w:val="24"/>
              </w:rPr>
            </w:pPr>
            <w:r>
              <w:rPr>
                <w:rFonts w:ascii="Arial" w:hAnsi="Arial" w:cs="Arial"/>
                <w:sz w:val="24"/>
                <w:szCs w:val="24"/>
              </w:rPr>
              <w:t>Calidad de copia.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-Escritura al dictado y espontánea.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-Categorías gramaticales.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c>
          <w:tcPr>
            <w:tcW w:w="4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t>-Lectura oral, silenciosa y comprensiva.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-Signos de puntuación.</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-Medios de comunicación.</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-Reglas ortográficas.</w:t>
            </w:r>
          </w:p>
          <w:p w:rsidR="00217FCA" w:rsidRDefault="00217FCA">
            <w:pPr>
              <w:spacing w:after="0" w:line="240" w:lineRule="auto"/>
              <w:jc w:val="both"/>
              <w:rPr>
                <w:rFonts w:ascii="Arial" w:hAnsi="Arial" w:cs="Arial"/>
                <w:sz w:val="24"/>
                <w:szCs w:val="24"/>
              </w:rPr>
            </w:pPr>
            <w:r>
              <w:rPr>
                <w:rFonts w:ascii="Arial" w:hAnsi="Arial" w:cs="Arial"/>
                <w:sz w:val="24"/>
                <w:szCs w:val="24"/>
              </w:rPr>
              <w:t>Calidad de copia.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-Escritura al dictado y espontánea.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-Categorías gramaticales.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c>
          <w:tcPr>
            <w:tcW w:w="43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jc w:val="both"/>
              <w:rPr>
                <w:rFonts w:ascii="Arial" w:hAnsi="Arial" w:cs="Arial"/>
                <w:sz w:val="24"/>
                <w:szCs w:val="24"/>
              </w:rPr>
            </w:pPr>
            <w:r>
              <w:rPr>
                <w:rFonts w:ascii="Arial" w:hAnsi="Arial" w:cs="Arial"/>
                <w:sz w:val="24"/>
                <w:szCs w:val="24"/>
              </w:rPr>
              <w:lastRenderedPageBreak/>
              <w:t>-Utiliza reglas ortográficas en la redacción de textos escritos.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-Realiza interpretaciones y comentarios de los textos que lee.</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-Utiliza los medios de comunicación masiva para adquirir información e incorporarla de manera significativa a sus esquemas de conocimiento. </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r>
      <w:tr w:rsidR="00217FCA" w:rsidTr="00217FCA">
        <w:trPr>
          <w:trHeight w:val="501"/>
        </w:trPr>
        <w:tc>
          <w:tcPr>
            <w:tcW w:w="3524"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217FCA" w:rsidRDefault="00217FCA">
            <w:pPr>
              <w:ind w:left="108"/>
              <w:rPr>
                <w:rFonts w:ascii="Arial" w:hAnsi="Arial" w:cs="Arial"/>
                <w:b/>
                <w:sz w:val="24"/>
                <w:szCs w:val="24"/>
              </w:rPr>
            </w:pPr>
            <w:r>
              <w:rPr>
                <w:rFonts w:ascii="Arial" w:hAnsi="Arial" w:cs="Arial"/>
                <w:b/>
                <w:sz w:val="24"/>
                <w:szCs w:val="24"/>
              </w:rPr>
              <w:lastRenderedPageBreak/>
              <w:t>CUARTO PERIODO</w:t>
            </w:r>
          </w:p>
          <w:p w:rsidR="003628DB" w:rsidRDefault="003628DB">
            <w:pPr>
              <w:ind w:left="108"/>
              <w:rPr>
                <w:rFonts w:ascii="Arial" w:hAnsi="Arial" w:cs="Arial"/>
                <w:b/>
                <w:sz w:val="24"/>
                <w:szCs w:val="24"/>
              </w:rPr>
            </w:pPr>
            <w:r>
              <w:rPr>
                <w:rFonts w:ascii="Arial" w:hAnsi="Arial" w:cs="Arial"/>
                <w:b/>
                <w:sz w:val="24"/>
                <w:szCs w:val="24"/>
              </w:rPr>
              <w:t>El texto narrativo</w:t>
            </w:r>
          </w:p>
          <w:p w:rsidR="003628DB" w:rsidRDefault="003628DB">
            <w:pPr>
              <w:ind w:left="108"/>
              <w:rPr>
                <w:rFonts w:ascii="Arial" w:hAnsi="Arial" w:cs="Arial"/>
                <w:b/>
                <w:sz w:val="24"/>
                <w:szCs w:val="24"/>
              </w:rPr>
            </w:pPr>
            <w:r>
              <w:rPr>
                <w:rFonts w:ascii="Arial" w:hAnsi="Arial" w:cs="Arial"/>
                <w:b/>
                <w:sz w:val="24"/>
                <w:szCs w:val="24"/>
              </w:rPr>
              <w:t>Competencias: A,B,C</w:t>
            </w:r>
          </w:p>
          <w:p w:rsidR="003628DB" w:rsidRDefault="003628DB">
            <w:pPr>
              <w:ind w:left="108"/>
              <w:rPr>
                <w:rFonts w:ascii="Arial" w:hAnsi="Arial" w:cs="Arial"/>
                <w:b/>
                <w:sz w:val="24"/>
                <w:szCs w:val="24"/>
              </w:rPr>
            </w:pPr>
            <w:r>
              <w:rPr>
                <w:rFonts w:ascii="Arial" w:hAnsi="Arial" w:cs="Arial"/>
                <w:b/>
                <w:sz w:val="24"/>
                <w:szCs w:val="24"/>
              </w:rPr>
              <w:t>Estandares:32,33,34</w:t>
            </w:r>
          </w:p>
        </w:tc>
        <w:tc>
          <w:tcPr>
            <w:tcW w:w="4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rPr>
                <w:rFonts w:ascii="Arial" w:hAnsi="Arial" w:cs="Arial"/>
                <w:sz w:val="24"/>
                <w:szCs w:val="24"/>
              </w:rPr>
            </w:pPr>
            <w:r>
              <w:rPr>
                <w:rFonts w:ascii="Arial" w:hAnsi="Arial" w:cs="Arial"/>
                <w:sz w:val="24"/>
                <w:szCs w:val="24"/>
              </w:rPr>
              <w:t>- Portadores de texto.</w:t>
            </w:r>
          </w:p>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r>
              <w:rPr>
                <w:rFonts w:ascii="Arial" w:hAnsi="Arial" w:cs="Arial"/>
                <w:sz w:val="24"/>
                <w:szCs w:val="24"/>
              </w:rPr>
              <w:t>Escritura al dictado, de muestra y espontánea.</w:t>
            </w:r>
          </w:p>
          <w:p w:rsidR="00217FCA" w:rsidRDefault="00217FCA">
            <w:pPr>
              <w:spacing w:after="0" w:line="240" w:lineRule="auto"/>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-Comprensión de lectura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rPr>
                <w:rFonts w:ascii="Arial" w:hAnsi="Arial" w:cs="Arial"/>
                <w:sz w:val="24"/>
                <w:szCs w:val="24"/>
              </w:rPr>
            </w:pPr>
          </w:p>
        </w:tc>
        <w:tc>
          <w:tcPr>
            <w:tcW w:w="4405"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rPr>
                <w:rFonts w:ascii="Arial" w:hAnsi="Arial" w:cs="Arial"/>
                <w:sz w:val="24"/>
                <w:szCs w:val="24"/>
              </w:rPr>
            </w:pPr>
            <w:r>
              <w:rPr>
                <w:rFonts w:ascii="Arial" w:hAnsi="Arial" w:cs="Arial"/>
                <w:sz w:val="24"/>
                <w:szCs w:val="24"/>
              </w:rPr>
              <w:t>Reconoce algunos portadores de texto.</w:t>
            </w:r>
          </w:p>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r>
              <w:rPr>
                <w:rFonts w:ascii="Arial" w:hAnsi="Arial" w:cs="Arial"/>
                <w:sz w:val="24"/>
                <w:szCs w:val="24"/>
              </w:rPr>
              <w:t>-Elabora y socializa hipótesis predictivas acerca del contenido de los textos.</w:t>
            </w:r>
          </w:p>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r>
              <w:rPr>
                <w:rFonts w:ascii="Arial" w:hAnsi="Arial" w:cs="Arial"/>
                <w:sz w:val="24"/>
                <w:szCs w:val="24"/>
              </w:rPr>
              <w:t>-Identifica el propósito comunicativo y la idea global de un texto.</w:t>
            </w:r>
          </w:p>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r>
              <w:rPr>
                <w:rFonts w:ascii="Arial" w:hAnsi="Arial" w:cs="Arial"/>
                <w:sz w:val="24"/>
                <w:szCs w:val="24"/>
              </w:rPr>
              <w:t>-Recrea relatos y cuentos; cambiando personajes, ambientes, hechos y épocas.</w:t>
            </w:r>
          </w:p>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r>
              <w:rPr>
                <w:rFonts w:ascii="Arial" w:hAnsi="Arial" w:cs="Arial"/>
                <w:sz w:val="24"/>
                <w:szCs w:val="24"/>
              </w:rPr>
              <w:t>-Reviso, socializo y corrijo mis escritos, teniendo en cuenta las propuestas de compañeros y profesores.</w:t>
            </w:r>
          </w:p>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p>
        </w:tc>
        <w:tc>
          <w:tcPr>
            <w:tcW w:w="4359"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217FCA" w:rsidRDefault="00217FCA">
            <w:pPr>
              <w:spacing w:after="0" w:line="240" w:lineRule="auto"/>
              <w:jc w:val="both"/>
              <w:rPr>
                <w:rFonts w:ascii="Arial" w:hAnsi="Arial" w:cs="Arial"/>
                <w:sz w:val="24"/>
                <w:szCs w:val="24"/>
              </w:rPr>
            </w:pPr>
            <w:r>
              <w:rPr>
                <w:rFonts w:ascii="Arial" w:hAnsi="Arial" w:cs="Arial"/>
                <w:b/>
                <w:sz w:val="24"/>
                <w:szCs w:val="24"/>
              </w:rPr>
              <w:t>-</w:t>
            </w:r>
            <w:r>
              <w:rPr>
                <w:rFonts w:ascii="Arial" w:hAnsi="Arial" w:cs="Arial"/>
                <w:sz w:val="24"/>
                <w:szCs w:val="24"/>
              </w:rPr>
              <w:t>Participo en la elaboración de textos colectivos.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-Expongo oralmente mis ideas con claridad.</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-Es responsable con sus compromisos y deberes académicos. </w:t>
            </w:r>
          </w:p>
          <w:p w:rsidR="00217FCA" w:rsidRDefault="00217FCA">
            <w:pPr>
              <w:spacing w:after="0" w:line="240" w:lineRule="auto"/>
              <w:rPr>
                <w:rFonts w:ascii="Arial" w:hAnsi="Arial" w:cs="Arial"/>
                <w:sz w:val="24"/>
                <w:szCs w:val="24"/>
              </w:rPr>
            </w:pPr>
          </w:p>
        </w:tc>
      </w:tr>
    </w:tbl>
    <w:p w:rsidR="00217FCA" w:rsidRDefault="00217FCA" w:rsidP="00217FCA">
      <w:pPr>
        <w:rPr>
          <w:rFonts w:ascii="Arial" w:hAnsi="Arial" w:cs="Arial"/>
          <w:sz w:val="24"/>
          <w:szCs w:val="24"/>
          <w:lang w:val="es-ES_tradnl"/>
        </w:rPr>
      </w:pPr>
    </w:p>
    <w:p w:rsidR="00217FCA" w:rsidRDefault="00217FCA" w:rsidP="00217FCA">
      <w:pPr>
        <w:rPr>
          <w:rFonts w:ascii="Arial" w:hAnsi="Arial" w:cs="Arial"/>
          <w:sz w:val="24"/>
          <w:szCs w:val="24"/>
          <w:lang w:val="es-ES_tradnl"/>
        </w:rPr>
      </w:pPr>
    </w:p>
    <w:p w:rsidR="00F7787B" w:rsidRDefault="00F7787B" w:rsidP="00217FCA">
      <w:pPr>
        <w:rPr>
          <w:rFonts w:ascii="Arial" w:hAnsi="Arial" w:cs="Arial"/>
          <w:sz w:val="24"/>
          <w:szCs w:val="24"/>
          <w:lang w:val="es-ES_tradnl"/>
        </w:rPr>
      </w:pPr>
    </w:p>
    <w:p w:rsidR="00F7787B" w:rsidRDefault="00F7787B" w:rsidP="00217FCA">
      <w:pPr>
        <w:rPr>
          <w:rFonts w:ascii="Arial" w:hAnsi="Arial" w:cs="Arial"/>
          <w:sz w:val="24"/>
          <w:szCs w:val="24"/>
          <w:lang w:val="es-ES_tradnl"/>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761"/>
      </w:tblGrid>
      <w:tr w:rsidR="00217FCA" w:rsidTr="00217FCA">
        <w:trPr>
          <w:trHeight w:val="894"/>
        </w:trPr>
        <w:tc>
          <w:tcPr>
            <w:tcW w:w="16761" w:type="dxa"/>
            <w:tcBorders>
              <w:top w:val="single" w:sz="4" w:space="0" w:color="auto"/>
              <w:left w:val="single" w:sz="4" w:space="0" w:color="auto"/>
              <w:bottom w:val="single" w:sz="4" w:space="0" w:color="auto"/>
              <w:right w:val="single" w:sz="4" w:space="0" w:color="auto"/>
            </w:tcBorders>
          </w:tcPr>
          <w:p w:rsidR="00217FCA" w:rsidRDefault="00217FCA">
            <w:pPr>
              <w:jc w:val="center"/>
              <w:rPr>
                <w:rFonts w:ascii="Arial" w:hAnsi="Arial" w:cs="Arial"/>
                <w:b/>
                <w:sz w:val="24"/>
                <w:szCs w:val="24"/>
                <w:lang w:val="es-ES_tradnl"/>
              </w:rPr>
            </w:pPr>
            <w:r>
              <w:rPr>
                <w:rFonts w:ascii="Arial" w:hAnsi="Arial" w:cs="Arial"/>
                <w:b/>
                <w:sz w:val="24"/>
                <w:szCs w:val="24"/>
                <w:lang w:val="es-ES_tradnl"/>
              </w:rPr>
              <w:lastRenderedPageBreak/>
              <w:t>TERCERO</w:t>
            </w:r>
          </w:p>
          <w:p w:rsidR="00217FCA" w:rsidRDefault="00217FCA">
            <w:pPr>
              <w:rPr>
                <w:rFonts w:ascii="Arial" w:hAnsi="Arial" w:cs="Arial"/>
                <w:sz w:val="24"/>
                <w:szCs w:val="24"/>
                <w:lang w:val="es-ES_tradnl"/>
              </w:rPr>
            </w:pPr>
          </w:p>
        </w:tc>
      </w:tr>
    </w:tbl>
    <w:p w:rsidR="00217FCA" w:rsidRDefault="00217FCA" w:rsidP="00217FCA">
      <w:pPr>
        <w:spacing w:after="0"/>
        <w:rPr>
          <w:vanish/>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24"/>
        <w:gridCol w:w="4405"/>
        <w:gridCol w:w="4405"/>
        <w:gridCol w:w="4359"/>
      </w:tblGrid>
      <w:tr w:rsidR="00217FCA" w:rsidTr="00217FCA">
        <w:trPr>
          <w:trHeight w:val="501"/>
        </w:trPr>
        <w:tc>
          <w:tcPr>
            <w:tcW w:w="3524" w:type="dxa"/>
            <w:tcBorders>
              <w:top w:val="single" w:sz="4" w:space="0" w:color="auto"/>
              <w:left w:val="single" w:sz="4" w:space="0" w:color="auto"/>
              <w:bottom w:val="single" w:sz="4" w:space="0" w:color="auto"/>
              <w:right w:val="single" w:sz="4" w:space="0" w:color="auto"/>
            </w:tcBorders>
          </w:tcPr>
          <w:p w:rsidR="00217FCA" w:rsidRDefault="00217FCA">
            <w:pPr>
              <w:ind w:left="108"/>
              <w:rPr>
                <w:rFonts w:ascii="Arial" w:hAnsi="Arial" w:cs="Arial"/>
                <w:sz w:val="24"/>
                <w:szCs w:val="24"/>
              </w:rPr>
            </w:pPr>
          </w:p>
        </w:tc>
        <w:tc>
          <w:tcPr>
            <w:tcW w:w="4405" w:type="dxa"/>
            <w:tcBorders>
              <w:top w:val="single" w:sz="4" w:space="0" w:color="auto"/>
              <w:left w:val="single" w:sz="4" w:space="0" w:color="auto"/>
              <w:bottom w:val="single" w:sz="4" w:space="0" w:color="auto"/>
              <w:right w:val="single" w:sz="4" w:space="0" w:color="auto"/>
            </w:tcBorders>
            <w:hideMark/>
          </w:tcPr>
          <w:p w:rsidR="00217FCA" w:rsidRDefault="00217FCA">
            <w:pPr>
              <w:ind w:left="108"/>
              <w:rPr>
                <w:rFonts w:ascii="Arial" w:hAnsi="Arial" w:cs="Arial"/>
                <w:b/>
                <w:sz w:val="24"/>
                <w:szCs w:val="24"/>
              </w:rPr>
            </w:pPr>
            <w:r>
              <w:rPr>
                <w:rFonts w:ascii="Arial" w:hAnsi="Arial" w:cs="Arial"/>
                <w:b/>
                <w:sz w:val="24"/>
                <w:szCs w:val="24"/>
              </w:rPr>
              <w:t>CONCEPTUAL</w:t>
            </w:r>
          </w:p>
        </w:tc>
        <w:tc>
          <w:tcPr>
            <w:tcW w:w="4405" w:type="dxa"/>
            <w:tcBorders>
              <w:top w:val="single" w:sz="4" w:space="0" w:color="auto"/>
              <w:left w:val="single" w:sz="4" w:space="0" w:color="auto"/>
              <w:bottom w:val="single" w:sz="4" w:space="0" w:color="auto"/>
              <w:right w:val="single" w:sz="4" w:space="0" w:color="auto"/>
            </w:tcBorders>
            <w:hideMark/>
          </w:tcPr>
          <w:p w:rsidR="00217FCA" w:rsidRDefault="00217FCA">
            <w:pPr>
              <w:ind w:left="108"/>
              <w:rPr>
                <w:rFonts w:ascii="Arial" w:hAnsi="Arial" w:cs="Arial"/>
                <w:b/>
                <w:sz w:val="24"/>
                <w:szCs w:val="24"/>
              </w:rPr>
            </w:pPr>
            <w:r>
              <w:rPr>
                <w:rFonts w:ascii="Arial" w:hAnsi="Arial" w:cs="Arial"/>
                <w:b/>
                <w:sz w:val="24"/>
                <w:szCs w:val="24"/>
              </w:rPr>
              <w:t>PROCEDIMENTAL</w:t>
            </w:r>
          </w:p>
        </w:tc>
        <w:tc>
          <w:tcPr>
            <w:tcW w:w="4359" w:type="dxa"/>
            <w:tcBorders>
              <w:top w:val="single" w:sz="4" w:space="0" w:color="auto"/>
              <w:left w:val="single" w:sz="4" w:space="0" w:color="auto"/>
              <w:bottom w:val="single" w:sz="4" w:space="0" w:color="auto"/>
              <w:right w:val="single" w:sz="4" w:space="0" w:color="auto"/>
            </w:tcBorders>
            <w:hideMark/>
          </w:tcPr>
          <w:p w:rsidR="00217FCA" w:rsidRDefault="00217FCA">
            <w:pPr>
              <w:ind w:left="108"/>
              <w:rPr>
                <w:rFonts w:ascii="Arial" w:hAnsi="Arial" w:cs="Arial"/>
                <w:b/>
                <w:sz w:val="24"/>
                <w:szCs w:val="24"/>
              </w:rPr>
            </w:pPr>
            <w:r>
              <w:rPr>
                <w:rFonts w:ascii="Arial" w:hAnsi="Arial" w:cs="Arial"/>
                <w:b/>
                <w:sz w:val="24"/>
                <w:szCs w:val="24"/>
              </w:rPr>
              <w:t>ACTITUDINAL</w:t>
            </w:r>
          </w:p>
        </w:tc>
      </w:tr>
      <w:tr w:rsidR="00217FCA" w:rsidTr="00217FCA">
        <w:trPr>
          <w:trHeight w:val="501"/>
        </w:trPr>
        <w:tc>
          <w:tcPr>
            <w:tcW w:w="3524" w:type="dxa"/>
            <w:tcBorders>
              <w:top w:val="single" w:sz="4" w:space="0" w:color="auto"/>
              <w:left w:val="single" w:sz="4" w:space="0" w:color="auto"/>
              <w:bottom w:val="single" w:sz="4" w:space="0" w:color="auto"/>
              <w:right w:val="single" w:sz="4" w:space="0" w:color="auto"/>
            </w:tcBorders>
            <w:hideMark/>
          </w:tcPr>
          <w:p w:rsidR="00217FCA" w:rsidRDefault="00217FCA">
            <w:pPr>
              <w:ind w:left="108"/>
              <w:rPr>
                <w:rFonts w:ascii="Arial" w:hAnsi="Arial" w:cs="Arial"/>
                <w:b/>
                <w:sz w:val="24"/>
                <w:szCs w:val="24"/>
              </w:rPr>
            </w:pPr>
            <w:r>
              <w:rPr>
                <w:rFonts w:ascii="Arial" w:hAnsi="Arial" w:cs="Arial"/>
                <w:b/>
                <w:sz w:val="24"/>
                <w:szCs w:val="24"/>
              </w:rPr>
              <w:t>PRIMER PERIODO</w:t>
            </w:r>
          </w:p>
          <w:p w:rsidR="003628DB" w:rsidRDefault="003628DB">
            <w:pPr>
              <w:ind w:left="108"/>
              <w:rPr>
                <w:rFonts w:ascii="Arial" w:hAnsi="Arial" w:cs="Arial"/>
                <w:b/>
                <w:sz w:val="24"/>
                <w:szCs w:val="24"/>
              </w:rPr>
            </w:pPr>
            <w:proofErr w:type="spellStart"/>
            <w:r>
              <w:rPr>
                <w:rFonts w:ascii="Arial" w:hAnsi="Arial" w:cs="Arial"/>
                <w:b/>
                <w:sz w:val="24"/>
                <w:szCs w:val="24"/>
              </w:rPr>
              <w:t>Produccion</w:t>
            </w:r>
            <w:proofErr w:type="spellEnd"/>
            <w:r>
              <w:rPr>
                <w:rFonts w:ascii="Arial" w:hAnsi="Arial" w:cs="Arial"/>
                <w:b/>
                <w:sz w:val="24"/>
                <w:szCs w:val="24"/>
              </w:rPr>
              <w:t xml:space="preserve"> y comprensión de textos</w:t>
            </w:r>
          </w:p>
          <w:p w:rsidR="001A3B28" w:rsidRDefault="001A3B28">
            <w:pPr>
              <w:ind w:left="108"/>
              <w:rPr>
                <w:rFonts w:ascii="Arial" w:hAnsi="Arial" w:cs="Arial"/>
                <w:b/>
                <w:sz w:val="24"/>
                <w:szCs w:val="24"/>
              </w:rPr>
            </w:pPr>
            <w:proofErr w:type="spellStart"/>
            <w:r>
              <w:rPr>
                <w:rFonts w:ascii="Arial" w:hAnsi="Arial" w:cs="Arial"/>
                <w:b/>
                <w:sz w:val="24"/>
                <w:szCs w:val="24"/>
              </w:rPr>
              <w:t>Competencias:A,D</w:t>
            </w:r>
            <w:proofErr w:type="spellEnd"/>
          </w:p>
          <w:p w:rsidR="001A3B28" w:rsidRDefault="001A3B28">
            <w:pPr>
              <w:ind w:left="108"/>
              <w:rPr>
                <w:rFonts w:ascii="Arial" w:hAnsi="Arial" w:cs="Arial"/>
                <w:b/>
                <w:sz w:val="24"/>
                <w:szCs w:val="24"/>
              </w:rPr>
            </w:pPr>
            <w:r>
              <w:rPr>
                <w:rFonts w:ascii="Arial" w:hAnsi="Arial" w:cs="Arial"/>
                <w:b/>
                <w:sz w:val="24"/>
                <w:szCs w:val="24"/>
              </w:rPr>
              <w:t>Estandares:35,36,37</w:t>
            </w:r>
          </w:p>
        </w:tc>
        <w:tc>
          <w:tcPr>
            <w:tcW w:w="4405" w:type="dxa"/>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r>
              <w:rPr>
                <w:rFonts w:ascii="Arial" w:hAnsi="Arial" w:cs="Arial"/>
                <w:sz w:val="24"/>
                <w:szCs w:val="24"/>
              </w:rPr>
              <w:t>- El abecedario.</w:t>
            </w:r>
          </w:p>
          <w:p w:rsidR="00217FCA" w:rsidRDefault="00217FCA">
            <w:pPr>
              <w:spacing w:after="0" w:line="240" w:lineRule="auto"/>
              <w:rPr>
                <w:rFonts w:ascii="Arial" w:hAnsi="Arial" w:cs="Arial"/>
                <w:sz w:val="24"/>
                <w:szCs w:val="24"/>
              </w:rPr>
            </w:pPr>
            <w:r>
              <w:rPr>
                <w:rFonts w:ascii="Arial" w:hAnsi="Arial" w:cs="Arial"/>
                <w:sz w:val="24"/>
                <w:szCs w:val="24"/>
              </w:rPr>
              <w:t>- Orden alfabético.</w:t>
            </w:r>
          </w:p>
          <w:p w:rsidR="00217FCA" w:rsidRDefault="00217FCA">
            <w:pPr>
              <w:spacing w:after="0" w:line="240" w:lineRule="auto"/>
              <w:rPr>
                <w:rFonts w:ascii="Arial" w:hAnsi="Arial" w:cs="Arial"/>
                <w:sz w:val="24"/>
                <w:szCs w:val="24"/>
              </w:rPr>
            </w:pPr>
            <w:r>
              <w:rPr>
                <w:rFonts w:ascii="Arial" w:hAnsi="Arial" w:cs="Arial"/>
                <w:sz w:val="24"/>
                <w:szCs w:val="24"/>
              </w:rPr>
              <w:t>- Uso del diccionario.</w:t>
            </w:r>
          </w:p>
          <w:p w:rsidR="00217FCA" w:rsidRDefault="00217FCA">
            <w:pPr>
              <w:spacing w:after="0" w:line="240" w:lineRule="auto"/>
              <w:rPr>
                <w:rFonts w:ascii="Arial" w:hAnsi="Arial" w:cs="Arial"/>
                <w:sz w:val="24"/>
                <w:szCs w:val="24"/>
              </w:rPr>
            </w:pPr>
            <w:r>
              <w:rPr>
                <w:rFonts w:ascii="Arial" w:hAnsi="Arial" w:cs="Arial"/>
                <w:sz w:val="24"/>
                <w:szCs w:val="24"/>
              </w:rPr>
              <w:t xml:space="preserve">-La silaba y clases de silaba. </w:t>
            </w:r>
          </w:p>
          <w:p w:rsidR="00217FCA" w:rsidRDefault="00217FCA">
            <w:pPr>
              <w:spacing w:after="0" w:line="240" w:lineRule="auto"/>
              <w:rPr>
                <w:rFonts w:ascii="Arial" w:hAnsi="Arial" w:cs="Arial"/>
                <w:sz w:val="24"/>
                <w:szCs w:val="24"/>
              </w:rPr>
            </w:pPr>
            <w:r>
              <w:rPr>
                <w:rFonts w:ascii="Arial" w:hAnsi="Arial" w:cs="Arial"/>
                <w:sz w:val="24"/>
                <w:szCs w:val="24"/>
              </w:rPr>
              <w:t>-Sinónimos y antónimos.</w:t>
            </w:r>
          </w:p>
          <w:p w:rsidR="00217FCA" w:rsidRDefault="00217FCA">
            <w:pPr>
              <w:spacing w:after="0" w:line="240" w:lineRule="auto"/>
              <w:rPr>
                <w:rFonts w:ascii="Arial" w:hAnsi="Arial" w:cs="Arial"/>
                <w:sz w:val="24"/>
                <w:szCs w:val="24"/>
              </w:rPr>
            </w:pPr>
            <w:r>
              <w:rPr>
                <w:rFonts w:ascii="Arial" w:hAnsi="Arial" w:cs="Arial"/>
                <w:sz w:val="24"/>
                <w:szCs w:val="24"/>
              </w:rPr>
              <w:t>-Familias de palabras.</w:t>
            </w:r>
          </w:p>
          <w:p w:rsidR="00217FCA" w:rsidRDefault="00217FCA">
            <w:pPr>
              <w:spacing w:after="0" w:line="240" w:lineRule="auto"/>
              <w:rPr>
                <w:rFonts w:ascii="Arial" w:hAnsi="Arial" w:cs="Arial"/>
                <w:sz w:val="24"/>
                <w:szCs w:val="24"/>
              </w:rPr>
            </w:pPr>
            <w:r>
              <w:rPr>
                <w:rFonts w:ascii="Arial" w:hAnsi="Arial" w:cs="Arial"/>
                <w:sz w:val="24"/>
                <w:szCs w:val="24"/>
              </w:rPr>
              <w:t>- Lectura oral, silenciosa y comprensiva.</w:t>
            </w:r>
          </w:p>
          <w:p w:rsidR="00217FCA" w:rsidRDefault="00217FCA">
            <w:pPr>
              <w:spacing w:after="0" w:line="240" w:lineRule="auto"/>
              <w:rPr>
                <w:rFonts w:ascii="Arial" w:hAnsi="Arial" w:cs="Arial"/>
                <w:sz w:val="24"/>
                <w:szCs w:val="24"/>
              </w:rPr>
            </w:pPr>
            <w:r>
              <w:rPr>
                <w:rFonts w:ascii="Arial" w:hAnsi="Arial" w:cs="Arial"/>
                <w:sz w:val="24"/>
                <w:szCs w:val="24"/>
              </w:rPr>
              <w:t>-La oración y sus partes.</w:t>
            </w:r>
          </w:p>
          <w:p w:rsidR="00217FCA" w:rsidRDefault="00217FCA">
            <w:pPr>
              <w:spacing w:after="0" w:line="240" w:lineRule="auto"/>
              <w:rPr>
                <w:rFonts w:ascii="Arial" w:hAnsi="Arial" w:cs="Arial"/>
                <w:sz w:val="24"/>
                <w:szCs w:val="24"/>
              </w:rPr>
            </w:pPr>
            <w:r>
              <w:rPr>
                <w:rFonts w:ascii="Arial" w:hAnsi="Arial" w:cs="Arial"/>
                <w:sz w:val="24"/>
                <w:szCs w:val="24"/>
              </w:rPr>
              <w:t>- Escritura al dictado, de muestra y espontánea.</w:t>
            </w:r>
          </w:p>
        </w:tc>
        <w:tc>
          <w:tcPr>
            <w:tcW w:w="4405" w:type="dxa"/>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r>
              <w:rPr>
                <w:rFonts w:ascii="Arial" w:hAnsi="Arial" w:cs="Arial"/>
                <w:sz w:val="24"/>
                <w:szCs w:val="24"/>
              </w:rPr>
              <w:t>- Organización de palabras en orden alfabético.</w:t>
            </w:r>
          </w:p>
          <w:p w:rsidR="00217FCA" w:rsidRDefault="00217FCA">
            <w:pPr>
              <w:spacing w:after="0" w:line="240" w:lineRule="auto"/>
              <w:rPr>
                <w:rFonts w:ascii="Arial" w:hAnsi="Arial" w:cs="Arial"/>
                <w:sz w:val="24"/>
                <w:szCs w:val="24"/>
              </w:rPr>
            </w:pPr>
            <w:r>
              <w:rPr>
                <w:rFonts w:ascii="Arial" w:hAnsi="Arial" w:cs="Arial"/>
                <w:sz w:val="24"/>
                <w:szCs w:val="24"/>
              </w:rPr>
              <w:t>- Aplicación y uso del diccionario.</w:t>
            </w:r>
          </w:p>
          <w:p w:rsidR="00217FCA" w:rsidRDefault="00217FCA">
            <w:pPr>
              <w:spacing w:after="0" w:line="240" w:lineRule="auto"/>
              <w:rPr>
                <w:rFonts w:ascii="Arial" w:hAnsi="Arial" w:cs="Arial"/>
                <w:sz w:val="24"/>
                <w:szCs w:val="24"/>
              </w:rPr>
            </w:pPr>
            <w:r>
              <w:rPr>
                <w:rFonts w:ascii="Arial" w:hAnsi="Arial" w:cs="Arial"/>
                <w:sz w:val="24"/>
                <w:szCs w:val="24"/>
              </w:rPr>
              <w:t>- Realización de lecturas orales y silenciosas.</w:t>
            </w:r>
          </w:p>
          <w:p w:rsidR="00217FCA" w:rsidRDefault="00217FCA">
            <w:pPr>
              <w:spacing w:after="0" w:line="240" w:lineRule="auto"/>
              <w:rPr>
                <w:rFonts w:ascii="Arial" w:hAnsi="Arial" w:cs="Arial"/>
                <w:sz w:val="24"/>
                <w:szCs w:val="24"/>
              </w:rPr>
            </w:pPr>
            <w:r>
              <w:rPr>
                <w:rFonts w:ascii="Arial" w:hAnsi="Arial" w:cs="Arial"/>
                <w:sz w:val="24"/>
                <w:szCs w:val="24"/>
              </w:rPr>
              <w:t>- Producción y comprensión de textos.</w:t>
            </w:r>
          </w:p>
          <w:p w:rsidR="00217FCA" w:rsidRDefault="00217FCA">
            <w:pPr>
              <w:spacing w:after="0" w:line="240" w:lineRule="auto"/>
              <w:rPr>
                <w:rFonts w:ascii="Arial" w:hAnsi="Arial" w:cs="Arial"/>
                <w:sz w:val="24"/>
                <w:szCs w:val="24"/>
              </w:rPr>
            </w:pPr>
            <w:r>
              <w:rPr>
                <w:rFonts w:ascii="Arial" w:hAnsi="Arial" w:cs="Arial"/>
                <w:sz w:val="24"/>
                <w:szCs w:val="24"/>
              </w:rPr>
              <w:t>- Construcción de textos cortos escritos.</w:t>
            </w:r>
          </w:p>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p>
        </w:tc>
        <w:tc>
          <w:tcPr>
            <w:tcW w:w="4359" w:type="dxa"/>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rPr>
                <w:rFonts w:ascii="Arial" w:hAnsi="Arial" w:cs="Arial"/>
                <w:sz w:val="24"/>
                <w:szCs w:val="24"/>
              </w:rPr>
            </w:pPr>
            <w:r>
              <w:rPr>
                <w:rFonts w:ascii="Arial" w:hAnsi="Arial" w:cs="Arial"/>
                <w:sz w:val="24"/>
                <w:szCs w:val="24"/>
              </w:rPr>
              <w:t>- Utiliza la lectura y escritura para expresar en forma oral y escrita sus sentimientos.</w:t>
            </w:r>
          </w:p>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r>
              <w:rPr>
                <w:rFonts w:ascii="Arial" w:hAnsi="Arial" w:cs="Arial"/>
                <w:b/>
                <w:sz w:val="24"/>
                <w:szCs w:val="24"/>
              </w:rPr>
              <w:t xml:space="preserve">- </w:t>
            </w:r>
            <w:r>
              <w:rPr>
                <w:rFonts w:ascii="Arial" w:hAnsi="Arial" w:cs="Arial"/>
                <w:sz w:val="24"/>
                <w:szCs w:val="24"/>
              </w:rPr>
              <w:t>Respeta las ideas de sus compañeros frente al trabajo en equipo.</w:t>
            </w:r>
          </w:p>
          <w:p w:rsidR="00217FCA" w:rsidRDefault="00217FCA">
            <w:pPr>
              <w:spacing w:after="0" w:line="240" w:lineRule="auto"/>
              <w:rPr>
                <w:rFonts w:ascii="Arial" w:hAnsi="Arial" w:cs="Arial"/>
                <w:sz w:val="24"/>
                <w:szCs w:val="24"/>
              </w:rPr>
            </w:pPr>
          </w:p>
          <w:p w:rsidR="00217FCA" w:rsidRDefault="00217FCA">
            <w:pPr>
              <w:spacing w:after="0" w:line="240" w:lineRule="auto"/>
              <w:rPr>
                <w:rFonts w:ascii="Arial" w:hAnsi="Arial" w:cs="Arial"/>
                <w:sz w:val="24"/>
                <w:szCs w:val="24"/>
              </w:rPr>
            </w:pPr>
            <w:r>
              <w:rPr>
                <w:rFonts w:ascii="Arial" w:hAnsi="Arial" w:cs="Arial"/>
                <w:sz w:val="24"/>
                <w:szCs w:val="24"/>
              </w:rPr>
              <w:t xml:space="preserve">-Demuestra interés por el trabajo en clase  a través de la escucha. </w:t>
            </w:r>
          </w:p>
          <w:p w:rsidR="00217FCA" w:rsidRDefault="00217FCA">
            <w:pPr>
              <w:spacing w:after="0" w:line="240" w:lineRule="auto"/>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-Es responsable con sus compromisos y deberes académicos. </w:t>
            </w:r>
          </w:p>
          <w:p w:rsidR="00217FCA" w:rsidRDefault="00217FCA">
            <w:pPr>
              <w:spacing w:after="0" w:line="240" w:lineRule="auto"/>
              <w:rPr>
                <w:rFonts w:ascii="Arial" w:hAnsi="Arial" w:cs="Arial"/>
                <w:sz w:val="24"/>
                <w:szCs w:val="24"/>
              </w:rPr>
            </w:pPr>
          </w:p>
        </w:tc>
      </w:tr>
      <w:tr w:rsidR="00217FCA" w:rsidTr="00217FCA">
        <w:trPr>
          <w:trHeight w:val="501"/>
        </w:trPr>
        <w:tc>
          <w:tcPr>
            <w:tcW w:w="3524" w:type="dxa"/>
            <w:tcBorders>
              <w:top w:val="single" w:sz="4" w:space="0" w:color="auto"/>
              <w:left w:val="single" w:sz="4" w:space="0" w:color="auto"/>
              <w:bottom w:val="single" w:sz="4" w:space="0" w:color="auto"/>
              <w:right w:val="single" w:sz="4" w:space="0" w:color="auto"/>
            </w:tcBorders>
            <w:hideMark/>
          </w:tcPr>
          <w:p w:rsidR="00217FCA" w:rsidRDefault="00217FCA">
            <w:pPr>
              <w:rPr>
                <w:rFonts w:ascii="Arial" w:hAnsi="Arial" w:cs="Arial"/>
                <w:b/>
                <w:sz w:val="24"/>
                <w:szCs w:val="24"/>
              </w:rPr>
            </w:pPr>
            <w:r>
              <w:rPr>
                <w:rFonts w:ascii="Arial" w:hAnsi="Arial" w:cs="Arial"/>
                <w:b/>
                <w:sz w:val="24"/>
                <w:szCs w:val="24"/>
              </w:rPr>
              <w:t>SEGUNDO PERIODO</w:t>
            </w:r>
          </w:p>
          <w:p w:rsidR="003628DB" w:rsidRDefault="003628DB">
            <w:pPr>
              <w:rPr>
                <w:rFonts w:ascii="Arial" w:hAnsi="Arial" w:cs="Arial"/>
                <w:b/>
                <w:sz w:val="24"/>
                <w:szCs w:val="24"/>
              </w:rPr>
            </w:pPr>
            <w:proofErr w:type="spellStart"/>
            <w:r>
              <w:rPr>
                <w:rFonts w:ascii="Arial" w:hAnsi="Arial" w:cs="Arial"/>
                <w:b/>
                <w:sz w:val="24"/>
                <w:szCs w:val="24"/>
              </w:rPr>
              <w:t>Categorias</w:t>
            </w:r>
            <w:proofErr w:type="spellEnd"/>
            <w:r>
              <w:rPr>
                <w:rFonts w:ascii="Arial" w:hAnsi="Arial" w:cs="Arial"/>
                <w:b/>
                <w:sz w:val="24"/>
                <w:szCs w:val="24"/>
              </w:rPr>
              <w:t xml:space="preserve"> gramaticales</w:t>
            </w:r>
          </w:p>
          <w:p w:rsidR="001A3B28" w:rsidRDefault="001A3B28">
            <w:pPr>
              <w:rPr>
                <w:rFonts w:ascii="Arial" w:hAnsi="Arial" w:cs="Arial"/>
                <w:b/>
                <w:sz w:val="24"/>
                <w:szCs w:val="24"/>
              </w:rPr>
            </w:pPr>
            <w:proofErr w:type="spellStart"/>
            <w:r>
              <w:rPr>
                <w:rFonts w:ascii="Arial" w:hAnsi="Arial" w:cs="Arial"/>
                <w:b/>
                <w:sz w:val="24"/>
                <w:szCs w:val="24"/>
              </w:rPr>
              <w:t>Competencias:B,C,E</w:t>
            </w:r>
            <w:proofErr w:type="spellEnd"/>
          </w:p>
          <w:p w:rsidR="001A3B28" w:rsidRDefault="001A3B28">
            <w:pPr>
              <w:rPr>
                <w:rFonts w:ascii="Arial" w:hAnsi="Arial" w:cs="Arial"/>
                <w:b/>
                <w:sz w:val="24"/>
                <w:szCs w:val="24"/>
              </w:rPr>
            </w:pPr>
            <w:r>
              <w:rPr>
                <w:rFonts w:ascii="Arial" w:hAnsi="Arial" w:cs="Arial"/>
                <w:b/>
                <w:sz w:val="24"/>
                <w:szCs w:val="24"/>
              </w:rPr>
              <w:t>Estandares:38,39,40</w:t>
            </w:r>
          </w:p>
        </w:tc>
        <w:tc>
          <w:tcPr>
            <w:tcW w:w="4405" w:type="dxa"/>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-Sustantivos </w:t>
            </w:r>
          </w:p>
          <w:p w:rsidR="00217FCA" w:rsidRDefault="00217FCA">
            <w:pPr>
              <w:spacing w:after="0" w:line="240" w:lineRule="auto"/>
              <w:jc w:val="both"/>
              <w:rPr>
                <w:rFonts w:ascii="Arial" w:hAnsi="Arial" w:cs="Arial"/>
                <w:sz w:val="24"/>
                <w:szCs w:val="24"/>
              </w:rPr>
            </w:pPr>
            <w:r>
              <w:rPr>
                <w:rFonts w:ascii="Arial" w:hAnsi="Arial" w:cs="Arial"/>
                <w:sz w:val="24"/>
                <w:szCs w:val="24"/>
              </w:rPr>
              <w:t>-Género y número del sustantivo.</w:t>
            </w:r>
          </w:p>
          <w:p w:rsidR="00217FCA" w:rsidRDefault="00217FCA">
            <w:pPr>
              <w:spacing w:after="0" w:line="240" w:lineRule="auto"/>
              <w:jc w:val="both"/>
              <w:rPr>
                <w:rFonts w:ascii="Arial" w:hAnsi="Arial" w:cs="Arial"/>
                <w:sz w:val="24"/>
                <w:szCs w:val="24"/>
              </w:rPr>
            </w:pPr>
            <w:r>
              <w:rPr>
                <w:rFonts w:ascii="Arial" w:hAnsi="Arial" w:cs="Arial"/>
                <w:sz w:val="24"/>
                <w:szCs w:val="24"/>
              </w:rPr>
              <w:t>-Clases del sustantivo.</w:t>
            </w:r>
          </w:p>
          <w:p w:rsidR="00217FCA" w:rsidRDefault="00217FCA">
            <w:pPr>
              <w:spacing w:after="0" w:line="240" w:lineRule="auto"/>
              <w:jc w:val="both"/>
              <w:rPr>
                <w:rFonts w:ascii="Arial" w:hAnsi="Arial" w:cs="Arial"/>
                <w:sz w:val="24"/>
                <w:szCs w:val="24"/>
              </w:rPr>
            </w:pPr>
            <w:r>
              <w:rPr>
                <w:rFonts w:ascii="Arial" w:hAnsi="Arial" w:cs="Arial"/>
                <w:sz w:val="24"/>
                <w:szCs w:val="24"/>
              </w:rPr>
              <w:t>-El artículo.</w:t>
            </w:r>
          </w:p>
          <w:p w:rsidR="00217FCA" w:rsidRDefault="00217FCA">
            <w:pPr>
              <w:spacing w:after="0" w:line="240" w:lineRule="auto"/>
              <w:jc w:val="both"/>
              <w:rPr>
                <w:rFonts w:ascii="Arial" w:hAnsi="Arial" w:cs="Arial"/>
                <w:sz w:val="24"/>
                <w:szCs w:val="24"/>
              </w:rPr>
            </w:pPr>
            <w:r>
              <w:rPr>
                <w:rFonts w:ascii="Arial" w:hAnsi="Arial" w:cs="Arial"/>
                <w:sz w:val="24"/>
                <w:szCs w:val="24"/>
              </w:rPr>
              <w:t>-Uso del diccionario.</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-Categorías gramaticales.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-Clases de oraciones y párrafos.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-Sujeto y predicado.</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-Convenciones ortográficas.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-Familia de palabras.</w:t>
            </w:r>
          </w:p>
          <w:p w:rsidR="00217FCA" w:rsidRDefault="00217FCA">
            <w:pPr>
              <w:spacing w:after="0" w:line="240" w:lineRule="auto"/>
              <w:jc w:val="both"/>
              <w:rPr>
                <w:rFonts w:ascii="Arial" w:hAnsi="Arial" w:cs="Arial"/>
                <w:sz w:val="24"/>
                <w:szCs w:val="24"/>
              </w:rPr>
            </w:pPr>
            <w:r>
              <w:rPr>
                <w:rFonts w:ascii="Arial" w:hAnsi="Arial" w:cs="Arial"/>
                <w:sz w:val="24"/>
                <w:szCs w:val="24"/>
              </w:rPr>
              <w:t>-Comprensión de lectura.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c>
          <w:tcPr>
            <w:tcW w:w="4405" w:type="dxa"/>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Interpretación de textos narrativos.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Elaboración de cuentos con palabras dadas.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Construcción de textos desde sus experiencias familiares.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b/>
                <w:sz w:val="24"/>
                <w:szCs w:val="24"/>
              </w:rPr>
            </w:pPr>
          </w:p>
          <w:p w:rsidR="00217FCA" w:rsidRDefault="00217FCA">
            <w:pPr>
              <w:spacing w:after="0" w:line="240" w:lineRule="auto"/>
              <w:jc w:val="both"/>
              <w:rPr>
                <w:rFonts w:ascii="Arial" w:hAnsi="Arial" w:cs="Arial"/>
                <w:sz w:val="24"/>
                <w:szCs w:val="24"/>
              </w:rPr>
            </w:pPr>
          </w:p>
        </w:tc>
        <w:tc>
          <w:tcPr>
            <w:tcW w:w="4359" w:type="dxa"/>
            <w:tcBorders>
              <w:top w:val="single" w:sz="4" w:space="0" w:color="auto"/>
              <w:left w:val="single" w:sz="4" w:space="0" w:color="auto"/>
              <w:bottom w:val="single" w:sz="4" w:space="0" w:color="auto"/>
              <w:right w:val="single" w:sz="4" w:space="0" w:color="auto"/>
            </w:tcBorders>
          </w:tcPr>
          <w:p w:rsidR="00217FCA" w:rsidRPr="00217FCA" w:rsidRDefault="00217FCA">
            <w:pPr>
              <w:spacing w:after="0" w:line="240" w:lineRule="auto"/>
              <w:jc w:val="both"/>
              <w:rPr>
                <w:rFonts w:ascii="Arial" w:hAnsi="Arial" w:cs="Arial"/>
                <w:b/>
                <w:sz w:val="24"/>
                <w:szCs w:val="24"/>
                <w:lang w:val="es-ES_tradnl"/>
              </w:rPr>
            </w:pPr>
          </w:p>
          <w:p w:rsidR="00217FCA" w:rsidRDefault="00217FCA">
            <w:pPr>
              <w:spacing w:after="0" w:line="240" w:lineRule="auto"/>
              <w:jc w:val="both"/>
              <w:rPr>
                <w:rFonts w:ascii="Arial" w:hAnsi="Arial" w:cs="Arial"/>
                <w:sz w:val="24"/>
                <w:szCs w:val="24"/>
              </w:rPr>
            </w:pPr>
            <w:r>
              <w:rPr>
                <w:rFonts w:ascii="Arial" w:hAnsi="Arial" w:cs="Arial"/>
                <w:sz w:val="24"/>
                <w:szCs w:val="24"/>
              </w:rPr>
              <w:t>-Utiliza y valora los textos con los cuales trabaja.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Respeta sus producciones y las de sus compañeros.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Se preocupa por escribir de manera correcta las palabras.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r>
      <w:tr w:rsidR="00217FCA" w:rsidTr="00217FCA">
        <w:trPr>
          <w:trHeight w:val="501"/>
        </w:trPr>
        <w:tc>
          <w:tcPr>
            <w:tcW w:w="3524" w:type="dxa"/>
            <w:tcBorders>
              <w:top w:val="single" w:sz="4" w:space="0" w:color="auto"/>
              <w:left w:val="single" w:sz="4" w:space="0" w:color="auto"/>
              <w:bottom w:val="single" w:sz="4" w:space="0" w:color="auto"/>
              <w:right w:val="single" w:sz="4" w:space="0" w:color="auto"/>
            </w:tcBorders>
            <w:hideMark/>
          </w:tcPr>
          <w:p w:rsidR="00217FCA" w:rsidRDefault="00217FCA">
            <w:pPr>
              <w:rPr>
                <w:rFonts w:ascii="Arial" w:hAnsi="Arial" w:cs="Arial"/>
                <w:b/>
                <w:sz w:val="24"/>
                <w:szCs w:val="24"/>
              </w:rPr>
            </w:pPr>
            <w:r>
              <w:rPr>
                <w:rFonts w:ascii="Arial" w:hAnsi="Arial" w:cs="Arial"/>
                <w:b/>
                <w:sz w:val="24"/>
                <w:szCs w:val="24"/>
              </w:rPr>
              <w:lastRenderedPageBreak/>
              <w:t>TERCER PERIODO</w:t>
            </w:r>
          </w:p>
          <w:p w:rsidR="003628DB" w:rsidRDefault="001A3B28">
            <w:pPr>
              <w:rPr>
                <w:rFonts w:ascii="Arial" w:hAnsi="Arial" w:cs="Arial"/>
                <w:b/>
                <w:sz w:val="24"/>
                <w:szCs w:val="24"/>
              </w:rPr>
            </w:pPr>
            <w:r>
              <w:rPr>
                <w:rFonts w:ascii="Arial" w:hAnsi="Arial" w:cs="Arial"/>
                <w:b/>
                <w:sz w:val="24"/>
                <w:szCs w:val="24"/>
              </w:rPr>
              <w:t>El texto narrativo</w:t>
            </w:r>
          </w:p>
          <w:p w:rsidR="001A3B28" w:rsidRDefault="001A3B28">
            <w:pPr>
              <w:rPr>
                <w:rFonts w:ascii="Arial" w:hAnsi="Arial" w:cs="Arial"/>
                <w:b/>
                <w:sz w:val="24"/>
                <w:szCs w:val="24"/>
              </w:rPr>
            </w:pPr>
            <w:r>
              <w:rPr>
                <w:rFonts w:ascii="Arial" w:hAnsi="Arial" w:cs="Arial"/>
                <w:b/>
                <w:sz w:val="24"/>
                <w:szCs w:val="24"/>
              </w:rPr>
              <w:t>Competencias :A,B,D</w:t>
            </w:r>
          </w:p>
          <w:p w:rsidR="001A3B28" w:rsidRDefault="001A3B28">
            <w:pPr>
              <w:rPr>
                <w:rFonts w:ascii="Arial" w:hAnsi="Arial" w:cs="Arial"/>
                <w:b/>
                <w:sz w:val="24"/>
                <w:szCs w:val="24"/>
              </w:rPr>
            </w:pPr>
            <w:r>
              <w:rPr>
                <w:rFonts w:ascii="Arial" w:hAnsi="Arial" w:cs="Arial"/>
                <w:b/>
                <w:sz w:val="24"/>
                <w:szCs w:val="24"/>
              </w:rPr>
              <w:t>Estandares:41,42,43</w:t>
            </w:r>
          </w:p>
        </w:tc>
        <w:tc>
          <w:tcPr>
            <w:tcW w:w="4405" w:type="dxa"/>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jc w:val="both"/>
              <w:rPr>
                <w:rFonts w:ascii="Arial" w:hAnsi="Arial" w:cs="Arial"/>
                <w:sz w:val="24"/>
                <w:szCs w:val="24"/>
              </w:rPr>
            </w:pPr>
            <w:r>
              <w:rPr>
                <w:rFonts w:ascii="Arial" w:hAnsi="Arial" w:cs="Arial"/>
                <w:sz w:val="24"/>
                <w:szCs w:val="24"/>
              </w:rPr>
              <w:t>-El adjetivo, género y número del adjetivo.</w:t>
            </w:r>
          </w:p>
          <w:p w:rsidR="00217FCA" w:rsidRDefault="00217FCA">
            <w:pPr>
              <w:spacing w:after="0" w:line="240" w:lineRule="auto"/>
              <w:jc w:val="both"/>
              <w:rPr>
                <w:rFonts w:ascii="Arial" w:hAnsi="Arial" w:cs="Arial"/>
                <w:sz w:val="24"/>
                <w:szCs w:val="24"/>
              </w:rPr>
            </w:pPr>
            <w:r>
              <w:rPr>
                <w:rFonts w:ascii="Arial" w:hAnsi="Arial" w:cs="Arial"/>
                <w:sz w:val="24"/>
                <w:szCs w:val="24"/>
              </w:rPr>
              <w:t>-Formación del adjetivo.</w:t>
            </w:r>
          </w:p>
          <w:p w:rsidR="00217FCA" w:rsidRDefault="00217FCA">
            <w:pPr>
              <w:spacing w:after="0" w:line="240" w:lineRule="auto"/>
              <w:jc w:val="both"/>
              <w:rPr>
                <w:rFonts w:ascii="Arial" w:hAnsi="Arial" w:cs="Arial"/>
                <w:sz w:val="24"/>
                <w:szCs w:val="24"/>
              </w:rPr>
            </w:pPr>
            <w:r>
              <w:rPr>
                <w:rFonts w:ascii="Arial" w:hAnsi="Arial" w:cs="Arial"/>
                <w:sz w:val="24"/>
                <w:szCs w:val="24"/>
              </w:rPr>
              <w:t>-Escritura al dictado, de muestra y espontánea</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-Elementos de la comunicación.</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-El acento.</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-Géneros narrativos.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-Convenciones ortográficas.</w:t>
            </w:r>
          </w:p>
          <w:p w:rsidR="00217FCA" w:rsidRDefault="00217FCA">
            <w:pPr>
              <w:spacing w:after="0" w:line="240" w:lineRule="auto"/>
              <w:jc w:val="both"/>
              <w:rPr>
                <w:rFonts w:ascii="Arial" w:hAnsi="Arial" w:cs="Arial"/>
                <w:sz w:val="24"/>
                <w:szCs w:val="24"/>
              </w:rPr>
            </w:pPr>
            <w:r>
              <w:rPr>
                <w:rFonts w:ascii="Arial" w:hAnsi="Arial" w:cs="Arial"/>
                <w:sz w:val="24"/>
                <w:szCs w:val="24"/>
              </w:rPr>
              <w:t>-Calidad de copia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c>
          <w:tcPr>
            <w:tcW w:w="4405" w:type="dxa"/>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jc w:val="both"/>
              <w:rPr>
                <w:rFonts w:ascii="Arial" w:hAnsi="Arial" w:cs="Arial"/>
                <w:b/>
                <w:sz w:val="24"/>
                <w:szCs w:val="24"/>
              </w:rPr>
            </w:pPr>
          </w:p>
          <w:p w:rsidR="00217FCA" w:rsidRDefault="00217FCA">
            <w:pPr>
              <w:spacing w:after="0" w:line="240" w:lineRule="auto"/>
              <w:jc w:val="both"/>
              <w:rPr>
                <w:rFonts w:ascii="Arial" w:hAnsi="Arial" w:cs="Arial"/>
                <w:sz w:val="24"/>
                <w:szCs w:val="24"/>
              </w:rPr>
            </w:pPr>
            <w:r>
              <w:rPr>
                <w:rFonts w:ascii="Arial" w:hAnsi="Arial" w:cs="Arial"/>
                <w:b/>
                <w:sz w:val="24"/>
                <w:szCs w:val="24"/>
              </w:rPr>
              <w:t xml:space="preserve">- </w:t>
            </w:r>
            <w:r>
              <w:rPr>
                <w:rFonts w:ascii="Arial" w:hAnsi="Arial" w:cs="Arial"/>
                <w:sz w:val="24"/>
                <w:szCs w:val="24"/>
              </w:rPr>
              <w:t>Elaboración de cartas, teniendo en cuenta las convenciones ortográficas.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Producción de textos orales o escritos a través de imágenes.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Construcción una narración a partir del título.</w:t>
            </w:r>
          </w:p>
          <w:p w:rsidR="00217FCA" w:rsidRDefault="00217FCA">
            <w:pPr>
              <w:spacing w:after="0" w:line="240" w:lineRule="auto"/>
              <w:jc w:val="both"/>
              <w:rPr>
                <w:rFonts w:ascii="Arial" w:hAnsi="Arial" w:cs="Arial"/>
                <w:b/>
                <w:sz w:val="24"/>
                <w:szCs w:val="24"/>
              </w:rPr>
            </w:pPr>
          </w:p>
          <w:p w:rsidR="00217FCA" w:rsidRDefault="00217FCA">
            <w:pPr>
              <w:spacing w:after="0" w:line="240" w:lineRule="auto"/>
              <w:jc w:val="both"/>
              <w:rPr>
                <w:rFonts w:ascii="Arial" w:hAnsi="Arial" w:cs="Arial"/>
                <w:sz w:val="24"/>
                <w:szCs w:val="24"/>
              </w:rPr>
            </w:pPr>
            <w:r>
              <w:rPr>
                <w:rFonts w:ascii="Arial" w:hAnsi="Arial" w:cs="Arial"/>
                <w:b/>
                <w:sz w:val="24"/>
                <w:szCs w:val="24"/>
              </w:rPr>
              <w:t xml:space="preserve">- </w:t>
            </w:r>
            <w:r>
              <w:rPr>
                <w:rFonts w:ascii="Arial" w:hAnsi="Arial" w:cs="Arial"/>
                <w:sz w:val="24"/>
                <w:szCs w:val="24"/>
              </w:rPr>
              <w:t>Reescritura de los textos iníciales.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Imaginación del final de un cuento</w:t>
            </w:r>
          </w:p>
        </w:tc>
        <w:tc>
          <w:tcPr>
            <w:tcW w:w="4359" w:type="dxa"/>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jc w:val="both"/>
              <w:rPr>
                <w:rFonts w:ascii="Arial" w:hAnsi="Arial" w:cs="Arial"/>
                <w:b/>
                <w:sz w:val="24"/>
                <w:szCs w:val="24"/>
              </w:rPr>
            </w:pPr>
          </w:p>
          <w:p w:rsidR="00217FCA" w:rsidRDefault="00217FCA">
            <w:pPr>
              <w:spacing w:after="0" w:line="240" w:lineRule="auto"/>
              <w:jc w:val="both"/>
              <w:rPr>
                <w:rFonts w:ascii="Arial" w:hAnsi="Arial" w:cs="Arial"/>
                <w:sz w:val="24"/>
                <w:szCs w:val="24"/>
              </w:rPr>
            </w:pPr>
            <w:r>
              <w:rPr>
                <w:rFonts w:ascii="Arial" w:hAnsi="Arial" w:cs="Arial"/>
                <w:b/>
                <w:sz w:val="24"/>
                <w:szCs w:val="24"/>
              </w:rPr>
              <w:t xml:space="preserve">- </w:t>
            </w:r>
            <w:r>
              <w:rPr>
                <w:rFonts w:ascii="Arial" w:hAnsi="Arial" w:cs="Arial"/>
                <w:sz w:val="24"/>
                <w:szCs w:val="24"/>
              </w:rPr>
              <w:t>Se comunica con los demás de manera respetuosa.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Construye sus cartas utilizando normas de cortesía.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Propone diferentes formas de comunicación.</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-Es responsable con sus compromisos y deberes académicos. </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tc>
      </w:tr>
      <w:tr w:rsidR="00217FCA" w:rsidTr="00217FCA">
        <w:trPr>
          <w:trHeight w:val="501"/>
        </w:trPr>
        <w:tc>
          <w:tcPr>
            <w:tcW w:w="3524" w:type="dxa"/>
            <w:tcBorders>
              <w:top w:val="single" w:sz="4" w:space="0" w:color="auto"/>
              <w:left w:val="single" w:sz="4" w:space="0" w:color="auto"/>
              <w:bottom w:val="single" w:sz="4" w:space="0" w:color="auto"/>
              <w:right w:val="single" w:sz="4" w:space="0" w:color="auto"/>
            </w:tcBorders>
            <w:hideMark/>
          </w:tcPr>
          <w:p w:rsidR="00217FCA" w:rsidRDefault="00217FCA">
            <w:pPr>
              <w:rPr>
                <w:rFonts w:ascii="Arial" w:hAnsi="Arial" w:cs="Arial"/>
                <w:b/>
                <w:sz w:val="24"/>
                <w:szCs w:val="24"/>
              </w:rPr>
            </w:pPr>
            <w:r>
              <w:rPr>
                <w:rFonts w:ascii="Arial" w:hAnsi="Arial" w:cs="Arial"/>
                <w:b/>
                <w:sz w:val="24"/>
                <w:szCs w:val="24"/>
              </w:rPr>
              <w:t>CUARTO PERIODO</w:t>
            </w:r>
          </w:p>
          <w:p w:rsidR="001A3B28" w:rsidRDefault="001A3B28">
            <w:pPr>
              <w:rPr>
                <w:rFonts w:ascii="Arial" w:hAnsi="Arial" w:cs="Arial"/>
                <w:b/>
                <w:sz w:val="24"/>
                <w:szCs w:val="24"/>
              </w:rPr>
            </w:pPr>
            <w:r>
              <w:rPr>
                <w:rFonts w:ascii="Arial" w:hAnsi="Arial" w:cs="Arial"/>
                <w:b/>
                <w:sz w:val="24"/>
                <w:szCs w:val="24"/>
              </w:rPr>
              <w:t>El verbo</w:t>
            </w:r>
          </w:p>
          <w:p w:rsidR="001A3B28" w:rsidRDefault="001A3B28">
            <w:pPr>
              <w:rPr>
                <w:rFonts w:ascii="Arial" w:hAnsi="Arial" w:cs="Arial"/>
                <w:b/>
                <w:sz w:val="24"/>
                <w:szCs w:val="24"/>
              </w:rPr>
            </w:pPr>
            <w:proofErr w:type="spellStart"/>
            <w:r>
              <w:rPr>
                <w:rFonts w:ascii="Arial" w:hAnsi="Arial" w:cs="Arial"/>
                <w:b/>
                <w:sz w:val="24"/>
                <w:szCs w:val="24"/>
              </w:rPr>
              <w:t>Competencias:C,D,E</w:t>
            </w:r>
            <w:proofErr w:type="spellEnd"/>
          </w:p>
          <w:p w:rsidR="001A3B28" w:rsidRDefault="001A3B28">
            <w:pPr>
              <w:rPr>
                <w:rFonts w:ascii="Arial" w:hAnsi="Arial" w:cs="Arial"/>
                <w:b/>
                <w:sz w:val="24"/>
                <w:szCs w:val="24"/>
              </w:rPr>
            </w:pPr>
            <w:r>
              <w:rPr>
                <w:rFonts w:ascii="Arial" w:hAnsi="Arial" w:cs="Arial"/>
                <w:b/>
                <w:sz w:val="24"/>
                <w:szCs w:val="24"/>
              </w:rPr>
              <w:t>Estandares:44,45</w:t>
            </w:r>
          </w:p>
        </w:tc>
        <w:tc>
          <w:tcPr>
            <w:tcW w:w="4405" w:type="dxa"/>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jc w:val="both"/>
              <w:rPr>
                <w:rFonts w:ascii="Arial" w:hAnsi="Arial" w:cs="Arial"/>
                <w:sz w:val="24"/>
                <w:szCs w:val="24"/>
              </w:rPr>
            </w:pPr>
            <w:r>
              <w:rPr>
                <w:rFonts w:ascii="Arial" w:hAnsi="Arial" w:cs="Arial"/>
                <w:sz w:val="24"/>
                <w:szCs w:val="24"/>
              </w:rPr>
              <w:t>-Pronombres personales.</w:t>
            </w:r>
          </w:p>
          <w:p w:rsidR="00217FCA" w:rsidRDefault="00217FCA">
            <w:pPr>
              <w:spacing w:after="0" w:line="240" w:lineRule="auto"/>
              <w:jc w:val="both"/>
              <w:rPr>
                <w:rFonts w:ascii="Arial" w:hAnsi="Arial" w:cs="Arial"/>
                <w:sz w:val="24"/>
                <w:szCs w:val="24"/>
              </w:rPr>
            </w:pPr>
            <w:r>
              <w:rPr>
                <w:rFonts w:ascii="Arial" w:hAnsi="Arial" w:cs="Arial"/>
                <w:sz w:val="24"/>
                <w:szCs w:val="24"/>
              </w:rPr>
              <w:t>-Los verbos, tiempos verbales.</w:t>
            </w:r>
          </w:p>
          <w:p w:rsidR="00217FCA" w:rsidRDefault="00217FCA">
            <w:pPr>
              <w:spacing w:after="0" w:line="240" w:lineRule="auto"/>
              <w:jc w:val="both"/>
              <w:rPr>
                <w:rFonts w:ascii="Arial" w:hAnsi="Arial" w:cs="Arial"/>
                <w:sz w:val="24"/>
                <w:szCs w:val="24"/>
              </w:rPr>
            </w:pPr>
            <w:r>
              <w:rPr>
                <w:rFonts w:ascii="Arial" w:hAnsi="Arial" w:cs="Arial"/>
                <w:sz w:val="24"/>
                <w:szCs w:val="24"/>
              </w:rPr>
              <w:t>conjugación de verbos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-Géneros literarios.</w:t>
            </w:r>
          </w:p>
          <w:p w:rsidR="00217FCA" w:rsidRDefault="00217FCA">
            <w:pPr>
              <w:autoSpaceDE w:val="0"/>
              <w:autoSpaceDN w:val="0"/>
              <w:adjustRightInd w:val="0"/>
              <w:spacing w:after="0" w:line="240" w:lineRule="auto"/>
              <w:jc w:val="both"/>
              <w:rPr>
                <w:rFonts w:ascii="Arial" w:hAnsi="Arial" w:cs="Arial"/>
                <w:sz w:val="24"/>
                <w:szCs w:val="24"/>
              </w:rPr>
            </w:pPr>
            <w:r>
              <w:rPr>
                <w:rFonts w:ascii="Arial" w:hAnsi="Arial" w:cs="Arial"/>
                <w:sz w:val="24"/>
                <w:szCs w:val="24"/>
              </w:rPr>
              <w:t>-Portadores de textos.</w:t>
            </w:r>
          </w:p>
          <w:p w:rsidR="00217FCA" w:rsidRDefault="00217FCA">
            <w:pPr>
              <w:spacing w:after="0" w:line="240" w:lineRule="auto"/>
              <w:jc w:val="both"/>
              <w:rPr>
                <w:rFonts w:ascii="Arial" w:hAnsi="Arial" w:cs="Arial"/>
                <w:sz w:val="24"/>
                <w:szCs w:val="24"/>
              </w:rPr>
            </w:pPr>
            <w:r>
              <w:rPr>
                <w:rFonts w:ascii="Arial" w:hAnsi="Arial" w:cs="Arial"/>
                <w:sz w:val="24"/>
                <w:szCs w:val="24"/>
              </w:rPr>
              <w:t>-Comprensión de lectura.</w:t>
            </w:r>
          </w:p>
          <w:p w:rsidR="00217FCA" w:rsidRDefault="00217FCA">
            <w:pPr>
              <w:spacing w:after="0" w:line="240" w:lineRule="auto"/>
              <w:jc w:val="both"/>
              <w:rPr>
                <w:rFonts w:ascii="Arial" w:hAnsi="Arial" w:cs="Arial"/>
                <w:sz w:val="24"/>
                <w:szCs w:val="24"/>
              </w:rPr>
            </w:pPr>
          </w:p>
        </w:tc>
        <w:tc>
          <w:tcPr>
            <w:tcW w:w="4405" w:type="dxa"/>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jc w:val="both"/>
              <w:rPr>
                <w:rFonts w:ascii="Arial" w:hAnsi="Arial" w:cs="Arial"/>
                <w:sz w:val="24"/>
                <w:szCs w:val="24"/>
              </w:rPr>
            </w:pPr>
            <w:r>
              <w:rPr>
                <w:rFonts w:ascii="Arial" w:hAnsi="Arial" w:cs="Arial"/>
                <w:sz w:val="24"/>
                <w:szCs w:val="24"/>
              </w:rPr>
              <w:t>- Realización de resumen escrito y oral de las lecturas realizadas.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Lectura dirigida en forma oral y silenciosa.</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-Elaboración de carteles alusivos al texto leído.</w:t>
            </w:r>
          </w:p>
          <w:p w:rsidR="00217FCA" w:rsidRDefault="00217FCA">
            <w:pPr>
              <w:spacing w:after="0" w:line="240" w:lineRule="auto"/>
              <w:jc w:val="both"/>
              <w:rPr>
                <w:rFonts w:ascii="Arial" w:hAnsi="Arial" w:cs="Arial"/>
                <w:b/>
                <w:sz w:val="24"/>
                <w:szCs w:val="24"/>
              </w:rPr>
            </w:pPr>
          </w:p>
          <w:p w:rsidR="00217FCA" w:rsidRDefault="00217FCA">
            <w:pPr>
              <w:spacing w:after="0" w:line="240" w:lineRule="auto"/>
              <w:jc w:val="both"/>
              <w:rPr>
                <w:rFonts w:ascii="Arial" w:hAnsi="Arial" w:cs="Arial"/>
                <w:sz w:val="24"/>
                <w:szCs w:val="24"/>
              </w:rPr>
            </w:pPr>
            <w:r>
              <w:rPr>
                <w:rFonts w:ascii="Arial" w:hAnsi="Arial" w:cs="Arial"/>
                <w:b/>
                <w:sz w:val="24"/>
                <w:szCs w:val="24"/>
              </w:rPr>
              <w:t xml:space="preserve">- </w:t>
            </w:r>
            <w:r>
              <w:rPr>
                <w:rFonts w:ascii="Arial" w:hAnsi="Arial" w:cs="Arial"/>
                <w:sz w:val="24"/>
                <w:szCs w:val="24"/>
              </w:rPr>
              <w:t>Construcción de textos partiendo de un título dado.</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Elaboración de un periódico grupal.</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Invención de cuentos a partir de las palabras dadas</w:t>
            </w:r>
          </w:p>
        </w:tc>
        <w:tc>
          <w:tcPr>
            <w:tcW w:w="4359" w:type="dxa"/>
            <w:tcBorders>
              <w:top w:val="single" w:sz="4" w:space="0" w:color="auto"/>
              <w:left w:val="single" w:sz="4" w:space="0" w:color="auto"/>
              <w:bottom w:val="single" w:sz="4" w:space="0" w:color="auto"/>
              <w:right w:val="single" w:sz="4" w:space="0" w:color="auto"/>
            </w:tcBorders>
          </w:tcPr>
          <w:p w:rsidR="00217FCA" w:rsidRDefault="00217FCA">
            <w:pPr>
              <w:spacing w:after="0" w:line="240" w:lineRule="auto"/>
              <w:jc w:val="both"/>
              <w:rPr>
                <w:rFonts w:ascii="Arial" w:hAnsi="Arial" w:cs="Arial"/>
                <w:sz w:val="24"/>
                <w:szCs w:val="24"/>
              </w:rPr>
            </w:pPr>
            <w:r>
              <w:rPr>
                <w:rFonts w:ascii="Arial" w:hAnsi="Arial" w:cs="Arial"/>
                <w:sz w:val="24"/>
                <w:szCs w:val="24"/>
              </w:rPr>
              <w:lastRenderedPageBreak/>
              <w:t>- Respeta las ideas de sus compañeros frente al trabajo en equipo.</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Se involucra en la construcción de textos colaborativos.</w:t>
            </w: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p>
          <w:p w:rsidR="00217FCA" w:rsidRDefault="00217FCA">
            <w:pPr>
              <w:spacing w:after="0" w:line="240" w:lineRule="auto"/>
              <w:jc w:val="both"/>
              <w:rPr>
                <w:rFonts w:ascii="Arial" w:hAnsi="Arial" w:cs="Arial"/>
                <w:sz w:val="24"/>
                <w:szCs w:val="24"/>
              </w:rPr>
            </w:pPr>
            <w:r>
              <w:rPr>
                <w:rFonts w:ascii="Arial" w:hAnsi="Arial" w:cs="Arial"/>
                <w:sz w:val="24"/>
                <w:szCs w:val="24"/>
              </w:rPr>
              <w:t xml:space="preserve">-Es responsable con sus compromisos y deberes académicos. </w:t>
            </w:r>
          </w:p>
          <w:p w:rsidR="00217FCA" w:rsidRDefault="00217FCA">
            <w:pPr>
              <w:spacing w:after="0" w:line="240" w:lineRule="auto"/>
              <w:jc w:val="both"/>
              <w:rPr>
                <w:rFonts w:ascii="Arial" w:hAnsi="Arial" w:cs="Arial"/>
                <w:sz w:val="24"/>
                <w:szCs w:val="24"/>
              </w:rPr>
            </w:pPr>
          </w:p>
        </w:tc>
      </w:tr>
    </w:tbl>
    <w:p w:rsidR="00217FCA" w:rsidRDefault="00217FCA"/>
    <w:p w:rsidR="00FA29A0" w:rsidRDefault="00FA29A0"/>
    <w:p w:rsidR="00FA29A0" w:rsidRDefault="00FA29A0"/>
    <w:p w:rsidR="00FA29A0" w:rsidRDefault="00FA29A0"/>
    <w:p w:rsidR="00FA29A0" w:rsidRDefault="00FA29A0"/>
    <w:p w:rsidR="00FA29A0" w:rsidRDefault="00FA29A0"/>
    <w:p w:rsidR="00FA29A0" w:rsidRDefault="00FA29A0"/>
    <w:p w:rsidR="00FA29A0" w:rsidRDefault="00FA29A0" w:rsidP="00FA29A0">
      <w:pPr>
        <w:rPr>
          <w:rFonts w:ascii="Arial" w:hAnsi="Arial" w:cs="Arial"/>
          <w:sz w:val="24"/>
          <w:szCs w:val="24"/>
        </w:rPr>
      </w:pPr>
    </w:p>
    <w:p w:rsidR="00FA29A0" w:rsidRDefault="00FA29A0" w:rsidP="00FA29A0">
      <w:pPr>
        <w:rPr>
          <w:rFonts w:ascii="Arial" w:hAnsi="Arial" w:cs="Arial"/>
          <w:sz w:val="24"/>
          <w:szCs w:val="24"/>
        </w:rPr>
      </w:pPr>
    </w:p>
    <w:p w:rsidR="00F7787B" w:rsidRDefault="00F7787B" w:rsidP="00FA29A0">
      <w:pPr>
        <w:rPr>
          <w:rFonts w:ascii="Arial" w:hAnsi="Arial" w:cs="Arial"/>
          <w:sz w:val="24"/>
          <w:szCs w:val="24"/>
        </w:rPr>
      </w:pPr>
    </w:p>
    <w:p w:rsidR="00F7787B" w:rsidRDefault="00F7787B" w:rsidP="00FA29A0">
      <w:pPr>
        <w:rPr>
          <w:rFonts w:ascii="Arial" w:hAnsi="Arial" w:cs="Arial"/>
          <w:sz w:val="24"/>
          <w:szCs w:val="24"/>
        </w:rPr>
      </w:pPr>
    </w:p>
    <w:p w:rsidR="00F7787B" w:rsidRDefault="00F7787B" w:rsidP="00FA29A0">
      <w:pPr>
        <w:rPr>
          <w:rFonts w:ascii="Arial" w:hAnsi="Arial" w:cs="Arial"/>
          <w:sz w:val="24"/>
          <w:szCs w:val="24"/>
        </w:rPr>
      </w:pPr>
    </w:p>
    <w:p w:rsidR="00F7787B" w:rsidRDefault="00F7787B" w:rsidP="00FA29A0">
      <w:pPr>
        <w:rPr>
          <w:rFonts w:ascii="Arial" w:hAnsi="Arial" w:cs="Arial"/>
          <w:sz w:val="24"/>
          <w:szCs w:val="24"/>
        </w:rPr>
      </w:pPr>
    </w:p>
    <w:p w:rsidR="00F7787B" w:rsidRDefault="00F7787B" w:rsidP="00FA29A0">
      <w:pPr>
        <w:rPr>
          <w:rFonts w:ascii="Arial" w:hAnsi="Arial" w:cs="Arial"/>
          <w:sz w:val="24"/>
          <w:szCs w:val="24"/>
        </w:rPr>
      </w:pPr>
    </w:p>
    <w:p w:rsidR="00F7787B" w:rsidRDefault="00F7787B" w:rsidP="00FA29A0">
      <w:pPr>
        <w:rPr>
          <w:rFonts w:ascii="Arial" w:hAnsi="Arial" w:cs="Arial"/>
          <w:sz w:val="24"/>
          <w:szCs w:val="24"/>
        </w:rPr>
      </w:pPr>
    </w:p>
    <w:tbl>
      <w:tblPr>
        <w:tblW w:w="1786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83"/>
        <w:gridCol w:w="3362"/>
        <w:gridCol w:w="3828"/>
        <w:gridCol w:w="4252"/>
        <w:gridCol w:w="4536"/>
      </w:tblGrid>
      <w:tr w:rsidR="00FA29A0" w:rsidTr="00DF2114">
        <w:trPr>
          <w:trHeight w:val="196"/>
        </w:trPr>
        <w:tc>
          <w:tcPr>
            <w:tcW w:w="17861" w:type="dxa"/>
            <w:gridSpan w:val="5"/>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center"/>
              <w:rPr>
                <w:rFonts w:ascii="Arial" w:eastAsia="Arial Unicode MS" w:hAnsi="Arial" w:cs="Arial"/>
                <w:b/>
                <w:bCs/>
                <w:sz w:val="24"/>
                <w:szCs w:val="24"/>
              </w:rPr>
            </w:pPr>
          </w:p>
          <w:p w:rsidR="00FA29A0" w:rsidRDefault="00FA29A0">
            <w:pPr>
              <w:spacing w:after="0" w:line="240" w:lineRule="auto"/>
              <w:jc w:val="center"/>
              <w:rPr>
                <w:rFonts w:ascii="Arial" w:eastAsia="Arial Unicode MS" w:hAnsi="Arial" w:cs="Arial"/>
                <w:b/>
                <w:bCs/>
                <w:sz w:val="24"/>
                <w:szCs w:val="24"/>
              </w:rPr>
            </w:pPr>
            <w:r>
              <w:rPr>
                <w:rFonts w:ascii="Arial" w:eastAsia="Arial Unicode MS" w:hAnsi="Arial" w:cs="Arial"/>
                <w:b/>
                <w:bCs/>
                <w:sz w:val="24"/>
                <w:szCs w:val="24"/>
              </w:rPr>
              <w:t>INDICADORES DE DESEMPEÑO POR GRADO Y PERÍODO</w:t>
            </w:r>
          </w:p>
          <w:p w:rsidR="00FA29A0" w:rsidRDefault="00FA29A0">
            <w:pPr>
              <w:spacing w:after="0" w:line="240" w:lineRule="auto"/>
              <w:jc w:val="center"/>
              <w:rPr>
                <w:rFonts w:ascii="Arial" w:eastAsia="Arial Unicode MS" w:hAnsi="Arial" w:cs="Arial"/>
                <w:b/>
                <w:bCs/>
                <w:color w:val="000000"/>
                <w:sz w:val="24"/>
                <w:szCs w:val="24"/>
              </w:rPr>
            </w:pPr>
          </w:p>
        </w:tc>
      </w:tr>
      <w:tr w:rsidR="00FA29A0" w:rsidTr="00DF2114">
        <w:trPr>
          <w:trHeight w:val="435"/>
        </w:trPr>
        <w:tc>
          <w:tcPr>
            <w:tcW w:w="1883"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both"/>
              <w:rPr>
                <w:rFonts w:ascii="Arial" w:eastAsia="Arial Unicode MS" w:hAnsi="Arial" w:cs="Arial"/>
                <w:b/>
                <w:bCs/>
                <w:color w:val="FFFFFF"/>
                <w:sz w:val="24"/>
                <w:szCs w:val="24"/>
              </w:rPr>
            </w:pPr>
          </w:p>
        </w:tc>
        <w:tc>
          <w:tcPr>
            <w:tcW w:w="3362"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center"/>
              <w:rPr>
                <w:rFonts w:ascii="Arial" w:eastAsia="Arial Unicode MS" w:hAnsi="Arial" w:cs="Arial"/>
                <w:b/>
                <w:bCs/>
                <w:color w:val="000000"/>
                <w:sz w:val="24"/>
                <w:szCs w:val="24"/>
              </w:rPr>
            </w:pPr>
          </w:p>
          <w:p w:rsidR="00FA29A0" w:rsidRDefault="00FA29A0">
            <w:pPr>
              <w:spacing w:after="0" w:line="240" w:lineRule="auto"/>
              <w:jc w:val="center"/>
              <w:rPr>
                <w:rFonts w:ascii="Arial" w:eastAsia="Arial Unicode MS" w:hAnsi="Arial" w:cs="Arial"/>
                <w:b/>
                <w:bCs/>
                <w:color w:val="000000"/>
                <w:sz w:val="24"/>
                <w:szCs w:val="24"/>
              </w:rPr>
            </w:pPr>
            <w:r>
              <w:rPr>
                <w:rFonts w:ascii="Arial" w:eastAsia="Arial Unicode MS" w:hAnsi="Arial" w:cs="Arial"/>
                <w:b/>
                <w:bCs/>
                <w:color w:val="000000"/>
                <w:sz w:val="24"/>
                <w:szCs w:val="24"/>
              </w:rPr>
              <w:t>PRIMER PERIODO</w:t>
            </w:r>
          </w:p>
          <w:p w:rsidR="00FA29A0" w:rsidRDefault="00FA29A0">
            <w:pPr>
              <w:spacing w:after="0" w:line="240" w:lineRule="auto"/>
              <w:jc w:val="center"/>
              <w:rPr>
                <w:rFonts w:ascii="Arial" w:eastAsia="Arial Unicode MS" w:hAnsi="Arial" w:cs="Arial"/>
                <w:b/>
                <w:bCs/>
                <w:color w:val="000000"/>
                <w:sz w:val="24"/>
                <w:szCs w:val="24"/>
              </w:rPr>
            </w:pPr>
          </w:p>
        </w:tc>
        <w:tc>
          <w:tcPr>
            <w:tcW w:w="3828"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center"/>
              <w:rPr>
                <w:rFonts w:ascii="Arial" w:eastAsia="Arial Unicode MS" w:hAnsi="Arial" w:cs="Arial"/>
                <w:b/>
                <w:bCs/>
                <w:color w:val="000000"/>
                <w:sz w:val="24"/>
                <w:szCs w:val="24"/>
              </w:rPr>
            </w:pPr>
          </w:p>
          <w:p w:rsidR="00FA29A0" w:rsidRDefault="00FA29A0">
            <w:pPr>
              <w:spacing w:after="0" w:line="240" w:lineRule="auto"/>
              <w:jc w:val="center"/>
              <w:rPr>
                <w:rFonts w:ascii="Arial" w:eastAsia="Arial Unicode MS" w:hAnsi="Arial" w:cs="Arial"/>
                <w:b/>
                <w:bCs/>
                <w:color w:val="000000"/>
                <w:sz w:val="24"/>
                <w:szCs w:val="24"/>
              </w:rPr>
            </w:pPr>
            <w:r>
              <w:rPr>
                <w:rFonts w:ascii="Arial" w:eastAsia="Arial Unicode MS" w:hAnsi="Arial" w:cs="Arial"/>
                <w:b/>
                <w:bCs/>
                <w:color w:val="000000"/>
                <w:sz w:val="24"/>
                <w:szCs w:val="24"/>
              </w:rPr>
              <w:t>SEGUNDO PERIODO</w:t>
            </w:r>
          </w:p>
        </w:tc>
        <w:tc>
          <w:tcPr>
            <w:tcW w:w="4252"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center"/>
              <w:rPr>
                <w:rFonts w:ascii="Arial" w:eastAsia="Arial Unicode MS" w:hAnsi="Arial" w:cs="Arial"/>
                <w:b/>
                <w:bCs/>
                <w:color w:val="000000"/>
                <w:sz w:val="24"/>
                <w:szCs w:val="24"/>
              </w:rPr>
            </w:pPr>
          </w:p>
          <w:p w:rsidR="00FA29A0" w:rsidRDefault="00FA29A0">
            <w:pPr>
              <w:spacing w:after="0" w:line="240" w:lineRule="auto"/>
              <w:jc w:val="center"/>
              <w:rPr>
                <w:rFonts w:ascii="Arial" w:eastAsia="Arial Unicode MS" w:hAnsi="Arial" w:cs="Arial"/>
                <w:b/>
                <w:bCs/>
                <w:color w:val="000000"/>
                <w:sz w:val="24"/>
                <w:szCs w:val="24"/>
              </w:rPr>
            </w:pPr>
            <w:r>
              <w:rPr>
                <w:rFonts w:ascii="Arial" w:eastAsia="Arial Unicode MS" w:hAnsi="Arial" w:cs="Arial"/>
                <w:b/>
                <w:bCs/>
                <w:color w:val="000000"/>
                <w:sz w:val="24"/>
                <w:szCs w:val="24"/>
              </w:rPr>
              <w:t>TERCER PERIODO</w:t>
            </w:r>
          </w:p>
        </w:tc>
        <w:tc>
          <w:tcPr>
            <w:tcW w:w="4536"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center"/>
              <w:rPr>
                <w:rFonts w:ascii="Arial" w:eastAsia="Arial Unicode MS" w:hAnsi="Arial" w:cs="Arial"/>
                <w:b/>
                <w:bCs/>
                <w:color w:val="000000"/>
                <w:sz w:val="24"/>
                <w:szCs w:val="24"/>
              </w:rPr>
            </w:pPr>
          </w:p>
          <w:p w:rsidR="00FA29A0" w:rsidRDefault="00FA29A0">
            <w:pPr>
              <w:spacing w:after="0" w:line="240" w:lineRule="auto"/>
              <w:jc w:val="center"/>
              <w:rPr>
                <w:rFonts w:ascii="Arial" w:eastAsia="Arial Unicode MS" w:hAnsi="Arial" w:cs="Arial"/>
                <w:b/>
                <w:bCs/>
                <w:color w:val="000000"/>
                <w:sz w:val="24"/>
                <w:szCs w:val="24"/>
              </w:rPr>
            </w:pPr>
            <w:r>
              <w:rPr>
                <w:rFonts w:ascii="Arial" w:eastAsia="Arial Unicode MS" w:hAnsi="Arial" w:cs="Arial"/>
                <w:b/>
                <w:bCs/>
                <w:color w:val="000000"/>
                <w:sz w:val="24"/>
                <w:szCs w:val="24"/>
              </w:rPr>
              <w:t>CUARTO PERIODO</w:t>
            </w:r>
          </w:p>
        </w:tc>
      </w:tr>
      <w:tr w:rsidR="00FA29A0" w:rsidTr="00DF2114">
        <w:trPr>
          <w:trHeight w:val="314"/>
        </w:trPr>
        <w:tc>
          <w:tcPr>
            <w:tcW w:w="1883"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both"/>
              <w:rPr>
                <w:rFonts w:ascii="Arial" w:eastAsia="Arial Unicode MS" w:hAnsi="Arial" w:cs="Arial"/>
                <w:b/>
                <w:sz w:val="24"/>
                <w:szCs w:val="24"/>
              </w:rPr>
            </w:pPr>
          </w:p>
          <w:p w:rsidR="00FA29A0" w:rsidRDefault="00FA29A0">
            <w:pPr>
              <w:spacing w:after="0" w:line="240" w:lineRule="auto"/>
              <w:jc w:val="both"/>
              <w:rPr>
                <w:rFonts w:ascii="Arial" w:eastAsia="Arial Unicode MS" w:hAnsi="Arial" w:cs="Arial"/>
                <w:b/>
                <w:sz w:val="24"/>
                <w:szCs w:val="24"/>
              </w:rPr>
            </w:pPr>
            <w:r>
              <w:rPr>
                <w:rFonts w:ascii="Arial" w:eastAsia="Arial Unicode MS" w:hAnsi="Arial" w:cs="Arial"/>
                <w:b/>
                <w:sz w:val="24"/>
                <w:szCs w:val="24"/>
              </w:rPr>
              <w:t>PREESCOLAR</w:t>
            </w:r>
          </w:p>
          <w:p w:rsidR="00FA29A0" w:rsidRDefault="00FA29A0">
            <w:pPr>
              <w:spacing w:after="0" w:line="240" w:lineRule="auto"/>
              <w:jc w:val="both"/>
              <w:rPr>
                <w:rFonts w:ascii="Arial" w:eastAsia="Arial Unicode MS" w:hAnsi="Arial" w:cs="Arial"/>
                <w:b/>
                <w:sz w:val="24"/>
                <w:szCs w:val="24"/>
              </w:rPr>
            </w:pPr>
          </w:p>
        </w:tc>
        <w:tc>
          <w:tcPr>
            <w:tcW w:w="3362"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both"/>
              <w:rPr>
                <w:rFonts w:ascii="Arial" w:hAnsi="Arial" w:cs="Arial"/>
                <w:sz w:val="24"/>
                <w:szCs w:val="24"/>
              </w:rPr>
            </w:pPr>
            <w:r>
              <w:rPr>
                <w:rFonts w:ascii="Arial" w:hAnsi="Arial" w:cs="Arial"/>
                <w:sz w:val="24"/>
                <w:szCs w:val="24"/>
              </w:rPr>
              <w:t>Participa en diálogos libres y dirigidos, y enriquece su vocabulario, incorporando palabras y expresiones nuevas.</w:t>
            </w:r>
          </w:p>
          <w:p w:rsidR="00FA29A0" w:rsidRDefault="00FA29A0">
            <w:pPr>
              <w:spacing w:after="0" w:line="240" w:lineRule="auto"/>
              <w:jc w:val="both"/>
              <w:rPr>
                <w:rFonts w:ascii="Arial" w:eastAsia="Arial Unicode MS" w:hAnsi="Arial" w:cs="Arial"/>
                <w:color w:val="000000"/>
                <w:sz w:val="24"/>
                <w:szCs w:val="24"/>
              </w:rPr>
            </w:pPr>
          </w:p>
          <w:p w:rsidR="00FA29A0" w:rsidRDefault="00FA29A0">
            <w:pPr>
              <w:spacing w:after="0" w:line="240" w:lineRule="auto"/>
              <w:rPr>
                <w:rFonts w:ascii="Arial" w:eastAsiaTheme="minorHAnsi" w:hAnsi="Arial" w:cs="Arial"/>
                <w:sz w:val="24"/>
                <w:szCs w:val="24"/>
              </w:rPr>
            </w:pPr>
            <w:r>
              <w:rPr>
                <w:rFonts w:ascii="Arial" w:hAnsi="Arial" w:cs="Arial"/>
                <w:sz w:val="24"/>
                <w:szCs w:val="24"/>
              </w:rPr>
              <w:t xml:space="preserve">Realiza ejercicios de aprestamiento para la </w:t>
            </w:r>
          </w:p>
          <w:p w:rsidR="00FA29A0" w:rsidRDefault="00FA29A0">
            <w:pPr>
              <w:spacing w:after="0" w:line="240" w:lineRule="auto"/>
              <w:rPr>
                <w:rFonts w:ascii="Arial" w:hAnsi="Arial" w:cs="Arial"/>
                <w:sz w:val="24"/>
                <w:szCs w:val="24"/>
              </w:rPr>
            </w:pPr>
            <w:r>
              <w:rPr>
                <w:rFonts w:ascii="Arial" w:hAnsi="Arial" w:cs="Arial"/>
                <w:sz w:val="24"/>
                <w:szCs w:val="24"/>
              </w:rPr>
              <w:t>Lectoescritura.</w:t>
            </w:r>
          </w:p>
          <w:p w:rsidR="00FA29A0" w:rsidRDefault="00FA29A0">
            <w:pPr>
              <w:rPr>
                <w:rFonts w:ascii="Arial" w:hAnsi="Arial" w:cs="Arial"/>
                <w:sz w:val="24"/>
                <w:szCs w:val="24"/>
              </w:rPr>
            </w:pPr>
          </w:p>
          <w:p w:rsidR="00FA29A0" w:rsidRDefault="00FA29A0">
            <w:pPr>
              <w:spacing w:after="0" w:line="240" w:lineRule="auto"/>
              <w:jc w:val="both"/>
              <w:rPr>
                <w:rFonts w:ascii="Arial" w:eastAsia="Arial Unicode MS" w:hAnsi="Arial" w:cs="Arial"/>
                <w:color w:val="000000"/>
                <w:sz w:val="24"/>
                <w:szCs w:val="24"/>
              </w:rPr>
            </w:pPr>
          </w:p>
        </w:tc>
        <w:tc>
          <w:tcPr>
            <w:tcW w:w="3828"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both"/>
              <w:rPr>
                <w:rFonts w:ascii="Arial" w:hAnsi="Arial" w:cs="Arial"/>
                <w:sz w:val="24"/>
                <w:szCs w:val="24"/>
              </w:rPr>
            </w:pPr>
            <w:r>
              <w:rPr>
                <w:rFonts w:ascii="Arial" w:hAnsi="Arial" w:cs="Arial"/>
                <w:sz w:val="24"/>
                <w:szCs w:val="24"/>
              </w:rPr>
              <w:t xml:space="preserve">Discrimina, </w:t>
            </w:r>
            <w:proofErr w:type="spellStart"/>
            <w:r>
              <w:rPr>
                <w:rFonts w:ascii="Arial" w:hAnsi="Arial" w:cs="Arial"/>
                <w:sz w:val="24"/>
                <w:szCs w:val="24"/>
              </w:rPr>
              <w:t>nomina</w:t>
            </w:r>
            <w:proofErr w:type="spellEnd"/>
            <w:r>
              <w:rPr>
                <w:rFonts w:ascii="Arial" w:hAnsi="Arial" w:cs="Arial"/>
                <w:sz w:val="24"/>
                <w:szCs w:val="24"/>
              </w:rPr>
              <w:t xml:space="preserve"> y asocia las vocales, reconociéndolas en su nombre y otras palabras.</w:t>
            </w:r>
          </w:p>
          <w:p w:rsidR="00FA29A0" w:rsidRDefault="00FA29A0">
            <w:pPr>
              <w:spacing w:after="0" w:line="240" w:lineRule="auto"/>
              <w:jc w:val="both"/>
              <w:rPr>
                <w:rFonts w:ascii="Arial" w:hAnsi="Arial" w:cs="Arial"/>
                <w:sz w:val="24"/>
                <w:szCs w:val="24"/>
              </w:rPr>
            </w:pPr>
          </w:p>
          <w:p w:rsidR="00FA29A0" w:rsidRDefault="00FA29A0">
            <w:pPr>
              <w:spacing w:after="0" w:line="240" w:lineRule="auto"/>
              <w:rPr>
                <w:rFonts w:ascii="Arial" w:hAnsi="Arial" w:cs="Arial"/>
                <w:sz w:val="24"/>
                <w:szCs w:val="24"/>
              </w:rPr>
            </w:pPr>
            <w:r>
              <w:rPr>
                <w:rFonts w:ascii="Arial" w:hAnsi="Arial" w:cs="Arial"/>
                <w:sz w:val="24"/>
                <w:szCs w:val="24"/>
              </w:rPr>
              <w:t>Asume una actitud de escucha para comprender los textos narrados en clase.</w:t>
            </w:r>
          </w:p>
          <w:p w:rsidR="00FA29A0" w:rsidRDefault="00FA29A0">
            <w:pPr>
              <w:spacing w:after="0" w:line="240" w:lineRule="auto"/>
              <w:rPr>
                <w:rFonts w:ascii="Arial" w:hAnsi="Arial" w:cs="Arial"/>
                <w:sz w:val="24"/>
                <w:szCs w:val="24"/>
              </w:rPr>
            </w:pPr>
          </w:p>
          <w:p w:rsidR="00FA29A0" w:rsidRDefault="00FA29A0">
            <w:pPr>
              <w:spacing w:after="0" w:line="240" w:lineRule="auto"/>
              <w:jc w:val="both"/>
              <w:rPr>
                <w:rFonts w:ascii="Arial" w:eastAsia="Arial Unicode MS" w:hAnsi="Arial" w:cs="Arial"/>
                <w:b/>
                <w:color w:val="000000"/>
                <w:sz w:val="24"/>
                <w:szCs w:val="24"/>
              </w:rPr>
            </w:pPr>
          </w:p>
        </w:tc>
        <w:tc>
          <w:tcPr>
            <w:tcW w:w="4252"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Expresa sentimientos y emociones a través de la escritura espontánea.</w:t>
            </w:r>
          </w:p>
          <w:p w:rsidR="00FA29A0" w:rsidRDefault="00FA29A0">
            <w:pPr>
              <w:spacing w:after="0" w:line="240" w:lineRule="auto"/>
              <w:jc w:val="both"/>
              <w:rPr>
                <w:rFonts w:ascii="Arial" w:eastAsia="Arial Unicode MS" w:hAnsi="Arial" w:cs="Arial"/>
                <w:color w:val="000000"/>
                <w:sz w:val="24"/>
                <w:szCs w:val="24"/>
              </w:rPr>
            </w:pPr>
          </w:p>
          <w:p w:rsidR="00FA29A0" w:rsidRDefault="00FA29A0">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Reproduce la escritura de su nombre completo.</w:t>
            </w:r>
          </w:p>
          <w:p w:rsidR="00FA29A0" w:rsidRDefault="00FA29A0">
            <w:pPr>
              <w:spacing w:after="0" w:line="240" w:lineRule="auto"/>
              <w:jc w:val="both"/>
              <w:rPr>
                <w:rFonts w:ascii="Arial" w:eastAsia="Arial Unicode MS" w:hAnsi="Arial" w:cs="Arial"/>
                <w:color w:val="000000"/>
                <w:sz w:val="24"/>
                <w:szCs w:val="24"/>
              </w:rPr>
            </w:pPr>
          </w:p>
          <w:p w:rsidR="00FA29A0" w:rsidRDefault="00FA29A0">
            <w:pPr>
              <w:spacing w:after="0" w:line="240" w:lineRule="auto"/>
              <w:jc w:val="both"/>
              <w:rPr>
                <w:rFonts w:ascii="Arial" w:eastAsia="Arial Unicode MS" w:hAnsi="Arial" w:cs="Arial"/>
                <w:b/>
                <w:color w:val="000000"/>
                <w:sz w:val="24"/>
                <w:szCs w:val="24"/>
              </w:rPr>
            </w:pPr>
            <w:r>
              <w:rPr>
                <w:rFonts w:ascii="Arial" w:eastAsia="Arial Unicode MS" w:hAnsi="Arial" w:cs="Arial"/>
                <w:color w:val="000000"/>
                <w:sz w:val="24"/>
                <w:szCs w:val="24"/>
              </w:rPr>
              <w:t xml:space="preserve">Escucha en silencio las narraciones de </w:t>
            </w:r>
            <w:proofErr w:type="spellStart"/>
            <w:r>
              <w:rPr>
                <w:rFonts w:ascii="Arial" w:eastAsia="Arial Unicode MS" w:hAnsi="Arial" w:cs="Arial"/>
                <w:color w:val="000000"/>
                <w:sz w:val="24"/>
                <w:szCs w:val="24"/>
              </w:rPr>
              <w:t>suscompañeros</w:t>
            </w:r>
            <w:proofErr w:type="spellEnd"/>
            <w:r>
              <w:rPr>
                <w:rFonts w:ascii="Arial" w:eastAsia="Arial Unicode MS" w:hAnsi="Arial" w:cs="Arial"/>
                <w:color w:val="000000"/>
                <w:sz w:val="24"/>
                <w:szCs w:val="24"/>
              </w:rPr>
              <w:t xml:space="preserve"> y su profesora</w:t>
            </w:r>
            <w:r>
              <w:rPr>
                <w:rFonts w:ascii="Arial" w:eastAsia="Arial Unicode MS" w:hAnsi="Arial" w:cs="Arial"/>
                <w:b/>
                <w:color w:val="000000"/>
                <w:sz w:val="24"/>
                <w:szCs w:val="24"/>
              </w:rPr>
              <w:t>.</w:t>
            </w:r>
          </w:p>
          <w:p w:rsidR="00FA29A0" w:rsidRDefault="00FA29A0">
            <w:pPr>
              <w:spacing w:after="0" w:line="240" w:lineRule="auto"/>
              <w:jc w:val="both"/>
              <w:rPr>
                <w:rFonts w:ascii="Arial" w:eastAsia="Arial Unicode MS" w:hAnsi="Arial" w:cs="Arial"/>
                <w:b/>
                <w:color w:val="000000"/>
                <w:sz w:val="24"/>
                <w:szCs w:val="24"/>
              </w:rPr>
            </w:pPr>
          </w:p>
          <w:p w:rsidR="00FA29A0" w:rsidRDefault="00FA29A0">
            <w:pPr>
              <w:spacing w:after="0" w:line="240" w:lineRule="auto"/>
              <w:jc w:val="both"/>
              <w:rPr>
                <w:rFonts w:ascii="Arial" w:eastAsia="Arial Unicode MS" w:hAnsi="Arial" w:cs="Arial"/>
                <w:b/>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both"/>
              <w:rPr>
                <w:rFonts w:ascii="Arial" w:hAnsi="Arial" w:cs="Arial"/>
                <w:sz w:val="24"/>
                <w:szCs w:val="24"/>
              </w:rPr>
            </w:pPr>
            <w:r>
              <w:rPr>
                <w:rFonts w:ascii="Arial" w:hAnsi="Arial" w:cs="Arial"/>
                <w:sz w:val="24"/>
                <w:szCs w:val="24"/>
              </w:rPr>
              <w:t>Interpreta situaciones y mensajes que escucha y observa en los medios de comunicación, y los transmite en forma clara y coherente.</w:t>
            </w:r>
          </w:p>
          <w:p w:rsidR="00FA29A0" w:rsidRDefault="00FA29A0">
            <w:pPr>
              <w:spacing w:after="0" w:line="240" w:lineRule="auto"/>
              <w:rPr>
                <w:rFonts w:ascii="Arial" w:hAnsi="Arial" w:cs="Arial"/>
                <w:b/>
                <w:sz w:val="24"/>
                <w:szCs w:val="24"/>
              </w:rPr>
            </w:pPr>
          </w:p>
          <w:p w:rsidR="00FA29A0" w:rsidRDefault="00FA29A0">
            <w:pPr>
              <w:spacing w:after="0" w:line="240" w:lineRule="auto"/>
              <w:rPr>
                <w:rFonts w:ascii="Arial" w:hAnsi="Arial" w:cs="Arial"/>
                <w:sz w:val="24"/>
                <w:szCs w:val="24"/>
              </w:rPr>
            </w:pPr>
            <w:r>
              <w:rPr>
                <w:rFonts w:ascii="Arial" w:hAnsi="Arial" w:cs="Arial"/>
                <w:sz w:val="24"/>
                <w:szCs w:val="24"/>
              </w:rPr>
              <w:t>Expresa espontáneamente sobre sus experiencias cotidianas, a través de la escritura.</w:t>
            </w:r>
          </w:p>
          <w:p w:rsidR="00FA29A0" w:rsidRDefault="00FA29A0">
            <w:pPr>
              <w:spacing w:after="0" w:line="240" w:lineRule="auto"/>
              <w:jc w:val="both"/>
              <w:rPr>
                <w:rFonts w:ascii="Arial" w:eastAsia="Arial Unicode MS" w:hAnsi="Arial" w:cs="Arial"/>
                <w:b/>
                <w:color w:val="000000"/>
                <w:sz w:val="24"/>
                <w:szCs w:val="24"/>
              </w:rPr>
            </w:pPr>
          </w:p>
        </w:tc>
      </w:tr>
      <w:tr w:rsidR="00FA29A0" w:rsidTr="00DF2114">
        <w:trPr>
          <w:trHeight w:val="3912"/>
        </w:trPr>
        <w:tc>
          <w:tcPr>
            <w:tcW w:w="1883"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both"/>
              <w:rPr>
                <w:rFonts w:ascii="Arial" w:eastAsia="Arial Unicode MS" w:hAnsi="Arial" w:cs="Arial"/>
                <w:b/>
                <w:sz w:val="24"/>
                <w:szCs w:val="24"/>
              </w:rPr>
            </w:pPr>
          </w:p>
          <w:p w:rsidR="00FA29A0" w:rsidRDefault="00FA29A0">
            <w:pPr>
              <w:spacing w:after="0" w:line="240" w:lineRule="auto"/>
              <w:jc w:val="both"/>
              <w:rPr>
                <w:rFonts w:ascii="Arial" w:eastAsia="Arial Unicode MS" w:hAnsi="Arial" w:cs="Arial"/>
                <w:b/>
                <w:sz w:val="24"/>
                <w:szCs w:val="24"/>
              </w:rPr>
            </w:pPr>
          </w:p>
          <w:p w:rsidR="00FA29A0" w:rsidRDefault="00FA29A0">
            <w:pPr>
              <w:spacing w:after="0" w:line="240" w:lineRule="auto"/>
              <w:jc w:val="both"/>
              <w:rPr>
                <w:rFonts w:ascii="Arial" w:eastAsia="Arial Unicode MS" w:hAnsi="Arial" w:cs="Arial"/>
                <w:sz w:val="24"/>
                <w:szCs w:val="24"/>
              </w:rPr>
            </w:pPr>
            <w:r>
              <w:rPr>
                <w:rFonts w:ascii="Arial" w:eastAsia="Arial Unicode MS" w:hAnsi="Arial" w:cs="Arial"/>
                <w:b/>
                <w:sz w:val="24"/>
                <w:szCs w:val="24"/>
              </w:rPr>
              <w:t>PRIMERO</w:t>
            </w:r>
          </w:p>
          <w:p w:rsidR="00FA29A0" w:rsidRDefault="00FA29A0">
            <w:pPr>
              <w:spacing w:after="0" w:line="240" w:lineRule="auto"/>
              <w:jc w:val="both"/>
              <w:rPr>
                <w:rFonts w:ascii="Arial" w:eastAsia="Arial Unicode MS" w:hAnsi="Arial" w:cs="Arial"/>
                <w:color w:val="FFFFFF"/>
                <w:sz w:val="24"/>
                <w:szCs w:val="24"/>
              </w:rPr>
            </w:pPr>
          </w:p>
          <w:p w:rsidR="00FA29A0" w:rsidRDefault="00FA29A0">
            <w:pPr>
              <w:spacing w:after="0" w:line="240" w:lineRule="auto"/>
              <w:jc w:val="both"/>
              <w:rPr>
                <w:rFonts w:ascii="Arial" w:eastAsia="Arial Unicode MS" w:hAnsi="Arial" w:cs="Arial"/>
                <w:sz w:val="24"/>
                <w:szCs w:val="24"/>
              </w:rPr>
            </w:pPr>
          </w:p>
        </w:tc>
        <w:tc>
          <w:tcPr>
            <w:tcW w:w="3362" w:type="dxa"/>
            <w:tcBorders>
              <w:top w:val="single" w:sz="4" w:space="0" w:color="auto"/>
              <w:left w:val="single" w:sz="4" w:space="0" w:color="auto"/>
              <w:bottom w:val="single" w:sz="4" w:space="0" w:color="auto"/>
              <w:right w:val="single" w:sz="4" w:space="0" w:color="auto"/>
            </w:tcBorders>
          </w:tcPr>
          <w:p w:rsidR="00FA29A0" w:rsidRDefault="00FA29A0">
            <w:pPr>
              <w:jc w:val="both"/>
              <w:rPr>
                <w:rFonts w:ascii="Arial" w:hAnsi="Arial" w:cs="Arial"/>
                <w:sz w:val="24"/>
                <w:szCs w:val="24"/>
              </w:rPr>
            </w:pPr>
            <w:r>
              <w:rPr>
                <w:rFonts w:ascii="Arial" w:eastAsia="Arial Unicode MS" w:hAnsi="Arial" w:cs="Arial"/>
                <w:sz w:val="24"/>
                <w:szCs w:val="24"/>
              </w:rPr>
              <w:t xml:space="preserve">El estudiante identifica y aplica  </w:t>
            </w:r>
            <w:r>
              <w:rPr>
                <w:rFonts w:ascii="Arial" w:hAnsi="Arial" w:cs="Arial"/>
                <w:sz w:val="24"/>
                <w:szCs w:val="24"/>
              </w:rPr>
              <w:t>Sonidos vocálicos y algunos sonidos consonánticos en narraciones dadas y participa en la construcción colectiva de los mismos.</w:t>
            </w:r>
          </w:p>
          <w:p w:rsidR="00FA29A0" w:rsidRDefault="00FA29A0">
            <w:pPr>
              <w:jc w:val="both"/>
              <w:rPr>
                <w:rFonts w:ascii="Arial" w:eastAsia="Arial Unicode MS" w:hAnsi="Arial" w:cs="Arial"/>
                <w:sz w:val="24"/>
                <w:szCs w:val="24"/>
              </w:rPr>
            </w:pP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Superior: </w:t>
            </w:r>
            <w:r>
              <w:rPr>
                <w:rFonts w:ascii="Arial" w:eastAsia="Arial Unicode MS" w:hAnsi="Arial" w:cs="Arial"/>
                <w:sz w:val="24"/>
                <w:szCs w:val="24"/>
              </w:rPr>
              <w:t>Siempre identifica y aplica …</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Alto: </w:t>
            </w:r>
            <w:r>
              <w:rPr>
                <w:rFonts w:ascii="Arial" w:eastAsia="Arial Unicode MS" w:hAnsi="Arial" w:cs="Arial"/>
                <w:sz w:val="24"/>
                <w:szCs w:val="24"/>
              </w:rPr>
              <w:t>Casi siempre identifica y aplica …</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Básico: :</w:t>
            </w:r>
            <w:r>
              <w:rPr>
                <w:rFonts w:ascii="Arial" w:eastAsia="Arial Unicode MS" w:hAnsi="Arial" w:cs="Arial"/>
                <w:sz w:val="24"/>
                <w:szCs w:val="24"/>
              </w:rPr>
              <w:t xml:space="preserve">Algunas veces identifica y aplica  </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Bajo: </w:t>
            </w:r>
            <w:r>
              <w:rPr>
                <w:rFonts w:ascii="Arial" w:eastAsia="Arial Unicode MS" w:hAnsi="Arial" w:cs="Arial"/>
                <w:sz w:val="24"/>
                <w:szCs w:val="24"/>
              </w:rPr>
              <w:t>Casi nunca identifica y aplica….</w:t>
            </w:r>
          </w:p>
          <w:p w:rsidR="00FA29A0" w:rsidRDefault="00FA29A0">
            <w:pPr>
              <w:jc w:val="both"/>
              <w:rPr>
                <w:rFonts w:ascii="Arial" w:eastAsia="Arial Unicode MS" w:hAnsi="Arial" w:cs="Arial"/>
                <w:sz w:val="24"/>
                <w:szCs w:val="24"/>
              </w:rPr>
            </w:pPr>
            <w:r>
              <w:rPr>
                <w:rFonts w:ascii="Arial" w:eastAsia="Arial Unicode MS" w:hAnsi="Arial" w:cs="Arial"/>
                <w:sz w:val="24"/>
                <w:szCs w:val="24"/>
              </w:rPr>
              <w:t>Nunca</w:t>
            </w:r>
          </w:p>
          <w:p w:rsidR="00FA29A0" w:rsidRDefault="00FA29A0">
            <w:pPr>
              <w:rPr>
                <w:rFonts w:ascii="Arial" w:eastAsia="Arial Unicode MS" w:hAnsi="Arial" w:cs="Arial"/>
                <w:color w:val="000000"/>
                <w:sz w:val="24"/>
                <w:szCs w:val="24"/>
              </w:rPr>
            </w:pPr>
          </w:p>
        </w:tc>
        <w:tc>
          <w:tcPr>
            <w:tcW w:w="3828" w:type="dxa"/>
            <w:tcBorders>
              <w:top w:val="single" w:sz="4" w:space="0" w:color="auto"/>
              <w:left w:val="single" w:sz="4" w:space="0" w:color="auto"/>
              <w:bottom w:val="single" w:sz="4" w:space="0" w:color="auto"/>
              <w:right w:val="single" w:sz="4" w:space="0" w:color="auto"/>
            </w:tcBorders>
          </w:tcPr>
          <w:p w:rsidR="00FA29A0" w:rsidRDefault="00FA29A0">
            <w:pPr>
              <w:rPr>
                <w:rFonts w:ascii="Arial" w:eastAsia="Times New Roman" w:hAnsi="Arial" w:cs="Arial"/>
                <w:sz w:val="24"/>
                <w:szCs w:val="24"/>
              </w:rPr>
            </w:pPr>
            <w:r>
              <w:rPr>
                <w:rFonts w:ascii="Arial" w:eastAsia="Times New Roman" w:hAnsi="Arial" w:cs="Arial"/>
                <w:sz w:val="24"/>
                <w:szCs w:val="24"/>
              </w:rPr>
              <w:t>El estudiante identifica y compara algunos portadores de texto para expresar sus ideas de manera espontánea y libre</w:t>
            </w:r>
          </w:p>
          <w:p w:rsidR="00FA29A0" w:rsidRDefault="00FA29A0">
            <w:pPr>
              <w:rPr>
                <w:rFonts w:ascii="Arial" w:eastAsia="Times New Roman" w:hAnsi="Arial" w:cs="Arial"/>
                <w:sz w:val="24"/>
                <w:szCs w:val="24"/>
              </w:rPr>
            </w:pPr>
          </w:p>
          <w:p w:rsidR="00FA29A0" w:rsidRDefault="00FA29A0">
            <w:pPr>
              <w:rPr>
                <w:rFonts w:ascii="Arial" w:eastAsia="Times New Roman" w:hAnsi="Arial" w:cs="Arial"/>
                <w:sz w:val="24"/>
                <w:szCs w:val="24"/>
              </w:rPr>
            </w:pP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Superior: </w:t>
            </w:r>
            <w:r>
              <w:rPr>
                <w:rFonts w:ascii="Arial" w:eastAsia="Arial Unicode MS" w:hAnsi="Arial" w:cs="Arial"/>
                <w:sz w:val="24"/>
                <w:szCs w:val="24"/>
              </w:rPr>
              <w:t>Siempre identifica y compara…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Alto: </w:t>
            </w:r>
            <w:r>
              <w:rPr>
                <w:rFonts w:ascii="Arial" w:eastAsia="Arial Unicode MS" w:hAnsi="Arial" w:cs="Arial"/>
                <w:sz w:val="24"/>
                <w:szCs w:val="24"/>
              </w:rPr>
              <w:t>Casi siempre identifica y compara…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Básico: </w:t>
            </w:r>
            <w:r>
              <w:rPr>
                <w:rFonts w:ascii="Arial" w:eastAsia="Arial Unicode MS" w:hAnsi="Arial" w:cs="Arial"/>
                <w:sz w:val="24"/>
                <w:szCs w:val="24"/>
              </w:rPr>
              <w:t>Algunas veces identifica y compara…</w:t>
            </w:r>
          </w:p>
          <w:p w:rsidR="00FA29A0" w:rsidRDefault="00FA29A0">
            <w:pPr>
              <w:jc w:val="both"/>
              <w:rPr>
                <w:rFonts w:ascii="Arial" w:eastAsia="Arial Unicode MS" w:hAnsi="Arial" w:cs="Arial"/>
                <w:b/>
                <w:sz w:val="24"/>
                <w:szCs w:val="24"/>
              </w:rPr>
            </w:pPr>
            <w:r>
              <w:rPr>
                <w:rFonts w:ascii="Arial" w:eastAsia="Arial Unicode MS" w:hAnsi="Arial" w:cs="Arial"/>
                <w:b/>
                <w:sz w:val="24"/>
                <w:szCs w:val="24"/>
              </w:rPr>
              <w:t xml:space="preserve">Bajo: </w:t>
            </w:r>
            <w:r>
              <w:rPr>
                <w:rFonts w:ascii="Arial" w:eastAsia="Arial Unicode MS" w:hAnsi="Arial" w:cs="Arial"/>
                <w:sz w:val="24"/>
                <w:szCs w:val="24"/>
              </w:rPr>
              <w:t>Casi nunca identifica y compara</w:t>
            </w:r>
          </w:p>
          <w:p w:rsidR="00FA29A0" w:rsidRDefault="00FA29A0">
            <w:pPr>
              <w:jc w:val="both"/>
              <w:rPr>
                <w:rFonts w:ascii="Arial" w:eastAsia="Arial Unicode MS" w:hAnsi="Arial" w:cs="Arial"/>
                <w:sz w:val="24"/>
                <w:szCs w:val="24"/>
              </w:rPr>
            </w:pPr>
            <w:r>
              <w:rPr>
                <w:rFonts w:ascii="Arial" w:eastAsia="Arial Unicode MS" w:hAnsi="Arial" w:cs="Arial"/>
                <w:sz w:val="24"/>
                <w:szCs w:val="24"/>
              </w:rPr>
              <w:t>Nunca</w:t>
            </w:r>
          </w:p>
          <w:p w:rsidR="00FA29A0" w:rsidRDefault="00FA29A0">
            <w:pPr>
              <w:rPr>
                <w:rFonts w:ascii="Arial" w:eastAsia="Arial Unicode MS" w:hAnsi="Arial" w:cs="Arial"/>
                <w:color w:val="000000"/>
                <w:sz w:val="24"/>
                <w:szCs w:val="24"/>
              </w:rPr>
            </w:pPr>
          </w:p>
        </w:tc>
        <w:tc>
          <w:tcPr>
            <w:tcW w:w="4252" w:type="dxa"/>
            <w:tcBorders>
              <w:top w:val="single" w:sz="4" w:space="0" w:color="auto"/>
              <w:left w:val="single" w:sz="4" w:space="0" w:color="auto"/>
              <w:bottom w:val="single" w:sz="4" w:space="0" w:color="auto"/>
              <w:right w:val="single" w:sz="4" w:space="0" w:color="auto"/>
            </w:tcBorders>
          </w:tcPr>
          <w:p w:rsidR="00FA29A0" w:rsidRDefault="00FA29A0">
            <w:pPr>
              <w:jc w:val="both"/>
              <w:rPr>
                <w:rFonts w:ascii="Arial" w:eastAsia="Times New Roman" w:hAnsi="Arial" w:cs="Arial"/>
                <w:sz w:val="24"/>
                <w:szCs w:val="24"/>
              </w:rPr>
            </w:pPr>
            <w:r>
              <w:rPr>
                <w:rFonts w:ascii="Arial" w:eastAsia="Times New Roman" w:hAnsi="Arial" w:cs="Arial"/>
                <w:sz w:val="24"/>
                <w:szCs w:val="24"/>
              </w:rPr>
              <w:t>El estudiante identifica  y emplea el abecedario con  propósitos  comunicativos partiendo de la  estructura global de un texto y seleccionándolo por iniciativa propia.</w:t>
            </w:r>
          </w:p>
          <w:p w:rsidR="00FA29A0" w:rsidRDefault="00FA29A0">
            <w:pPr>
              <w:jc w:val="both"/>
              <w:rPr>
                <w:rFonts w:ascii="Arial" w:eastAsia="Times New Roman" w:hAnsi="Arial" w:cs="Arial"/>
                <w:sz w:val="24"/>
                <w:szCs w:val="24"/>
              </w:rPr>
            </w:pPr>
          </w:p>
          <w:p w:rsidR="00FA29A0" w:rsidRDefault="00FA29A0">
            <w:pPr>
              <w:rPr>
                <w:rFonts w:ascii="Arial" w:eastAsia="Times New Roman" w:hAnsi="Arial" w:cs="Arial"/>
                <w:sz w:val="24"/>
                <w:szCs w:val="24"/>
              </w:rPr>
            </w:pP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Superior: </w:t>
            </w:r>
            <w:r>
              <w:rPr>
                <w:rFonts w:ascii="Arial" w:eastAsia="Arial Unicode MS" w:hAnsi="Arial" w:cs="Arial"/>
                <w:sz w:val="24"/>
                <w:szCs w:val="24"/>
              </w:rPr>
              <w:t>Siempre identifica y emplea…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Alto: </w:t>
            </w:r>
            <w:r>
              <w:rPr>
                <w:rFonts w:ascii="Arial" w:eastAsia="Arial Unicode MS" w:hAnsi="Arial" w:cs="Arial"/>
                <w:sz w:val="24"/>
                <w:szCs w:val="24"/>
              </w:rPr>
              <w:t>Casi siempre identifica y emplea…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Básico: </w:t>
            </w:r>
            <w:r>
              <w:rPr>
                <w:rFonts w:ascii="Arial" w:eastAsia="Arial Unicode MS" w:hAnsi="Arial" w:cs="Arial"/>
                <w:sz w:val="24"/>
                <w:szCs w:val="24"/>
              </w:rPr>
              <w:t>Algunas veces identifica y emplea…</w:t>
            </w:r>
          </w:p>
          <w:p w:rsidR="00FA29A0" w:rsidRDefault="00FA29A0">
            <w:pPr>
              <w:jc w:val="both"/>
              <w:rPr>
                <w:rFonts w:ascii="Arial" w:eastAsia="Arial Unicode MS" w:hAnsi="Arial" w:cs="Arial"/>
                <w:b/>
                <w:sz w:val="24"/>
                <w:szCs w:val="24"/>
              </w:rPr>
            </w:pPr>
            <w:r>
              <w:rPr>
                <w:rFonts w:ascii="Arial" w:eastAsia="Arial Unicode MS" w:hAnsi="Arial" w:cs="Arial"/>
                <w:b/>
                <w:sz w:val="24"/>
                <w:szCs w:val="24"/>
              </w:rPr>
              <w:t xml:space="preserve">Bajo: </w:t>
            </w:r>
            <w:r>
              <w:rPr>
                <w:rFonts w:ascii="Arial" w:eastAsia="Arial Unicode MS" w:hAnsi="Arial" w:cs="Arial"/>
                <w:sz w:val="24"/>
                <w:szCs w:val="24"/>
              </w:rPr>
              <w:t>Casi nunca identifica y emplea</w:t>
            </w:r>
          </w:p>
          <w:p w:rsidR="00FA29A0" w:rsidRDefault="00FA29A0">
            <w:pPr>
              <w:jc w:val="both"/>
              <w:rPr>
                <w:rFonts w:ascii="Arial" w:eastAsia="Arial Unicode MS" w:hAnsi="Arial" w:cs="Arial"/>
                <w:sz w:val="24"/>
                <w:szCs w:val="24"/>
              </w:rPr>
            </w:pPr>
            <w:r>
              <w:rPr>
                <w:rFonts w:ascii="Arial" w:eastAsia="Arial Unicode MS" w:hAnsi="Arial" w:cs="Arial"/>
                <w:sz w:val="24"/>
                <w:szCs w:val="24"/>
              </w:rPr>
              <w:t>Nunca</w:t>
            </w:r>
          </w:p>
          <w:p w:rsidR="00FA29A0" w:rsidRDefault="00FA29A0">
            <w:pPr>
              <w:spacing w:after="0" w:line="240" w:lineRule="auto"/>
              <w:jc w:val="both"/>
              <w:rPr>
                <w:rFonts w:ascii="Arial" w:eastAsia="Arial Unicode MS" w:hAnsi="Arial" w:cs="Arial"/>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both"/>
              <w:rPr>
                <w:rFonts w:ascii="Arial" w:eastAsia="Arial Unicode MS" w:hAnsi="Arial" w:cs="Arial"/>
                <w:color w:val="000000"/>
                <w:sz w:val="24"/>
                <w:szCs w:val="24"/>
              </w:rPr>
            </w:pPr>
            <w:r>
              <w:rPr>
                <w:rFonts w:ascii="Arial" w:hAnsi="Arial" w:cs="Arial"/>
                <w:sz w:val="24"/>
                <w:szCs w:val="24"/>
              </w:rPr>
              <w:t>El estudiante diferencia y  Utiliza los medios de comunicación masiva para adquirir información e incorporar de manera significativa a sus esquemas de conocimiento, y se interesa por leer la información que resulta del medio.</w:t>
            </w:r>
          </w:p>
          <w:p w:rsidR="00FA29A0" w:rsidRDefault="00FA29A0">
            <w:pPr>
              <w:rPr>
                <w:rFonts w:ascii="Arial" w:eastAsia="Arial Unicode MS" w:hAnsi="Arial" w:cs="Arial"/>
                <w:sz w:val="24"/>
                <w:szCs w:val="24"/>
              </w:rPr>
            </w:pPr>
          </w:p>
          <w:p w:rsidR="00FA29A0" w:rsidRDefault="00FA29A0">
            <w:pPr>
              <w:rPr>
                <w:rFonts w:ascii="Arial" w:eastAsia="Arial Unicode MS" w:hAnsi="Arial" w:cs="Arial"/>
                <w:sz w:val="24"/>
                <w:szCs w:val="24"/>
              </w:rPr>
            </w:pP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Superior: </w:t>
            </w:r>
            <w:r>
              <w:rPr>
                <w:rFonts w:ascii="Arial" w:eastAsia="Arial Unicode MS" w:hAnsi="Arial" w:cs="Arial"/>
                <w:sz w:val="24"/>
                <w:szCs w:val="24"/>
              </w:rPr>
              <w:t>Siempre diferencia y utiliza…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Alto: </w:t>
            </w:r>
            <w:r>
              <w:rPr>
                <w:rFonts w:ascii="Arial" w:eastAsia="Arial Unicode MS" w:hAnsi="Arial" w:cs="Arial"/>
                <w:sz w:val="24"/>
                <w:szCs w:val="24"/>
              </w:rPr>
              <w:t>Casi siempre diferencia y utiliza …</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Básico: </w:t>
            </w:r>
            <w:r>
              <w:rPr>
                <w:rFonts w:ascii="Arial" w:eastAsia="Arial Unicode MS" w:hAnsi="Arial" w:cs="Arial"/>
                <w:sz w:val="24"/>
                <w:szCs w:val="24"/>
              </w:rPr>
              <w:t>Algunas veces diferencia y utiliza…</w:t>
            </w:r>
          </w:p>
          <w:p w:rsidR="00FA29A0" w:rsidRDefault="00FA29A0">
            <w:pPr>
              <w:jc w:val="both"/>
              <w:rPr>
                <w:rFonts w:ascii="Arial" w:eastAsia="Arial Unicode MS" w:hAnsi="Arial" w:cs="Arial"/>
                <w:b/>
                <w:sz w:val="24"/>
                <w:szCs w:val="24"/>
              </w:rPr>
            </w:pPr>
            <w:r>
              <w:rPr>
                <w:rFonts w:ascii="Arial" w:eastAsia="Arial Unicode MS" w:hAnsi="Arial" w:cs="Arial"/>
                <w:b/>
                <w:sz w:val="24"/>
                <w:szCs w:val="24"/>
              </w:rPr>
              <w:t xml:space="preserve">Bajo: </w:t>
            </w:r>
            <w:r>
              <w:rPr>
                <w:rFonts w:ascii="Arial" w:eastAsia="Arial Unicode MS" w:hAnsi="Arial" w:cs="Arial"/>
                <w:sz w:val="24"/>
                <w:szCs w:val="24"/>
              </w:rPr>
              <w:t>Casi nunca diferencia y utiliza…</w:t>
            </w:r>
          </w:p>
          <w:p w:rsidR="00FA29A0" w:rsidRDefault="00FA29A0">
            <w:pPr>
              <w:jc w:val="both"/>
              <w:rPr>
                <w:rFonts w:ascii="Arial" w:eastAsia="Arial Unicode MS" w:hAnsi="Arial" w:cs="Arial"/>
                <w:sz w:val="24"/>
                <w:szCs w:val="24"/>
              </w:rPr>
            </w:pPr>
            <w:r>
              <w:rPr>
                <w:rFonts w:ascii="Arial" w:eastAsia="Arial Unicode MS" w:hAnsi="Arial" w:cs="Arial"/>
                <w:sz w:val="24"/>
                <w:szCs w:val="24"/>
              </w:rPr>
              <w:t>Nunca</w:t>
            </w:r>
          </w:p>
          <w:p w:rsidR="00FA29A0" w:rsidRDefault="00FA29A0">
            <w:pPr>
              <w:spacing w:after="0" w:line="240" w:lineRule="auto"/>
              <w:jc w:val="both"/>
              <w:rPr>
                <w:rFonts w:ascii="Arial" w:eastAsia="Arial Unicode MS" w:hAnsi="Arial" w:cs="Arial"/>
                <w:color w:val="000000"/>
                <w:sz w:val="24"/>
                <w:szCs w:val="24"/>
              </w:rPr>
            </w:pPr>
          </w:p>
        </w:tc>
      </w:tr>
      <w:tr w:rsidR="00FA29A0" w:rsidTr="00DF2114">
        <w:trPr>
          <w:trHeight w:val="2675"/>
        </w:trPr>
        <w:tc>
          <w:tcPr>
            <w:tcW w:w="1883"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both"/>
              <w:rPr>
                <w:rFonts w:ascii="Arial" w:eastAsia="Arial Unicode MS" w:hAnsi="Arial" w:cs="Arial"/>
                <w:b/>
                <w:sz w:val="24"/>
                <w:szCs w:val="24"/>
              </w:rPr>
            </w:pPr>
          </w:p>
          <w:p w:rsidR="00FA29A0" w:rsidRDefault="00FA29A0">
            <w:pPr>
              <w:spacing w:after="0" w:line="240" w:lineRule="auto"/>
              <w:jc w:val="both"/>
              <w:rPr>
                <w:rFonts w:ascii="Arial" w:eastAsia="Arial Unicode MS" w:hAnsi="Arial" w:cs="Arial"/>
                <w:b/>
                <w:sz w:val="24"/>
                <w:szCs w:val="24"/>
              </w:rPr>
            </w:pPr>
          </w:p>
          <w:p w:rsidR="00FA29A0" w:rsidRDefault="00FA29A0">
            <w:pPr>
              <w:spacing w:after="0" w:line="240" w:lineRule="auto"/>
              <w:jc w:val="both"/>
              <w:rPr>
                <w:rFonts w:ascii="Arial" w:eastAsia="Arial Unicode MS" w:hAnsi="Arial" w:cs="Arial"/>
                <w:b/>
                <w:sz w:val="24"/>
                <w:szCs w:val="24"/>
              </w:rPr>
            </w:pPr>
          </w:p>
          <w:p w:rsidR="00FA29A0" w:rsidRDefault="00FA29A0">
            <w:pPr>
              <w:spacing w:after="0" w:line="240" w:lineRule="auto"/>
              <w:jc w:val="both"/>
              <w:rPr>
                <w:rFonts w:ascii="Arial" w:eastAsia="Arial Unicode MS" w:hAnsi="Arial" w:cs="Arial"/>
                <w:b/>
                <w:sz w:val="24"/>
                <w:szCs w:val="24"/>
              </w:rPr>
            </w:pPr>
          </w:p>
          <w:p w:rsidR="00FA29A0" w:rsidRDefault="00FA29A0">
            <w:pPr>
              <w:spacing w:after="0" w:line="240" w:lineRule="auto"/>
              <w:jc w:val="both"/>
              <w:rPr>
                <w:rFonts w:ascii="Arial" w:eastAsia="Arial Unicode MS" w:hAnsi="Arial" w:cs="Arial"/>
                <w:b/>
                <w:sz w:val="24"/>
                <w:szCs w:val="24"/>
              </w:rPr>
            </w:pPr>
          </w:p>
          <w:p w:rsidR="00FA29A0" w:rsidRDefault="00FA29A0">
            <w:pPr>
              <w:spacing w:after="0" w:line="240" w:lineRule="auto"/>
              <w:jc w:val="both"/>
              <w:rPr>
                <w:rFonts w:ascii="Arial" w:eastAsia="Arial Unicode MS" w:hAnsi="Arial" w:cs="Arial"/>
                <w:b/>
                <w:sz w:val="24"/>
                <w:szCs w:val="24"/>
              </w:rPr>
            </w:pPr>
          </w:p>
          <w:p w:rsidR="00FA29A0" w:rsidRDefault="00FA29A0">
            <w:pPr>
              <w:spacing w:after="0" w:line="240" w:lineRule="auto"/>
              <w:jc w:val="both"/>
              <w:rPr>
                <w:rFonts w:ascii="Arial" w:eastAsia="Arial Unicode MS" w:hAnsi="Arial" w:cs="Arial"/>
                <w:b/>
                <w:sz w:val="24"/>
                <w:szCs w:val="24"/>
              </w:rPr>
            </w:pPr>
            <w:r>
              <w:rPr>
                <w:rFonts w:ascii="Arial" w:eastAsia="Arial Unicode MS" w:hAnsi="Arial" w:cs="Arial"/>
                <w:b/>
                <w:sz w:val="24"/>
                <w:szCs w:val="24"/>
              </w:rPr>
              <w:t>SEGUNDO</w:t>
            </w:r>
          </w:p>
        </w:tc>
        <w:tc>
          <w:tcPr>
            <w:tcW w:w="3362" w:type="dxa"/>
            <w:tcBorders>
              <w:top w:val="single" w:sz="4" w:space="0" w:color="auto"/>
              <w:left w:val="single" w:sz="4" w:space="0" w:color="auto"/>
              <w:bottom w:val="single" w:sz="4" w:space="0" w:color="auto"/>
              <w:right w:val="single" w:sz="4" w:space="0" w:color="auto"/>
            </w:tcBorders>
          </w:tcPr>
          <w:p w:rsidR="00FA29A0" w:rsidRDefault="00FA29A0">
            <w:pPr>
              <w:jc w:val="both"/>
              <w:rPr>
                <w:rFonts w:ascii="Arial" w:hAnsi="Arial" w:cs="Arial"/>
                <w:sz w:val="24"/>
                <w:szCs w:val="24"/>
              </w:rPr>
            </w:pPr>
            <w:r>
              <w:rPr>
                <w:rFonts w:ascii="Arial" w:hAnsi="Arial" w:cs="Arial"/>
                <w:sz w:val="24"/>
                <w:szCs w:val="24"/>
              </w:rPr>
              <w:t>El estudiante  ordena y utiliza grupos consonánticos de  forma clara  para crear  textos con fines comunicativos y valora  para ello los aportes el otro.</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Superior: </w:t>
            </w:r>
            <w:r>
              <w:rPr>
                <w:rFonts w:ascii="Arial" w:eastAsia="Arial Unicode MS" w:hAnsi="Arial" w:cs="Arial"/>
                <w:sz w:val="24"/>
                <w:szCs w:val="24"/>
              </w:rPr>
              <w:t>Siempre ordena y utiliza…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Alto: </w:t>
            </w:r>
            <w:r>
              <w:rPr>
                <w:rFonts w:ascii="Arial" w:eastAsia="Arial Unicode MS" w:hAnsi="Arial" w:cs="Arial"/>
                <w:sz w:val="24"/>
                <w:szCs w:val="24"/>
              </w:rPr>
              <w:t>Casi siempre ordena y utiliza…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Básico: </w:t>
            </w:r>
            <w:r>
              <w:rPr>
                <w:rFonts w:ascii="Arial" w:eastAsia="Arial Unicode MS" w:hAnsi="Arial" w:cs="Arial"/>
                <w:sz w:val="24"/>
                <w:szCs w:val="24"/>
              </w:rPr>
              <w:t>Algunas veces ordena y utiliza…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Bajo: </w:t>
            </w:r>
            <w:r>
              <w:rPr>
                <w:rFonts w:ascii="Arial" w:eastAsia="Arial Unicode MS" w:hAnsi="Arial" w:cs="Arial"/>
                <w:sz w:val="24"/>
                <w:szCs w:val="24"/>
              </w:rPr>
              <w:t>Casi nunca ordena y utiliza….</w:t>
            </w:r>
          </w:p>
          <w:p w:rsidR="00FA29A0" w:rsidRDefault="00FA29A0">
            <w:pPr>
              <w:jc w:val="both"/>
              <w:rPr>
                <w:rFonts w:ascii="Arial" w:eastAsia="Arial Unicode MS" w:hAnsi="Arial" w:cs="Arial"/>
                <w:sz w:val="24"/>
                <w:szCs w:val="24"/>
              </w:rPr>
            </w:pPr>
            <w:r>
              <w:rPr>
                <w:rFonts w:ascii="Arial" w:eastAsia="Arial Unicode MS" w:hAnsi="Arial" w:cs="Arial"/>
                <w:sz w:val="24"/>
                <w:szCs w:val="24"/>
              </w:rPr>
              <w:t>Nunca</w:t>
            </w:r>
          </w:p>
          <w:p w:rsidR="00FA29A0" w:rsidRDefault="00FA29A0">
            <w:pPr>
              <w:jc w:val="both"/>
              <w:rPr>
                <w:rFonts w:ascii="Arial" w:eastAsia="Arial Unicode MS" w:hAnsi="Arial" w:cs="Arial"/>
                <w:color w:val="000000"/>
                <w:sz w:val="24"/>
                <w:szCs w:val="24"/>
              </w:rPr>
            </w:pPr>
          </w:p>
        </w:tc>
        <w:tc>
          <w:tcPr>
            <w:tcW w:w="3828" w:type="dxa"/>
            <w:tcBorders>
              <w:top w:val="single" w:sz="4" w:space="0" w:color="auto"/>
              <w:left w:val="single" w:sz="4" w:space="0" w:color="auto"/>
              <w:bottom w:val="single" w:sz="4" w:space="0" w:color="auto"/>
              <w:right w:val="single" w:sz="4" w:space="0" w:color="auto"/>
            </w:tcBorders>
          </w:tcPr>
          <w:p w:rsidR="00FA29A0" w:rsidRDefault="00FA29A0">
            <w:pPr>
              <w:rPr>
                <w:rFonts w:ascii="Arial" w:hAnsi="Arial" w:cs="Arial"/>
                <w:sz w:val="24"/>
                <w:szCs w:val="24"/>
              </w:rPr>
            </w:pPr>
            <w:r>
              <w:rPr>
                <w:rFonts w:ascii="Arial" w:eastAsia="Times New Roman" w:hAnsi="Arial" w:cs="Arial"/>
                <w:sz w:val="24"/>
                <w:szCs w:val="24"/>
              </w:rPr>
              <w:t>El estudiante reconoce  y utiliza  las categorías gramaticales dentro de la oración y opina para construir  coherentemente  los textos.</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Superior: </w:t>
            </w:r>
            <w:r>
              <w:rPr>
                <w:rFonts w:ascii="Arial" w:eastAsia="Arial Unicode MS" w:hAnsi="Arial" w:cs="Arial"/>
                <w:sz w:val="24"/>
                <w:szCs w:val="24"/>
              </w:rPr>
              <w:t>Siempre reconoce  y utiliza…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Alto: </w:t>
            </w:r>
            <w:r>
              <w:rPr>
                <w:rFonts w:ascii="Arial" w:eastAsia="Arial Unicode MS" w:hAnsi="Arial" w:cs="Arial"/>
                <w:sz w:val="24"/>
                <w:szCs w:val="24"/>
              </w:rPr>
              <w:t>Casi siempre utiliza  y utiliza…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Básico: </w:t>
            </w:r>
            <w:r>
              <w:rPr>
                <w:rFonts w:ascii="Arial" w:eastAsia="Arial Unicode MS" w:hAnsi="Arial" w:cs="Arial"/>
                <w:sz w:val="24"/>
                <w:szCs w:val="24"/>
              </w:rPr>
              <w:t>Algunas veces reconoce y utiliza…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Bajo: </w:t>
            </w:r>
            <w:r>
              <w:rPr>
                <w:rFonts w:ascii="Arial" w:eastAsia="Arial Unicode MS" w:hAnsi="Arial" w:cs="Arial"/>
                <w:sz w:val="24"/>
                <w:szCs w:val="24"/>
              </w:rPr>
              <w:t>casi nunca reconoce  y utiliza….</w:t>
            </w:r>
          </w:p>
          <w:p w:rsidR="00FA29A0" w:rsidRDefault="00FA29A0">
            <w:pPr>
              <w:jc w:val="both"/>
              <w:rPr>
                <w:rFonts w:ascii="Arial" w:eastAsia="Arial Unicode MS" w:hAnsi="Arial" w:cs="Arial"/>
                <w:sz w:val="24"/>
                <w:szCs w:val="24"/>
              </w:rPr>
            </w:pPr>
            <w:r>
              <w:rPr>
                <w:rFonts w:ascii="Arial" w:eastAsia="Arial Unicode MS" w:hAnsi="Arial" w:cs="Arial"/>
                <w:sz w:val="24"/>
                <w:szCs w:val="24"/>
              </w:rPr>
              <w:t>Nunca</w:t>
            </w:r>
          </w:p>
          <w:p w:rsidR="00FA29A0" w:rsidRDefault="00FA29A0">
            <w:pPr>
              <w:rPr>
                <w:rFonts w:ascii="Arial" w:eastAsiaTheme="minorHAnsi" w:hAnsi="Arial" w:cs="Arial"/>
                <w:sz w:val="24"/>
                <w:szCs w:val="24"/>
              </w:rPr>
            </w:pPr>
          </w:p>
          <w:p w:rsidR="00FA29A0" w:rsidRDefault="00FA29A0">
            <w:pPr>
              <w:rPr>
                <w:rFonts w:ascii="Arial" w:hAnsi="Arial" w:cs="Arial"/>
                <w:sz w:val="24"/>
                <w:szCs w:val="24"/>
              </w:rPr>
            </w:pPr>
          </w:p>
          <w:p w:rsidR="00FA29A0" w:rsidRDefault="00FA29A0">
            <w:pPr>
              <w:rPr>
                <w:rFonts w:ascii="Arial" w:hAnsi="Arial" w:cs="Arial"/>
                <w:sz w:val="24"/>
                <w:szCs w:val="24"/>
              </w:rPr>
            </w:pPr>
          </w:p>
          <w:p w:rsidR="00FA29A0" w:rsidRDefault="00FA29A0">
            <w:pPr>
              <w:rPr>
                <w:rFonts w:ascii="Arial" w:eastAsia="Arial Unicode MS" w:hAnsi="Arial" w:cs="Arial"/>
                <w:color w:val="000000"/>
                <w:sz w:val="24"/>
                <w:szCs w:val="24"/>
              </w:rPr>
            </w:pPr>
          </w:p>
          <w:p w:rsidR="00FA29A0" w:rsidRDefault="00FA29A0">
            <w:pPr>
              <w:spacing w:after="0" w:line="240" w:lineRule="auto"/>
              <w:jc w:val="both"/>
              <w:rPr>
                <w:rFonts w:ascii="Arial" w:eastAsia="Arial Unicode MS" w:hAnsi="Arial" w:cs="Arial"/>
                <w:color w:val="000000"/>
                <w:sz w:val="24"/>
                <w:szCs w:val="24"/>
              </w:rPr>
            </w:pPr>
          </w:p>
        </w:tc>
        <w:tc>
          <w:tcPr>
            <w:tcW w:w="4252" w:type="dxa"/>
            <w:tcBorders>
              <w:top w:val="single" w:sz="4" w:space="0" w:color="auto"/>
              <w:left w:val="single" w:sz="4" w:space="0" w:color="auto"/>
              <w:bottom w:val="single" w:sz="4" w:space="0" w:color="auto"/>
              <w:right w:val="single" w:sz="4" w:space="0" w:color="auto"/>
            </w:tcBorders>
          </w:tcPr>
          <w:p w:rsidR="00FA29A0" w:rsidRDefault="00FA29A0">
            <w:pPr>
              <w:jc w:val="both"/>
              <w:rPr>
                <w:rFonts w:ascii="Arial" w:eastAsia="Times New Roman" w:hAnsi="Arial" w:cs="Arial"/>
                <w:sz w:val="24"/>
                <w:szCs w:val="24"/>
              </w:rPr>
            </w:pPr>
            <w:r>
              <w:rPr>
                <w:rFonts w:ascii="Arial" w:eastAsia="Times New Roman" w:hAnsi="Arial" w:cs="Arial"/>
                <w:sz w:val="24"/>
                <w:szCs w:val="24"/>
              </w:rPr>
              <w:t>El estudiante reconoce e interpreta reglas ortográficas en la redacción de textos escritos, a la vez que presenta sus textos de manera ordenada y oportuna.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Superior: </w:t>
            </w:r>
            <w:r>
              <w:rPr>
                <w:rFonts w:ascii="Arial" w:eastAsia="Arial Unicode MS" w:hAnsi="Arial" w:cs="Arial"/>
                <w:sz w:val="24"/>
                <w:szCs w:val="24"/>
              </w:rPr>
              <w:t>Siempre reconoce e interpreta…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Alto: </w:t>
            </w:r>
            <w:r>
              <w:rPr>
                <w:rFonts w:ascii="Arial" w:eastAsia="Arial Unicode MS" w:hAnsi="Arial" w:cs="Arial"/>
                <w:sz w:val="24"/>
                <w:szCs w:val="24"/>
              </w:rPr>
              <w:t>Casi siempre reconoce e interpreta…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Básico: </w:t>
            </w:r>
            <w:r>
              <w:rPr>
                <w:rFonts w:ascii="Arial" w:eastAsia="Arial Unicode MS" w:hAnsi="Arial" w:cs="Arial"/>
                <w:sz w:val="24"/>
                <w:szCs w:val="24"/>
              </w:rPr>
              <w:t>Algunas veces reconoce e interpreta…</w:t>
            </w:r>
          </w:p>
          <w:p w:rsidR="00FA29A0" w:rsidRDefault="00FA29A0">
            <w:pPr>
              <w:jc w:val="both"/>
              <w:rPr>
                <w:rFonts w:ascii="Arial" w:eastAsia="Arial Unicode MS" w:hAnsi="Arial" w:cs="Arial"/>
                <w:sz w:val="24"/>
                <w:szCs w:val="24"/>
              </w:rPr>
            </w:pPr>
            <w:r>
              <w:rPr>
                <w:rFonts w:ascii="Arial" w:eastAsia="Arial Unicode MS" w:hAnsi="Arial" w:cs="Arial"/>
                <w:b/>
                <w:sz w:val="24"/>
                <w:szCs w:val="24"/>
              </w:rPr>
              <w:t xml:space="preserve">Bajo: </w:t>
            </w:r>
            <w:r>
              <w:rPr>
                <w:rFonts w:ascii="Arial" w:eastAsia="Arial Unicode MS" w:hAnsi="Arial" w:cs="Arial"/>
                <w:sz w:val="24"/>
                <w:szCs w:val="24"/>
              </w:rPr>
              <w:t>Casi nunca reconoce e interpreta….</w:t>
            </w:r>
          </w:p>
          <w:p w:rsidR="00FA29A0" w:rsidRDefault="00FA29A0">
            <w:pPr>
              <w:jc w:val="both"/>
              <w:rPr>
                <w:rFonts w:ascii="Arial" w:eastAsia="Arial Unicode MS" w:hAnsi="Arial" w:cs="Arial"/>
                <w:sz w:val="24"/>
                <w:szCs w:val="24"/>
              </w:rPr>
            </w:pPr>
            <w:r>
              <w:rPr>
                <w:rFonts w:ascii="Arial" w:eastAsia="Arial Unicode MS" w:hAnsi="Arial" w:cs="Arial"/>
                <w:sz w:val="24"/>
                <w:szCs w:val="24"/>
              </w:rPr>
              <w:t>Nunca</w:t>
            </w:r>
          </w:p>
          <w:p w:rsidR="00FA29A0" w:rsidRDefault="00FA29A0">
            <w:pPr>
              <w:spacing w:after="0" w:line="240" w:lineRule="auto"/>
              <w:jc w:val="both"/>
              <w:rPr>
                <w:rFonts w:ascii="Arial" w:eastAsia="Arial Unicode MS" w:hAnsi="Arial" w:cs="Arial"/>
                <w:color w:val="000000"/>
                <w:sz w:val="24"/>
                <w:szCs w:val="24"/>
              </w:rPr>
            </w:pPr>
          </w:p>
        </w:tc>
        <w:tc>
          <w:tcPr>
            <w:tcW w:w="4536" w:type="dxa"/>
            <w:tcBorders>
              <w:top w:val="single" w:sz="4" w:space="0" w:color="auto"/>
              <w:left w:val="single" w:sz="4" w:space="0" w:color="auto"/>
              <w:bottom w:val="single" w:sz="4" w:space="0" w:color="auto"/>
              <w:right w:val="single" w:sz="4" w:space="0" w:color="auto"/>
            </w:tcBorders>
          </w:tcPr>
          <w:p w:rsidR="00FA29A0" w:rsidRDefault="00FA29A0">
            <w:pPr>
              <w:spacing w:after="0" w:line="240" w:lineRule="auto"/>
              <w:jc w:val="both"/>
              <w:rPr>
                <w:rFonts w:ascii="Arial" w:eastAsia="Arial Unicode MS" w:hAnsi="Arial" w:cs="Arial"/>
                <w:color w:val="000000"/>
                <w:sz w:val="24"/>
                <w:szCs w:val="24"/>
              </w:rPr>
            </w:pPr>
          </w:p>
        </w:tc>
      </w:tr>
    </w:tbl>
    <w:p w:rsidR="00F7787B" w:rsidRDefault="00F7787B" w:rsidP="00FA29A0">
      <w:pPr>
        <w:rPr>
          <w:b/>
          <w:sz w:val="28"/>
          <w:szCs w:val="28"/>
        </w:rPr>
      </w:pPr>
    </w:p>
    <w:p w:rsidR="00FA29A0" w:rsidRPr="008A2AC2" w:rsidRDefault="00FA29A0" w:rsidP="00F7787B">
      <w:pPr>
        <w:jc w:val="center"/>
        <w:rPr>
          <w:rFonts w:asciiTheme="minorHAnsi" w:hAnsiTheme="minorHAnsi" w:cstheme="minorBidi"/>
          <w:b/>
          <w:sz w:val="28"/>
          <w:szCs w:val="28"/>
        </w:rPr>
      </w:pPr>
      <w:r w:rsidRPr="008A2AC2">
        <w:rPr>
          <w:b/>
          <w:sz w:val="28"/>
          <w:szCs w:val="28"/>
        </w:rPr>
        <w:lastRenderedPageBreak/>
        <w:t>INDICADORES DE DESEMPEÑO GRADO TERCERO</w:t>
      </w:r>
    </w:p>
    <w:tbl>
      <w:tblPr>
        <w:tblW w:w="178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44"/>
        <w:gridCol w:w="4253"/>
        <w:gridCol w:w="4252"/>
        <w:gridCol w:w="4678"/>
      </w:tblGrid>
      <w:tr w:rsidR="00FA29A0" w:rsidTr="00DF2114">
        <w:tc>
          <w:tcPr>
            <w:tcW w:w="4644" w:type="dxa"/>
            <w:tcBorders>
              <w:top w:val="single" w:sz="4" w:space="0" w:color="000000"/>
              <w:left w:val="single" w:sz="4" w:space="0" w:color="000000"/>
              <w:bottom w:val="single" w:sz="4" w:space="0" w:color="000000"/>
              <w:right w:val="single" w:sz="4" w:space="0" w:color="000000"/>
            </w:tcBorders>
            <w:shd w:val="clear" w:color="auto" w:fill="DDD9C3"/>
            <w:hideMark/>
          </w:tcPr>
          <w:p w:rsidR="00FA29A0" w:rsidRDefault="00FA29A0">
            <w:pPr>
              <w:rPr>
                <w:rFonts w:ascii="Arial" w:hAnsi="Arial" w:cs="Arial"/>
                <w:b/>
                <w:color w:val="000000"/>
                <w:sz w:val="24"/>
                <w:szCs w:val="24"/>
                <w:lang w:val="es-ES"/>
              </w:rPr>
            </w:pPr>
            <w:r>
              <w:rPr>
                <w:rFonts w:ascii="Arial" w:hAnsi="Arial" w:cs="Arial"/>
                <w:b/>
                <w:color w:val="000000"/>
                <w:sz w:val="24"/>
                <w:szCs w:val="24"/>
                <w:lang w:val="es-ES"/>
              </w:rPr>
              <w:t>PRIMER PERIODO</w:t>
            </w:r>
          </w:p>
        </w:tc>
        <w:tc>
          <w:tcPr>
            <w:tcW w:w="4253" w:type="dxa"/>
            <w:tcBorders>
              <w:top w:val="single" w:sz="4" w:space="0" w:color="000000"/>
              <w:left w:val="single" w:sz="4" w:space="0" w:color="000000"/>
              <w:bottom w:val="single" w:sz="4" w:space="0" w:color="000000"/>
              <w:right w:val="single" w:sz="4" w:space="0" w:color="000000"/>
            </w:tcBorders>
            <w:shd w:val="clear" w:color="auto" w:fill="FBD4B4"/>
            <w:hideMark/>
          </w:tcPr>
          <w:p w:rsidR="00FA29A0" w:rsidRDefault="00FA29A0">
            <w:pPr>
              <w:rPr>
                <w:rFonts w:ascii="Arial" w:hAnsi="Arial" w:cs="Arial"/>
                <w:b/>
                <w:sz w:val="24"/>
                <w:szCs w:val="24"/>
                <w:lang w:val="es-ES"/>
              </w:rPr>
            </w:pPr>
            <w:r>
              <w:rPr>
                <w:rFonts w:ascii="Arial" w:hAnsi="Arial" w:cs="Arial"/>
                <w:b/>
                <w:sz w:val="24"/>
                <w:szCs w:val="24"/>
                <w:lang w:val="es-ES"/>
              </w:rPr>
              <w:t>SEGUNDO PERIODO</w:t>
            </w:r>
          </w:p>
        </w:tc>
        <w:tc>
          <w:tcPr>
            <w:tcW w:w="4252" w:type="dxa"/>
            <w:tcBorders>
              <w:top w:val="single" w:sz="4" w:space="0" w:color="000000"/>
              <w:left w:val="single" w:sz="4" w:space="0" w:color="000000"/>
              <w:bottom w:val="single" w:sz="4" w:space="0" w:color="000000"/>
              <w:right w:val="single" w:sz="4" w:space="0" w:color="000000"/>
            </w:tcBorders>
            <w:shd w:val="clear" w:color="auto" w:fill="D6E3BC"/>
            <w:hideMark/>
          </w:tcPr>
          <w:p w:rsidR="00FA29A0" w:rsidRDefault="00FA29A0">
            <w:pPr>
              <w:rPr>
                <w:rFonts w:ascii="Arial" w:hAnsi="Arial" w:cs="Arial"/>
                <w:b/>
                <w:sz w:val="24"/>
                <w:szCs w:val="24"/>
                <w:lang w:val="es-ES"/>
              </w:rPr>
            </w:pPr>
            <w:r>
              <w:rPr>
                <w:rFonts w:ascii="Arial" w:hAnsi="Arial" w:cs="Arial"/>
                <w:b/>
                <w:sz w:val="24"/>
                <w:szCs w:val="24"/>
                <w:lang w:val="es-ES"/>
              </w:rPr>
              <w:t>TERCER PERIODO</w:t>
            </w:r>
          </w:p>
        </w:tc>
        <w:tc>
          <w:tcPr>
            <w:tcW w:w="4678" w:type="dxa"/>
            <w:tcBorders>
              <w:top w:val="single" w:sz="4" w:space="0" w:color="000000"/>
              <w:left w:val="single" w:sz="4" w:space="0" w:color="000000"/>
              <w:bottom w:val="single" w:sz="4" w:space="0" w:color="000000"/>
              <w:right w:val="single" w:sz="4" w:space="0" w:color="000000"/>
            </w:tcBorders>
            <w:shd w:val="clear" w:color="auto" w:fill="FBD4B4"/>
            <w:hideMark/>
          </w:tcPr>
          <w:p w:rsidR="00FA29A0" w:rsidRDefault="00FA29A0">
            <w:pPr>
              <w:rPr>
                <w:rFonts w:ascii="Arial" w:hAnsi="Arial" w:cs="Arial"/>
                <w:b/>
                <w:sz w:val="24"/>
                <w:szCs w:val="24"/>
                <w:lang w:val="es-ES"/>
              </w:rPr>
            </w:pPr>
            <w:r>
              <w:rPr>
                <w:rFonts w:ascii="Arial" w:hAnsi="Arial" w:cs="Arial"/>
                <w:b/>
                <w:sz w:val="24"/>
                <w:szCs w:val="24"/>
                <w:lang w:val="es-ES"/>
              </w:rPr>
              <w:t>CUARTO P</w:t>
            </w:r>
            <w:r w:rsidR="00DF2114">
              <w:rPr>
                <w:rFonts w:ascii="Arial" w:hAnsi="Arial" w:cs="Arial"/>
                <w:b/>
                <w:sz w:val="24"/>
                <w:szCs w:val="24"/>
                <w:lang w:val="es-ES"/>
              </w:rPr>
              <w:t>E</w:t>
            </w:r>
            <w:r>
              <w:rPr>
                <w:rFonts w:ascii="Arial" w:hAnsi="Arial" w:cs="Arial"/>
                <w:b/>
                <w:sz w:val="24"/>
                <w:szCs w:val="24"/>
                <w:lang w:val="es-ES"/>
              </w:rPr>
              <w:t>RIODO</w:t>
            </w:r>
          </w:p>
        </w:tc>
      </w:tr>
      <w:tr w:rsidR="00FA29A0" w:rsidTr="00DF2114">
        <w:tc>
          <w:tcPr>
            <w:tcW w:w="4644" w:type="dxa"/>
            <w:tcBorders>
              <w:top w:val="single" w:sz="4" w:space="0" w:color="000000"/>
              <w:left w:val="single" w:sz="4" w:space="0" w:color="000000"/>
              <w:bottom w:val="single" w:sz="4" w:space="0" w:color="000000"/>
              <w:right w:val="single" w:sz="4" w:space="0" w:color="000000"/>
            </w:tcBorders>
          </w:tcPr>
          <w:p w:rsidR="00FA29A0" w:rsidRDefault="00FA29A0">
            <w:pPr>
              <w:rPr>
                <w:rFonts w:ascii="Arial" w:hAnsi="Arial" w:cs="Arial"/>
                <w:b/>
                <w:sz w:val="24"/>
                <w:szCs w:val="24"/>
                <w:lang w:val="es-ES"/>
              </w:rPr>
            </w:pPr>
            <w:r>
              <w:rPr>
                <w:rFonts w:ascii="Arial" w:hAnsi="Arial" w:cs="Arial"/>
                <w:b/>
                <w:sz w:val="24"/>
                <w:szCs w:val="24"/>
                <w:lang w:val="es-ES"/>
              </w:rPr>
              <w:t>LAS PALABRAS</w:t>
            </w:r>
          </w:p>
          <w:p w:rsidR="00FA29A0" w:rsidRDefault="00FA29A0">
            <w:pPr>
              <w:rPr>
                <w:rFonts w:ascii="Arial" w:eastAsiaTheme="minorHAnsi" w:hAnsi="Arial" w:cs="Arial"/>
                <w:b/>
                <w:sz w:val="24"/>
                <w:szCs w:val="24"/>
                <w:lang w:val="es-ES"/>
              </w:rPr>
            </w:pPr>
            <w:r>
              <w:rPr>
                <w:rFonts w:ascii="Arial" w:hAnsi="Arial" w:cs="Arial"/>
                <w:b/>
                <w:sz w:val="24"/>
                <w:szCs w:val="24"/>
                <w:lang w:val="es-ES"/>
              </w:rPr>
              <w:t>-SUPERIOR</w:t>
            </w:r>
          </w:p>
          <w:p w:rsidR="00FA29A0" w:rsidRDefault="00FA29A0">
            <w:pPr>
              <w:rPr>
                <w:rFonts w:ascii="Arial" w:eastAsia="Times New Roman" w:hAnsi="Arial" w:cs="Arial"/>
                <w:b/>
                <w:sz w:val="24"/>
                <w:szCs w:val="24"/>
                <w:lang w:val="es-ES" w:eastAsia="es-ES"/>
              </w:rPr>
            </w:pPr>
            <w:r>
              <w:rPr>
                <w:rFonts w:ascii="Arial" w:eastAsia="Times New Roman" w:hAnsi="Arial" w:cs="Arial"/>
                <w:sz w:val="24"/>
                <w:szCs w:val="24"/>
                <w:lang w:val="es-ES" w:eastAsia="es-ES"/>
              </w:rPr>
              <w:t>*Identifica  y clasifica adecuadamente el uso de las palabras y el acento para enriquecer su vocabulario</w:t>
            </w:r>
          </w:p>
          <w:p w:rsidR="00FA29A0" w:rsidRDefault="00FA29A0">
            <w:pPr>
              <w:rPr>
                <w:rFonts w:ascii="Arial" w:eastAsia="Times New Roman" w:hAnsi="Arial" w:cs="Arial"/>
                <w:b/>
                <w:sz w:val="24"/>
                <w:szCs w:val="24"/>
                <w:lang w:val="es-ES" w:eastAsia="es-ES"/>
              </w:rPr>
            </w:pPr>
            <w:r>
              <w:rPr>
                <w:rFonts w:ascii="Arial" w:eastAsia="Times New Roman" w:hAnsi="Arial" w:cs="Arial"/>
                <w:sz w:val="24"/>
                <w:szCs w:val="24"/>
                <w:lang w:val="es-ES" w:eastAsia="es-ES"/>
              </w:rPr>
              <w:t>-</w:t>
            </w:r>
            <w:r>
              <w:rPr>
                <w:rFonts w:ascii="Arial" w:eastAsia="Times New Roman" w:hAnsi="Arial" w:cs="Arial"/>
                <w:b/>
                <w:sz w:val="24"/>
                <w:szCs w:val="24"/>
                <w:lang w:val="es-ES" w:eastAsia="es-ES"/>
              </w:rPr>
              <w:t>ALTO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*Identifica y clasifica el uso de las palabras  para enriquecer su vocabulario</w:t>
            </w:r>
          </w:p>
          <w:p w:rsidR="00FA29A0" w:rsidRDefault="00FA29A0">
            <w:pPr>
              <w:rPr>
                <w:rFonts w:ascii="Arial" w:eastAsia="Times New Roman" w:hAnsi="Arial" w:cs="Arial"/>
                <w:b/>
                <w:sz w:val="24"/>
                <w:szCs w:val="24"/>
                <w:lang w:val="es-ES" w:eastAsia="es-ES"/>
              </w:rPr>
            </w:pPr>
            <w:r>
              <w:rPr>
                <w:rFonts w:ascii="Arial" w:eastAsia="Times New Roman" w:hAnsi="Arial" w:cs="Arial"/>
                <w:sz w:val="24"/>
                <w:szCs w:val="24"/>
                <w:lang w:val="es-ES" w:eastAsia="es-ES"/>
              </w:rPr>
              <w:t>-</w:t>
            </w:r>
            <w:r>
              <w:rPr>
                <w:rFonts w:ascii="Arial" w:eastAsia="Times New Roman" w:hAnsi="Arial" w:cs="Arial"/>
                <w:b/>
                <w:sz w:val="24"/>
                <w:szCs w:val="24"/>
                <w:lang w:val="es-ES" w:eastAsia="es-ES"/>
              </w:rPr>
              <w:t>BASICO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*En ocasiones identifica y clasifica el uso de las palabras y el acento para enriquecer su vocabulario</w:t>
            </w:r>
          </w:p>
          <w:p w:rsidR="00FA29A0" w:rsidRDefault="00FA29A0">
            <w:pPr>
              <w:rPr>
                <w:rFonts w:ascii="Arial" w:eastAsia="Times New Roman" w:hAnsi="Arial" w:cs="Arial"/>
                <w:b/>
                <w:sz w:val="24"/>
                <w:szCs w:val="24"/>
                <w:lang w:val="es-ES" w:eastAsia="es-ES"/>
              </w:rPr>
            </w:pPr>
            <w:r>
              <w:rPr>
                <w:rFonts w:ascii="Arial" w:eastAsia="Times New Roman" w:hAnsi="Arial" w:cs="Arial"/>
                <w:sz w:val="24"/>
                <w:szCs w:val="24"/>
                <w:lang w:val="es-ES" w:eastAsia="es-ES"/>
              </w:rPr>
              <w:t>-</w:t>
            </w:r>
            <w:r>
              <w:rPr>
                <w:rFonts w:ascii="Arial" w:eastAsia="Times New Roman" w:hAnsi="Arial" w:cs="Arial"/>
                <w:b/>
                <w:sz w:val="24"/>
                <w:szCs w:val="24"/>
                <w:lang w:val="es-ES" w:eastAsia="es-ES"/>
              </w:rPr>
              <w:t>BAJO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*Muy limitadamente  identifica y clasifica el uso de las palabras y el acento para enriquecer su vocabulario</w:t>
            </w:r>
          </w:p>
          <w:p w:rsidR="00FA29A0" w:rsidRDefault="00FA29A0">
            <w:pPr>
              <w:rPr>
                <w:rFonts w:ascii="Arial" w:eastAsia="Times New Roman" w:hAnsi="Arial" w:cs="Arial"/>
                <w:b/>
                <w:sz w:val="24"/>
                <w:szCs w:val="24"/>
                <w:lang w:val="es-ES" w:eastAsia="es-ES"/>
              </w:rPr>
            </w:pPr>
            <w:r>
              <w:rPr>
                <w:rFonts w:ascii="Arial" w:eastAsia="Times New Roman" w:hAnsi="Arial" w:cs="Arial"/>
                <w:sz w:val="24"/>
                <w:szCs w:val="24"/>
                <w:lang w:val="es-ES" w:eastAsia="es-ES"/>
              </w:rPr>
              <w:t>-</w:t>
            </w:r>
            <w:r>
              <w:rPr>
                <w:rFonts w:ascii="Arial" w:eastAsia="Times New Roman" w:hAnsi="Arial" w:cs="Arial"/>
                <w:b/>
                <w:sz w:val="24"/>
                <w:szCs w:val="24"/>
                <w:lang w:val="es-ES" w:eastAsia="es-ES"/>
              </w:rPr>
              <w:t>SUPERIOR</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sz w:val="24"/>
                <w:szCs w:val="24"/>
                <w:lang w:val="es-ES"/>
              </w:rPr>
              <w:t>*utiliza</w:t>
            </w:r>
            <w:r>
              <w:rPr>
                <w:rFonts w:ascii="Arial" w:hAnsi="Arial" w:cs="Arial"/>
                <w:color w:val="58595B"/>
                <w:sz w:val="24"/>
                <w:szCs w:val="24"/>
                <w:lang w:val="es-ES"/>
              </w:rPr>
              <w:t xml:space="preserve"> de acuerdo con el contexto,</w:t>
            </w:r>
          </w:p>
          <w:p w:rsidR="00FA29A0" w:rsidRDefault="00FA29A0">
            <w:pPr>
              <w:autoSpaceDE w:val="0"/>
              <w:autoSpaceDN w:val="0"/>
              <w:adjustRightInd w:val="0"/>
              <w:spacing w:after="0" w:line="240" w:lineRule="auto"/>
              <w:rPr>
                <w:rFonts w:ascii="Arial" w:eastAsiaTheme="minorHAnsi" w:hAnsi="Arial" w:cs="Arial"/>
                <w:color w:val="58595B"/>
                <w:sz w:val="24"/>
                <w:szCs w:val="24"/>
                <w:lang w:val="es-ES"/>
              </w:rPr>
            </w:pPr>
            <w:r>
              <w:rPr>
                <w:rFonts w:ascii="Arial" w:hAnsi="Arial" w:cs="Arial"/>
                <w:color w:val="58595B"/>
                <w:sz w:val="24"/>
                <w:szCs w:val="24"/>
                <w:lang w:val="es-ES"/>
              </w:rPr>
              <w:lastRenderedPageBreak/>
              <w:t>palabras y frases adecuadas y precisas para expresar</w:t>
            </w:r>
          </w:p>
          <w:p w:rsidR="00FA29A0" w:rsidRDefault="00FA29A0">
            <w:pPr>
              <w:rPr>
                <w:rFonts w:ascii="Arial" w:hAnsi="Arial" w:cs="Arial"/>
                <w:color w:val="58595B"/>
                <w:sz w:val="24"/>
                <w:szCs w:val="24"/>
                <w:lang w:val="es-ES"/>
              </w:rPr>
            </w:pPr>
            <w:r>
              <w:rPr>
                <w:rFonts w:ascii="Arial" w:hAnsi="Arial" w:cs="Arial"/>
                <w:color w:val="58595B"/>
                <w:sz w:val="24"/>
                <w:szCs w:val="24"/>
                <w:lang w:val="es-ES"/>
              </w:rPr>
              <w:t>sus  ideas</w:t>
            </w:r>
          </w:p>
          <w:p w:rsidR="00FA29A0" w:rsidRDefault="00FA29A0">
            <w:pPr>
              <w:rPr>
                <w:rFonts w:ascii="Arial" w:hAnsi="Arial" w:cs="Arial"/>
                <w:b/>
                <w:color w:val="58595B"/>
                <w:sz w:val="24"/>
                <w:szCs w:val="24"/>
                <w:lang w:val="es-ES"/>
              </w:rPr>
            </w:pPr>
            <w:r>
              <w:rPr>
                <w:rFonts w:ascii="Arial" w:hAnsi="Arial" w:cs="Arial"/>
                <w:b/>
                <w:color w:val="58595B"/>
                <w:sz w:val="24"/>
                <w:szCs w:val="24"/>
                <w:lang w:val="es-ES"/>
              </w:rPr>
              <w:t>-ALTO</w:t>
            </w:r>
          </w:p>
          <w:p w:rsidR="00FA29A0" w:rsidRDefault="00FA29A0">
            <w:pPr>
              <w:rPr>
                <w:rFonts w:ascii="Arial" w:hAnsi="Arial" w:cs="Arial"/>
                <w:color w:val="58595B"/>
                <w:sz w:val="24"/>
                <w:szCs w:val="24"/>
                <w:lang w:val="es-ES"/>
              </w:rPr>
            </w:pPr>
            <w:r>
              <w:rPr>
                <w:rFonts w:ascii="Arial" w:hAnsi="Arial" w:cs="Arial"/>
                <w:color w:val="58595B"/>
                <w:sz w:val="24"/>
                <w:szCs w:val="24"/>
                <w:lang w:val="es-ES"/>
              </w:rPr>
              <w:t>*Utiliza de acuerdo con el contexto palabras y frases adecuadas para expresar sus ideas</w:t>
            </w:r>
          </w:p>
          <w:p w:rsidR="00FA29A0" w:rsidRDefault="00FA29A0">
            <w:pPr>
              <w:rPr>
                <w:rFonts w:ascii="Arial" w:hAnsi="Arial" w:cs="Arial"/>
                <w:b/>
                <w:color w:val="58595B"/>
                <w:sz w:val="24"/>
                <w:szCs w:val="24"/>
                <w:lang w:val="es-ES"/>
              </w:rPr>
            </w:pPr>
            <w:r>
              <w:rPr>
                <w:rFonts w:ascii="Arial" w:hAnsi="Arial" w:cs="Arial"/>
                <w:b/>
                <w:color w:val="58595B"/>
                <w:sz w:val="24"/>
                <w:szCs w:val="24"/>
                <w:lang w:val="es-ES"/>
              </w:rPr>
              <w:t>-BASICO</w:t>
            </w:r>
          </w:p>
          <w:p w:rsidR="00FA29A0" w:rsidRDefault="00FA29A0">
            <w:pPr>
              <w:rPr>
                <w:rFonts w:ascii="Arial" w:hAnsi="Arial" w:cs="Arial"/>
                <w:color w:val="58595B"/>
                <w:sz w:val="24"/>
                <w:szCs w:val="24"/>
                <w:lang w:val="es-ES"/>
              </w:rPr>
            </w:pPr>
            <w:r>
              <w:rPr>
                <w:rFonts w:ascii="Arial" w:hAnsi="Arial" w:cs="Arial"/>
                <w:color w:val="58595B"/>
                <w:sz w:val="24"/>
                <w:szCs w:val="24"/>
                <w:lang w:val="es-ES"/>
              </w:rPr>
              <w:t>*Ocasionalmente utiliza de acuerdo con el contexto palabras y frases adecuadas para expresar sus ideas</w:t>
            </w:r>
          </w:p>
          <w:p w:rsidR="00FA29A0" w:rsidRDefault="00FA29A0">
            <w:pPr>
              <w:rPr>
                <w:rFonts w:ascii="Arial" w:hAnsi="Arial" w:cs="Arial"/>
                <w:b/>
                <w:color w:val="58595B"/>
                <w:sz w:val="24"/>
                <w:szCs w:val="24"/>
                <w:lang w:val="es-ES"/>
              </w:rPr>
            </w:pPr>
            <w:r>
              <w:rPr>
                <w:rFonts w:ascii="Arial" w:hAnsi="Arial" w:cs="Arial"/>
                <w:b/>
                <w:color w:val="58595B"/>
                <w:sz w:val="24"/>
                <w:szCs w:val="24"/>
                <w:lang w:val="es-ES"/>
              </w:rPr>
              <w:t>-BAJO</w:t>
            </w:r>
          </w:p>
          <w:p w:rsidR="00FA29A0" w:rsidRDefault="00FA29A0">
            <w:pPr>
              <w:rPr>
                <w:rFonts w:ascii="Arial" w:hAnsi="Arial" w:cs="Arial"/>
                <w:color w:val="58595B"/>
                <w:sz w:val="24"/>
                <w:szCs w:val="24"/>
                <w:lang w:val="es-ES"/>
              </w:rPr>
            </w:pPr>
            <w:r>
              <w:rPr>
                <w:rFonts w:ascii="Arial" w:hAnsi="Arial" w:cs="Arial"/>
                <w:color w:val="58595B"/>
                <w:sz w:val="24"/>
                <w:szCs w:val="24"/>
                <w:lang w:val="es-ES"/>
              </w:rPr>
              <w:t>*Muy limitadamente utiliza de acuerdo con el contexto palabras y frases para expresar sus ideas</w:t>
            </w:r>
          </w:p>
          <w:p w:rsidR="00FA29A0" w:rsidRDefault="00FA29A0">
            <w:pPr>
              <w:rPr>
                <w:rFonts w:ascii="Arial" w:eastAsia="Times New Roman" w:hAnsi="Arial" w:cs="Arial"/>
                <w:b/>
                <w:sz w:val="24"/>
                <w:szCs w:val="24"/>
                <w:lang w:val="es-ES" w:eastAsia="es-ES"/>
              </w:rPr>
            </w:pPr>
            <w:r>
              <w:rPr>
                <w:rFonts w:ascii="Arial" w:eastAsia="Times New Roman" w:hAnsi="Arial" w:cs="Arial"/>
                <w:b/>
                <w:sz w:val="24"/>
                <w:szCs w:val="24"/>
                <w:lang w:val="es-ES" w:eastAsia="es-ES"/>
              </w:rPr>
              <w:t>LA NARRACIÓN</w:t>
            </w:r>
          </w:p>
          <w:p w:rsidR="00FA29A0" w:rsidRDefault="00FA29A0">
            <w:pPr>
              <w:rPr>
                <w:rFonts w:ascii="Arial" w:eastAsia="Times New Roman" w:hAnsi="Arial" w:cs="Arial"/>
                <w:b/>
                <w:sz w:val="24"/>
                <w:szCs w:val="24"/>
                <w:lang w:val="es-ES" w:eastAsia="es-ES"/>
              </w:rPr>
            </w:pPr>
            <w:r>
              <w:rPr>
                <w:rFonts w:ascii="Arial" w:eastAsia="Times New Roman" w:hAnsi="Arial" w:cs="Arial"/>
                <w:sz w:val="24"/>
                <w:szCs w:val="24"/>
                <w:lang w:val="es-ES" w:eastAsia="es-ES"/>
              </w:rPr>
              <w:t>-</w:t>
            </w:r>
            <w:r>
              <w:rPr>
                <w:rFonts w:ascii="Arial" w:eastAsia="Times New Roman" w:hAnsi="Arial" w:cs="Arial"/>
                <w:b/>
                <w:sz w:val="24"/>
                <w:szCs w:val="24"/>
                <w:lang w:val="es-ES" w:eastAsia="es-ES"/>
              </w:rPr>
              <w:t>SUPERIOR</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*Identifica, nombra y describe con mucha claridad y en forma detallada personajes, objetos, lugares etc. del cuento, fabulas e historietas</w:t>
            </w:r>
          </w:p>
          <w:p w:rsidR="00FA29A0" w:rsidRDefault="00FA29A0">
            <w:pPr>
              <w:spacing w:after="0" w:line="240" w:lineRule="auto"/>
              <w:rPr>
                <w:rFonts w:ascii="Arial" w:hAnsi="Arial" w:cs="Arial"/>
                <w:b/>
                <w:color w:val="58595B"/>
                <w:sz w:val="24"/>
                <w:szCs w:val="24"/>
                <w:lang w:val="es-ES"/>
              </w:rPr>
            </w:pPr>
            <w:r>
              <w:rPr>
                <w:rFonts w:ascii="Arial" w:hAnsi="Arial" w:cs="Arial"/>
                <w:b/>
                <w:color w:val="58595B"/>
                <w:sz w:val="24"/>
                <w:szCs w:val="24"/>
                <w:lang w:val="es-ES"/>
              </w:rPr>
              <w:lastRenderedPageBreak/>
              <w:t>-ALTO</w:t>
            </w:r>
          </w:p>
          <w:p w:rsidR="00FA29A0" w:rsidRDefault="00FA29A0">
            <w:pPr>
              <w:spacing w:after="0" w:line="240" w:lineRule="auto"/>
              <w:rPr>
                <w:rFonts w:ascii="Arial" w:eastAsiaTheme="minorHAnsi" w:hAnsi="Arial" w:cs="Arial"/>
                <w:color w:val="58595B"/>
                <w:sz w:val="24"/>
                <w:szCs w:val="24"/>
                <w:lang w:val="es-ES"/>
              </w:rPr>
            </w:pPr>
          </w:p>
          <w:p w:rsidR="00FA29A0" w:rsidRDefault="00FA29A0">
            <w:pPr>
              <w:spacing w:after="0" w:line="240" w:lineRule="auto"/>
              <w:rPr>
                <w:rFonts w:ascii="Arial" w:hAnsi="Arial" w:cs="Arial"/>
                <w:color w:val="58595B"/>
                <w:sz w:val="24"/>
                <w:szCs w:val="24"/>
                <w:lang w:val="es-ES"/>
              </w:rPr>
            </w:pPr>
            <w:r>
              <w:rPr>
                <w:rFonts w:ascii="Arial" w:hAnsi="Arial" w:cs="Arial"/>
                <w:color w:val="58595B"/>
                <w:sz w:val="24"/>
                <w:szCs w:val="24"/>
                <w:lang w:val="es-ES"/>
              </w:rPr>
              <w:t>*</w:t>
            </w:r>
            <w:r w:rsidR="00F76B46">
              <w:rPr>
                <w:rFonts w:ascii="Arial" w:hAnsi="Arial" w:cs="Arial"/>
                <w:color w:val="58595B"/>
                <w:sz w:val="24"/>
                <w:szCs w:val="24"/>
                <w:lang w:val="es-ES"/>
              </w:rPr>
              <w:t>Identifica, nombra</w:t>
            </w:r>
            <w:r>
              <w:rPr>
                <w:rFonts w:ascii="Arial" w:hAnsi="Arial" w:cs="Arial"/>
                <w:color w:val="58595B"/>
                <w:sz w:val="24"/>
                <w:szCs w:val="24"/>
                <w:lang w:val="es-ES"/>
              </w:rPr>
              <w:t xml:space="preserve"> y describe personajes, objetos, lugares, etc. Del cuento,  fábula, e historietas</w:t>
            </w:r>
          </w:p>
          <w:p w:rsidR="00FA29A0" w:rsidRDefault="00FA29A0">
            <w:pPr>
              <w:spacing w:after="0" w:line="240" w:lineRule="auto"/>
              <w:rPr>
                <w:rFonts w:ascii="Arial" w:hAnsi="Arial" w:cs="Arial"/>
                <w:b/>
                <w:color w:val="58595B"/>
                <w:sz w:val="24"/>
                <w:szCs w:val="24"/>
                <w:lang w:val="es-ES"/>
              </w:rPr>
            </w:pPr>
          </w:p>
          <w:p w:rsidR="00FA29A0" w:rsidRDefault="00FA29A0">
            <w:pPr>
              <w:spacing w:after="0" w:line="240" w:lineRule="auto"/>
              <w:rPr>
                <w:rFonts w:ascii="Arial" w:hAnsi="Arial" w:cs="Arial"/>
                <w:b/>
                <w:color w:val="58595B"/>
                <w:sz w:val="24"/>
                <w:szCs w:val="24"/>
                <w:lang w:val="es-ES"/>
              </w:rPr>
            </w:pPr>
            <w:r>
              <w:rPr>
                <w:rFonts w:ascii="Arial" w:hAnsi="Arial" w:cs="Arial"/>
                <w:b/>
                <w:color w:val="58595B"/>
                <w:sz w:val="24"/>
                <w:szCs w:val="24"/>
                <w:lang w:val="es-ES"/>
              </w:rPr>
              <w:t>-BÁSICO</w:t>
            </w:r>
          </w:p>
          <w:p w:rsidR="00FA29A0" w:rsidRDefault="00FA29A0">
            <w:pPr>
              <w:spacing w:after="0" w:line="240" w:lineRule="auto"/>
              <w:rPr>
                <w:rFonts w:ascii="Arial" w:hAnsi="Arial" w:cs="Arial"/>
                <w:b/>
                <w:color w:val="58595B"/>
                <w:sz w:val="24"/>
                <w:szCs w:val="24"/>
                <w:lang w:val="es-ES"/>
              </w:rPr>
            </w:pPr>
          </w:p>
          <w:p w:rsidR="00FA29A0" w:rsidRDefault="00FA29A0">
            <w:pPr>
              <w:spacing w:after="0" w:line="240" w:lineRule="auto"/>
              <w:rPr>
                <w:rFonts w:ascii="Arial" w:hAnsi="Arial" w:cs="Arial"/>
                <w:color w:val="58595B"/>
                <w:sz w:val="24"/>
                <w:szCs w:val="24"/>
                <w:lang w:val="es-ES"/>
              </w:rPr>
            </w:pPr>
            <w:r>
              <w:rPr>
                <w:rFonts w:ascii="Arial" w:hAnsi="Arial" w:cs="Arial"/>
                <w:b/>
                <w:color w:val="58595B"/>
                <w:sz w:val="24"/>
                <w:szCs w:val="24"/>
                <w:lang w:val="es-ES"/>
              </w:rPr>
              <w:t>*O</w:t>
            </w:r>
            <w:r>
              <w:rPr>
                <w:rFonts w:ascii="Arial" w:hAnsi="Arial" w:cs="Arial"/>
                <w:color w:val="58595B"/>
                <w:sz w:val="24"/>
                <w:szCs w:val="24"/>
                <w:lang w:val="es-ES"/>
              </w:rPr>
              <w:t>casionalmente nombra y describe personajes, objetos, lugares, etc. Del cuento, fábulas e historietas</w:t>
            </w:r>
          </w:p>
          <w:p w:rsidR="00FA29A0" w:rsidRDefault="00FA29A0">
            <w:pPr>
              <w:spacing w:after="0" w:line="240" w:lineRule="auto"/>
              <w:rPr>
                <w:rFonts w:ascii="Arial" w:hAnsi="Arial" w:cs="Arial"/>
                <w:b/>
                <w:color w:val="58595B"/>
                <w:sz w:val="24"/>
                <w:szCs w:val="24"/>
                <w:lang w:val="es-ES"/>
              </w:rPr>
            </w:pPr>
          </w:p>
          <w:p w:rsidR="00FA29A0" w:rsidRDefault="00FA29A0">
            <w:pPr>
              <w:spacing w:after="0" w:line="240" w:lineRule="auto"/>
              <w:rPr>
                <w:rFonts w:ascii="Arial" w:hAnsi="Arial" w:cs="Arial"/>
                <w:b/>
                <w:color w:val="58595B"/>
                <w:sz w:val="24"/>
                <w:szCs w:val="24"/>
                <w:lang w:val="es-ES"/>
              </w:rPr>
            </w:pPr>
            <w:r>
              <w:rPr>
                <w:rFonts w:ascii="Arial" w:hAnsi="Arial" w:cs="Arial"/>
                <w:b/>
                <w:color w:val="58595B"/>
                <w:sz w:val="24"/>
                <w:szCs w:val="24"/>
                <w:lang w:val="es-ES"/>
              </w:rPr>
              <w:t>-BAJO</w:t>
            </w:r>
          </w:p>
          <w:p w:rsidR="00FA29A0" w:rsidRDefault="00FA29A0">
            <w:pPr>
              <w:rPr>
                <w:rFonts w:ascii="Arial" w:hAnsi="Arial" w:cs="Arial"/>
                <w:b/>
                <w:color w:val="58595B"/>
                <w:sz w:val="24"/>
                <w:szCs w:val="24"/>
                <w:lang w:val="es-ES"/>
              </w:rPr>
            </w:pPr>
          </w:p>
          <w:p w:rsidR="00FA29A0" w:rsidRDefault="00FA29A0">
            <w:pPr>
              <w:rPr>
                <w:rFonts w:ascii="Arial" w:hAnsi="Arial" w:cs="Arial"/>
                <w:color w:val="58595B"/>
                <w:sz w:val="24"/>
                <w:szCs w:val="24"/>
                <w:lang w:val="es-ES"/>
              </w:rPr>
            </w:pPr>
            <w:r>
              <w:rPr>
                <w:rFonts w:ascii="Arial" w:hAnsi="Arial" w:cs="Arial"/>
                <w:b/>
                <w:color w:val="58595B"/>
                <w:sz w:val="24"/>
                <w:szCs w:val="24"/>
                <w:lang w:val="es-ES"/>
              </w:rPr>
              <w:t>*L</w:t>
            </w:r>
            <w:r>
              <w:rPr>
                <w:rFonts w:ascii="Arial" w:hAnsi="Arial" w:cs="Arial"/>
                <w:color w:val="58595B"/>
                <w:sz w:val="24"/>
                <w:szCs w:val="24"/>
                <w:lang w:val="es-ES"/>
              </w:rPr>
              <w:t>e es difícil nombrar y describir personajes, objetos, lugares, etc. del cuento, fábulas e historietas</w:t>
            </w:r>
          </w:p>
          <w:p w:rsidR="00FA29A0" w:rsidRDefault="00FA29A0">
            <w:pPr>
              <w:autoSpaceDE w:val="0"/>
              <w:autoSpaceDN w:val="0"/>
              <w:adjustRightInd w:val="0"/>
              <w:spacing w:after="0" w:line="240" w:lineRule="auto"/>
              <w:rPr>
                <w:rFonts w:ascii="Arial" w:hAnsi="Arial" w:cs="Arial"/>
                <w:b/>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b/>
                <w:color w:val="58595B"/>
                <w:sz w:val="24"/>
                <w:szCs w:val="24"/>
                <w:lang w:val="es-ES"/>
              </w:rPr>
              <w:t>-SUPEROR</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 xml:space="preserve">*Identifica de manera acertada  </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cómo se formula el inicio el nudo</w:t>
            </w:r>
          </w:p>
          <w:p w:rsidR="00FA29A0" w:rsidRDefault="00FA29A0">
            <w:pPr>
              <w:rPr>
                <w:rFonts w:ascii="Arial" w:hAnsi="Arial" w:cs="Arial"/>
                <w:color w:val="58595B"/>
                <w:sz w:val="24"/>
                <w:szCs w:val="24"/>
                <w:lang w:val="es-ES"/>
              </w:rPr>
            </w:pPr>
            <w:r>
              <w:rPr>
                <w:rFonts w:ascii="Arial" w:hAnsi="Arial" w:cs="Arial"/>
                <w:color w:val="58595B"/>
                <w:sz w:val="24"/>
                <w:szCs w:val="24"/>
                <w:lang w:val="es-ES"/>
              </w:rPr>
              <w:t>y el final de algunas narraciones</w:t>
            </w:r>
          </w:p>
          <w:p w:rsidR="00FA29A0" w:rsidRDefault="00FA29A0">
            <w:pPr>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ALTO</w:t>
            </w:r>
          </w:p>
          <w:p w:rsidR="00FA29A0" w:rsidRDefault="00FA29A0">
            <w:pPr>
              <w:rPr>
                <w:rFonts w:ascii="Arial" w:hAnsi="Arial" w:cs="Arial"/>
                <w:color w:val="58595B"/>
                <w:sz w:val="24"/>
                <w:szCs w:val="24"/>
                <w:lang w:val="es-ES"/>
              </w:rPr>
            </w:pPr>
            <w:r>
              <w:rPr>
                <w:rFonts w:ascii="Arial" w:hAnsi="Arial" w:cs="Arial"/>
                <w:color w:val="58595B"/>
                <w:sz w:val="24"/>
                <w:szCs w:val="24"/>
                <w:lang w:val="es-ES"/>
              </w:rPr>
              <w:t>*Identifica como se formula el inicio, el nudo y el final de algunas narraciones</w:t>
            </w:r>
          </w:p>
          <w:p w:rsidR="00FA29A0" w:rsidRDefault="00FA29A0">
            <w:pPr>
              <w:rPr>
                <w:rFonts w:ascii="Arial" w:hAnsi="Arial" w:cs="Arial"/>
                <w:b/>
                <w:color w:val="58595B"/>
                <w:sz w:val="24"/>
                <w:szCs w:val="24"/>
                <w:lang w:val="es-ES"/>
              </w:rPr>
            </w:pPr>
            <w:r>
              <w:rPr>
                <w:rFonts w:ascii="Arial" w:hAnsi="Arial" w:cs="Arial"/>
                <w:color w:val="58595B"/>
                <w:sz w:val="24"/>
                <w:szCs w:val="24"/>
                <w:lang w:val="es-ES"/>
              </w:rPr>
              <w:lastRenderedPageBreak/>
              <w:t>-</w:t>
            </w:r>
            <w:r>
              <w:rPr>
                <w:rFonts w:ascii="Arial" w:hAnsi="Arial" w:cs="Arial"/>
                <w:b/>
                <w:color w:val="58595B"/>
                <w:sz w:val="24"/>
                <w:szCs w:val="24"/>
                <w:lang w:val="es-ES"/>
              </w:rPr>
              <w:t>BÁSICO</w:t>
            </w:r>
          </w:p>
          <w:p w:rsidR="00FA29A0" w:rsidRDefault="00FA29A0">
            <w:pPr>
              <w:rPr>
                <w:rFonts w:ascii="Arial" w:hAnsi="Arial" w:cs="Arial"/>
                <w:color w:val="58595B"/>
                <w:sz w:val="24"/>
                <w:szCs w:val="24"/>
                <w:lang w:val="es-ES"/>
              </w:rPr>
            </w:pPr>
            <w:r>
              <w:rPr>
                <w:rFonts w:ascii="Arial" w:hAnsi="Arial" w:cs="Arial"/>
                <w:color w:val="58595B"/>
                <w:sz w:val="24"/>
                <w:szCs w:val="24"/>
                <w:lang w:val="es-ES"/>
              </w:rPr>
              <w:t>*Ocasionalmente identifica y formula el inicio, nudo y final de algunas narraciones</w:t>
            </w:r>
          </w:p>
          <w:p w:rsidR="00FA29A0" w:rsidRDefault="00FA29A0">
            <w:pPr>
              <w:rPr>
                <w:rFonts w:ascii="Arial" w:hAnsi="Arial" w:cs="Arial"/>
                <w:b/>
                <w:color w:val="58595B"/>
                <w:sz w:val="24"/>
                <w:szCs w:val="24"/>
                <w:lang w:val="es-ES"/>
              </w:rPr>
            </w:pPr>
            <w:r>
              <w:rPr>
                <w:rFonts w:ascii="Arial" w:hAnsi="Arial" w:cs="Arial"/>
                <w:b/>
                <w:color w:val="58595B"/>
                <w:sz w:val="24"/>
                <w:szCs w:val="24"/>
                <w:lang w:val="es-ES"/>
              </w:rPr>
              <w:t>-BAJO</w:t>
            </w:r>
          </w:p>
          <w:p w:rsidR="00FA29A0" w:rsidRDefault="00FA29A0">
            <w:pPr>
              <w:rPr>
                <w:rFonts w:ascii="Arial" w:hAnsi="Arial" w:cs="Arial"/>
                <w:b/>
                <w:color w:val="58595B"/>
                <w:sz w:val="24"/>
                <w:szCs w:val="24"/>
                <w:lang w:val="es-ES"/>
              </w:rPr>
            </w:pPr>
            <w:r>
              <w:rPr>
                <w:rFonts w:ascii="Arial" w:hAnsi="Arial" w:cs="Arial"/>
                <w:color w:val="58595B"/>
                <w:sz w:val="24"/>
                <w:szCs w:val="24"/>
                <w:lang w:val="es-ES"/>
              </w:rPr>
              <w:t>*Le es difícil identificar el inicio, nudo y final de algunas narraciones</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-SUPERIOR</w:t>
            </w:r>
          </w:p>
          <w:p w:rsidR="00FA29A0" w:rsidRDefault="00FA29A0">
            <w:pPr>
              <w:rPr>
                <w:rFonts w:ascii="Arial" w:hAnsi="Arial" w:cs="Arial"/>
                <w:sz w:val="24"/>
                <w:szCs w:val="24"/>
                <w:lang w:val="es-ES"/>
              </w:rPr>
            </w:pPr>
            <w:r>
              <w:rPr>
                <w:rFonts w:ascii="Arial" w:eastAsia="Times New Roman" w:hAnsi="Arial" w:cs="Arial"/>
                <w:sz w:val="24"/>
                <w:szCs w:val="24"/>
                <w:lang w:val="es-ES" w:eastAsia="es-ES"/>
              </w:rPr>
              <w:t>*crea y comprende con facilidad llevando una secuencia correcta</w:t>
            </w:r>
            <w:r>
              <w:rPr>
                <w:rFonts w:ascii="Arial" w:hAnsi="Arial" w:cs="Arial"/>
                <w:sz w:val="24"/>
                <w:szCs w:val="24"/>
                <w:lang w:val="es-ES"/>
              </w:rPr>
              <w:t xml:space="preserve"> anécdotas, leyendas y relatos mitológicos </w:t>
            </w:r>
          </w:p>
          <w:p w:rsidR="00FA29A0" w:rsidRDefault="00FA29A0">
            <w:pPr>
              <w:rPr>
                <w:rFonts w:ascii="Arial" w:eastAsiaTheme="minorHAnsi" w:hAnsi="Arial" w:cs="Arial"/>
                <w:sz w:val="24"/>
                <w:szCs w:val="24"/>
                <w:lang w:val="es-ES"/>
              </w:rPr>
            </w:pPr>
            <w:r>
              <w:rPr>
                <w:rFonts w:ascii="Arial" w:hAnsi="Arial" w:cs="Arial"/>
                <w:sz w:val="24"/>
                <w:szCs w:val="24"/>
                <w:lang w:val="es-ES"/>
              </w:rPr>
              <w:t>-</w:t>
            </w:r>
            <w:r>
              <w:rPr>
                <w:rFonts w:ascii="Arial" w:eastAsia="Times New Roman" w:hAnsi="Arial" w:cs="Arial"/>
                <w:sz w:val="24"/>
                <w:szCs w:val="24"/>
                <w:lang w:val="es-ES" w:eastAsia="es-ES"/>
              </w:rPr>
              <w:t>ALTO</w:t>
            </w:r>
          </w:p>
          <w:p w:rsidR="00FA29A0" w:rsidRDefault="00FA29A0">
            <w:pPr>
              <w:rPr>
                <w:rFonts w:ascii="Arial" w:hAnsi="Arial" w:cs="Arial"/>
                <w:sz w:val="24"/>
                <w:szCs w:val="24"/>
                <w:lang w:val="es-ES"/>
              </w:rPr>
            </w:pPr>
            <w:r>
              <w:rPr>
                <w:rFonts w:ascii="Arial" w:eastAsia="Times New Roman" w:hAnsi="Arial" w:cs="Arial"/>
                <w:sz w:val="24"/>
                <w:szCs w:val="24"/>
                <w:lang w:val="es-ES" w:eastAsia="es-ES"/>
              </w:rPr>
              <w:t xml:space="preserve">*Crea  y comprende con alguna facilidad y llevando una secuencia anécdotas leyendas y relatos mitológicos </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-BASICO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Pocas veces crea y comprende con facilidad anécdotas, leyendas y relatos mitológicos </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-BAJO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 xml:space="preserve">*Se le dificulta crear  y comprender anécdotas y relatos mitológicos </w:t>
            </w:r>
          </w:p>
          <w:p w:rsidR="00FA29A0" w:rsidRDefault="00FA29A0">
            <w:pPr>
              <w:rPr>
                <w:rFonts w:ascii="Arial" w:eastAsia="Times New Roman" w:hAnsi="Arial" w:cs="Arial"/>
                <w:sz w:val="24"/>
                <w:szCs w:val="24"/>
                <w:lang w:val="es-ES" w:eastAsia="es-ES"/>
              </w:rPr>
            </w:pPr>
          </w:p>
          <w:p w:rsidR="00FA29A0" w:rsidRDefault="00FA29A0">
            <w:pPr>
              <w:rPr>
                <w:rFonts w:ascii="Arial" w:eastAsia="Times New Roman" w:hAnsi="Arial" w:cs="Arial"/>
                <w:sz w:val="24"/>
                <w:szCs w:val="24"/>
                <w:lang w:val="es-ES" w:eastAsia="es-ES"/>
              </w:rPr>
            </w:pPr>
          </w:p>
          <w:p w:rsidR="00FA29A0" w:rsidRDefault="00FA29A0">
            <w:pPr>
              <w:rPr>
                <w:rFonts w:ascii="Arial" w:eastAsia="Times New Roman" w:hAnsi="Arial" w:cs="Arial"/>
                <w:sz w:val="24"/>
                <w:szCs w:val="24"/>
                <w:lang w:val="es-ES" w:eastAsia="es-ES"/>
              </w:rPr>
            </w:pPr>
          </w:p>
          <w:p w:rsidR="00FA29A0" w:rsidRDefault="00FA29A0">
            <w:pPr>
              <w:rPr>
                <w:rFonts w:ascii="Arial" w:eastAsia="Times New Roman" w:hAnsi="Arial" w:cs="Arial"/>
                <w:sz w:val="24"/>
                <w:szCs w:val="24"/>
                <w:lang w:val="es-ES" w:eastAsia="es-ES"/>
              </w:rPr>
            </w:pPr>
          </w:p>
          <w:p w:rsidR="00FA29A0" w:rsidRDefault="00FA29A0">
            <w:pPr>
              <w:rPr>
                <w:rFonts w:ascii="Arial" w:eastAsia="Times New Roman" w:hAnsi="Arial" w:cs="Arial"/>
                <w:sz w:val="24"/>
                <w:szCs w:val="24"/>
                <w:lang w:val="es-ES" w:eastAsia="es-ES"/>
              </w:rPr>
            </w:pPr>
          </w:p>
          <w:p w:rsidR="00FA29A0" w:rsidRDefault="00FA29A0">
            <w:pPr>
              <w:rPr>
                <w:rFonts w:ascii="Arial" w:eastAsia="Times New Roman" w:hAnsi="Arial" w:cs="Arial"/>
                <w:sz w:val="24"/>
                <w:szCs w:val="24"/>
                <w:lang w:val="es-ES" w:eastAsia="es-ES"/>
              </w:rPr>
            </w:pPr>
          </w:p>
        </w:tc>
        <w:tc>
          <w:tcPr>
            <w:tcW w:w="4253" w:type="dxa"/>
            <w:tcBorders>
              <w:top w:val="single" w:sz="4" w:space="0" w:color="000000"/>
              <w:left w:val="single" w:sz="4" w:space="0" w:color="000000"/>
              <w:bottom w:val="single" w:sz="4" w:space="0" w:color="000000"/>
              <w:right w:val="single" w:sz="4" w:space="0" w:color="000000"/>
            </w:tcBorders>
          </w:tcPr>
          <w:p w:rsidR="00FA29A0" w:rsidRDefault="00FA29A0">
            <w:pPr>
              <w:rPr>
                <w:rFonts w:ascii="Arial" w:hAnsi="Arial" w:cs="Arial"/>
                <w:b/>
                <w:sz w:val="24"/>
                <w:szCs w:val="24"/>
                <w:lang w:val="es-ES"/>
              </w:rPr>
            </w:pPr>
            <w:r>
              <w:rPr>
                <w:rFonts w:ascii="Arial" w:hAnsi="Arial" w:cs="Arial"/>
                <w:b/>
                <w:sz w:val="24"/>
                <w:szCs w:val="24"/>
                <w:lang w:val="es-ES"/>
              </w:rPr>
              <w:lastRenderedPageBreak/>
              <w:t>LA GRAMÁTICA</w:t>
            </w:r>
          </w:p>
          <w:p w:rsidR="00FA29A0" w:rsidRDefault="00FA29A0">
            <w:pPr>
              <w:rPr>
                <w:rFonts w:ascii="Arial" w:eastAsiaTheme="minorHAnsi" w:hAnsi="Arial" w:cs="Arial"/>
                <w:b/>
                <w:sz w:val="24"/>
                <w:szCs w:val="24"/>
                <w:lang w:val="es-ES"/>
              </w:rPr>
            </w:pPr>
            <w:r>
              <w:rPr>
                <w:rFonts w:ascii="Arial" w:hAnsi="Arial" w:cs="Arial"/>
                <w:b/>
                <w:sz w:val="24"/>
                <w:szCs w:val="24"/>
                <w:lang w:val="es-ES"/>
              </w:rPr>
              <w:t>-</w:t>
            </w:r>
            <w:r>
              <w:rPr>
                <w:rFonts w:ascii="Arial" w:hAnsi="Arial" w:cs="Arial"/>
                <w:b/>
                <w:color w:val="58595B"/>
                <w:sz w:val="24"/>
                <w:szCs w:val="24"/>
                <w:lang w:val="es-ES"/>
              </w:rPr>
              <w:t>SUPERIOR</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*Reconoce y clasifica acertadamente la oración y su estructura  en textos y escritos</w:t>
            </w:r>
          </w:p>
          <w:p w:rsidR="00FA29A0" w:rsidRDefault="00FA29A0">
            <w:pPr>
              <w:rPr>
                <w:rFonts w:ascii="Arial" w:eastAsia="Times New Roman" w:hAnsi="Arial" w:cs="Arial"/>
                <w:b/>
                <w:sz w:val="24"/>
                <w:szCs w:val="24"/>
                <w:lang w:val="es-ES" w:eastAsia="es-ES"/>
              </w:rPr>
            </w:pPr>
            <w:r>
              <w:rPr>
                <w:rFonts w:ascii="Arial" w:eastAsia="Times New Roman" w:hAnsi="Arial" w:cs="Arial"/>
                <w:sz w:val="24"/>
                <w:szCs w:val="24"/>
                <w:lang w:val="es-ES" w:eastAsia="es-ES"/>
              </w:rPr>
              <w:t>-</w:t>
            </w:r>
            <w:r>
              <w:rPr>
                <w:rFonts w:ascii="Arial" w:eastAsia="Times New Roman" w:hAnsi="Arial" w:cs="Arial"/>
                <w:b/>
                <w:sz w:val="24"/>
                <w:szCs w:val="24"/>
                <w:lang w:val="es-ES" w:eastAsia="es-ES"/>
              </w:rPr>
              <w:t>ALTO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*Reconoce y clasifica la oración y su estructura  en textos y escritos</w:t>
            </w:r>
          </w:p>
          <w:p w:rsidR="00FA29A0" w:rsidRDefault="00FA29A0">
            <w:pPr>
              <w:rPr>
                <w:rFonts w:ascii="Arial" w:eastAsia="Times New Roman" w:hAnsi="Arial" w:cs="Arial"/>
                <w:b/>
                <w:sz w:val="24"/>
                <w:szCs w:val="24"/>
                <w:lang w:val="es-ES" w:eastAsia="es-ES"/>
              </w:rPr>
            </w:pPr>
            <w:r>
              <w:rPr>
                <w:rFonts w:ascii="Arial" w:eastAsia="Times New Roman" w:hAnsi="Arial" w:cs="Arial"/>
                <w:b/>
                <w:sz w:val="24"/>
                <w:szCs w:val="24"/>
                <w:lang w:val="es-ES" w:eastAsia="es-ES"/>
              </w:rPr>
              <w:t>-BASICO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 En ocasiones Reconoce y clasifica la oración y su estructura en textos y escritos</w:t>
            </w:r>
          </w:p>
          <w:p w:rsidR="00FA29A0" w:rsidRDefault="00FA29A0">
            <w:pPr>
              <w:rPr>
                <w:rFonts w:ascii="Arial" w:eastAsia="Times New Roman" w:hAnsi="Arial" w:cs="Arial"/>
                <w:b/>
                <w:sz w:val="24"/>
                <w:szCs w:val="24"/>
                <w:lang w:val="es-ES" w:eastAsia="es-ES"/>
              </w:rPr>
            </w:pPr>
            <w:r>
              <w:rPr>
                <w:rFonts w:ascii="Arial" w:eastAsia="Times New Roman" w:hAnsi="Arial" w:cs="Arial"/>
                <w:b/>
                <w:sz w:val="24"/>
                <w:szCs w:val="24"/>
                <w:lang w:val="es-ES" w:eastAsia="es-ES"/>
              </w:rPr>
              <w:t>-BAJO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*Muy limitadamente reconoce y clasifica la oración y su estructura en textos y escritos</w:t>
            </w:r>
          </w:p>
          <w:p w:rsidR="00FA29A0" w:rsidRDefault="00FA29A0">
            <w:pPr>
              <w:rPr>
                <w:rFonts w:ascii="Arial" w:eastAsia="Times New Roman" w:hAnsi="Arial" w:cs="Arial"/>
                <w:b/>
                <w:sz w:val="24"/>
                <w:szCs w:val="24"/>
                <w:lang w:val="es-ES" w:eastAsia="es-ES"/>
              </w:rPr>
            </w:pPr>
            <w:r>
              <w:rPr>
                <w:rFonts w:ascii="Arial" w:eastAsia="Times New Roman" w:hAnsi="Arial" w:cs="Arial"/>
                <w:sz w:val="24"/>
                <w:szCs w:val="24"/>
                <w:lang w:val="es-ES" w:eastAsia="es-ES"/>
              </w:rPr>
              <w:t>-</w:t>
            </w:r>
            <w:r>
              <w:rPr>
                <w:rFonts w:ascii="Arial" w:eastAsia="Times New Roman" w:hAnsi="Arial" w:cs="Arial"/>
                <w:b/>
                <w:sz w:val="24"/>
                <w:szCs w:val="24"/>
                <w:lang w:val="es-ES" w:eastAsia="es-ES"/>
              </w:rPr>
              <w:t>SUPERIOR</w:t>
            </w:r>
          </w:p>
          <w:p w:rsidR="00FA29A0" w:rsidRDefault="00FA29A0">
            <w:pPr>
              <w:rPr>
                <w:rFonts w:ascii="Arial" w:eastAsia="Times New Roman" w:hAnsi="Arial" w:cs="Arial"/>
                <w:sz w:val="24"/>
                <w:szCs w:val="24"/>
                <w:lang w:val="es-ES" w:eastAsia="es-ES"/>
              </w:rPr>
            </w:pPr>
            <w:r>
              <w:rPr>
                <w:rFonts w:ascii="Arial" w:hAnsi="Arial" w:cs="Arial"/>
                <w:sz w:val="24"/>
                <w:szCs w:val="24"/>
                <w:lang w:val="es-ES"/>
              </w:rPr>
              <w:lastRenderedPageBreak/>
              <w:t>*Corrige</w:t>
            </w:r>
            <w:r>
              <w:rPr>
                <w:rFonts w:ascii="Arial" w:hAnsi="Arial" w:cs="Arial"/>
                <w:color w:val="58595B"/>
                <w:sz w:val="24"/>
                <w:szCs w:val="24"/>
                <w:lang w:val="es-ES"/>
              </w:rPr>
              <w:t xml:space="preserve"> y socializa correctamente sus  </w:t>
            </w:r>
            <w:proofErr w:type="spellStart"/>
            <w:r>
              <w:rPr>
                <w:rFonts w:ascii="Arial" w:hAnsi="Arial" w:cs="Arial"/>
                <w:color w:val="58595B"/>
                <w:sz w:val="24"/>
                <w:szCs w:val="24"/>
                <w:lang w:val="es-ES"/>
              </w:rPr>
              <w:t>escritos</w:t>
            </w:r>
            <w:proofErr w:type="gramStart"/>
            <w:r>
              <w:rPr>
                <w:rFonts w:ascii="Arial" w:hAnsi="Arial" w:cs="Arial"/>
                <w:color w:val="58595B"/>
                <w:sz w:val="24"/>
                <w:szCs w:val="24"/>
                <w:lang w:val="es-ES"/>
              </w:rPr>
              <w:t>,atendiendo</w:t>
            </w:r>
            <w:proofErr w:type="spellEnd"/>
            <w:proofErr w:type="gramEnd"/>
            <w:r>
              <w:rPr>
                <w:rFonts w:ascii="Arial" w:hAnsi="Arial" w:cs="Arial"/>
                <w:color w:val="58595B"/>
                <w:sz w:val="24"/>
                <w:szCs w:val="24"/>
                <w:lang w:val="es-ES"/>
              </w:rPr>
              <w:t xml:space="preserve"> algunos aspectos gramaticales (concordancia, tiempos verbales, pronombres, artículos, sustantivos, adjetivos, adverbios y ortográficos (acentuación, mayúsculas, signos de puntuación) de la lengua castellana.</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-ALTO</w:t>
            </w:r>
          </w:p>
          <w:p w:rsidR="00FA29A0" w:rsidRDefault="00FA29A0">
            <w:pPr>
              <w:rPr>
                <w:rFonts w:ascii="Arial" w:hAnsi="Arial" w:cs="Arial"/>
                <w:color w:val="58595B"/>
                <w:sz w:val="24"/>
                <w:szCs w:val="24"/>
                <w:lang w:val="es-ES"/>
              </w:rPr>
            </w:pPr>
            <w:r>
              <w:rPr>
                <w:rFonts w:ascii="Arial" w:eastAsia="Times New Roman" w:hAnsi="Arial" w:cs="Arial"/>
                <w:sz w:val="24"/>
                <w:szCs w:val="24"/>
                <w:lang w:val="es-ES" w:eastAsia="es-ES"/>
              </w:rPr>
              <w:t>*</w:t>
            </w:r>
            <w:r>
              <w:rPr>
                <w:rFonts w:ascii="Arial" w:hAnsi="Arial" w:cs="Arial"/>
                <w:sz w:val="24"/>
                <w:szCs w:val="24"/>
                <w:lang w:val="es-ES"/>
              </w:rPr>
              <w:t>Corrige</w:t>
            </w:r>
            <w:r>
              <w:rPr>
                <w:rFonts w:ascii="Arial" w:hAnsi="Arial" w:cs="Arial"/>
                <w:color w:val="58595B"/>
                <w:sz w:val="24"/>
                <w:szCs w:val="24"/>
                <w:lang w:val="es-ES"/>
              </w:rPr>
              <w:t xml:space="preserve"> y socializa  sus  </w:t>
            </w:r>
            <w:r w:rsidR="00F76B46">
              <w:rPr>
                <w:rFonts w:ascii="Arial" w:hAnsi="Arial" w:cs="Arial"/>
                <w:color w:val="58595B"/>
                <w:sz w:val="24"/>
                <w:szCs w:val="24"/>
                <w:lang w:val="es-ES"/>
              </w:rPr>
              <w:t>escritos, atendiendo</w:t>
            </w:r>
            <w:r>
              <w:rPr>
                <w:rFonts w:ascii="Arial" w:hAnsi="Arial" w:cs="Arial"/>
                <w:color w:val="58595B"/>
                <w:sz w:val="24"/>
                <w:szCs w:val="24"/>
                <w:lang w:val="es-ES"/>
              </w:rPr>
              <w:t xml:space="preserve"> algunos aspectos gramaticales (concordancia, tiempos verbales, pronombres, artículos, sustantivos, adjetivos, adverbios y ortográficos (acentuación, mayúsculas, signos de puntuación) de la lengua castellana</w:t>
            </w:r>
          </w:p>
          <w:p w:rsidR="00FA29A0" w:rsidRDefault="00FA29A0">
            <w:pPr>
              <w:rPr>
                <w:rFonts w:ascii="Arial" w:eastAsiaTheme="minorHAnsi"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BÁSICO</w:t>
            </w:r>
          </w:p>
          <w:p w:rsidR="00FA29A0" w:rsidRDefault="00FA29A0">
            <w:pPr>
              <w:rPr>
                <w:rFonts w:ascii="Arial" w:hAnsi="Arial" w:cs="Arial"/>
                <w:color w:val="58595B"/>
                <w:sz w:val="24"/>
                <w:szCs w:val="24"/>
                <w:lang w:val="es-ES"/>
              </w:rPr>
            </w:pPr>
            <w:r>
              <w:rPr>
                <w:rFonts w:ascii="Arial" w:hAnsi="Arial" w:cs="Arial"/>
                <w:color w:val="58595B"/>
                <w:sz w:val="24"/>
                <w:szCs w:val="24"/>
                <w:lang w:val="es-ES"/>
              </w:rPr>
              <w:t xml:space="preserve">*Ocasionalmente </w:t>
            </w:r>
            <w:r>
              <w:rPr>
                <w:rFonts w:ascii="Arial" w:hAnsi="Arial" w:cs="Arial"/>
                <w:sz w:val="24"/>
                <w:szCs w:val="24"/>
                <w:lang w:val="es-ES"/>
              </w:rPr>
              <w:t>Corrige</w:t>
            </w:r>
            <w:r>
              <w:rPr>
                <w:rFonts w:ascii="Arial" w:hAnsi="Arial" w:cs="Arial"/>
                <w:color w:val="58595B"/>
                <w:sz w:val="24"/>
                <w:szCs w:val="24"/>
                <w:lang w:val="es-ES"/>
              </w:rPr>
              <w:t xml:space="preserve"> y socializa  sus  </w:t>
            </w:r>
            <w:r w:rsidR="00F76B46">
              <w:rPr>
                <w:rFonts w:ascii="Arial" w:hAnsi="Arial" w:cs="Arial"/>
                <w:color w:val="58595B"/>
                <w:sz w:val="24"/>
                <w:szCs w:val="24"/>
                <w:lang w:val="es-ES"/>
              </w:rPr>
              <w:t>escritos, atendiendo</w:t>
            </w:r>
            <w:r>
              <w:rPr>
                <w:rFonts w:ascii="Arial" w:hAnsi="Arial" w:cs="Arial"/>
                <w:color w:val="58595B"/>
                <w:sz w:val="24"/>
                <w:szCs w:val="24"/>
                <w:lang w:val="es-ES"/>
              </w:rPr>
              <w:t xml:space="preserve"> algunos aspectos gramaticales (concordancia, tiempos verbales, pronombres, artículos, sustantivos, adjetivos, adverbios y ortográficos (acentuación, mayúsculas, signos de </w:t>
            </w:r>
            <w:r>
              <w:rPr>
                <w:rFonts w:ascii="Arial" w:hAnsi="Arial" w:cs="Arial"/>
                <w:color w:val="58595B"/>
                <w:sz w:val="24"/>
                <w:szCs w:val="24"/>
                <w:lang w:val="es-ES"/>
              </w:rPr>
              <w:lastRenderedPageBreak/>
              <w:t>puntuación) de la lengua castellana</w:t>
            </w:r>
          </w:p>
          <w:p w:rsidR="00FA29A0" w:rsidRDefault="00FA29A0">
            <w:pPr>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BAJO</w:t>
            </w:r>
          </w:p>
          <w:p w:rsidR="00FA29A0" w:rsidRDefault="00FA29A0">
            <w:pPr>
              <w:rPr>
                <w:rFonts w:ascii="Arial" w:hAnsi="Arial" w:cs="Arial"/>
                <w:color w:val="58595B"/>
                <w:sz w:val="24"/>
                <w:szCs w:val="24"/>
                <w:lang w:val="es-ES"/>
              </w:rPr>
            </w:pPr>
            <w:r>
              <w:rPr>
                <w:rFonts w:ascii="Arial" w:hAnsi="Arial" w:cs="Arial"/>
                <w:color w:val="58595B"/>
                <w:sz w:val="24"/>
                <w:szCs w:val="24"/>
                <w:lang w:val="es-ES"/>
              </w:rPr>
              <w:t xml:space="preserve">*Se le dificulta </w:t>
            </w:r>
            <w:r>
              <w:rPr>
                <w:rFonts w:ascii="Arial" w:hAnsi="Arial" w:cs="Arial"/>
                <w:sz w:val="24"/>
                <w:szCs w:val="24"/>
                <w:lang w:val="es-ES"/>
              </w:rPr>
              <w:t>Corregir</w:t>
            </w:r>
            <w:r>
              <w:rPr>
                <w:rFonts w:ascii="Arial" w:hAnsi="Arial" w:cs="Arial"/>
                <w:color w:val="58595B"/>
                <w:sz w:val="24"/>
                <w:szCs w:val="24"/>
                <w:lang w:val="es-ES"/>
              </w:rPr>
              <w:t xml:space="preserve"> y socializar  sus  </w:t>
            </w:r>
            <w:r w:rsidR="00F76B46">
              <w:rPr>
                <w:rFonts w:ascii="Arial" w:hAnsi="Arial" w:cs="Arial"/>
                <w:color w:val="58595B"/>
                <w:sz w:val="24"/>
                <w:szCs w:val="24"/>
                <w:lang w:val="es-ES"/>
              </w:rPr>
              <w:t>escritos, atendiendo</w:t>
            </w:r>
            <w:r>
              <w:rPr>
                <w:rFonts w:ascii="Arial" w:hAnsi="Arial" w:cs="Arial"/>
                <w:color w:val="58595B"/>
                <w:sz w:val="24"/>
                <w:szCs w:val="24"/>
                <w:lang w:val="es-ES"/>
              </w:rPr>
              <w:t xml:space="preserve"> algunos aspectos gramaticales (concordancia, tiempos verbales, pronombres, artículos, sustantivos, adjetivos, adverbios y ortográficos (acentuación, mayúsculas, signos de puntuación) de la lengua castellana</w:t>
            </w: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b/>
                <w:color w:val="58595B"/>
                <w:sz w:val="24"/>
                <w:szCs w:val="24"/>
                <w:lang w:val="es-ES"/>
              </w:rPr>
              <w:t>-SUPERIOR</w:t>
            </w:r>
          </w:p>
          <w:p w:rsidR="00FA29A0" w:rsidRDefault="00FA29A0">
            <w:pPr>
              <w:autoSpaceDE w:val="0"/>
              <w:autoSpaceDN w:val="0"/>
              <w:adjustRightInd w:val="0"/>
              <w:spacing w:after="0" w:line="240" w:lineRule="auto"/>
              <w:rPr>
                <w:rFonts w:ascii="Arial" w:hAnsi="Arial" w:cs="Arial"/>
                <w: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b/>
                <w:sz w:val="24"/>
                <w:szCs w:val="24"/>
                <w:lang w:val="es-ES"/>
              </w:rPr>
              <w:t>*</w:t>
            </w:r>
            <w:r w:rsidR="00F76B46">
              <w:rPr>
                <w:rFonts w:ascii="Arial" w:hAnsi="Arial" w:cs="Arial"/>
                <w:b/>
                <w:color w:val="58595B"/>
                <w:sz w:val="24"/>
                <w:szCs w:val="24"/>
                <w:lang w:val="es-ES"/>
              </w:rPr>
              <w:t>Establece</w:t>
            </w:r>
            <w:r w:rsidR="00F76B46">
              <w:rPr>
                <w:rFonts w:ascii="Arial" w:hAnsi="Arial" w:cs="Arial"/>
                <w:color w:val="58595B"/>
                <w:sz w:val="24"/>
                <w:szCs w:val="24"/>
                <w:lang w:val="es-ES"/>
              </w:rPr>
              <w:t xml:space="preserve"> de</w:t>
            </w:r>
            <w:r>
              <w:rPr>
                <w:rFonts w:ascii="Arial" w:hAnsi="Arial" w:cs="Arial"/>
                <w:color w:val="58595B"/>
                <w:sz w:val="24"/>
                <w:szCs w:val="24"/>
                <w:lang w:val="es-ES"/>
              </w:rPr>
              <w:t xml:space="preserve"> manera </w:t>
            </w:r>
            <w:r w:rsidR="00F76B46">
              <w:rPr>
                <w:rFonts w:ascii="Arial" w:hAnsi="Arial" w:cs="Arial"/>
                <w:color w:val="58595B"/>
                <w:sz w:val="24"/>
                <w:szCs w:val="24"/>
                <w:lang w:val="es-ES"/>
              </w:rPr>
              <w:t>óptima</w:t>
            </w:r>
            <w:r>
              <w:rPr>
                <w:rFonts w:ascii="Arial" w:hAnsi="Arial" w:cs="Arial"/>
                <w:color w:val="58595B"/>
                <w:sz w:val="24"/>
                <w:szCs w:val="24"/>
                <w:lang w:val="es-ES"/>
              </w:rPr>
              <w:t xml:space="preserve"> semejanzas y diferencias entre los diferentes textos que lee</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w:t>
            </w: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b/>
                <w:color w:val="58595B"/>
                <w:sz w:val="24"/>
                <w:szCs w:val="24"/>
                <w:lang w:val="es-ES"/>
              </w:rPr>
              <w:t>-ALTO</w:t>
            </w:r>
          </w:p>
          <w:p w:rsidR="00FA29A0" w:rsidRDefault="00FA29A0">
            <w:pPr>
              <w:autoSpaceDE w:val="0"/>
              <w:autoSpaceDN w:val="0"/>
              <w:adjustRightInd w:val="0"/>
              <w:spacing w:after="0" w:line="240" w:lineRule="auto"/>
              <w:rPr>
                <w:rFonts w:ascii="Arial" w:hAnsi="Arial" w:cs="Arial"/>
                <w: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b/>
                <w:sz w:val="24"/>
                <w:szCs w:val="24"/>
                <w:lang w:val="es-ES"/>
              </w:rPr>
              <w:t>*</w:t>
            </w:r>
            <w:r>
              <w:rPr>
                <w:rFonts w:ascii="Arial" w:hAnsi="Arial" w:cs="Arial"/>
                <w:b/>
                <w:color w:val="58595B"/>
                <w:sz w:val="24"/>
                <w:szCs w:val="24"/>
                <w:lang w:val="es-ES"/>
              </w:rPr>
              <w:t xml:space="preserve"> Establece</w:t>
            </w:r>
            <w:r>
              <w:rPr>
                <w:rFonts w:ascii="Arial" w:hAnsi="Arial" w:cs="Arial"/>
                <w:color w:val="58595B"/>
                <w:sz w:val="24"/>
                <w:szCs w:val="24"/>
                <w:lang w:val="es-ES"/>
              </w:rPr>
              <w:t xml:space="preserve"> semejanzas y diferencias entre los diferentes textos que lee.</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BÁSICO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*Pocas veces establece semejanzas y diferencias entre los diferentes textos que lee.</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BAJO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color w:val="58595B"/>
                <w:sz w:val="24"/>
                <w:szCs w:val="24"/>
                <w:lang w:val="es-ES"/>
              </w:rPr>
              <w:t>* Muy limitadamente establece semejanzas y diferencias entre los diferentes textos que lee</w:t>
            </w: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b/>
                <w:color w:val="58595B"/>
                <w:sz w:val="24"/>
                <w:szCs w:val="24"/>
                <w:lang w:val="es-ES"/>
              </w:rPr>
              <w:t>-SUPERIOR</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w:t>
            </w:r>
            <w:r>
              <w:rPr>
                <w:rFonts w:ascii="Arial" w:hAnsi="Arial" w:cs="Arial"/>
                <w:sz w:val="24"/>
                <w:szCs w:val="24"/>
                <w:lang w:val="es-ES"/>
              </w:rPr>
              <w:t>Identifica</w:t>
            </w:r>
            <w:r>
              <w:rPr>
                <w:rFonts w:ascii="Arial" w:hAnsi="Arial" w:cs="Arial"/>
                <w:color w:val="58595B"/>
                <w:sz w:val="24"/>
                <w:szCs w:val="24"/>
                <w:lang w:val="es-ES"/>
              </w:rPr>
              <w:t xml:space="preserve"> correctamente la silueta o el formato de los textos que lee.</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ALTO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w:t>
            </w:r>
            <w:r>
              <w:rPr>
                <w:rFonts w:ascii="Arial" w:hAnsi="Arial" w:cs="Arial"/>
                <w:sz w:val="24"/>
                <w:szCs w:val="24"/>
                <w:lang w:val="es-ES"/>
              </w:rPr>
              <w:t xml:space="preserve"> Identifica</w:t>
            </w:r>
            <w:r>
              <w:rPr>
                <w:rFonts w:ascii="Arial" w:hAnsi="Arial" w:cs="Arial"/>
                <w:color w:val="58595B"/>
                <w:sz w:val="24"/>
                <w:szCs w:val="24"/>
                <w:lang w:val="es-ES"/>
              </w:rPr>
              <w:t xml:space="preserve">  la silueta o el formato de los textos que lee.</w:t>
            </w:r>
          </w:p>
          <w:p w:rsidR="00FA29A0" w:rsidRDefault="00FA29A0">
            <w:pPr>
              <w:autoSpaceDE w:val="0"/>
              <w:autoSpaceDN w:val="0"/>
              <w:adjustRightInd w:val="0"/>
              <w:spacing w:after="0" w:line="240" w:lineRule="auto"/>
              <w:rPr>
                <w:rFonts w:ascii="Arial" w:hAnsi="Arial" w:cs="Arial"/>
                <w:b/>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b/>
                <w:color w:val="58595B"/>
                <w:sz w:val="24"/>
                <w:szCs w:val="24"/>
                <w:lang w:val="es-ES"/>
              </w:rPr>
              <w:t>-BÁSICO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 xml:space="preserve">*Ocasionalmente </w:t>
            </w:r>
            <w:r>
              <w:rPr>
                <w:rFonts w:ascii="Arial" w:hAnsi="Arial" w:cs="Arial"/>
                <w:sz w:val="24"/>
                <w:szCs w:val="24"/>
                <w:lang w:val="es-ES"/>
              </w:rPr>
              <w:t>Identifica</w:t>
            </w:r>
            <w:r>
              <w:rPr>
                <w:rFonts w:ascii="Arial" w:hAnsi="Arial" w:cs="Arial"/>
                <w:color w:val="58595B"/>
                <w:sz w:val="24"/>
                <w:szCs w:val="24"/>
                <w:lang w:val="es-ES"/>
              </w:rPr>
              <w:t xml:space="preserve">  la silueta o el formato de los textos que lee.</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-BAJO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 xml:space="preserve">*Muy limitadamente </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sz w:val="24"/>
                <w:szCs w:val="24"/>
                <w:lang w:val="es-ES"/>
              </w:rPr>
              <w:t>Identifica</w:t>
            </w:r>
            <w:r>
              <w:rPr>
                <w:rFonts w:ascii="Arial" w:hAnsi="Arial" w:cs="Arial"/>
                <w:color w:val="58595B"/>
                <w:sz w:val="24"/>
                <w:szCs w:val="24"/>
                <w:lang w:val="es-ES"/>
              </w:rPr>
              <w:t xml:space="preserve">  la silueta o el formato de los textos que lee.</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SUPERIOR</w:t>
            </w:r>
          </w:p>
          <w:p w:rsidR="00FA29A0" w:rsidRDefault="00FA29A0">
            <w:pPr>
              <w:autoSpaceDE w:val="0"/>
              <w:autoSpaceDN w:val="0"/>
              <w:adjustRightInd w:val="0"/>
              <w:spacing w:after="0" w:line="240" w:lineRule="auto"/>
              <w:rPr>
                <w:rFonts w:ascii="Arial" w:hAnsi="Arial" w:cs="Arial"/>
                <w:b/>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b/>
                <w:color w:val="58595B"/>
                <w:sz w:val="24"/>
                <w:szCs w:val="24"/>
                <w:lang w:val="es-ES"/>
              </w:rPr>
              <w:t>*</w:t>
            </w:r>
            <w:r>
              <w:rPr>
                <w:rFonts w:ascii="Arial" w:hAnsi="Arial" w:cs="Arial"/>
                <w:color w:val="58595B"/>
                <w:sz w:val="24"/>
                <w:szCs w:val="24"/>
                <w:lang w:val="es-ES"/>
              </w:rPr>
              <w:t xml:space="preserve">Lee  correctamente fábulas, cuentos, poemas, relatos mitológicos, </w:t>
            </w:r>
            <w:r>
              <w:rPr>
                <w:rFonts w:ascii="Arial" w:hAnsi="Arial" w:cs="Arial"/>
                <w:color w:val="58595B"/>
                <w:sz w:val="24"/>
                <w:szCs w:val="24"/>
                <w:lang w:val="es-ES"/>
              </w:rPr>
              <w:lastRenderedPageBreak/>
              <w:t>leyendas, o cualquier otro texto literario</w:t>
            </w:r>
          </w:p>
          <w:p w:rsidR="00FA29A0" w:rsidRDefault="00FA29A0">
            <w:pPr>
              <w:autoSpaceDE w:val="0"/>
              <w:autoSpaceDN w:val="0"/>
              <w:adjustRightInd w:val="0"/>
              <w:spacing w:after="0" w:line="240" w:lineRule="auto"/>
              <w:rPr>
                <w:rFonts w:ascii="Arial" w:hAnsi="Arial" w:cs="Arial"/>
                <w:b/>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b/>
                <w:color w:val="58595B"/>
                <w:sz w:val="24"/>
                <w:szCs w:val="24"/>
                <w:lang w:val="es-ES"/>
              </w:rPr>
              <w:t>-ALTO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 Lee fábulas, cuentos, poemas, relatos mitológicos, leyendas, o cualquier otro texto literario</w:t>
            </w:r>
          </w:p>
          <w:p w:rsidR="00FA29A0" w:rsidRDefault="00FA29A0">
            <w:pPr>
              <w:autoSpaceDE w:val="0"/>
              <w:autoSpaceDN w:val="0"/>
              <w:adjustRightInd w:val="0"/>
              <w:spacing w:after="0" w:line="240" w:lineRule="auto"/>
              <w:rPr>
                <w:rFonts w:ascii="Arial" w:hAnsi="Arial" w:cs="Arial"/>
                <w:b/>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b/>
                <w:color w:val="58595B"/>
                <w:sz w:val="24"/>
                <w:szCs w:val="24"/>
                <w:lang w:val="es-ES"/>
              </w:rPr>
              <w:t>-BÁSICO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*Con alguna dificultad  lee fábulas, cuentos, poemas, relatos mitológicos, leyendas, o cualquier otro texto literario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 xml:space="preserve">BAJO </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*Se le dificulta  leer fábulas, cuentos, poemas, relatos mitológicos, leyendas, o cualquier otro texto literario</w:t>
            </w:r>
          </w:p>
          <w:p w:rsidR="00FA29A0" w:rsidRDefault="00FA29A0">
            <w:pPr>
              <w:rPr>
                <w:rFonts w:ascii="Arial" w:hAnsi="Arial" w:cs="Arial"/>
                <w:b/>
                <w:sz w:val="24"/>
                <w:szCs w:val="24"/>
                <w:lang w:val="es-ES"/>
              </w:rPr>
            </w:pPr>
          </w:p>
        </w:tc>
        <w:tc>
          <w:tcPr>
            <w:tcW w:w="4252" w:type="dxa"/>
            <w:tcBorders>
              <w:top w:val="single" w:sz="4" w:space="0" w:color="000000"/>
              <w:left w:val="single" w:sz="4" w:space="0" w:color="000000"/>
              <w:bottom w:val="single" w:sz="4" w:space="0" w:color="000000"/>
              <w:right w:val="single" w:sz="4" w:space="0" w:color="000000"/>
            </w:tcBorders>
          </w:tcPr>
          <w:p w:rsidR="00FA29A0" w:rsidRDefault="00FA29A0">
            <w:pPr>
              <w:rPr>
                <w:rFonts w:ascii="Arial" w:hAnsi="Arial" w:cs="Arial"/>
                <w:b/>
                <w:sz w:val="24"/>
                <w:szCs w:val="24"/>
                <w:lang w:val="es-ES"/>
              </w:rPr>
            </w:pPr>
            <w:r>
              <w:rPr>
                <w:rFonts w:ascii="Arial" w:hAnsi="Arial" w:cs="Arial"/>
                <w:b/>
                <w:sz w:val="24"/>
                <w:szCs w:val="24"/>
                <w:lang w:val="es-ES"/>
              </w:rPr>
              <w:lastRenderedPageBreak/>
              <w:t>LA ORTOGRAFÍA</w:t>
            </w:r>
          </w:p>
          <w:p w:rsidR="00FA29A0" w:rsidRDefault="00FA29A0">
            <w:pPr>
              <w:rPr>
                <w:rFonts w:ascii="Arial" w:eastAsiaTheme="minorHAnsi" w:hAnsi="Arial" w:cs="Arial"/>
                <w:b/>
                <w:sz w:val="24"/>
                <w:szCs w:val="24"/>
                <w:lang w:val="es-ES"/>
              </w:rPr>
            </w:pPr>
            <w:r>
              <w:rPr>
                <w:rFonts w:ascii="Arial" w:hAnsi="Arial" w:cs="Arial"/>
                <w:b/>
                <w:sz w:val="24"/>
                <w:szCs w:val="24"/>
                <w:lang w:val="es-ES"/>
              </w:rPr>
              <w:t>-SUPERIOR</w:t>
            </w:r>
          </w:p>
          <w:p w:rsidR="00FA29A0" w:rsidRDefault="00FA29A0">
            <w:pPr>
              <w:rPr>
                <w:rFonts w:ascii="Arial" w:hAnsi="Arial" w:cs="Arial"/>
                <w:sz w:val="24"/>
                <w:szCs w:val="24"/>
                <w:lang w:val="es-ES"/>
              </w:rPr>
            </w:pPr>
            <w:r>
              <w:rPr>
                <w:rFonts w:ascii="Arial" w:hAnsi="Arial" w:cs="Arial"/>
                <w:sz w:val="24"/>
                <w:szCs w:val="24"/>
                <w:lang w:val="es-ES"/>
              </w:rPr>
              <w:t>*Aplica adecuadamente reglas ortográficas en la lectura y en los escritos</w:t>
            </w:r>
          </w:p>
          <w:p w:rsidR="00FA29A0" w:rsidRDefault="00FA29A0">
            <w:pPr>
              <w:rPr>
                <w:rFonts w:ascii="Arial" w:hAnsi="Arial" w:cs="Arial"/>
                <w:sz w:val="24"/>
                <w:szCs w:val="24"/>
                <w:lang w:val="es-ES"/>
              </w:rPr>
            </w:pPr>
            <w:r>
              <w:rPr>
                <w:rFonts w:ascii="Arial" w:hAnsi="Arial" w:cs="Arial"/>
                <w:sz w:val="24"/>
                <w:szCs w:val="24"/>
                <w:lang w:val="es-ES"/>
              </w:rPr>
              <w:t>-</w:t>
            </w:r>
            <w:r>
              <w:rPr>
                <w:rFonts w:ascii="Arial" w:hAnsi="Arial" w:cs="Arial"/>
                <w:b/>
                <w:sz w:val="24"/>
                <w:szCs w:val="24"/>
                <w:lang w:val="es-ES"/>
              </w:rPr>
              <w:t>ALTO</w:t>
            </w:r>
          </w:p>
          <w:p w:rsidR="00FA29A0" w:rsidRDefault="00FA29A0">
            <w:pPr>
              <w:rPr>
                <w:rFonts w:ascii="Arial" w:hAnsi="Arial" w:cs="Arial"/>
                <w:sz w:val="24"/>
                <w:szCs w:val="24"/>
                <w:lang w:val="es-ES"/>
              </w:rPr>
            </w:pPr>
            <w:r>
              <w:rPr>
                <w:rFonts w:ascii="Arial" w:hAnsi="Arial" w:cs="Arial"/>
                <w:sz w:val="24"/>
                <w:szCs w:val="24"/>
                <w:lang w:val="es-ES"/>
              </w:rPr>
              <w:t>*Aplica reglas ortográficas en la lectura y en los escritos</w:t>
            </w:r>
          </w:p>
          <w:p w:rsidR="00FA29A0" w:rsidRDefault="00FA29A0">
            <w:pPr>
              <w:rPr>
                <w:rFonts w:ascii="Arial" w:hAnsi="Arial" w:cs="Arial"/>
                <w:b/>
                <w:sz w:val="24"/>
                <w:szCs w:val="24"/>
                <w:lang w:val="es-ES"/>
              </w:rPr>
            </w:pPr>
            <w:r>
              <w:rPr>
                <w:rFonts w:ascii="Arial" w:hAnsi="Arial" w:cs="Arial"/>
                <w:sz w:val="24"/>
                <w:szCs w:val="24"/>
                <w:lang w:val="es-ES"/>
              </w:rPr>
              <w:t>-</w:t>
            </w:r>
            <w:r>
              <w:rPr>
                <w:rFonts w:ascii="Arial" w:hAnsi="Arial" w:cs="Arial"/>
                <w:b/>
                <w:sz w:val="24"/>
                <w:szCs w:val="24"/>
                <w:lang w:val="es-ES"/>
              </w:rPr>
              <w:t>BASICO</w:t>
            </w:r>
          </w:p>
          <w:p w:rsidR="00FA29A0" w:rsidRDefault="00FA29A0">
            <w:pPr>
              <w:rPr>
                <w:rFonts w:ascii="Arial" w:hAnsi="Arial" w:cs="Arial"/>
                <w:sz w:val="24"/>
                <w:szCs w:val="24"/>
                <w:lang w:val="es-ES"/>
              </w:rPr>
            </w:pPr>
            <w:r>
              <w:rPr>
                <w:rFonts w:ascii="Arial" w:hAnsi="Arial" w:cs="Arial"/>
                <w:b/>
                <w:sz w:val="24"/>
                <w:szCs w:val="24"/>
                <w:lang w:val="es-ES"/>
              </w:rPr>
              <w:t>*</w:t>
            </w:r>
            <w:r>
              <w:rPr>
                <w:rFonts w:ascii="Arial" w:hAnsi="Arial" w:cs="Arial"/>
                <w:sz w:val="24"/>
                <w:szCs w:val="24"/>
                <w:lang w:val="es-ES"/>
              </w:rPr>
              <w:t>Algunas veces aplica reglas ortográficas en la lectura y en los escritos</w:t>
            </w:r>
          </w:p>
          <w:p w:rsidR="00FA29A0" w:rsidRDefault="00FA29A0">
            <w:pPr>
              <w:rPr>
                <w:rFonts w:ascii="Arial" w:hAnsi="Arial" w:cs="Arial"/>
                <w:b/>
                <w:sz w:val="24"/>
                <w:szCs w:val="24"/>
                <w:lang w:val="es-ES"/>
              </w:rPr>
            </w:pPr>
            <w:r>
              <w:rPr>
                <w:rFonts w:ascii="Arial" w:hAnsi="Arial" w:cs="Arial"/>
                <w:sz w:val="24"/>
                <w:szCs w:val="24"/>
                <w:lang w:val="es-ES"/>
              </w:rPr>
              <w:t>-</w:t>
            </w:r>
            <w:r>
              <w:rPr>
                <w:rFonts w:ascii="Arial" w:hAnsi="Arial" w:cs="Arial"/>
                <w:b/>
                <w:sz w:val="24"/>
                <w:szCs w:val="24"/>
                <w:lang w:val="es-ES"/>
              </w:rPr>
              <w:t>BAJO</w:t>
            </w:r>
          </w:p>
          <w:p w:rsidR="00FA29A0" w:rsidRDefault="00FA29A0">
            <w:pPr>
              <w:rPr>
                <w:rFonts w:ascii="Arial" w:hAnsi="Arial" w:cs="Arial"/>
                <w:sz w:val="24"/>
                <w:szCs w:val="24"/>
                <w:lang w:val="es-ES"/>
              </w:rPr>
            </w:pPr>
            <w:r>
              <w:rPr>
                <w:rFonts w:ascii="Arial" w:hAnsi="Arial" w:cs="Arial"/>
                <w:sz w:val="24"/>
                <w:szCs w:val="24"/>
                <w:lang w:val="es-ES"/>
              </w:rPr>
              <w:t>*Se le dificulta aplicar reglas ortográficas en lecturas y escritos</w:t>
            </w:r>
          </w:p>
          <w:p w:rsidR="00FA29A0" w:rsidRDefault="00FA29A0">
            <w:pPr>
              <w:rPr>
                <w:rFonts w:ascii="Arial" w:hAnsi="Arial" w:cs="Arial"/>
                <w:sz w:val="24"/>
                <w:szCs w:val="24"/>
                <w:lang w:val="es-ES"/>
              </w:rPr>
            </w:pPr>
          </w:p>
          <w:p w:rsidR="00FA29A0" w:rsidRDefault="00FA29A0">
            <w:pPr>
              <w:rPr>
                <w:rFonts w:ascii="Arial" w:hAnsi="Arial" w:cs="Arial"/>
                <w:b/>
                <w:sz w:val="24"/>
                <w:szCs w:val="24"/>
                <w:lang w:val="es-ES"/>
              </w:rPr>
            </w:pPr>
            <w:r>
              <w:rPr>
                <w:rFonts w:ascii="Arial" w:hAnsi="Arial" w:cs="Arial"/>
                <w:b/>
                <w:sz w:val="24"/>
                <w:szCs w:val="24"/>
                <w:lang w:val="es-ES"/>
              </w:rPr>
              <w:t>TIPOLOGÍAS TEXTUALES</w:t>
            </w:r>
          </w:p>
          <w:p w:rsidR="00FA29A0" w:rsidRDefault="00FA29A0">
            <w:pPr>
              <w:rPr>
                <w:rFonts w:ascii="Arial" w:hAnsi="Arial" w:cs="Arial"/>
                <w:b/>
                <w:sz w:val="24"/>
                <w:szCs w:val="24"/>
                <w:lang w:val="es-ES"/>
              </w:rPr>
            </w:pPr>
            <w:r>
              <w:rPr>
                <w:rFonts w:ascii="Arial" w:hAnsi="Arial" w:cs="Arial"/>
                <w:sz w:val="24"/>
                <w:szCs w:val="24"/>
                <w:lang w:val="es-ES"/>
              </w:rPr>
              <w:lastRenderedPageBreak/>
              <w:t>-S</w:t>
            </w:r>
            <w:r>
              <w:rPr>
                <w:rFonts w:ascii="Arial" w:hAnsi="Arial" w:cs="Arial"/>
                <w:b/>
                <w:sz w:val="24"/>
                <w:szCs w:val="24"/>
                <w:lang w:val="es-ES"/>
              </w:rPr>
              <w:t>UPERIOR</w:t>
            </w:r>
          </w:p>
          <w:p w:rsidR="00FA29A0" w:rsidRDefault="00FA29A0">
            <w:pPr>
              <w:rPr>
                <w:rFonts w:ascii="Arial" w:hAnsi="Arial" w:cs="Arial"/>
                <w:color w:val="58595B"/>
                <w:sz w:val="24"/>
                <w:szCs w:val="24"/>
                <w:lang w:val="es-ES"/>
              </w:rPr>
            </w:pPr>
            <w:r>
              <w:rPr>
                <w:rFonts w:ascii="Arial" w:hAnsi="Arial" w:cs="Arial"/>
                <w:b/>
                <w:sz w:val="24"/>
                <w:szCs w:val="24"/>
                <w:lang w:val="es-ES"/>
              </w:rPr>
              <w:t>*</w:t>
            </w:r>
            <w:r>
              <w:rPr>
                <w:rFonts w:ascii="Arial" w:hAnsi="Arial" w:cs="Arial"/>
                <w:color w:val="58595B"/>
                <w:sz w:val="24"/>
                <w:szCs w:val="24"/>
                <w:lang w:val="es-ES"/>
              </w:rPr>
              <w:t>Elabora correctamente resúmenes y esquemas que dan cuenta del sentido global de un texto en forma coherente.</w:t>
            </w:r>
          </w:p>
          <w:p w:rsidR="00FA29A0" w:rsidRDefault="00FA29A0">
            <w:pPr>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ALTO</w:t>
            </w:r>
          </w:p>
          <w:p w:rsidR="00FA29A0" w:rsidRDefault="00FA29A0">
            <w:pPr>
              <w:rPr>
                <w:rFonts w:ascii="Arial" w:hAnsi="Arial" w:cs="Arial"/>
                <w:sz w:val="24"/>
                <w:szCs w:val="24"/>
                <w:lang w:val="es-ES"/>
              </w:rPr>
            </w:pPr>
            <w:r>
              <w:rPr>
                <w:rFonts w:ascii="Arial" w:hAnsi="Arial" w:cs="Arial"/>
                <w:b/>
                <w:color w:val="58595B"/>
                <w:sz w:val="24"/>
                <w:szCs w:val="24"/>
                <w:lang w:val="es-ES"/>
              </w:rPr>
              <w:t>*</w:t>
            </w:r>
            <w:r>
              <w:rPr>
                <w:rFonts w:ascii="Arial" w:hAnsi="Arial" w:cs="Arial"/>
                <w:color w:val="58595B"/>
                <w:sz w:val="24"/>
                <w:szCs w:val="24"/>
                <w:lang w:val="es-ES"/>
              </w:rPr>
              <w:t>Elabora resúmenes</w:t>
            </w:r>
            <w:r>
              <w:rPr>
                <w:rFonts w:ascii="Arial" w:hAnsi="Arial" w:cs="Arial"/>
                <w:b/>
                <w:color w:val="58595B"/>
                <w:sz w:val="24"/>
                <w:szCs w:val="24"/>
                <w:lang w:val="es-ES"/>
              </w:rPr>
              <w:t xml:space="preserve"> y </w:t>
            </w:r>
            <w:r>
              <w:rPr>
                <w:rFonts w:ascii="Arial" w:hAnsi="Arial" w:cs="Arial"/>
                <w:color w:val="58595B"/>
                <w:sz w:val="24"/>
                <w:szCs w:val="24"/>
                <w:lang w:val="es-ES"/>
              </w:rPr>
              <w:t>esquemas que dan cuenta del sentido global de un texto en forma coherente</w:t>
            </w:r>
          </w:p>
          <w:p w:rsidR="00FA29A0" w:rsidRDefault="00FA29A0">
            <w:pPr>
              <w:rPr>
                <w:rFonts w:ascii="Arial" w:hAnsi="Arial" w:cs="Arial"/>
                <w:b/>
                <w:sz w:val="24"/>
                <w:szCs w:val="24"/>
                <w:lang w:val="es-ES"/>
              </w:rPr>
            </w:pPr>
            <w:r>
              <w:rPr>
                <w:rFonts w:ascii="Arial" w:hAnsi="Arial" w:cs="Arial"/>
                <w:b/>
                <w:sz w:val="24"/>
                <w:szCs w:val="24"/>
                <w:lang w:val="es-ES"/>
              </w:rPr>
              <w:t>-BASICO</w:t>
            </w:r>
          </w:p>
          <w:p w:rsidR="00FA29A0" w:rsidRDefault="00FA29A0">
            <w:pPr>
              <w:rPr>
                <w:rFonts w:ascii="Arial" w:hAnsi="Arial" w:cs="Arial"/>
                <w:sz w:val="24"/>
                <w:szCs w:val="24"/>
                <w:lang w:val="es-ES"/>
              </w:rPr>
            </w:pPr>
            <w:r>
              <w:rPr>
                <w:rFonts w:ascii="Arial" w:hAnsi="Arial" w:cs="Arial"/>
                <w:b/>
                <w:sz w:val="24"/>
                <w:szCs w:val="24"/>
                <w:lang w:val="es-ES"/>
              </w:rPr>
              <w:t>*</w:t>
            </w:r>
            <w:r>
              <w:rPr>
                <w:rFonts w:ascii="Arial" w:hAnsi="Arial" w:cs="Arial"/>
                <w:sz w:val="24"/>
                <w:szCs w:val="24"/>
                <w:lang w:val="es-ES"/>
              </w:rPr>
              <w:t xml:space="preserve">Algunas veces </w:t>
            </w:r>
            <w:r>
              <w:rPr>
                <w:rFonts w:ascii="Arial" w:hAnsi="Arial" w:cs="Arial"/>
                <w:b/>
                <w:color w:val="58595B"/>
                <w:sz w:val="24"/>
                <w:szCs w:val="24"/>
                <w:lang w:val="es-ES"/>
              </w:rPr>
              <w:t>*</w:t>
            </w:r>
            <w:r>
              <w:rPr>
                <w:rFonts w:ascii="Arial" w:hAnsi="Arial" w:cs="Arial"/>
                <w:color w:val="58595B"/>
                <w:sz w:val="24"/>
                <w:szCs w:val="24"/>
                <w:lang w:val="es-ES"/>
              </w:rPr>
              <w:t>Elabora resúmenes</w:t>
            </w:r>
            <w:r>
              <w:rPr>
                <w:rFonts w:ascii="Arial" w:hAnsi="Arial" w:cs="Arial"/>
                <w:b/>
                <w:color w:val="58595B"/>
                <w:sz w:val="24"/>
                <w:szCs w:val="24"/>
                <w:lang w:val="es-ES"/>
              </w:rPr>
              <w:t xml:space="preserve"> y </w:t>
            </w:r>
            <w:r>
              <w:rPr>
                <w:rFonts w:ascii="Arial" w:hAnsi="Arial" w:cs="Arial"/>
                <w:color w:val="58595B"/>
                <w:sz w:val="24"/>
                <w:szCs w:val="24"/>
                <w:lang w:val="es-ES"/>
              </w:rPr>
              <w:t>esquemas que dan cuenta del sentido de un texto global en forma coherente</w:t>
            </w:r>
          </w:p>
          <w:p w:rsidR="00FA29A0" w:rsidRDefault="00FA29A0">
            <w:pPr>
              <w:rPr>
                <w:rFonts w:ascii="Arial" w:hAnsi="Arial" w:cs="Arial"/>
                <w:b/>
                <w:sz w:val="24"/>
                <w:szCs w:val="24"/>
                <w:lang w:val="es-ES"/>
              </w:rPr>
            </w:pPr>
            <w:r>
              <w:rPr>
                <w:rFonts w:ascii="Arial" w:hAnsi="Arial" w:cs="Arial"/>
                <w:b/>
                <w:sz w:val="24"/>
                <w:szCs w:val="24"/>
                <w:lang w:val="es-ES"/>
              </w:rPr>
              <w:t>-BAJO</w:t>
            </w:r>
          </w:p>
          <w:p w:rsidR="00FA29A0" w:rsidRDefault="00FA29A0">
            <w:pPr>
              <w:rPr>
                <w:rFonts w:ascii="Arial" w:hAnsi="Arial" w:cs="Arial"/>
                <w:sz w:val="24"/>
                <w:szCs w:val="24"/>
                <w:lang w:val="es-ES"/>
              </w:rPr>
            </w:pPr>
            <w:r>
              <w:rPr>
                <w:rFonts w:ascii="Arial" w:hAnsi="Arial" w:cs="Arial"/>
                <w:b/>
                <w:sz w:val="24"/>
                <w:szCs w:val="24"/>
                <w:lang w:val="es-ES"/>
              </w:rPr>
              <w:t>*</w:t>
            </w:r>
            <w:r>
              <w:rPr>
                <w:rFonts w:ascii="Arial" w:hAnsi="Arial" w:cs="Arial"/>
                <w:sz w:val="24"/>
                <w:szCs w:val="24"/>
                <w:lang w:val="es-ES"/>
              </w:rPr>
              <w:t>Se le dificulta elaborar resúmenes y esquemas que dan cuenta del sentido global de un texto en forma coherente</w:t>
            </w:r>
          </w:p>
          <w:p w:rsidR="00FA29A0" w:rsidRDefault="00FA29A0">
            <w:pPr>
              <w:rPr>
                <w:rFonts w:ascii="Arial" w:eastAsia="Times New Roman" w:hAnsi="Arial" w:cs="Arial"/>
                <w:b/>
                <w:sz w:val="24"/>
                <w:szCs w:val="24"/>
                <w:lang w:val="es-ES" w:eastAsia="es-ES"/>
              </w:rPr>
            </w:pPr>
            <w:r>
              <w:rPr>
                <w:rFonts w:ascii="Arial" w:hAnsi="Arial" w:cs="Arial"/>
                <w:b/>
                <w:color w:val="58595B"/>
                <w:sz w:val="24"/>
                <w:szCs w:val="24"/>
                <w:lang w:val="es-ES"/>
              </w:rPr>
              <w:t>SUPERIOR</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 xml:space="preserve">*Utiliza adecuadamente la entonación y los matices afectivos de voz para </w:t>
            </w:r>
            <w:r>
              <w:rPr>
                <w:rFonts w:ascii="Arial" w:hAnsi="Arial" w:cs="Arial"/>
                <w:color w:val="58595B"/>
                <w:sz w:val="24"/>
                <w:szCs w:val="24"/>
                <w:lang w:val="es-ES"/>
              </w:rPr>
              <w:lastRenderedPageBreak/>
              <w:t xml:space="preserve">alcanzar su propósito en diferentes situaciones comunicativas. </w:t>
            </w:r>
          </w:p>
          <w:p w:rsidR="00FA29A0" w:rsidRDefault="00FA29A0">
            <w:pPr>
              <w:autoSpaceDE w:val="0"/>
              <w:autoSpaceDN w:val="0"/>
              <w:adjustRightInd w:val="0"/>
              <w:spacing w:after="0" w:line="240" w:lineRule="auto"/>
              <w:rPr>
                <w:rFonts w:ascii="Arial" w:eastAsiaTheme="minorHAnsi"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ALTO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 Utiliza la entonación y los matices afectivos de voz para alcanzar su propósito en diferentes situaciones comunicativas</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BÁSICO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*En ocasiones Utiliza la entonación y los matices afectivos de voz para alcanzar su propósito en diferentes situaciones comunicativas</w:t>
            </w:r>
          </w:p>
          <w:p w:rsidR="00FA29A0" w:rsidRDefault="00FA29A0">
            <w:pPr>
              <w:autoSpaceDE w:val="0"/>
              <w:autoSpaceDN w:val="0"/>
              <w:adjustRightInd w:val="0"/>
              <w:spacing w:after="0" w:line="240" w:lineRule="auto"/>
              <w:rPr>
                <w:rFonts w:ascii="Arial" w:hAnsi="Arial" w:cs="Arial"/>
                <w:b/>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b/>
                <w:color w:val="58595B"/>
                <w:sz w:val="24"/>
                <w:szCs w:val="24"/>
                <w:lang w:val="es-ES"/>
              </w:rPr>
              <w:t>-BAJO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*Demuestra dificultad para utilizar la entonación y los matices afectivos de voz para alcanzar su propósito en diferentes situaciones comunicativas</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b/>
                <w:color w:val="58595B"/>
                <w:sz w:val="24"/>
                <w:szCs w:val="24"/>
                <w:lang w:val="es-ES"/>
              </w:rPr>
              <w:t>-SUPERIOR</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w:t>
            </w:r>
            <w:r>
              <w:rPr>
                <w:rFonts w:ascii="Arial" w:hAnsi="Arial" w:cs="Arial"/>
                <w:sz w:val="24"/>
                <w:szCs w:val="24"/>
                <w:lang w:val="es-ES"/>
              </w:rPr>
              <w:t xml:space="preserve"> Reconoce de manera óptima</w:t>
            </w:r>
            <w:r>
              <w:rPr>
                <w:rFonts w:ascii="Arial" w:hAnsi="Arial" w:cs="Arial"/>
                <w:color w:val="58595B"/>
                <w:sz w:val="24"/>
                <w:szCs w:val="24"/>
                <w:lang w:val="es-ES"/>
              </w:rPr>
              <w:t xml:space="preserve"> la función social de los diversos tipos de textos que lee.</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ALTO</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sz w:val="24"/>
                <w:szCs w:val="24"/>
                <w:lang w:val="es-ES"/>
              </w:rPr>
              <w:t xml:space="preserve">*Reconoce </w:t>
            </w:r>
            <w:r>
              <w:rPr>
                <w:rFonts w:ascii="Arial" w:hAnsi="Arial" w:cs="Arial"/>
                <w:color w:val="58595B"/>
                <w:sz w:val="24"/>
                <w:szCs w:val="24"/>
                <w:lang w:val="es-ES"/>
              </w:rPr>
              <w:t xml:space="preserve"> la función social de los diversos tipos de textos que lee.</w:t>
            </w: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color w:val="58595B"/>
                <w:sz w:val="24"/>
                <w:szCs w:val="24"/>
                <w:lang w:val="es-ES"/>
              </w:rPr>
              <w:lastRenderedPageBreak/>
              <w:t xml:space="preserve"> -</w:t>
            </w:r>
            <w:r>
              <w:rPr>
                <w:rFonts w:ascii="Arial" w:hAnsi="Arial" w:cs="Arial"/>
                <w:b/>
                <w:color w:val="58595B"/>
                <w:sz w:val="24"/>
                <w:szCs w:val="24"/>
                <w:lang w:val="es-ES"/>
              </w:rPr>
              <w:t>BÁSICO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 xml:space="preserve">  *Ocasionalmente </w:t>
            </w:r>
            <w:r>
              <w:rPr>
                <w:rFonts w:ascii="Arial" w:hAnsi="Arial" w:cs="Arial"/>
                <w:sz w:val="24"/>
                <w:szCs w:val="24"/>
                <w:lang w:val="es-ES"/>
              </w:rPr>
              <w:t xml:space="preserve">reconoce </w:t>
            </w:r>
            <w:r>
              <w:rPr>
                <w:rFonts w:ascii="Arial" w:hAnsi="Arial" w:cs="Arial"/>
                <w:color w:val="58595B"/>
                <w:sz w:val="24"/>
                <w:szCs w:val="24"/>
                <w:lang w:val="es-ES"/>
              </w:rPr>
              <w:t xml:space="preserve"> la función social de los diversos tipos de textos que lee.</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BAJO</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 xml:space="preserve">Muy limitadamente </w:t>
            </w:r>
            <w:r>
              <w:rPr>
                <w:rFonts w:ascii="Arial" w:hAnsi="Arial" w:cs="Arial"/>
                <w:sz w:val="24"/>
                <w:szCs w:val="24"/>
                <w:lang w:val="es-ES"/>
              </w:rPr>
              <w:t xml:space="preserve">reconoce </w:t>
            </w:r>
            <w:r>
              <w:rPr>
                <w:rFonts w:ascii="Arial" w:hAnsi="Arial" w:cs="Arial"/>
                <w:color w:val="58595B"/>
                <w:sz w:val="24"/>
                <w:szCs w:val="24"/>
                <w:lang w:val="es-ES"/>
              </w:rPr>
              <w:t xml:space="preserve"> la función social de los diversos tipos de textos que lee.</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 xml:space="preserve">-SUPERIOR </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*Utiliza adecuadamente el diccionario para enriquecer su vocabulario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-ALTO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*Utiliza el diccionario para enriquecer su vocabulario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-BÁSICO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*Ocasionalmente utiliza el diccionario para enriquecer su vocabulario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-BAJO</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eastAsia="Times New Roman" w:hAnsi="Arial" w:cs="Arial"/>
                <w:sz w:val="24"/>
                <w:szCs w:val="24"/>
                <w:lang w:val="es-ES" w:eastAsia="es-ES"/>
              </w:rPr>
              <w:t>*Muy limitadamente utiliza el diccionario para enriquecer su vocabulario</w:t>
            </w:r>
          </w:p>
          <w:p w:rsidR="00FA29A0" w:rsidRDefault="00FA29A0">
            <w:pPr>
              <w:autoSpaceDE w:val="0"/>
              <w:autoSpaceDN w:val="0"/>
              <w:adjustRightInd w:val="0"/>
              <w:spacing w:after="0" w:line="240" w:lineRule="auto"/>
              <w:rPr>
                <w:rFonts w:ascii="Arial" w:hAnsi="Arial" w:cs="Arial"/>
                <w:b/>
                <w:sz w:val="24"/>
                <w:szCs w:val="24"/>
                <w:lang w:val="es-ES"/>
              </w:rPr>
            </w:pPr>
          </w:p>
        </w:tc>
        <w:tc>
          <w:tcPr>
            <w:tcW w:w="4678" w:type="dxa"/>
            <w:tcBorders>
              <w:top w:val="single" w:sz="4" w:space="0" w:color="000000"/>
              <w:left w:val="single" w:sz="4" w:space="0" w:color="000000"/>
              <w:bottom w:val="single" w:sz="4" w:space="0" w:color="000000"/>
              <w:right w:val="single" w:sz="4" w:space="0" w:color="000000"/>
            </w:tcBorders>
          </w:tcPr>
          <w:p w:rsidR="00FA29A0" w:rsidRDefault="00FA29A0">
            <w:pPr>
              <w:rPr>
                <w:rFonts w:ascii="Arial" w:eastAsia="Times New Roman" w:hAnsi="Arial" w:cs="Arial"/>
                <w:b/>
                <w:sz w:val="24"/>
                <w:szCs w:val="24"/>
                <w:lang w:val="es-ES" w:eastAsia="es-ES"/>
              </w:rPr>
            </w:pPr>
            <w:r>
              <w:rPr>
                <w:rFonts w:ascii="Arial" w:eastAsia="Times New Roman" w:hAnsi="Arial" w:cs="Arial"/>
                <w:b/>
                <w:sz w:val="24"/>
                <w:szCs w:val="24"/>
                <w:lang w:val="es-ES" w:eastAsia="es-ES"/>
              </w:rPr>
              <w:lastRenderedPageBreak/>
              <w:t>LA COMUNICACIÓN</w:t>
            </w:r>
          </w:p>
          <w:p w:rsidR="00FA29A0" w:rsidRDefault="00FA29A0">
            <w:pPr>
              <w:rPr>
                <w:rFonts w:ascii="Arial" w:eastAsia="Times New Roman" w:hAnsi="Arial" w:cs="Arial"/>
                <w:b/>
                <w:sz w:val="24"/>
                <w:szCs w:val="24"/>
                <w:lang w:val="es-ES" w:eastAsia="es-ES"/>
              </w:rPr>
            </w:pPr>
            <w:r>
              <w:rPr>
                <w:rFonts w:ascii="Arial" w:eastAsia="Times New Roman" w:hAnsi="Arial" w:cs="Arial"/>
                <w:b/>
                <w:sz w:val="24"/>
                <w:szCs w:val="24"/>
                <w:lang w:val="es-ES" w:eastAsia="es-ES"/>
              </w:rPr>
              <w:t>-SUPERIOR</w:t>
            </w:r>
          </w:p>
          <w:p w:rsidR="00FA29A0" w:rsidRDefault="00FA29A0">
            <w:pPr>
              <w:autoSpaceDE w:val="0"/>
              <w:autoSpaceDN w:val="0"/>
              <w:adjustRightInd w:val="0"/>
              <w:spacing w:after="0" w:line="240" w:lineRule="auto"/>
              <w:rPr>
                <w:rFonts w:ascii="Arial" w:hAnsi="Arial" w:cs="Arial"/>
                <w:sz w:val="24"/>
                <w:szCs w:val="24"/>
                <w:lang w:val="es-ES"/>
              </w:rPr>
            </w:pPr>
            <w:r>
              <w:rPr>
                <w:rFonts w:ascii="Arial" w:hAnsi="Arial" w:cs="Arial"/>
                <w:b/>
                <w:sz w:val="24"/>
                <w:szCs w:val="24"/>
                <w:lang w:val="es-ES"/>
              </w:rPr>
              <w:t>*</w:t>
            </w:r>
            <w:r>
              <w:rPr>
                <w:rFonts w:ascii="Arial" w:hAnsi="Arial" w:cs="Arial"/>
                <w:sz w:val="24"/>
                <w:szCs w:val="24"/>
                <w:lang w:val="es-ES"/>
              </w:rPr>
              <w:t>Identifica y hace uso adecuado de los medios de comunicación hablada y escrita para adquirir información e incorporarla en sus conocimientos básicos</w:t>
            </w:r>
          </w:p>
          <w:p w:rsidR="00FA29A0" w:rsidRDefault="00FA29A0">
            <w:pPr>
              <w:autoSpaceDE w:val="0"/>
              <w:autoSpaceDN w:val="0"/>
              <w:adjustRightInd w:val="0"/>
              <w:spacing w:after="0" w:line="240" w:lineRule="auto"/>
              <w:rPr>
                <w:rFonts w:ascii="Arial" w:eastAsiaTheme="minorHAnsi" w:hAnsi="Arial" w:cs="Arial"/>
                <w:sz w:val="24"/>
                <w:szCs w:val="24"/>
                <w:lang w:val="es-ES"/>
              </w:rPr>
            </w:pPr>
          </w:p>
          <w:p w:rsidR="00FA29A0" w:rsidRDefault="00FA29A0">
            <w:pPr>
              <w:autoSpaceDE w:val="0"/>
              <w:autoSpaceDN w:val="0"/>
              <w:adjustRightInd w:val="0"/>
              <w:spacing w:after="0" w:line="240" w:lineRule="auto"/>
              <w:rPr>
                <w:rFonts w:ascii="Arial" w:hAnsi="Arial" w:cs="Arial"/>
                <w:b/>
                <w:sz w:val="24"/>
                <w:szCs w:val="24"/>
                <w:lang w:val="es-ES"/>
              </w:rPr>
            </w:pPr>
            <w:r>
              <w:rPr>
                <w:rFonts w:ascii="Arial" w:hAnsi="Arial" w:cs="Arial"/>
                <w:b/>
                <w:sz w:val="24"/>
                <w:szCs w:val="24"/>
                <w:lang w:val="es-ES"/>
              </w:rPr>
              <w:t>-ALTO</w:t>
            </w:r>
          </w:p>
          <w:p w:rsidR="00FA29A0" w:rsidRDefault="00FA29A0">
            <w:pPr>
              <w:autoSpaceDE w:val="0"/>
              <w:autoSpaceDN w:val="0"/>
              <w:adjustRightInd w:val="0"/>
              <w:spacing w:after="0" w:line="240" w:lineRule="auto"/>
              <w:rPr>
                <w:rFonts w:ascii="Arial" w:hAnsi="Arial" w:cs="Arial"/>
                <w:sz w:val="24"/>
                <w:szCs w:val="24"/>
                <w:lang w:val="es-ES"/>
              </w:rPr>
            </w:pPr>
          </w:p>
          <w:p w:rsidR="00FA29A0" w:rsidRDefault="00FA29A0">
            <w:pPr>
              <w:autoSpaceDE w:val="0"/>
              <w:autoSpaceDN w:val="0"/>
              <w:adjustRightInd w:val="0"/>
              <w:spacing w:after="0" w:line="240" w:lineRule="auto"/>
              <w:rPr>
                <w:rFonts w:ascii="Arial" w:hAnsi="Arial" w:cs="Arial"/>
                <w:sz w:val="24"/>
                <w:szCs w:val="24"/>
                <w:lang w:val="es-ES"/>
              </w:rPr>
            </w:pPr>
            <w:r>
              <w:rPr>
                <w:rFonts w:ascii="Arial" w:hAnsi="Arial" w:cs="Arial"/>
                <w:sz w:val="24"/>
                <w:szCs w:val="24"/>
                <w:lang w:val="es-ES"/>
              </w:rPr>
              <w:t>*Identifica y hace uso de los medios de comunicación hablada y escrita para adquirir información e incorporarla en sus conocimientos básicos</w:t>
            </w:r>
          </w:p>
          <w:p w:rsidR="00FA29A0" w:rsidRDefault="00FA29A0">
            <w:pPr>
              <w:autoSpaceDE w:val="0"/>
              <w:autoSpaceDN w:val="0"/>
              <w:adjustRightInd w:val="0"/>
              <w:spacing w:after="0" w:line="240" w:lineRule="auto"/>
              <w:rPr>
                <w:rFonts w:ascii="Arial" w:hAnsi="Arial" w:cs="Arial"/>
                <w:sz w:val="24"/>
                <w:szCs w:val="24"/>
                <w:lang w:val="es-ES"/>
              </w:rPr>
            </w:pPr>
          </w:p>
          <w:p w:rsidR="00FA29A0" w:rsidRDefault="00FA29A0">
            <w:pPr>
              <w:autoSpaceDE w:val="0"/>
              <w:autoSpaceDN w:val="0"/>
              <w:adjustRightInd w:val="0"/>
              <w:spacing w:after="0" w:line="240" w:lineRule="auto"/>
              <w:rPr>
                <w:rFonts w:ascii="Arial" w:hAnsi="Arial" w:cs="Arial"/>
                <w:b/>
                <w:sz w:val="24"/>
                <w:szCs w:val="24"/>
                <w:lang w:val="es-ES"/>
              </w:rPr>
            </w:pPr>
            <w:r>
              <w:rPr>
                <w:rFonts w:ascii="Arial" w:hAnsi="Arial" w:cs="Arial"/>
                <w:sz w:val="24"/>
                <w:szCs w:val="24"/>
                <w:lang w:val="es-ES"/>
              </w:rPr>
              <w:t>-</w:t>
            </w:r>
            <w:r>
              <w:rPr>
                <w:rFonts w:ascii="Arial" w:hAnsi="Arial" w:cs="Arial"/>
                <w:b/>
                <w:sz w:val="24"/>
                <w:szCs w:val="24"/>
                <w:lang w:val="es-ES"/>
              </w:rPr>
              <w:t>BASICO</w:t>
            </w:r>
          </w:p>
          <w:p w:rsidR="00FA29A0" w:rsidRDefault="00FA29A0">
            <w:pPr>
              <w:autoSpaceDE w:val="0"/>
              <w:autoSpaceDN w:val="0"/>
              <w:adjustRightInd w:val="0"/>
              <w:spacing w:after="0" w:line="240" w:lineRule="auto"/>
              <w:rPr>
                <w:rFonts w:ascii="Arial" w:hAnsi="Arial" w:cs="Arial"/>
                <w:sz w:val="24"/>
                <w:szCs w:val="24"/>
                <w:lang w:val="es-ES"/>
              </w:rPr>
            </w:pPr>
          </w:p>
          <w:p w:rsidR="00FA29A0" w:rsidRDefault="00FA29A0">
            <w:pPr>
              <w:autoSpaceDE w:val="0"/>
              <w:autoSpaceDN w:val="0"/>
              <w:adjustRightInd w:val="0"/>
              <w:spacing w:after="0" w:line="240" w:lineRule="auto"/>
              <w:rPr>
                <w:rFonts w:ascii="Arial" w:hAnsi="Arial" w:cs="Arial"/>
                <w:sz w:val="24"/>
                <w:szCs w:val="24"/>
                <w:lang w:val="es-ES"/>
              </w:rPr>
            </w:pPr>
            <w:r>
              <w:rPr>
                <w:rFonts w:ascii="Arial" w:hAnsi="Arial" w:cs="Arial"/>
                <w:sz w:val="24"/>
                <w:szCs w:val="24"/>
                <w:lang w:val="es-ES"/>
              </w:rPr>
              <w:t>*Algunas veces identifica y hace uso adecuado de los medios de comunicación hablada y escrita para adquirir información e incorporarla en sus conocimientos básicos</w:t>
            </w:r>
          </w:p>
          <w:p w:rsidR="00FA29A0" w:rsidRDefault="00FA29A0">
            <w:pPr>
              <w:autoSpaceDE w:val="0"/>
              <w:autoSpaceDN w:val="0"/>
              <w:adjustRightInd w:val="0"/>
              <w:spacing w:after="0" w:line="240" w:lineRule="auto"/>
              <w:rPr>
                <w:rFonts w:ascii="Arial" w:hAnsi="Arial" w:cs="Arial"/>
                <w:sz w:val="24"/>
                <w:szCs w:val="24"/>
                <w:lang w:val="es-ES"/>
              </w:rPr>
            </w:pPr>
          </w:p>
          <w:p w:rsidR="00FA29A0" w:rsidRDefault="00FA29A0">
            <w:pPr>
              <w:autoSpaceDE w:val="0"/>
              <w:autoSpaceDN w:val="0"/>
              <w:adjustRightInd w:val="0"/>
              <w:spacing w:after="0" w:line="240" w:lineRule="auto"/>
              <w:rPr>
                <w:rFonts w:ascii="Arial" w:hAnsi="Arial" w:cs="Arial"/>
                <w:sz w:val="24"/>
                <w:szCs w:val="24"/>
                <w:lang w:val="es-ES"/>
              </w:rPr>
            </w:pPr>
            <w:r>
              <w:rPr>
                <w:rFonts w:ascii="Arial" w:hAnsi="Arial" w:cs="Arial"/>
                <w:sz w:val="24"/>
                <w:szCs w:val="24"/>
                <w:lang w:val="es-ES"/>
              </w:rPr>
              <w:t>-</w:t>
            </w:r>
            <w:r>
              <w:rPr>
                <w:rFonts w:ascii="Arial" w:hAnsi="Arial" w:cs="Arial"/>
                <w:b/>
                <w:sz w:val="24"/>
                <w:szCs w:val="24"/>
                <w:lang w:val="es-ES"/>
              </w:rPr>
              <w:t>BAJO</w:t>
            </w:r>
          </w:p>
          <w:p w:rsidR="00FA29A0" w:rsidRDefault="00FA29A0">
            <w:pPr>
              <w:autoSpaceDE w:val="0"/>
              <w:autoSpaceDN w:val="0"/>
              <w:adjustRightInd w:val="0"/>
              <w:spacing w:after="0" w:line="240" w:lineRule="auto"/>
              <w:rPr>
                <w:rFonts w:ascii="Arial" w:hAnsi="Arial" w:cs="Arial"/>
                <w:sz w:val="24"/>
                <w:szCs w:val="24"/>
                <w:lang w:val="es-ES"/>
              </w:rPr>
            </w:pPr>
          </w:p>
          <w:p w:rsidR="00FA29A0" w:rsidRDefault="00FA29A0">
            <w:pPr>
              <w:autoSpaceDE w:val="0"/>
              <w:autoSpaceDN w:val="0"/>
              <w:adjustRightInd w:val="0"/>
              <w:spacing w:after="0" w:line="240" w:lineRule="auto"/>
              <w:rPr>
                <w:rFonts w:ascii="Arial" w:hAnsi="Arial" w:cs="Arial"/>
                <w:sz w:val="24"/>
                <w:szCs w:val="24"/>
                <w:lang w:val="es-ES"/>
              </w:rPr>
            </w:pPr>
            <w:r>
              <w:rPr>
                <w:rFonts w:ascii="Arial" w:hAnsi="Arial" w:cs="Arial"/>
                <w:sz w:val="24"/>
                <w:szCs w:val="24"/>
                <w:lang w:val="es-ES"/>
              </w:rPr>
              <w:t xml:space="preserve">*Se le dificulta identificar y hacer uso </w:t>
            </w:r>
            <w:r>
              <w:rPr>
                <w:rFonts w:ascii="Arial" w:hAnsi="Arial" w:cs="Arial"/>
                <w:sz w:val="24"/>
                <w:szCs w:val="24"/>
                <w:lang w:val="es-ES"/>
              </w:rPr>
              <w:lastRenderedPageBreak/>
              <w:t>adecuado de los medios de comunicación hablada y escrita para adquirir información e incorporarla en sus conocimientos básicos</w:t>
            </w:r>
          </w:p>
          <w:p w:rsidR="00FA29A0" w:rsidRDefault="00FA29A0">
            <w:pPr>
              <w:autoSpaceDE w:val="0"/>
              <w:autoSpaceDN w:val="0"/>
              <w:adjustRightInd w:val="0"/>
              <w:spacing w:after="0" w:line="240" w:lineRule="auto"/>
              <w:rPr>
                <w:rFonts w:ascii="Arial" w:hAnsi="Arial" w:cs="Arial"/>
                <w:b/>
                <w:sz w:val="24"/>
                <w:szCs w:val="24"/>
                <w:lang w:val="es-ES"/>
              </w:rPr>
            </w:pPr>
          </w:p>
          <w:p w:rsidR="00FA29A0" w:rsidRDefault="00FA29A0">
            <w:pPr>
              <w:autoSpaceDE w:val="0"/>
              <w:autoSpaceDN w:val="0"/>
              <w:adjustRightInd w:val="0"/>
              <w:spacing w:after="0" w:line="240" w:lineRule="auto"/>
              <w:rPr>
                <w:rFonts w:ascii="Arial" w:hAnsi="Arial" w:cs="Arial"/>
                <w:b/>
                <w:sz w:val="24"/>
                <w:szCs w:val="24"/>
                <w:lang w:val="es-ES"/>
              </w:rPr>
            </w:pPr>
            <w:r>
              <w:rPr>
                <w:rFonts w:ascii="Arial" w:hAnsi="Arial" w:cs="Arial"/>
                <w:b/>
                <w:sz w:val="24"/>
                <w:szCs w:val="24"/>
                <w:lang w:val="es-ES"/>
              </w:rPr>
              <w:t>LITERARIA</w:t>
            </w:r>
          </w:p>
          <w:p w:rsidR="00FA29A0" w:rsidRDefault="00FA29A0">
            <w:pPr>
              <w:autoSpaceDE w:val="0"/>
              <w:autoSpaceDN w:val="0"/>
              <w:adjustRightInd w:val="0"/>
              <w:spacing w:after="0" w:line="240" w:lineRule="auto"/>
              <w:rPr>
                <w:rFonts w:ascii="Arial" w:hAnsi="Arial" w:cs="Arial"/>
                <w:b/>
                <w:sz w:val="24"/>
                <w:szCs w:val="24"/>
                <w:lang w:val="es-ES"/>
              </w:rPr>
            </w:pPr>
            <w:r>
              <w:rPr>
                <w:rFonts w:ascii="Arial" w:hAnsi="Arial" w:cs="Arial"/>
                <w:b/>
                <w:sz w:val="24"/>
                <w:szCs w:val="24"/>
                <w:lang w:val="es-ES"/>
              </w:rPr>
              <w:t>-SUPERIOR</w:t>
            </w:r>
          </w:p>
          <w:p w:rsidR="00FA29A0" w:rsidRDefault="00FA29A0">
            <w:pPr>
              <w:autoSpaceDE w:val="0"/>
              <w:autoSpaceDN w:val="0"/>
              <w:adjustRightInd w:val="0"/>
              <w:spacing w:after="0" w:line="240" w:lineRule="auto"/>
              <w:rPr>
                <w:rFonts w:ascii="Arial" w:hAnsi="Arial" w:cs="Arial"/>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sz w:val="24"/>
                <w:szCs w:val="24"/>
                <w:lang w:val="es-ES"/>
              </w:rPr>
              <w:t>*Acertadamente expone</w:t>
            </w:r>
            <w:r>
              <w:rPr>
                <w:rFonts w:ascii="Arial" w:hAnsi="Arial" w:cs="Arial"/>
                <w:color w:val="58595B"/>
                <w:sz w:val="24"/>
                <w:szCs w:val="24"/>
                <w:lang w:val="es-ES"/>
              </w:rPr>
              <w:t xml:space="preserve"> oralmente los mensajes</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cifrados en pictogramas,</w:t>
            </w:r>
          </w:p>
          <w:p w:rsidR="00FA29A0" w:rsidRDefault="00FA29A0">
            <w:pPr>
              <w:spacing w:after="0" w:line="240" w:lineRule="auto"/>
              <w:rPr>
                <w:rFonts w:ascii="Arial" w:hAnsi="Arial" w:cs="Arial"/>
                <w:color w:val="58595B"/>
                <w:sz w:val="24"/>
                <w:szCs w:val="24"/>
                <w:lang w:val="es-ES"/>
              </w:rPr>
            </w:pPr>
            <w:r>
              <w:rPr>
                <w:rFonts w:ascii="Arial" w:hAnsi="Arial" w:cs="Arial"/>
                <w:color w:val="58595B"/>
                <w:sz w:val="24"/>
                <w:szCs w:val="24"/>
                <w:lang w:val="es-ES"/>
              </w:rPr>
              <w:t>Jeroglíficos, etc.</w:t>
            </w:r>
          </w:p>
          <w:p w:rsidR="00FA29A0" w:rsidRDefault="00FA29A0">
            <w:pPr>
              <w:spacing w:after="0" w:line="240" w:lineRule="auto"/>
              <w:rPr>
                <w:rFonts w:ascii="Arial" w:hAnsi="Arial" w:cs="Arial"/>
                <w:b/>
                <w:color w:val="58595B"/>
                <w:sz w:val="24"/>
                <w:szCs w:val="24"/>
                <w:lang w:val="es-ES"/>
              </w:rPr>
            </w:pPr>
          </w:p>
          <w:p w:rsidR="00FA29A0" w:rsidRDefault="00FA29A0">
            <w:pPr>
              <w:spacing w:after="0" w:line="240" w:lineRule="auto"/>
              <w:rPr>
                <w:rFonts w:ascii="Arial" w:hAnsi="Arial" w:cs="Arial"/>
                <w:b/>
                <w:color w:val="58595B"/>
                <w:sz w:val="24"/>
                <w:szCs w:val="24"/>
                <w:lang w:val="es-ES"/>
              </w:rPr>
            </w:pPr>
            <w:r>
              <w:rPr>
                <w:rFonts w:ascii="Arial" w:hAnsi="Arial" w:cs="Arial"/>
                <w:b/>
                <w:color w:val="58595B"/>
                <w:sz w:val="24"/>
                <w:szCs w:val="24"/>
                <w:lang w:val="es-ES"/>
              </w:rPr>
              <w:t>-ALTO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w:t>
            </w:r>
            <w:r>
              <w:rPr>
                <w:rFonts w:ascii="Arial" w:hAnsi="Arial" w:cs="Arial"/>
                <w:sz w:val="24"/>
                <w:szCs w:val="24"/>
                <w:lang w:val="es-ES"/>
              </w:rPr>
              <w:t xml:space="preserve"> Expone</w:t>
            </w:r>
            <w:r>
              <w:rPr>
                <w:rFonts w:ascii="Arial" w:hAnsi="Arial" w:cs="Arial"/>
                <w:color w:val="58595B"/>
                <w:sz w:val="24"/>
                <w:szCs w:val="24"/>
                <w:lang w:val="es-ES"/>
              </w:rPr>
              <w:t xml:space="preserve"> oralmente los mensajes</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cifrados en pictogramas,</w:t>
            </w:r>
          </w:p>
          <w:p w:rsidR="00FA29A0" w:rsidRDefault="00FA29A0">
            <w:pPr>
              <w:spacing w:after="0" w:line="240" w:lineRule="auto"/>
              <w:rPr>
                <w:rFonts w:ascii="Arial" w:hAnsi="Arial" w:cs="Arial"/>
                <w:color w:val="58595B"/>
                <w:sz w:val="24"/>
                <w:szCs w:val="24"/>
                <w:lang w:val="es-ES"/>
              </w:rPr>
            </w:pPr>
            <w:r>
              <w:rPr>
                <w:rFonts w:ascii="Arial" w:hAnsi="Arial" w:cs="Arial"/>
                <w:color w:val="58595B"/>
                <w:sz w:val="24"/>
                <w:szCs w:val="24"/>
                <w:lang w:val="es-ES"/>
              </w:rPr>
              <w:t>Jeroglíficos, etc.</w:t>
            </w:r>
          </w:p>
          <w:p w:rsidR="00FA29A0" w:rsidRDefault="00FA29A0">
            <w:pPr>
              <w:spacing w:after="0" w:line="240" w:lineRule="auto"/>
              <w:rPr>
                <w:rFonts w:ascii="Arial" w:hAnsi="Arial" w:cs="Arial"/>
                <w:b/>
                <w:color w:val="58595B"/>
                <w:sz w:val="24"/>
                <w:szCs w:val="24"/>
                <w:lang w:val="es-ES"/>
              </w:rPr>
            </w:pPr>
          </w:p>
          <w:p w:rsidR="00FA29A0" w:rsidRDefault="00FA29A0">
            <w:pPr>
              <w:spacing w:after="0" w:line="240" w:lineRule="auto"/>
              <w:rPr>
                <w:rFonts w:ascii="Arial" w:hAnsi="Arial" w:cs="Arial"/>
                <w:b/>
                <w:color w:val="58595B"/>
                <w:sz w:val="24"/>
                <w:szCs w:val="24"/>
                <w:lang w:val="es-ES"/>
              </w:rPr>
            </w:pPr>
            <w:r>
              <w:rPr>
                <w:rFonts w:ascii="Arial" w:hAnsi="Arial" w:cs="Arial"/>
                <w:b/>
                <w:color w:val="58595B"/>
                <w:sz w:val="24"/>
                <w:szCs w:val="24"/>
                <w:lang w:val="es-ES"/>
              </w:rPr>
              <w:t>-BÁSICO</w:t>
            </w:r>
          </w:p>
          <w:p w:rsidR="00FA29A0" w:rsidRDefault="00FA29A0">
            <w:pPr>
              <w:autoSpaceDE w:val="0"/>
              <w:autoSpaceDN w:val="0"/>
              <w:adjustRightInd w:val="0"/>
              <w:spacing w:after="0" w:line="240" w:lineRule="auto"/>
              <w:rPr>
                <w:rFonts w:ascii="Arial" w:hAnsi="Arial" w:cs="Arial"/>
                <w:b/>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b/>
                <w:color w:val="58595B"/>
                <w:sz w:val="24"/>
                <w:szCs w:val="24"/>
                <w:lang w:val="es-ES"/>
              </w:rPr>
              <w:t>*</w:t>
            </w:r>
            <w:r>
              <w:rPr>
                <w:rFonts w:ascii="Arial" w:hAnsi="Arial" w:cs="Arial"/>
                <w:color w:val="58595B"/>
                <w:sz w:val="24"/>
                <w:szCs w:val="24"/>
                <w:lang w:val="es-ES"/>
              </w:rPr>
              <w:t>Ocasionalmente expone oralmente los mensajes</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cifrados en pictogramas,</w:t>
            </w:r>
          </w:p>
          <w:p w:rsidR="00FA29A0" w:rsidRDefault="00FA29A0">
            <w:pPr>
              <w:spacing w:after="0" w:line="240" w:lineRule="auto"/>
              <w:rPr>
                <w:rFonts w:ascii="Arial" w:hAnsi="Arial" w:cs="Arial"/>
                <w:color w:val="58595B"/>
                <w:sz w:val="24"/>
                <w:szCs w:val="24"/>
                <w:lang w:val="es-ES"/>
              </w:rPr>
            </w:pPr>
            <w:r>
              <w:rPr>
                <w:rFonts w:ascii="Arial" w:hAnsi="Arial" w:cs="Arial"/>
                <w:color w:val="58595B"/>
                <w:sz w:val="24"/>
                <w:szCs w:val="24"/>
                <w:lang w:val="es-ES"/>
              </w:rPr>
              <w:t>Jeroglíficos, etc.</w:t>
            </w:r>
          </w:p>
          <w:p w:rsidR="00FA29A0" w:rsidRDefault="00FA29A0">
            <w:pPr>
              <w:spacing w:after="0" w:line="240" w:lineRule="auto"/>
              <w:rPr>
                <w:rFonts w:ascii="Arial" w:hAnsi="Arial" w:cs="Arial"/>
                <w:color w:val="58595B"/>
                <w:sz w:val="24"/>
                <w:szCs w:val="24"/>
                <w:lang w:val="es-ES"/>
              </w:rPr>
            </w:pPr>
          </w:p>
          <w:p w:rsidR="00FA29A0" w:rsidRDefault="00FA29A0">
            <w:pPr>
              <w:spacing w:after="0" w:line="240" w:lineRule="auto"/>
              <w:rPr>
                <w:rFonts w:ascii="Arial" w:hAnsi="Arial" w:cs="Arial"/>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BAJO</w:t>
            </w:r>
          </w:p>
          <w:p w:rsidR="00FA29A0" w:rsidRDefault="00FA29A0">
            <w:pPr>
              <w:spacing w:after="0" w:line="240" w:lineRule="auto"/>
              <w:rPr>
                <w:rFonts w:ascii="Arial" w:hAnsi="Arial" w:cs="Arial"/>
                <w:color w:val="58595B"/>
                <w:sz w:val="24"/>
                <w:szCs w:val="24"/>
                <w:lang w:val="es-ES"/>
              </w:rPr>
            </w:pPr>
          </w:p>
          <w:p w:rsidR="00FA29A0" w:rsidRDefault="00FA29A0">
            <w:pPr>
              <w:spacing w:after="0" w:line="240" w:lineRule="auto"/>
              <w:rPr>
                <w:rFonts w:ascii="Arial" w:hAnsi="Arial" w:cs="Arial"/>
                <w:color w:val="58595B"/>
                <w:sz w:val="24"/>
                <w:szCs w:val="24"/>
                <w:lang w:val="es-ES"/>
              </w:rPr>
            </w:pPr>
            <w:r>
              <w:rPr>
                <w:rFonts w:ascii="Arial" w:hAnsi="Arial" w:cs="Arial"/>
                <w:color w:val="58595B"/>
                <w:sz w:val="24"/>
                <w:szCs w:val="24"/>
                <w:lang w:val="es-ES"/>
              </w:rPr>
              <w:t xml:space="preserve">*Muy limitadamente expone </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oralmente los mensajes</w:t>
            </w: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cifrados en pictogramas,</w:t>
            </w:r>
          </w:p>
          <w:p w:rsidR="00FA29A0" w:rsidRDefault="00FA29A0">
            <w:pPr>
              <w:spacing w:after="0" w:line="240" w:lineRule="auto"/>
              <w:rPr>
                <w:rFonts w:ascii="Arial" w:hAnsi="Arial" w:cs="Arial"/>
                <w:color w:val="58595B"/>
                <w:sz w:val="24"/>
                <w:szCs w:val="24"/>
                <w:lang w:val="es-ES"/>
              </w:rPr>
            </w:pPr>
            <w:r>
              <w:rPr>
                <w:rFonts w:ascii="Arial" w:hAnsi="Arial" w:cs="Arial"/>
                <w:color w:val="58595B"/>
                <w:sz w:val="24"/>
                <w:szCs w:val="24"/>
                <w:lang w:val="es-ES"/>
              </w:rPr>
              <w:lastRenderedPageBreak/>
              <w:t>Jeroglíficos, etc.</w:t>
            </w:r>
          </w:p>
          <w:p w:rsidR="00FA29A0" w:rsidRDefault="00FA29A0">
            <w:pPr>
              <w:autoSpaceDE w:val="0"/>
              <w:autoSpaceDN w:val="0"/>
              <w:adjustRightInd w:val="0"/>
              <w:spacing w:after="0" w:line="240" w:lineRule="auto"/>
              <w:rPr>
                <w:rFonts w:ascii="Arial" w:hAnsi="Arial" w:cs="Arial"/>
                <w:sz w:val="24"/>
                <w:szCs w:val="24"/>
                <w:lang w:val="es-ES"/>
              </w:rPr>
            </w:pPr>
          </w:p>
          <w:p w:rsidR="00FA29A0" w:rsidRDefault="00FA29A0">
            <w:pPr>
              <w:autoSpaceDE w:val="0"/>
              <w:autoSpaceDN w:val="0"/>
              <w:adjustRightInd w:val="0"/>
              <w:spacing w:after="0" w:line="240" w:lineRule="auto"/>
              <w:rPr>
                <w:rFonts w:ascii="Arial" w:hAnsi="Arial" w:cs="Arial"/>
                <w:sz w:val="24"/>
                <w:szCs w:val="24"/>
                <w:lang w:val="es-ES"/>
              </w:rPr>
            </w:pPr>
            <w:r>
              <w:rPr>
                <w:rFonts w:ascii="Arial" w:hAnsi="Arial" w:cs="Arial"/>
                <w:sz w:val="24"/>
                <w:szCs w:val="24"/>
                <w:lang w:val="es-ES"/>
              </w:rPr>
              <w:t>-SUPERIOR</w:t>
            </w:r>
          </w:p>
          <w:p w:rsidR="00FA29A0" w:rsidRDefault="00FA29A0">
            <w:pPr>
              <w:autoSpaceDE w:val="0"/>
              <w:autoSpaceDN w:val="0"/>
              <w:adjustRightInd w:val="0"/>
              <w:spacing w:after="0" w:line="240" w:lineRule="auto"/>
              <w:rPr>
                <w:rFonts w:ascii="Arial" w:hAnsi="Arial" w:cs="Arial"/>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sz w:val="24"/>
                <w:szCs w:val="24"/>
                <w:lang w:val="es-ES"/>
              </w:rPr>
              <w:t>*Diferencia y recita con claridad</w:t>
            </w:r>
            <w:r>
              <w:rPr>
                <w:rFonts w:ascii="Arial" w:hAnsi="Arial" w:cs="Arial"/>
                <w:color w:val="58595B"/>
                <w:sz w:val="24"/>
                <w:szCs w:val="24"/>
                <w:lang w:val="es-ES"/>
              </w:rPr>
              <w:t xml:space="preserve"> poemas, cuentos, retahílas, trabalenguas y rimas</w:t>
            </w:r>
          </w:p>
          <w:p w:rsidR="00FA29A0" w:rsidRDefault="00FA29A0">
            <w:pPr>
              <w:autoSpaceDE w:val="0"/>
              <w:autoSpaceDN w:val="0"/>
              <w:adjustRightInd w:val="0"/>
              <w:spacing w:after="0" w:line="240" w:lineRule="auto"/>
              <w:rPr>
                <w:rFonts w:ascii="Arial" w:hAnsi="Arial" w:cs="Arial"/>
                <w:b/>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b/>
                <w:color w:val="58595B"/>
                <w:sz w:val="24"/>
                <w:szCs w:val="24"/>
                <w:lang w:val="es-ES"/>
              </w:rPr>
              <w:t>-ALTO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*Diferencia y recita poemas, cuentos, retahílas, trabalenguas y rimas</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BÁSICO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*Pocas veces diferencia y recita poemas, cuentos, retahílas, trabalenguas y rimas</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color w:val="58595B"/>
                <w:sz w:val="24"/>
                <w:szCs w:val="24"/>
                <w:lang w:val="es-ES"/>
              </w:rPr>
              <w:t>-</w:t>
            </w:r>
            <w:r>
              <w:rPr>
                <w:rFonts w:ascii="Arial" w:hAnsi="Arial" w:cs="Arial"/>
                <w:b/>
                <w:color w:val="58595B"/>
                <w:sz w:val="24"/>
                <w:szCs w:val="24"/>
                <w:lang w:val="es-ES"/>
              </w:rPr>
              <w:t>BAJO</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*Le es difícil diferenciar  y recitar poemas, cuentos, retahílas, trabalenguas y rimas</w:t>
            </w:r>
          </w:p>
          <w:p w:rsidR="00FA29A0" w:rsidRDefault="00FA29A0">
            <w:pPr>
              <w:autoSpaceDE w:val="0"/>
              <w:autoSpaceDN w:val="0"/>
              <w:adjustRightInd w:val="0"/>
              <w:spacing w:after="0" w:line="240" w:lineRule="auto"/>
              <w:rPr>
                <w:rFonts w:ascii="Arial" w:hAnsi="Arial" w:cs="Arial"/>
                <w:color w:val="58595B"/>
                <w:sz w:val="24"/>
                <w:szCs w:val="24"/>
                <w:lang w:val="es-ES"/>
              </w:rPr>
            </w:pPr>
          </w:p>
          <w:p w:rsidR="00FA29A0" w:rsidRDefault="00FA29A0">
            <w:pPr>
              <w:autoSpaceDE w:val="0"/>
              <w:autoSpaceDN w:val="0"/>
              <w:adjustRightInd w:val="0"/>
              <w:spacing w:after="0" w:line="240" w:lineRule="auto"/>
              <w:rPr>
                <w:rFonts w:ascii="Arial" w:hAnsi="Arial" w:cs="Arial"/>
                <w:color w:val="58595B"/>
                <w:sz w:val="24"/>
                <w:szCs w:val="24"/>
                <w:lang w:val="es-ES"/>
              </w:rPr>
            </w:pPr>
            <w:r>
              <w:rPr>
                <w:rFonts w:ascii="Arial" w:hAnsi="Arial" w:cs="Arial"/>
                <w:color w:val="58595B"/>
                <w:sz w:val="24"/>
                <w:szCs w:val="24"/>
                <w:lang w:val="es-ES"/>
              </w:rPr>
              <w:t xml:space="preserve"> -</w:t>
            </w:r>
            <w:r>
              <w:rPr>
                <w:rFonts w:ascii="Arial" w:hAnsi="Arial" w:cs="Arial"/>
                <w:b/>
                <w:color w:val="58595B"/>
                <w:sz w:val="24"/>
                <w:szCs w:val="24"/>
                <w:lang w:val="es-ES"/>
              </w:rPr>
              <w:t>SUPEROR</w:t>
            </w:r>
          </w:p>
          <w:p w:rsidR="00FA29A0" w:rsidRDefault="00FA29A0">
            <w:pPr>
              <w:rPr>
                <w:rFonts w:ascii="Arial" w:eastAsia="Times New Roman" w:hAnsi="Arial" w:cs="Arial"/>
                <w:sz w:val="24"/>
                <w:szCs w:val="24"/>
                <w:lang w:val="es-ES" w:eastAsia="es-ES"/>
              </w:rPr>
            </w:pP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*Expresa adecuadamente mediante movimientos y gestos los parlamentos que le corresponden en una obra teatral</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-ALTO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lastRenderedPageBreak/>
              <w:t>*Expresa mediante movimientos y gestos los parlamentos que le corresponden en una obra teatral</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-BÁSICO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*Ocasionalmente expresa mediante movimientos y gestos los parlamentos que le corresponden en una obra teatral</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-BAJO</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*Le es difícil expresar mediante movimientos y gestos los parlamentos que le corresponden en una obra teatral</w:t>
            </w:r>
          </w:p>
          <w:p w:rsidR="00FA29A0" w:rsidRDefault="00FA29A0">
            <w:pPr>
              <w:rPr>
                <w:rFonts w:ascii="Arial" w:eastAsia="Times New Roman" w:hAnsi="Arial" w:cs="Arial"/>
                <w:sz w:val="24"/>
                <w:szCs w:val="24"/>
                <w:lang w:val="es-ES" w:eastAsia="es-ES"/>
              </w:rPr>
            </w:pPr>
            <w:r>
              <w:rPr>
                <w:rFonts w:ascii="Arial" w:eastAsia="Times New Roman" w:hAnsi="Arial" w:cs="Arial"/>
                <w:sz w:val="24"/>
                <w:szCs w:val="24"/>
                <w:lang w:val="es-ES" w:eastAsia="es-ES"/>
              </w:rPr>
              <w:t>-SUPERIOR</w:t>
            </w:r>
          </w:p>
          <w:p w:rsidR="00FA29A0" w:rsidRDefault="00FA29A0">
            <w:pPr>
              <w:autoSpaceDE w:val="0"/>
              <w:autoSpaceDN w:val="0"/>
              <w:adjustRightInd w:val="0"/>
              <w:spacing w:after="0" w:line="240" w:lineRule="auto"/>
              <w:rPr>
                <w:rFonts w:ascii="Arial" w:hAnsi="Arial" w:cs="Arial"/>
                <w:b/>
                <w:color w:val="58595B"/>
                <w:sz w:val="24"/>
                <w:szCs w:val="24"/>
                <w:lang w:val="es-ES"/>
              </w:rPr>
            </w:pPr>
            <w:r>
              <w:rPr>
                <w:rFonts w:ascii="Arial" w:hAnsi="Arial" w:cs="Arial"/>
                <w:sz w:val="24"/>
                <w:szCs w:val="24"/>
                <w:lang w:val="es-ES"/>
              </w:rPr>
              <w:t xml:space="preserve">*Realiza con facilidad Comparaciones de </w:t>
            </w:r>
            <w:r>
              <w:rPr>
                <w:rFonts w:ascii="Arial" w:hAnsi="Arial" w:cs="Arial"/>
                <w:b/>
                <w:color w:val="58595B"/>
                <w:sz w:val="24"/>
                <w:szCs w:val="24"/>
                <w:lang w:val="es-ES"/>
              </w:rPr>
              <w:t>textos de acuerdo con</w:t>
            </w:r>
          </w:p>
          <w:p w:rsidR="00FA29A0" w:rsidRDefault="00FA29A0">
            <w:pPr>
              <w:rPr>
                <w:rFonts w:ascii="Arial" w:eastAsiaTheme="minorHAnsi" w:hAnsi="Arial" w:cs="Arial"/>
                <w:b/>
                <w:color w:val="58595B"/>
                <w:sz w:val="24"/>
                <w:szCs w:val="24"/>
                <w:lang w:val="es-ES"/>
              </w:rPr>
            </w:pPr>
            <w:r>
              <w:rPr>
                <w:rFonts w:ascii="Arial" w:hAnsi="Arial" w:cs="Arial"/>
                <w:b/>
                <w:color w:val="58595B"/>
                <w:sz w:val="24"/>
                <w:szCs w:val="24"/>
                <w:lang w:val="es-ES"/>
              </w:rPr>
              <w:t>sus formatos, temáticas y funciones</w:t>
            </w:r>
          </w:p>
          <w:p w:rsidR="00FA29A0" w:rsidRDefault="00FA29A0">
            <w:pPr>
              <w:rPr>
                <w:rFonts w:ascii="Arial" w:hAnsi="Arial" w:cs="Arial"/>
                <w:b/>
                <w:color w:val="58595B"/>
                <w:sz w:val="24"/>
                <w:szCs w:val="24"/>
                <w:lang w:val="es-ES"/>
              </w:rPr>
            </w:pPr>
            <w:r>
              <w:rPr>
                <w:rFonts w:ascii="Arial" w:hAnsi="Arial" w:cs="Arial"/>
                <w:b/>
                <w:color w:val="58595B"/>
                <w:sz w:val="24"/>
                <w:szCs w:val="24"/>
                <w:lang w:val="es-ES"/>
              </w:rPr>
              <w:t>-ALTO</w:t>
            </w:r>
          </w:p>
          <w:p w:rsidR="00FA29A0" w:rsidRDefault="00FA29A0">
            <w:pPr>
              <w:rPr>
                <w:rFonts w:ascii="Arial" w:hAnsi="Arial" w:cs="Arial"/>
                <w:b/>
                <w:color w:val="58595B"/>
                <w:sz w:val="24"/>
                <w:szCs w:val="24"/>
                <w:lang w:val="es-ES"/>
              </w:rPr>
            </w:pPr>
            <w:r>
              <w:rPr>
                <w:rFonts w:ascii="Arial" w:hAnsi="Arial" w:cs="Arial"/>
                <w:b/>
                <w:color w:val="58595B"/>
                <w:sz w:val="24"/>
                <w:szCs w:val="24"/>
                <w:lang w:val="es-ES"/>
              </w:rPr>
              <w:t>*Realiza comparaciones de textos de acuerdo con sus formatos, temáticas y funciones</w:t>
            </w:r>
          </w:p>
          <w:p w:rsidR="00FA29A0" w:rsidRDefault="00FA29A0">
            <w:pPr>
              <w:rPr>
                <w:rFonts w:ascii="Arial" w:hAnsi="Arial" w:cs="Arial"/>
                <w:b/>
                <w:color w:val="58595B"/>
                <w:sz w:val="24"/>
                <w:szCs w:val="24"/>
                <w:lang w:val="es-ES"/>
              </w:rPr>
            </w:pPr>
            <w:r>
              <w:rPr>
                <w:rFonts w:ascii="Arial" w:hAnsi="Arial" w:cs="Arial"/>
                <w:b/>
                <w:color w:val="58595B"/>
                <w:sz w:val="24"/>
                <w:szCs w:val="24"/>
                <w:lang w:val="es-ES"/>
              </w:rPr>
              <w:t>-BASICO</w:t>
            </w:r>
          </w:p>
          <w:p w:rsidR="00FA29A0" w:rsidRDefault="00FA29A0">
            <w:pPr>
              <w:rPr>
                <w:rFonts w:ascii="Arial" w:hAnsi="Arial" w:cs="Arial"/>
                <w:b/>
                <w:color w:val="58595B"/>
                <w:sz w:val="24"/>
                <w:szCs w:val="24"/>
                <w:lang w:val="es-ES"/>
              </w:rPr>
            </w:pPr>
            <w:r>
              <w:rPr>
                <w:rFonts w:ascii="Arial" w:hAnsi="Arial" w:cs="Arial"/>
                <w:b/>
                <w:color w:val="58595B"/>
                <w:sz w:val="24"/>
                <w:szCs w:val="24"/>
                <w:lang w:val="es-ES"/>
              </w:rPr>
              <w:t xml:space="preserve">*Realiza de manera aceptable </w:t>
            </w:r>
            <w:r>
              <w:rPr>
                <w:rFonts w:ascii="Arial" w:hAnsi="Arial" w:cs="Arial"/>
                <w:b/>
                <w:color w:val="58595B"/>
                <w:sz w:val="24"/>
                <w:szCs w:val="24"/>
                <w:lang w:val="es-ES"/>
              </w:rPr>
              <w:lastRenderedPageBreak/>
              <w:t>comparaciones de textos de acuerdo con sus formatos, temáticas y funciones</w:t>
            </w:r>
          </w:p>
          <w:p w:rsidR="00FA29A0" w:rsidRDefault="00FA29A0">
            <w:pPr>
              <w:rPr>
                <w:rFonts w:ascii="Arial" w:hAnsi="Arial" w:cs="Arial"/>
                <w:b/>
                <w:color w:val="58595B"/>
                <w:sz w:val="24"/>
                <w:szCs w:val="24"/>
                <w:lang w:val="es-ES"/>
              </w:rPr>
            </w:pPr>
            <w:r>
              <w:rPr>
                <w:rFonts w:ascii="Arial" w:hAnsi="Arial" w:cs="Arial"/>
                <w:b/>
                <w:color w:val="58595B"/>
                <w:sz w:val="24"/>
                <w:szCs w:val="24"/>
                <w:lang w:val="es-ES"/>
              </w:rPr>
              <w:t>-BAJO</w:t>
            </w:r>
          </w:p>
          <w:p w:rsidR="00FA29A0" w:rsidRDefault="00FA29A0">
            <w:pPr>
              <w:rPr>
                <w:rFonts w:ascii="Arial" w:hAnsi="Arial" w:cs="Arial"/>
                <w:b/>
                <w:color w:val="58595B"/>
                <w:sz w:val="24"/>
                <w:szCs w:val="24"/>
                <w:lang w:val="es-ES"/>
              </w:rPr>
            </w:pPr>
            <w:r>
              <w:rPr>
                <w:rFonts w:ascii="Arial" w:hAnsi="Arial" w:cs="Arial"/>
                <w:b/>
                <w:color w:val="58595B"/>
                <w:sz w:val="24"/>
                <w:szCs w:val="24"/>
                <w:lang w:val="es-ES"/>
              </w:rPr>
              <w:t>*Pocas veces Realiza comparaciones de textos de acuerdo con sus formatos, temáticas y funciones</w:t>
            </w:r>
          </w:p>
          <w:p w:rsidR="00FA29A0" w:rsidRDefault="00FA29A0">
            <w:pPr>
              <w:rPr>
                <w:rFonts w:ascii="Arial" w:hAnsi="Arial" w:cs="Arial"/>
                <w:color w:val="58595B"/>
                <w:sz w:val="24"/>
                <w:szCs w:val="24"/>
                <w:lang w:val="es-ES"/>
              </w:rPr>
            </w:pPr>
            <w:r>
              <w:rPr>
                <w:rFonts w:ascii="Arial" w:hAnsi="Arial" w:cs="Arial"/>
                <w:b/>
                <w:color w:val="58595B"/>
                <w:sz w:val="24"/>
                <w:szCs w:val="24"/>
                <w:lang w:val="es-ES"/>
              </w:rPr>
              <w:t>-</w:t>
            </w:r>
          </w:p>
          <w:p w:rsidR="00FA29A0" w:rsidRDefault="00FA29A0">
            <w:pPr>
              <w:rPr>
                <w:rFonts w:ascii="Arial" w:hAnsi="Arial" w:cs="Arial"/>
                <w:b/>
                <w:sz w:val="24"/>
                <w:szCs w:val="24"/>
                <w:lang w:val="es-ES"/>
              </w:rPr>
            </w:pPr>
          </w:p>
        </w:tc>
      </w:tr>
    </w:tbl>
    <w:p w:rsidR="00F76B46" w:rsidRDefault="00F76B46"/>
    <w:p w:rsidR="00F76B46" w:rsidRDefault="00F76B46"/>
    <w:p w:rsidR="00DE1281" w:rsidRDefault="00DE1281" w:rsidP="00F7787B">
      <w:pPr>
        <w:spacing w:after="0" w:line="240" w:lineRule="auto"/>
      </w:pPr>
    </w:p>
    <w:p w:rsidR="00F7787B" w:rsidRDefault="00F7787B" w:rsidP="00F7787B">
      <w:pPr>
        <w:spacing w:after="0" w:line="240" w:lineRule="auto"/>
        <w:rPr>
          <w:rFonts w:ascii="Arial" w:eastAsia="Times New Roman" w:hAnsi="Arial" w:cs="Arial"/>
          <w:sz w:val="24"/>
          <w:szCs w:val="24"/>
        </w:rPr>
      </w:pPr>
    </w:p>
    <w:p w:rsidR="00DE1281" w:rsidRDefault="00DE1281" w:rsidP="00F76B46">
      <w:pPr>
        <w:spacing w:after="0" w:line="240" w:lineRule="auto"/>
        <w:jc w:val="center"/>
        <w:rPr>
          <w:rFonts w:ascii="Arial" w:eastAsia="Times New Roman" w:hAnsi="Arial" w:cs="Arial"/>
          <w:sz w:val="24"/>
          <w:szCs w:val="24"/>
        </w:rPr>
      </w:pPr>
    </w:p>
    <w:p w:rsidR="00DE1281" w:rsidRPr="00F7787B" w:rsidRDefault="00DE1281" w:rsidP="00DE1281">
      <w:pPr>
        <w:jc w:val="center"/>
        <w:rPr>
          <w:rFonts w:ascii="Arial" w:hAnsi="Arial" w:cs="Arial"/>
          <w:b/>
          <w:sz w:val="24"/>
          <w:szCs w:val="24"/>
        </w:rPr>
      </w:pPr>
      <w:r w:rsidRPr="00F7787B">
        <w:rPr>
          <w:rFonts w:ascii="Arial" w:hAnsi="Arial" w:cs="Arial"/>
          <w:b/>
          <w:sz w:val="24"/>
          <w:szCs w:val="24"/>
        </w:rPr>
        <w:lastRenderedPageBreak/>
        <w:t>METODOLOGIA</w:t>
      </w:r>
    </w:p>
    <w:p w:rsidR="00DE1281" w:rsidRPr="00F7787B" w:rsidRDefault="00DE1281" w:rsidP="00DE1281">
      <w:pPr>
        <w:jc w:val="both"/>
        <w:rPr>
          <w:rFonts w:ascii="Arial" w:hAnsi="Arial" w:cs="Arial"/>
          <w:sz w:val="24"/>
          <w:szCs w:val="24"/>
        </w:rPr>
      </w:pPr>
      <w:r w:rsidRPr="00F7787B">
        <w:rPr>
          <w:rFonts w:ascii="Arial" w:hAnsi="Arial" w:cs="Arial"/>
          <w:sz w:val="24"/>
          <w:szCs w:val="24"/>
        </w:rPr>
        <w:t>Teniendo en cuenta el lenguaje  como eje central, para el aprendizaje de las demás áreas, en las distintas propuestas de trabajo y actividades se quiere hacer consiente al estudiante de la importancia del desarrollo de cada una de las competencias y procesos mentales como generadores de un aprendizaje fundamental para alcanzar un alto y competitivo nivel de vida.</w:t>
      </w:r>
    </w:p>
    <w:p w:rsidR="00DE1281" w:rsidRPr="00F7787B" w:rsidRDefault="00DE1281" w:rsidP="00DE1281">
      <w:pPr>
        <w:jc w:val="both"/>
        <w:rPr>
          <w:rFonts w:ascii="Arial" w:hAnsi="Arial" w:cs="Arial"/>
          <w:sz w:val="24"/>
          <w:szCs w:val="24"/>
        </w:rPr>
      </w:pPr>
      <w:r w:rsidRPr="00F7787B">
        <w:rPr>
          <w:rFonts w:ascii="Arial" w:hAnsi="Arial" w:cs="Arial"/>
          <w:sz w:val="24"/>
          <w:szCs w:val="24"/>
        </w:rPr>
        <w:t xml:space="preserve">Teniendo en cuenta como base el desarrollo de las capacidades de lectura comprensiva de textos diversos y de una comunicación eficaz, el estudiante se hará consiente de cada una de las operaciones mentales desarrolladas en dichos proceso: codificación, decodificación, análisis y síntesis, inferencias lógicas y razonamiento analógico, para que se llegue a ser una persona </w:t>
      </w:r>
      <w:proofErr w:type="spellStart"/>
      <w:r w:rsidRPr="00F7787B">
        <w:rPr>
          <w:rFonts w:ascii="Arial" w:hAnsi="Arial" w:cs="Arial"/>
          <w:sz w:val="24"/>
          <w:szCs w:val="24"/>
        </w:rPr>
        <w:t>critica</w:t>
      </w:r>
      <w:proofErr w:type="spellEnd"/>
      <w:r w:rsidRPr="00F7787B">
        <w:rPr>
          <w:rFonts w:ascii="Arial" w:hAnsi="Arial" w:cs="Arial"/>
          <w:sz w:val="24"/>
          <w:szCs w:val="24"/>
        </w:rPr>
        <w:t xml:space="preserve"> e inquieta ante la realidad y el futuro de la sociedad.</w:t>
      </w:r>
    </w:p>
    <w:p w:rsidR="00DE1281" w:rsidRPr="00F7787B" w:rsidRDefault="00DE1281" w:rsidP="00DE1281">
      <w:pPr>
        <w:jc w:val="both"/>
        <w:rPr>
          <w:rFonts w:ascii="Arial" w:hAnsi="Arial" w:cs="Arial"/>
          <w:sz w:val="24"/>
          <w:szCs w:val="24"/>
        </w:rPr>
      </w:pPr>
      <w:r w:rsidRPr="00F7787B">
        <w:rPr>
          <w:rFonts w:ascii="Arial" w:hAnsi="Arial" w:cs="Arial"/>
          <w:sz w:val="24"/>
          <w:szCs w:val="24"/>
        </w:rPr>
        <w:t xml:space="preserve">En cada uno de los procesos de aula se tiene en cuenta los pre saberes y los intereses de los estudiantes, iniciando así las temáticas que los llevará a la consulta, socialización, profundización de cada tema; concluyendo en mapa conceptual, organizadores gráficos, cuadros sinópticos, trabajo de asesoría y de creatividad individual  grupal, aplicación de experiencias, confrontación y evaluación, todo esto mediante la ejecución de actividades creativas las cuales desarrollan destrezas y habilidades en la creación y producción dirigida, formulación y reformulación de preguntas , elaboración de hipótesis , confrontación, asociación, inferencia, deducción, comparación, creación y recreación de su propia realidad, trabajo en equipo donde los estudiantes que manejan mejor la temática interactúen con los demás, lo que posibilita a unos y otros enseñar y ser enseñados.  </w:t>
      </w:r>
      <w:proofErr w:type="spellStart"/>
      <w:r w:rsidRPr="00F7787B">
        <w:rPr>
          <w:rFonts w:ascii="Arial" w:hAnsi="Arial" w:cs="Arial"/>
          <w:sz w:val="24"/>
          <w:szCs w:val="24"/>
        </w:rPr>
        <w:t>Mas</w:t>
      </w:r>
      <w:proofErr w:type="spellEnd"/>
      <w:r w:rsidRPr="00F7787B">
        <w:rPr>
          <w:rFonts w:ascii="Arial" w:hAnsi="Arial" w:cs="Arial"/>
          <w:sz w:val="24"/>
          <w:szCs w:val="24"/>
        </w:rPr>
        <w:t xml:space="preserve"> aún, los estudiantes aprenden de sus propios compañeros y al mismo tiempo ayudan a sus compañeros a aprender que cada estudiante confronta su jerarquía de valores, aprende a defender o cambiar sus apreciaciones y a respetar las de los otros, estimular el desarrollo personal, la capacidad de liderazgo y el trabajo en común.</w:t>
      </w:r>
    </w:p>
    <w:p w:rsidR="00DE1281" w:rsidRPr="00F7787B" w:rsidRDefault="00DE1281" w:rsidP="00DE1281">
      <w:pPr>
        <w:jc w:val="both"/>
        <w:rPr>
          <w:rFonts w:ascii="Arial" w:hAnsi="Arial" w:cs="Arial"/>
          <w:sz w:val="24"/>
          <w:szCs w:val="24"/>
        </w:rPr>
      </w:pPr>
      <w:r w:rsidRPr="00F7787B">
        <w:rPr>
          <w:rFonts w:ascii="Arial" w:hAnsi="Arial" w:cs="Arial"/>
          <w:sz w:val="24"/>
          <w:szCs w:val="24"/>
        </w:rPr>
        <w:t>El maestro se constituye en mediador del proceso</w:t>
      </w:r>
      <w:proofErr w:type="gramStart"/>
      <w:r w:rsidRPr="00F7787B">
        <w:rPr>
          <w:rFonts w:ascii="Arial" w:hAnsi="Arial" w:cs="Arial"/>
          <w:sz w:val="24"/>
          <w:szCs w:val="24"/>
        </w:rPr>
        <w:t>,,</w:t>
      </w:r>
      <w:proofErr w:type="gramEnd"/>
      <w:r w:rsidRPr="00F7787B">
        <w:rPr>
          <w:rFonts w:ascii="Arial" w:hAnsi="Arial" w:cs="Arial"/>
          <w:sz w:val="24"/>
          <w:szCs w:val="24"/>
        </w:rPr>
        <w:t xml:space="preserve"> partiendo de los conocimientos previos de los estudiantes y la producción de textos como el área se propone desarrolla las destrezas de autoformación se incluye en el plan lector que funcionará como eje integrador en el cual se manejará el proyecto de análisis de texto, que le permita relacionar el conocimiento con la ciencia, el arte y la vida cotidiana. También se tendrá en cuenta el fortalecimiento de los valores humanos  y la práctica de hábitos a través de las siguientes estrategias:</w:t>
      </w:r>
    </w:p>
    <w:p w:rsidR="00DE1281" w:rsidRPr="00F7787B" w:rsidRDefault="00DE1281" w:rsidP="00DE1281">
      <w:pPr>
        <w:jc w:val="both"/>
        <w:rPr>
          <w:rFonts w:ascii="Arial" w:hAnsi="Arial" w:cs="Arial"/>
          <w:sz w:val="24"/>
          <w:szCs w:val="24"/>
        </w:rPr>
      </w:pPr>
      <w:r w:rsidRPr="00F7787B">
        <w:rPr>
          <w:rFonts w:ascii="Arial" w:hAnsi="Arial" w:cs="Arial"/>
          <w:sz w:val="24"/>
          <w:szCs w:val="24"/>
        </w:rPr>
        <w:t>*Trabajo en grupo, cooperativo, mesas  redondas.</w:t>
      </w:r>
    </w:p>
    <w:p w:rsidR="00DE1281" w:rsidRPr="00F7787B" w:rsidRDefault="00DE1281" w:rsidP="00DE1281">
      <w:pPr>
        <w:jc w:val="both"/>
        <w:rPr>
          <w:rFonts w:ascii="Arial" w:hAnsi="Arial" w:cs="Arial"/>
          <w:sz w:val="24"/>
          <w:szCs w:val="24"/>
        </w:rPr>
      </w:pPr>
      <w:r w:rsidRPr="00F7787B">
        <w:rPr>
          <w:rFonts w:ascii="Arial" w:hAnsi="Arial" w:cs="Arial"/>
          <w:sz w:val="24"/>
          <w:szCs w:val="24"/>
        </w:rPr>
        <w:t xml:space="preserve">* dramatizados, composiciones de lectura, análisis de texto y producción literaria, desarrollo de </w:t>
      </w:r>
      <w:proofErr w:type="spellStart"/>
      <w:r w:rsidRPr="00F7787B">
        <w:rPr>
          <w:rFonts w:ascii="Arial" w:hAnsi="Arial" w:cs="Arial"/>
          <w:sz w:val="24"/>
          <w:szCs w:val="24"/>
        </w:rPr>
        <w:t>guias</w:t>
      </w:r>
      <w:proofErr w:type="spellEnd"/>
      <w:r w:rsidRPr="00F7787B">
        <w:rPr>
          <w:rFonts w:ascii="Arial" w:hAnsi="Arial" w:cs="Arial"/>
          <w:sz w:val="24"/>
          <w:szCs w:val="24"/>
        </w:rPr>
        <w:t xml:space="preserve"> y elaboración de collage. </w:t>
      </w:r>
    </w:p>
    <w:p w:rsidR="00DE1281" w:rsidRPr="00F7787B" w:rsidRDefault="00DE1281" w:rsidP="00DE1281">
      <w:pPr>
        <w:jc w:val="both"/>
        <w:rPr>
          <w:rFonts w:ascii="Arial" w:eastAsiaTheme="minorHAnsi" w:hAnsi="Arial" w:cs="Arial"/>
          <w:sz w:val="24"/>
          <w:szCs w:val="24"/>
          <w:lang w:val="es-MX"/>
        </w:rPr>
      </w:pPr>
      <w:r w:rsidRPr="00F7787B">
        <w:rPr>
          <w:rFonts w:ascii="Arial" w:eastAsiaTheme="minorHAnsi" w:hAnsi="Arial" w:cs="Arial"/>
          <w:sz w:val="24"/>
          <w:szCs w:val="24"/>
          <w:lang w:val="es-MX"/>
        </w:rPr>
        <w:t xml:space="preserve">* Crea e inventa cuentos, fábulas con gran imaginación, originalidad, buena </w:t>
      </w:r>
      <w:proofErr w:type="spellStart"/>
      <w:r w:rsidRPr="00F7787B">
        <w:rPr>
          <w:rFonts w:ascii="Arial" w:eastAsiaTheme="minorHAnsi" w:hAnsi="Arial" w:cs="Arial"/>
          <w:sz w:val="24"/>
          <w:szCs w:val="24"/>
          <w:lang w:val="es-MX"/>
        </w:rPr>
        <w:t>letraortografía</w:t>
      </w:r>
      <w:proofErr w:type="spellEnd"/>
      <w:r w:rsidRPr="00F7787B">
        <w:rPr>
          <w:rFonts w:ascii="Arial" w:eastAsiaTheme="minorHAnsi" w:hAnsi="Arial" w:cs="Arial"/>
          <w:sz w:val="24"/>
          <w:szCs w:val="24"/>
          <w:lang w:val="es-MX"/>
        </w:rPr>
        <w:t>, utilizando mayúsculas, el punto.</w:t>
      </w: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r w:rsidRPr="00F7787B">
        <w:rPr>
          <w:rFonts w:ascii="Arial" w:eastAsiaTheme="minorHAnsi" w:hAnsi="Arial" w:cs="Arial"/>
          <w:sz w:val="24"/>
          <w:szCs w:val="24"/>
          <w:lang w:val="es-MX"/>
        </w:rPr>
        <w:lastRenderedPageBreak/>
        <w:t>* Reconoce como están organizadas las palabras en el diccionario.</w:t>
      </w: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r w:rsidRPr="00F7787B">
        <w:rPr>
          <w:rFonts w:ascii="Arial" w:eastAsiaTheme="minorHAnsi" w:hAnsi="Arial" w:cs="Arial"/>
          <w:sz w:val="24"/>
          <w:szCs w:val="24"/>
          <w:lang w:val="es-MX"/>
        </w:rPr>
        <w:t xml:space="preserve">* Lecturas de fábulas, leyendas y cuentos por parte del profesor y del </w:t>
      </w:r>
      <w:proofErr w:type="spellStart"/>
      <w:r w:rsidRPr="00F7787B">
        <w:rPr>
          <w:rFonts w:ascii="Arial" w:eastAsiaTheme="minorHAnsi" w:hAnsi="Arial" w:cs="Arial"/>
          <w:sz w:val="24"/>
          <w:szCs w:val="24"/>
          <w:lang w:val="es-MX"/>
        </w:rPr>
        <w:t>mismoalumno</w:t>
      </w:r>
      <w:proofErr w:type="spellEnd"/>
      <w:r w:rsidRPr="00F7787B">
        <w:rPr>
          <w:rFonts w:ascii="Arial" w:eastAsiaTheme="minorHAnsi" w:hAnsi="Arial" w:cs="Arial"/>
          <w:sz w:val="24"/>
          <w:szCs w:val="24"/>
          <w:lang w:val="es-MX"/>
        </w:rPr>
        <w:t>. Representación de leyendas, fábulas y cuentos. Dibujadas con títeres y</w:t>
      </w: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proofErr w:type="gramStart"/>
      <w:r w:rsidRPr="00F7787B">
        <w:rPr>
          <w:rFonts w:ascii="Arial" w:eastAsiaTheme="minorHAnsi" w:hAnsi="Arial" w:cs="Arial"/>
          <w:sz w:val="24"/>
          <w:szCs w:val="24"/>
          <w:lang w:val="es-MX"/>
        </w:rPr>
        <w:t>en</w:t>
      </w:r>
      <w:proofErr w:type="gramEnd"/>
      <w:r w:rsidRPr="00F7787B">
        <w:rPr>
          <w:rFonts w:ascii="Arial" w:eastAsiaTheme="minorHAnsi" w:hAnsi="Arial" w:cs="Arial"/>
          <w:sz w:val="24"/>
          <w:szCs w:val="24"/>
          <w:lang w:val="es-MX"/>
        </w:rPr>
        <w:t xml:space="preserve"> dramatizados.</w:t>
      </w: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r w:rsidRPr="00F7787B">
        <w:rPr>
          <w:rFonts w:ascii="Arial" w:eastAsiaTheme="minorHAnsi" w:hAnsi="Arial" w:cs="Arial"/>
          <w:sz w:val="24"/>
          <w:szCs w:val="24"/>
          <w:lang w:val="es-MX"/>
        </w:rPr>
        <w:t xml:space="preserve">* Trabajos en grupo, talleres, sopa de letras, crucigramas. Consultas </w:t>
      </w:r>
      <w:proofErr w:type="spellStart"/>
      <w:r w:rsidRPr="00F7787B">
        <w:rPr>
          <w:rFonts w:ascii="Arial" w:eastAsiaTheme="minorHAnsi" w:hAnsi="Arial" w:cs="Arial"/>
          <w:sz w:val="24"/>
          <w:szCs w:val="24"/>
          <w:lang w:val="es-MX"/>
        </w:rPr>
        <w:t>endiccionario</w:t>
      </w:r>
      <w:proofErr w:type="spellEnd"/>
      <w:r w:rsidRPr="00F7787B">
        <w:rPr>
          <w:rFonts w:ascii="Arial" w:eastAsiaTheme="minorHAnsi" w:hAnsi="Arial" w:cs="Arial"/>
          <w:sz w:val="24"/>
          <w:szCs w:val="24"/>
          <w:lang w:val="es-MX"/>
        </w:rPr>
        <w:t>, en directorios telefónicos.</w:t>
      </w: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r w:rsidRPr="00F7787B">
        <w:rPr>
          <w:rFonts w:ascii="Arial" w:eastAsiaTheme="minorHAnsi" w:hAnsi="Arial" w:cs="Arial"/>
          <w:sz w:val="24"/>
          <w:szCs w:val="24"/>
          <w:lang w:val="es-MX"/>
        </w:rPr>
        <w:t>* Sopa de letras.</w:t>
      </w: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r w:rsidRPr="00F7787B">
        <w:rPr>
          <w:rFonts w:ascii="Arial" w:eastAsiaTheme="minorHAnsi" w:hAnsi="Arial" w:cs="Arial"/>
          <w:sz w:val="24"/>
          <w:szCs w:val="24"/>
          <w:lang w:val="es-MX"/>
        </w:rPr>
        <w:t>* Crucigramas.</w:t>
      </w: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p>
    <w:p w:rsidR="00DE1281" w:rsidRPr="00F7787B" w:rsidRDefault="00DE1281" w:rsidP="00DE1281">
      <w:pPr>
        <w:autoSpaceDE w:val="0"/>
        <w:autoSpaceDN w:val="0"/>
        <w:adjustRightInd w:val="0"/>
        <w:spacing w:after="0" w:line="240" w:lineRule="auto"/>
        <w:rPr>
          <w:rFonts w:ascii="Arial" w:eastAsiaTheme="minorHAnsi" w:hAnsi="Arial" w:cs="Arial"/>
          <w:sz w:val="24"/>
          <w:szCs w:val="24"/>
          <w:lang w:val="es-MX"/>
        </w:rPr>
      </w:pPr>
      <w:r w:rsidRPr="00F7787B">
        <w:rPr>
          <w:rFonts w:ascii="Arial" w:eastAsiaTheme="minorHAnsi" w:hAnsi="Arial" w:cs="Arial"/>
          <w:sz w:val="24"/>
          <w:szCs w:val="24"/>
          <w:lang w:val="es-MX"/>
        </w:rPr>
        <w:t>* Consultas en la biblioteca sobre poemas, cuentos.</w:t>
      </w:r>
    </w:p>
    <w:p w:rsidR="00DE1281" w:rsidRPr="00F7787B" w:rsidRDefault="00DE1281" w:rsidP="00DE1281">
      <w:pPr>
        <w:rPr>
          <w:rFonts w:ascii="Arial" w:eastAsiaTheme="minorHAnsi" w:hAnsi="Arial" w:cs="Arial"/>
          <w:sz w:val="24"/>
          <w:szCs w:val="24"/>
          <w:lang w:val="es-MX"/>
        </w:rPr>
      </w:pPr>
    </w:p>
    <w:p w:rsidR="00DE1281" w:rsidRPr="00F7787B" w:rsidRDefault="00DE1281" w:rsidP="00DE1281">
      <w:pPr>
        <w:jc w:val="center"/>
        <w:rPr>
          <w:rFonts w:ascii="Arial" w:eastAsiaTheme="minorEastAsia" w:hAnsi="Arial" w:cs="Arial"/>
          <w:b/>
          <w:sz w:val="24"/>
          <w:szCs w:val="24"/>
          <w:lang w:val="es-MX" w:eastAsia="es-CO"/>
        </w:rPr>
      </w:pPr>
      <w:r w:rsidRPr="00F7787B">
        <w:rPr>
          <w:rFonts w:ascii="Arial" w:hAnsi="Arial" w:cs="Arial"/>
          <w:b/>
          <w:sz w:val="24"/>
          <w:szCs w:val="24"/>
          <w:lang w:val="es-MX"/>
        </w:rPr>
        <w:t>ESTRATEGIAS</w:t>
      </w:r>
    </w:p>
    <w:p w:rsidR="00DE1281" w:rsidRPr="00F7787B" w:rsidRDefault="00DE1281" w:rsidP="00DE1281">
      <w:pPr>
        <w:jc w:val="center"/>
        <w:rPr>
          <w:rFonts w:ascii="Arial" w:hAnsi="Arial" w:cs="Arial"/>
          <w:b/>
          <w:sz w:val="24"/>
          <w:szCs w:val="24"/>
          <w:lang w:val="es-MX"/>
        </w:rPr>
      </w:pP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Como estrategias para desarrollar las necesidades básicas de comunicación, se parte de actos comunicativos, de tal manera que le permitan al estudiante construir el conocimiento, donde el maestro le proporcione los instrumentos necesarios, y así detectar las dificultades lingüísticas, relevantes y buscar alternativas de solución que favorezcan los procesos cognoscitivos y de formación de valores y actitudes.</w:t>
      </w:r>
    </w:p>
    <w:p w:rsidR="00DE1281" w:rsidRPr="00F7787B" w:rsidRDefault="00DE1281" w:rsidP="00DE1281">
      <w:pPr>
        <w:jc w:val="both"/>
        <w:rPr>
          <w:rFonts w:ascii="Arial" w:hAnsi="Arial" w:cs="Arial"/>
          <w:b/>
          <w:sz w:val="24"/>
          <w:szCs w:val="24"/>
          <w:lang w:val="es-MX"/>
        </w:rPr>
      </w:pPr>
      <w:r w:rsidRPr="00F7787B">
        <w:rPr>
          <w:rFonts w:ascii="Arial" w:hAnsi="Arial" w:cs="Arial"/>
          <w:b/>
          <w:sz w:val="24"/>
          <w:szCs w:val="24"/>
          <w:lang w:val="es-MX"/>
        </w:rPr>
        <w:t>Estrategias de lectura:</w:t>
      </w:r>
    </w:p>
    <w:p w:rsidR="00DE1281" w:rsidRPr="00F7787B" w:rsidRDefault="00DE1281" w:rsidP="00DE1281">
      <w:pPr>
        <w:tabs>
          <w:tab w:val="num" w:pos="720"/>
        </w:tabs>
        <w:jc w:val="both"/>
        <w:rPr>
          <w:rFonts w:ascii="Arial" w:hAnsi="Arial" w:cs="Arial"/>
          <w:sz w:val="24"/>
          <w:szCs w:val="24"/>
          <w:lang w:val="es-MX"/>
        </w:rPr>
      </w:pPr>
      <w:r w:rsidRPr="00F7787B">
        <w:rPr>
          <w:rFonts w:ascii="Arial" w:hAnsi="Arial" w:cs="Arial"/>
          <w:sz w:val="24"/>
          <w:szCs w:val="24"/>
          <w:lang w:val="es-MX"/>
        </w:rPr>
        <w:t>Lectura fonética.</w:t>
      </w:r>
    </w:p>
    <w:p w:rsidR="00DE1281" w:rsidRPr="00F7787B" w:rsidRDefault="00DE1281" w:rsidP="00DE1281">
      <w:pPr>
        <w:tabs>
          <w:tab w:val="num" w:pos="720"/>
        </w:tabs>
        <w:jc w:val="both"/>
        <w:rPr>
          <w:rFonts w:ascii="Arial" w:hAnsi="Arial" w:cs="Arial"/>
          <w:sz w:val="24"/>
          <w:szCs w:val="24"/>
          <w:lang w:val="es-MX"/>
        </w:rPr>
      </w:pPr>
      <w:r w:rsidRPr="00F7787B">
        <w:rPr>
          <w:rFonts w:ascii="Arial" w:hAnsi="Arial" w:cs="Arial"/>
          <w:sz w:val="24"/>
          <w:szCs w:val="24"/>
          <w:lang w:val="es-MX"/>
        </w:rPr>
        <w:t>Decodificación primaria.</w:t>
      </w:r>
    </w:p>
    <w:p w:rsidR="00DE1281" w:rsidRPr="00F7787B" w:rsidRDefault="00DE1281" w:rsidP="00DE1281">
      <w:pPr>
        <w:tabs>
          <w:tab w:val="num" w:pos="720"/>
        </w:tabs>
        <w:jc w:val="both"/>
        <w:rPr>
          <w:rFonts w:ascii="Arial" w:hAnsi="Arial" w:cs="Arial"/>
          <w:sz w:val="24"/>
          <w:szCs w:val="24"/>
          <w:lang w:val="es-MX"/>
        </w:rPr>
      </w:pPr>
      <w:r w:rsidRPr="00F7787B">
        <w:rPr>
          <w:rFonts w:ascii="Arial" w:hAnsi="Arial" w:cs="Arial"/>
          <w:sz w:val="24"/>
          <w:szCs w:val="24"/>
          <w:lang w:val="es-MX"/>
        </w:rPr>
        <w:t>Decodificación secundaria.</w:t>
      </w:r>
    </w:p>
    <w:p w:rsidR="00DE1281" w:rsidRPr="00F7787B" w:rsidRDefault="00DE1281" w:rsidP="00DE1281">
      <w:pPr>
        <w:tabs>
          <w:tab w:val="num" w:pos="720"/>
        </w:tabs>
        <w:jc w:val="both"/>
        <w:rPr>
          <w:rFonts w:ascii="Arial" w:hAnsi="Arial" w:cs="Arial"/>
          <w:sz w:val="24"/>
          <w:szCs w:val="24"/>
          <w:lang w:val="es-MX"/>
        </w:rPr>
      </w:pPr>
      <w:r w:rsidRPr="00F7787B">
        <w:rPr>
          <w:rFonts w:ascii="Arial" w:hAnsi="Arial" w:cs="Arial"/>
          <w:sz w:val="24"/>
          <w:szCs w:val="24"/>
          <w:lang w:val="es-MX"/>
        </w:rPr>
        <w:t>Decodificación terciaria.</w:t>
      </w:r>
    </w:p>
    <w:p w:rsidR="00DE1281" w:rsidRPr="00F7787B" w:rsidRDefault="00DE1281" w:rsidP="00DE1281">
      <w:pPr>
        <w:jc w:val="both"/>
        <w:rPr>
          <w:rFonts w:ascii="Arial" w:hAnsi="Arial" w:cs="Arial"/>
          <w:b/>
          <w:sz w:val="24"/>
          <w:szCs w:val="24"/>
          <w:lang w:val="es-MX"/>
        </w:rPr>
      </w:pPr>
    </w:p>
    <w:p w:rsidR="00DE1281" w:rsidRPr="00F7787B" w:rsidRDefault="00DE1281" w:rsidP="00DE1281">
      <w:pPr>
        <w:jc w:val="both"/>
        <w:rPr>
          <w:rFonts w:ascii="Arial" w:hAnsi="Arial" w:cs="Arial"/>
          <w:b/>
          <w:sz w:val="24"/>
          <w:szCs w:val="24"/>
          <w:lang w:val="es-MX"/>
        </w:rPr>
      </w:pPr>
      <w:r w:rsidRPr="00F7787B">
        <w:rPr>
          <w:rFonts w:ascii="Arial" w:hAnsi="Arial" w:cs="Arial"/>
          <w:b/>
          <w:sz w:val="24"/>
          <w:szCs w:val="24"/>
          <w:lang w:val="es-MX"/>
        </w:rPr>
        <w:t xml:space="preserve">Actividades de </w:t>
      </w:r>
      <w:proofErr w:type="spellStart"/>
      <w:r w:rsidRPr="00F7787B">
        <w:rPr>
          <w:rFonts w:ascii="Arial" w:hAnsi="Arial" w:cs="Arial"/>
          <w:b/>
          <w:sz w:val="24"/>
          <w:szCs w:val="24"/>
          <w:lang w:val="es-MX"/>
        </w:rPr>
        <w:t>prelectura</w:t>
      </w:r>
      <w:proofErr w:type="spellEnd"/>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Predicción</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Exploración semántica de una palabra.</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Reflexión sobre palabras claves y conceptos básicos.</w:t>
      </w:r>
    </w:p>
    <w:p w:rsidR="00DE1281" w:rsidRPr="00F7787B" w:rsidRDefault="00DE1281" w:rsidP="00DE1281">
      <w:pPr>
        <w:jc w:val="both"/>
        <w:rPr>
          <w:rFonts w:ascii="Arial" w:hAnsi="Arial" w:cs="Arial"/>
          <w:sz w:val="24"/>
          <w:szCs w:val="24"/>
          <w:lang w:val="es-MX"/>
        </w:rPr>
      </w:pPr>
    </w:p>
    <w:p w:rsidR="00DE1281" w:rsidRPr="00F7787B" w:rsidRDefault="00DE1281" w:rsidP="00DE1281">
      <w:pPr>
        <w:jc w:val="both"/>
        <w:rPr>
          <w:rFonts w:ascii="Arial" w:hAnsi="Arial" w:cs="Arial"/>
          <w:b/>
          <w:sz w:val="24"/>
          <w:szCs w:val="24"/>
          <w:lang w:val="es-MX"/>
        </w:rPr>
      </w:pPr>
      <w:r w:rsidRPr="00F7787B">
        <w:rPr>
          <w:rFonts w:ascii="Arial" w:hAnsi="Arial" w:cs="Arial"/>
          <w:b/>
          <w:sz w:val="24"/>
          <w:szCs w:val="24"/>
          <w:lang w:val="es-MX"/>
        </w:rPr>
        <w:t xml:space="preserve"> Actividades de post- lectura</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Anticipación.</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Inferencia.</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Concentración.</w:t>
      </w:r>
    </w:p>
    <w:p w:rsidR="00DE1281" w:rsidRPr="00F7787B" w:rsidRDefault="00DE1281" w:rsidP="00DE1281">
      <w:pPr>
        <w:jc w:val="both"/>
        <w:rPr>
          <w:rFonts w:ascii="Arial" w:hAnsi="Arial" w:cs="Arial"/>
          <w:sz w:val="24"/>
          <w:szCs w:val="24"/>
          <w:lang w:val="es-MX"/>
        </w:rPr>
      </w:pPr>
    </w:p>
    <w:p w:rsidR="00DE1281" w:rsidRPr="00F7787B" w:rsidRDefault="00DE1281" w:rsidP="00DE1281">
      <w:pPr>
        <w:jc w:val="both"/>
        <w:rPr>
          <w:rFonts w:ascii="Arial" w:hAnsi="Arial" w:cs="Arial"/>
          <w:sz w:val="24"/>
          <w:szCs w:val="24"/>
          <w:lang w:val="es-MX"/>
        </w:rPr>
      </w:pPr>
    </w:p>
    <w:p w:rsidR="00DE1281" w:rsidRPr="00F7787B" w:rsidRDefault="00DE1281" w:rsidP="00DE1281">
      <w:pPr>
        <w:jc w:val="both"/>
        <w:rPr>
          <w:rFonts w:ascii="Arial" w:hAnsi="Arial" w:cs="Arial"/>
          <w:b/>
          <w:sz w:val="24"/>
          <w:szCs w:val="24"/>
          <w:lang w:val="es-MX"/>
        </w:rPr>
      </w:pPr>
      <w:r w:rsidRPr="00F7787B">
        <w:rPr>
          <w:rFonts w:ascii="Arial" w:hAnsi="Arial" w:cs="Arial"/>
          <w:b/>
          <w:sz w:val="24"/>
          <w:szCs w:val="24"/>
          <w:lang w:val="es-MX"/>
        </w:rPr>
        <w:t>Habilidades psicolingüísticas de comprensión lectora</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Nivel de la palabra.</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Nivel de la oración.</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Nivel de párrafo o texto sencillo.</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Nivel de trozo o texto completo.</w:t>
      </w:r>
    </w:p>
    <w:p w:rsidR="00DE1281" w:rsidRPr="00F7787B" w:rsidRDefault="00DE1281" w:rsidP="00DE1281">
      <w:pPr>
        <w:tabs>
          <w:tab w:val="left" w:pos="6435"/>
        </w:tabs>
        <w:jc w:val="both"/>
        <w:rPr>
          <w:rFonts w:ascii="Arial" w:hAnsi="Arial" w:cs="Arial"/>
          <w:b/>
          <w:sz w:val="24"/>
          <w:szCs w:val="24"/>
          <w:lang w:val="es-MX"/>
        </w:rPr>
      </w:pPr>
    </w:p>
    <w:p w:rsidR="00DE1281" w:rsidRPr="00F7787B" w:rsidRDefault="00DE1281" w:rsidP="00DE1281">
      <w:pPr>
        <w:tabs>
          <w:tab w:val="left" w:pos="6435"/>
        </w:tabs>
        <w:jc w:val="both"/>
        <w:rPr>
          <w:rFonts w:ascii="Arial" w:hAnsi="Arial" w:cs="Arial"/>
          <w:sz w:val="24"/>
          <w:szCs w:val="24"/>
          <w:lang w:val="es-MX"/>
        </w:rPr>
      </w:pPr>
      <w:r w:rsidRPr="00F7787B">
        <w:rPr>
          <w:rFonts w:ascii="Arial" w:hAnsi="Arial" w:cs="Arial"/>
          <w:b/>
          <w:sz w:val="24"/>
          <w:szCs w:val="24"/>
          <w:lang w:val="es-MX"/>
        </w:rPr>
        <w:t>Actividades de comprensión, expresión y opinión</w:t>
      </w:r>
      <w:r w:rsidRPr="00F7787B">
        <w:rPr>
          <w:rFonts w:ascii="Arial" w:hAnsi="Arial" w:cs="Arial"/>
          <w:b/>
          <w:sz w:val="24"/>
          <w:szCs w:val="24"/>
          <w:lang w:val="es-MX"/>
        </w:rPr>
        <w:tab/>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Preguntas propuestas.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Expresión de sentimientos.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Intercambios de ideas.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Ejercicios de sinonimia y antonimia.</w:t>
      </w:r>
    </w:p>
    <w:p w:rsidR="00DE1281" w:rsidRPr="00F7787B" w:rsidRDefault="00DE1281" w:rsidP="00DE1281">
      <w:pPr>
        <w:jc w:val="both"/>
        <w:rPr>
          <w:rFonts w:ascii="Arial" w:hAnsi="Arial" w:cs="Arial"/>
          <w:sz w:val="24"/>
          <w:szCs w:val="24"/>
          <w:lang w:val="es-MX"/>
        </w:rPr>
      </w:pPr>
    </w:p>
    <w:p w:rsidR="00DE1281" w:rsidRPr="00F7787B" w:rsidRDefault="00DE1281" w:rsidP="00DE1281">
      <w:pPr>
        <w:tabs>
          <w:tab w:val="num" w:pos="920"/>
        </w:tabs>
        <w:jc w:val="both"/>
        <w:rPr>
          <w:rFonts w:ascii="Arial" w:hAnsi="Arial" w:cs="Arial"/>
          <w:b/>
          <w:sz w:val="24"/>
          <w:szCs w:val="24"/>
          <w:lang w:val="es-MX"/>
        </w:rPr>
      </w:pPr>
      <w:r w:rsidRPr="00F7787B">
        <w:rPr>
          <w:rFonts w:ascii="Arial" w:hAnsi="Arial" w:cs="Arial"/>
          <w:b/>
          <w:sz w:val="24"/>
          <w:szCs w:val="24"/>
          <w:lang w:val="es-MX"/>
        </w:rPr>
        <w:t>Niveles de lectura</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Lectura de nivel literal.</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Lectura de nivel inferencial crítico.</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Lectura intertextual.</w:t>
      </w:r>
    </w:p>
    <w:p w:rsidR="00DE1281" w:rsidRPr="00F7787B" w:rsidRDefault="00DE1281" w:rsidP="00DE1281">
      <w:pPr>
        <w:jc w:val="both"/>
        <w:rPr>
          <w:rFonts w:ascii="Arial" w:hAnsi="Arial" w:cs="Arial"/>
          <w:sz w:val="24"/>
          <w:szCs w:val="24"/>
          <w:lang w:val="es-MX"/>
        </w:rPr>
      </w:pPr>
    </w:p>
    <w:p w:rsidR="00DE1281" w:rsidRPr="00F7787B" w:rsidRDefault="00DE1281" w:rsidP="00DE1281">
      <w:pPr>
        <w:jc w:val="both"/>
        <w:rPr>
          <w:rFonts w:ascii="Arial" w:hAnsi="Arial" w:cs="Arial"/>
          <w:sz w:val="24"/>
          <w:szCs w:val="24"/>
          <w:lang w:val="es-MX"/>
        </w:rPr>
      </w:pPr>
    </w:p>
    <w:p w:rsidR="00DE1281" w:rsidRPr="00F7787B" w:rsidRDefault="00DE1281" w:rsidP="00DE1281">
      <w:pPr>
        <w:rPr>
          <w:rFonts w:ascii="Arial" w:hAnsi="Arial" w:cs="Arial"/>
          <w:b/>
          <w:sz w:val="24"/>
          <w:szCs w:val="24"/>
          <w:lang w:val="es-MX"/>
        </w:rPr>
      </w:pPr>
      <w:r w:rsidRPr="00F7787B">
        <w:rPr>
          <w:rFonts w:ascii="Arial" w:hAnsi="Arial" w:cs="Arial"/>
          <w:b/>
          <w:sz w:val="24"/>
          <w:szCs w:val="24"/>
        </w:rPr>
        <w:t>Estrategias de producción textual</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La ortografía contextualizada.</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Identificación de oraciones.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Identificación de elementos cohesivos: pronombres personales, artículos definidos,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lastRenderedPageBreak/>
        <w:t>Adjetivos demostrativos, adjetivos posesivos, adverbios de lugar, sinónimas.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Reordenación de secuencias oracionales.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Párrafos de textos.</w:t>
      </w:r>
    </w:p>
    <w:p w:rsidR="00DE1281" w:rsidRPr="00F7787B" w:rsidRDefault="00DE1281" w:rsidP="00DE1281">
      <w:pPr>
        <w:tabs>
          <w:tab w:val="num" w:pos="360"/>
        </w:tabs>
        <w:ind w:left="360" w:hanging="360"/>
        <w:jc w:val="both"/>
        <w:rPr>
          <w:rFonts w:ascii="Arial" w:hAnsi="Arial" w:cs="Arial"/>
          <w:sz w:val="24"/>
          <w:szCs w:val="24"/>
          <w:lang w:val="es-MX"/>
        </w:rPr>
      </w:pPr>
      <w:proofErr w:type="spellStart"/>
      <w:r w:rsidRPr="00F7787B">
        <w:rPr>
          <w:rFonts w:ascii="Arial" w:hAnsi="Arial" w:cs="Arial"/>
          <w:sz w:val="24"/>
          <w:szCs w:val="24"/>
          <w:lang w:val="es-MX"/>
        </w:rPr>
        <w:t>Completación</w:t>
      </w:r>
      <w:proofErr w:type="spellEnd"/>
      <w:r w:rsidRPr="00F7787B">
        <w:rPr>
          <w:rFonts w:ascii="Arial" w:hAnsi="Arial" w:cs="Arial"/>
          <w:sz w:val="24"/>
          <w:szCs w:val="24"/>
          <w:lang w:val="es-MX"/>
        </w:rPr>
        <w:t xml:space="preserve"> de ideas.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Elaboración de textos a partir de construcciones nominales.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Inclusión de información.</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Transformación transferida (historietas, dibujos mapas conceptuales)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Argumento sobre un tema polémico.</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Explicación de causa- efecto.</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Composición a partir de notas esquemáticas.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Escritura a partir de la suposición de otras opiniones.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Preparación de un guión sobre un tema determinado.</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Interpretación de lenguaje simbólico.</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Emisión de un juicio crítico sobre un texto leído.</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Construcciones escritos personales.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Ensayos.</w:t>
      </w:r>
    </w:p>
    <w:p w:rsidR="00DE1281" w:rsidRPr="00F7787B" w:rsidRDefault="00DE1281" w:rsidP="00DE1281">
      <w:pPr>
        <w:tabs>
          <w:tab w:val="num" w:pos="360"/>
        </w:tabs>
        <w:ind w:left="360" w:hanging="360"/>
        <w:jc w:val="both"/>
        <w:rPr>
          <w:rFonts w:ascii="Arial" w:hAnsi="Arial" w:cs="Arial"/>
          <w:sz w:val="24"/>
          <w:szCs w:val="24"/>
          <w:lang w:val="es-MX"/>
        </w:rPr>
      </w:pPr>
    </w:p>
    <w:p w:rsidR="00DE1281" w:rsidRPr="00F7787B" w:rsidRDefault="00DE1281" w:rsidP="00DE1281">
      <w:pPr>
        <w:pStyle w:val="Ttulo3"/>
        <w:tabs>
          <w:tab w:val="num" w:pos="465"/>
        </w:tabs>
        <w:ind w:left="465" w:hanging="465"/>
        <w:rPr>
          <w:rFonts w:ascii="Arial" w:hAnsi="Arial" w:cs="Arial"/>
          <w:sz w:val="24"/>
          <w:szCs w:val="24"/>
        </w:rPr>
      </w:pPr>
      <w:r w:rsidRPr="00F7787B">
        <w:rPr>
          <w:rFonts w:ascii="Arial" w:hAnsi="Arial" w:cs="Arial"/>
          <w:sz w:val="24"/>
          <w:szCs w:val="24"/>
        </w:rPr>
        <w:lastRenderedPageBreak/>
        <w:t xml:space="preserve"> Estrategias de expresión oral y escucha</w:t>
      </w:r>
    </w:p>
    <w:p w:rsidR="00DE1281" w:rsidRPr="00F7787B" w:rsidRDefault="00DE1281" w:rsidP="00DE1281">
      <w:pPr>
        <w:jc w:val="both"/>
        <w:rPr>
          <w:rFonts w:ascii="Arial" w:hAnsi="Arial" w:cs="Arial"/>
          <w:b/>
          <w:sz w:val="24"/>
          <w:szCs w:val="24"/>
          <w:lang w:val="es-MX"/>
        </w:rPr>
      </w:pPr>
      <w:r w:rsidRPr="00F7787B">
        <w:rPr>
          <w:rFonts w:ascii="Arial" w:hAnsi="Arial" w:cs="Arial"/>
          <w:b/>
          <w:sz w:val="24"/>
          <w:szCs w:val="24"/>
          <w:lang w:val="es-MX"/>
        </w:rPr>
        <w:t>Juegos de percepción auditiva.</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Juegos de memoria visual y situación en el espacio.</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Juegos de pronunciación, expresión y memoria auditiva.</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Juegos de gestos y voz.</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Juegos teatrales (improvisaciones).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La conversación.</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Dinámica de grupo.</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Diálogos.</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La declamación.</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La narración oral.</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La tradición oral.</w:t>
      </w:r>
    </w:p>
    <w:p w:rsidR="00DE1281" w:rsidRPr="00F7787B" w:rsidRDefault="00DE1281" w:rsidP="00DE1281">
      <w:pPr>
        <w:tabs>
          <w:tab w:val="num" w:pos="360"/>
        </w:tabs>
        <w:ind w:left="360" w:hanging="360"/>
        <w:jc w:val="both"/>
        <w:rPr>
          <w:rFonts w:ascii="Arial" w:hAnsi="Arial" w:cs="Arial"/>
          <w:sz w:val="24"/>
          <w:szCs w:val="24"/>
          <w:lang w:val="es-MX"/>
        </w:rPr>
      </w:pPr>
      <w:r w:rsidRPr="00F7787B">
        <w:rPr>
          <w:rFonts w:ascii="Arial" w:hAnsi="Arial" w:cs="Arial"/>
          <w:sz w:val="24"/>
          <w:szCs w:val="24"/>
          <w:lang w:val="es-MX"/>
        </w:rPr>
        <w:t>Debates y mesas redondas.</w:t>
      </w:r>
    </w:p>
    <w:p w:rsidR="00DE1281" w:rsidRPr="00F7787B" w:rsidRDefault="00DE1281" w:rsidP="00DE1281">
      <w:pPr>
        <w:tabs>
          <w:tab w:val="num" w:pos="360"/>
        </w:tabs>
        <w:ind w:left="360" w:hanging="360"/>
        <w:jc w:val="both"/>
        <w:rPr>
          <w:rFonts w:ascii="Arial" w:hAnsi="Arial" w:cs="Arial"/>
          <w:sz w:val="24"/>
          <w:szCs w:val="24"/>
          <w:lang w:val="es-MX"/>
        </w:rPr>
      </w:pPr>
    </w:p>
    <w:p w:rsidR="00DE1281" w:rsidRPr="00F7787B" w:rsidRDefault="00DE1281" w:rsidP="00DE1281">
      <w:pPr>
        <w:tabs>
          <w:tab w:val="num" w:pos="360"/>
        </w:tabs>
        <w:ind w:left="360" w:hanging="360"/>
        <w:jc w:val="both"/>
        <w:rPr>
          <w:rFonts w:ascii="Arial" w:hAnsi="Arial" w:cs="Arial"/>
          <w:sz w:val="24"/>
          <w:szCs w:val="24"/>
          <w:lang w:val="es-MX"/>
        </w:rPr>
      </w:pPr>
    </w:p>
    <w:p w:rsidR="00DE1281" w:rsidRPr="00F7787B" w:rsidRDefault="00DE1281" w:rsidP="00DE1281">
      <w:pPr>
        <w:tabs>
          <w:tab w:val="num" w:pos="360"/>
        </w:tabs>
        <w:ind w:left="360" w:hanging="360"/>
        <w:jc w:val="both"/>
        <w:rPr>
          <w:rFonts w:ascii="Arial" w:hAnsi="Arial" w:cs="Arial"/>
          <w:b/>
          <w:sz w:val="24"/>
          <w:szCs w:val="24"/>
          <w:lang w:val="es-MX"/>
        </w:rPr>
      </w:pPr>
      <w:r w:rsidRPr="00F7787B">
        <w:rPr>
          <w:rFonts w:ascii="Arial" w:hAnsi="Arial" w:cs="Arial"/>
          <w:b/>
          <w:sz w:val="24"/>
          <w:szCs w:val="24"/>
        </w:rPr>
        <w:t>La lúdica y la lectura</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Reconstrucción de un poema.</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lastRenderedPageBreak/>
        <w:t>Trueque de párrafos.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Titular diferentes tipos de textos.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Ejecución de órdenes escritas.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Palabras mutiladas.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Sopas de letras.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Crucigramas.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Jeroglíficos.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Buscar comparaciones.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Construir historias a partir de imágenes.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Organizar letras.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Fuga de vocales.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Relleno de rectángulos.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Juegos con palabras reversibles o palíndromas.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Composiciones grupales.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Retahílas.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Refranes.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t>Adivinanzas.</w:t>
      </w:r>
    </w:p>
    <w:p w:rsidR="00DE1281" w:rsidRPr="00F7787B" w:rsidRDefault="00DE1281" w:rsidP="00DE1281">
      <w:pPr>
        <w:jc w:val="both"/>
        <w:rPr>
          <w:rFonts w:ascii="Arial" w:hAnsi="Arial" w:cs="Arial"/>
          <w:sz w:val="24"/>
          <w:szCs w:val="24"/>
          <w:lang w:val="es-MX"/>
        </w:rPr>
      </w:pPr>
      <w:r w:rsidRPr="00F7787B">
        <w:rPr>
          <w:rFonts w:ascii="Arial" w:hAnsi="Arial" w:cs="Arial"/>
          <w:sz w:val="24"/>
          <w:szCs w:val="24"/>
          <w:lang w:val="es-MX"/>
        </w:rPr>
        <w:lastRenderedPageBreak/>
        <w:t>Chistes.</w:t>
      </w:r>
    </w:p>
    <w:p w:rsidR="00DE1281" w:rsidRDefault="00DE1281" w:rsidP="00DE1281">
      <w:pPr>
        <w:rPr>
          <w:rFonts w:ascii="Arial" w:hAnsi="Arial" w:cs="Arial"/>
        </w:rPr>
      </w:pPr>
      <w:r>
        <w:rPr>
          <w:rFonts w:ascii="Arial" w:hAnsi="Arial" w:cs="Arial"/>
        </w:rPr>
        <w:t xml:space="preserve">Estas estrategias se utilizan según el tema  y  el grado en que se </w:t>
      </w:r>
      <w:proofErr w:type="spellStart"/>
      <w:r>
        <w:rPr>
          <w:rFonts w:ascii="Arial" w:hAnsi="Arial" w:cs="Arial"/>
        </w:rPr>
        <w:t>este</w:t>
      </w:r>
      <w:proofErr w:type="spellEnd"/>
      <w:r>
        <w:rPr>
          <w:rFonts w:ascii="Arial" w:hAnsi="Arial" w:cs="Arial"/>
        </w:rPr>
        <w:t xml:space="preserve"> desarrollando la competencia. </w:t>
      </w:r>
    </w:p>
    <w:p w:rsidR="00F7787B" w:rsidRDefault="00F7787B" w:rsidP="00DE1281">
      <w:pPr>
        <w:jc w:val="center"/>
        <w:rPr>
          <w:rFonts w:ascii="Arial" w:hAnsi="Arial" w:cs="Arial"/>
          <w:b/>
          <w:bCs/>
          <w:sz w:val="28"/>
          <w:szCs w:val="28"/>
        </w:rPr>
      </w:pPr>
    </w:p>
    <w:p w:rsidR="00DF2114" w:rsidRPr="00DF2114" w:rsidRDefault="00DF2114" w:rsidP="00DF2114">
      <w:pPr>
        <w:spacing w:after="0" w:line="240" w:lineRule="auto"/>
        <w:jc w:val="center"/>
        <w:rPr>
          <w:rFonts w:ascii="Arial" w:eastAsia="Times New Roman" w:hAnsi="Arial" w:cs="Arial"/>
          <w:b/>
          <w:color w:val="000000"/>
          <w:sz w:val="36"/>
          <w:szCs w:val="36"/>
          <w:lang w:eastAsia="es-CO"/>
        </w:rPr>
      </w:pPr>
      <w:r w:rsidRPr="00DF2114">
        <w:rPr>
          <w:rFonts w:ascii="Arial" w:eastAsia="Times New Roman" w:hAnsi="Arial" w:cs="Arial"/>
          <w:b/>
          <w:color w:val="000000"/>
          <w:sz w:val="36"/>
          <w:szCs w:val="36"/>
          <w:lang w:eastAsia="es-CO"/>
        </w:rPr>
        <w:t>EVALUACIÓN</w:t>
      </w:r>
    </w:p>
    <w:p w:rsidR="00DF2114" w:rsidRPr="00DF2114" w:rsidRDefault="00DF2114" w:rsidP="00DF2114">
      <w:pPr>
        <w:spacing w:after="0" w:line="240" w:lineRule="auto"/>
        <w:jc w:val="center"/>
        <w:rPr>
          <w:rFonts w:ascii="Arial" w:eastAsia="Times New Roman" w:hAnsi="Arial" w:cs="Arial"/>
          <w:b/>
          <w:color w:val="000000"/>
          <w:sz w:val="36"/>
          <w:szCs w:val="36"/>
          <w:lang w:eastAsia="es-CO"/>
        </w:rPr>
      </w:pPr>
    </w:p>
    <w:p w:rsidR="00DF2114" w:rsidRPr="00DF2114" w:rsidRDefault="00DF2114" w:rsidP="00DF2114">
      <w:pPr>
        <w:spacing w:after="0" w:line="240" w:lineRule="auto"/>
        <w:jc w:val="both"/>
        <w:rPr>
          <w:rFonts w:ascii="Arial" w:eastAsia="Arial Unicode MS" w:hAnsi="Arial" w:cs="Arial"/>
          <w:b/>
          <w:color w:val="000000"/>
          <w:sz w:val="24"/>
          <w:szCs w:val="24"/>
          <w:lang w:eastAsia="es-CO"/>
        </w:rPr>
      </w:pPr>
    </w:p>
    <w:tbl>
      <w:tblPr>
        <w:tblW w:w="0" w:type="auto"/>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4659"/>
        <w:gridCol w:w="3969"/>
        <w:gridCol w:w="3840"/>
        <w:gridCol w:w="3470"/>
      </w:tblGrid>
      <w:tr w:rsidR="00DF2114" w:rsidRPr="00DF2114" w:rsidTr="00DF2114">
        <w:trPr>
          <w:trHeight w:val="96"/>
          <w:jc w:val="center"/>
        </w:trPr>
        <w:tc>
          <w:tcPr>
            <w:tcW w:w="15938" w:type="dxa"/>
            <w:gridSpan w:val="4"/>
            <w:tcBorders>
              <w:top w:val="single" w:sz="6" w:space="0" w:color="000080"/>
              <w:left w:val="single" w:sz="6" w:space="0" w:color="000080"/>
              <w:bottom w:val="single" w:sz="6" w:space="0" w:color="000080"/>
              <w:right w:val="single" w:sz="6" w:space="0" w:color="000080"/>
            </w:tcBorders>
            <w:shd w:val="solid" w:color="000080" w:fill="FFFFFF"/>
            <w:hideMark/>
          </w:tcPr>
          <w:p w:rsidR="00DF2114" w:rsidRPr="00DF2114" w:rsidRDefault="00DF2114" w:rsidP="00DF2114">
            <w:pPr>
              <w:spacing w:after="0" w:line="240" w:lineRule="auto"/>
              <w:jc w:val="center"/>
              <w:rPr>
                <w:rFonts w:ascii="Arial" w:eastAsia="Arial Unicode MS" w:hAnsi="Arial" w:cs="Arial"/>
                <w:b/>
                <w:bCs/>
                <w:color w:val="FFFFFF"/>
                <w:sz w:val="28"/>
                <w:szCs w:val="28"/>
                <w:lang w:val="es-ES" w:eastAsia="es-ES"/>
              </w:rPr>
            </w:pPr>
            <w:r w:rsidRPr="00DF2114">
              <w:rPr>
                <w:rFonts w:ascii="Arial" w:eastAsia="Arial Unicode MS" w:hAnsi="Arial" w:cs="Arial"/>
                <w:b/>
                <w:bCs/>
                <w:color w:val="FFFFFF"/>
                <w:sz w:val="28"/>
                <w:szCs w:val="28"/>
                <w:lang w:eastAsia="es-CO"/>
              </w:rPr>
              <w:t>EVALUACIÓN</w:t>
            </w:r>
          </w:p>
        </w:tc>
      </w:tr>
      <w:tr w:rsidR="00DF2114" w:rsidRPr="00DF2114" w:rsidTr="00DF2114">
        <w:trPr>
          <w:jc w:val="center"/>
        </w:trPr>
        <w:tc>
          <w:tcPr>
            <w:tcW w:w="4659" w:type="dxa"/>
            <w:tcBorders>
              <w:top w:val="single" w:sz="6" w:space="0" w:color="000080"/>
              <w:left w:val="single" w:sz="6" w:space="0" w:color="000080"/>
              <w:bottom w:val="single" w:sz="6" w:space="0" w:color="000080"/>
              <w:right w:val="single" w:sz="6" w:space="0" w:color="000080"/>
            </w:tcBorders>
            <w:hideMark/>
          </w:tcPr>
          <w:p w:rsidR="00DF2114" w:rsidRPr="00DF2114" w:rsidRDefault="00DF2114" w:rsidP="00DF2114">
            <w:pPr>
              <w:spacing w:after="0" w:line="240" w:lineRule="auto"/>
              <w:jc w:val="center"/>
              <w:rPr>
                <w:rFonts w:ascii="Arial" w:eastAsia="Arial Unicode MS" w:hAnsi="Arial" w:cs="Arial"/>
                <w:b/>
                <w:color w:val="000000"/>
                <w:sz w:val="24"/>
                <w:szCs w:val="24"/>
                <w:lang w:val="es-ES" w:eastAsia="es-ES"/>
              </w:rPr>
            </w:pPr>
            <w:r w:rsidRPr="00DF2114">
              <w:rPr>
                <w:rFonts w:ascii="Arial" w:eastAsia="Arial Unicode MS" w:hAnsi="Arial" w:cs="Arial"/>
                <w:b/>
                <w:color w:val="000000"/>
                <w:sz w:val="24"/>
                <w:szCs w:val="24"/>
                <w:lang w:eastAsia="es-CO"/>
              </w:rPr>
              <w:t>CRITERIO</w:t>
            </w:r>
          </w:p>
        </w:tc>
        <w:tc>
          <w:tcPr>
            <w:tcW w:w="3969" w:type="dxa"/>
            <w:tcBorders>
              <w:top w:val="single" w:sz="6" w:space="0" w:color="000080"/>
              <w:left w:val="single" w:sz="6" w:space="0" w:color="000080"/>
              <w:bottom w:val="single" w:sz="6" w:space="0" w:color="000080"/>
              <w:right w:val="single" w:sz="6" w:space="0" w:color="000080"/>
            </w:tcBorders>
            <w:hideMark/>
          </w:tcPr>
          <w:p w:rsidR="00DF2114" w:rsidRPr="00DF2114" w:rsidRDefault="00DF2114" w:rsidP="00DF2114">
            <w:pPr>
              <w:spacing w:after="0" w:line="240" w:lineRule="auto"/>
              <w:jc w:val="center"/>
              <w:rPr>
                <w:rFonts w:ascii="Arial" w:eastAsia="Arial Unicode MS" w:hAnsi="Arial" w:cs="Arial"/>
                <w:b/>
                <w:color w:val="000000"/>
                <w:sz w:val="24"/>
                <w:szCs w:val="24"/>
                <w:lang w:val="es-ES" w:eastAsia="es-ES"/>
              </w:rPr>
            </w:pPr>
            <w:r w:rsidRPr="00DF2114">
              <w:rPr>
                <w:rFonts w:ascii="Arial" w:eastAsia="Arial Unicode MS" w:hAnsi="Arial" w:cs="Arial"/>
                <w:b/>
                <w:color w:val="000000"/>
                <w:sz w:val="24"/>
                <w:szCs w:val="24"/>
                <w:lang w:eastAsia="es-CO"/>
              </w:rPr>
              <w:t>PROCESO</w:t>
            </w:r>
          </w:p>
        </w:tc>
        <w:tc>
          <w:tcPr>
            <w:tcW w:w="3840" w:type="dxa"/>
            <w:tcBorders>
              <w:top w:val="single" w:sz="6" w:space="0" w:color="000080"/>
              <w:left w:val="single" w:sz="6" w:space="0" w:color="000080"/>
              <w:bottom w:val="single" w:sz="6" w:space="0" w:color="000080"/>
              <w:right w:val="single" w:sz="6" w:space="0" w:color="000080"/>
            </w:tcBorders>
            <w:hideMark/>
          </w:tcPr>
          <w:p w:rsidR="00DF2114" w:rsidRPr="00DF2114" w:rsidRDefault="00DF2114" w:rsidP="00DF2114">
            <w:pPr>
              <w:spacing w:after="0" w:line="240" w:lineRule="auto"/>
              <w:jc w:val="center"/>
              <w:rPr>
                <w:rFonts w:ascii="Arial" w:eastAsia="Arial Unicode MS" w:hAnsi="Arial" w:cs="Arial"/>
                <w:b/>
                <w:color w:val="000000"/>
                <w:sz w:val="24"/>
                <w:szCs w:val="24"/>
                <w:lang w:val="es-ES" w:eastAsia="es-ES"/>
              </w:rPr>
            </w:pPr>
            <w:r w:rsidRPr="00DF2114">
              <w:rPr>
                <w:rFonts w:ascii="Arial" w:eastAsia="Arial Unicode MS" w:hAnsi="Arial" w:cs="Arial"/>
                <w:b/>
                <w:color w:val="000000"/>
                <w:sz w:val="24"/>
                <w:szCs w:val="24"/>
                <w:lang w:eastAsia="es-CO"/>
              </w:rPr>
              <w:t>PROCEDIMIENTO</w:t>
            </w:r>
          </w:p>
        </w:tc>
        <w:tc>
          <w:tcPr>
            <w:tcW w:w="3470" w:type="dxa"/>
            <w:tcBorders>
              <w:top w:val="single" w:sz="6" w:space="0" w:color="000080"/>
              <w:left w:val="single" w:sz="6" w:space="0" w:color="000080"/>
              <w:bottom w:val="single" w:sz="6" w:space="0" w:color="000080"/>
              <w:right w:val="single" w:sz="6" w:space="0" w:color="000080"/>
            </w:tcBorders>
            <w:hideMark/>
          </w:tcPr>
          <w:p w:rsidR="00DF2114" w:rsidRPr="00DF2114" w:rsidRDefault="00DF2114" w:rsidP="00DF2114">
            <w:pPr>
              <w:spacing w:after="0" w:line="240" w:lineRule="auto"/>
              <w:jc w:val="center"/>
              <w:rPr>
                <w:rFonts w:ascii="Arial" w:eastAsia="Arial Unicode MS" w:hAnsi="Arial" w:cs="Arial"/>
                <w:b/>
                <w:color w:val="000000"/>
                <w:sz w:val="24"/>
                <w:szCs w:val="24"/>
                <w:lang w:val="es-ES" w:eastAsia="es-ES"/>
              </w:rPr>
            </w:pPr>
            <w:r w:rsidRPr="00DF2114">
              <w:rPr>
                <w:rFonts w:ascii="Arial" w:eastAsia="Arial Unicode MS" w:hAnsi="Arial" w:cs="Arial"/>
                <w:b/>
                <w:color w:val="000000"/>
                <w:sz w:val="24"/>
                <w:szCs w:val="24"/>
                <w:lang w:eastAsia="es-CO"/>
              </w:rPr>
              <w:t>FRECUENCIA</w:t>
            </w:r>
          </w:p>
        </w:tc>
      </w:tr>
      <w:tr w:rsidR="00DF2114" w:rsidRPr="00DF2114" w:rsidTr="00DF2114">
        <w:trPr>
          <w:trHeight w:val="3888"/>
          <w:jc w:val="center"/>
        </w:trPr>
        <w:tc>
          <w:tcPr>
            <w:tcW w:w="4659"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Talleres de clase y guías de aprendizaje</w:t>
            </w:r>
          </w:p>
        </w:tc>
        <w:tc>
          <w:tcPr>
            <w:tcW w:w="3969"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Talleres</w:t>
            </w:r>
          </w:p>
        </w:tc>
        <w:tc>
          <w:tcPr>
            <w:tcW w:w="384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Durante las clases se entregan los talleres para que se resuelvan en equipos. Cada uno de los miembros del equipo dejara consignado en su cuaderno la solución del mismo.</w:t>
            </w:r>
          </w:p>
        </w:tc>
        <w:tc>
          <w:tcPr>
            <w:tcW w:w="347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Semanalmente se hace uno.</w:t>
            </w:r>
          </w:p>
        </w:tc>
      </w:tr>
      <w:tr w:rsidR="00DF2114" w:rsidRPr="00DF2114" w:rsidTr="00DF2114">
        <w:trPr>
          <w:jc w:val="center"/>
        </w:trPr>
        <w:tc>
          <w:tcPr>
            <w:tcW w:w="4659" w:type="dxa"/>
            <w:tcBorders>
              <w:top w:val="single" w:sz="6" w:space="0" w:color="000080"/>
              <w:left w:val="single" w:sz="6" w:space="0" w:color="000080"/>
              <w:bottom w:val="single" w:sz="6" w:space="0" w:color="000080"/>
              <w:right w:val="single" w:sz="6" w:space="0" w:color="000080"/>
            </w:tcBorders>
            <w:hideMark/>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r w:rsidRPr="00DF2114">
              <w:rPr>
                <w:rFonts w:ascii="Arial" w:eastAsia="Arial Unicode MS" w:hAnsi="Arial" w:cs="Arial"/>
                <w:color w:val="000000"/>
                <w:sz w:val="24"/>
                <w:szCs w:val="24"/>
                <w:lang w:eastAsia="es-CO"/>
              </w:rPr>
              <w:t xml:space="preserve"> </w:t>
            </w: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Cuaderno</w:t>
            </w:r>
          </w:p>
        </w:tc>
        <w:tc>
          <w:tcPr>
            <w:tcW w:w="3969"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b/>
                <w:color w:val="000000"/>
                <w:sz w:val="24"/>
                <w:szCs w:val="24"/>
                <w:lang w:eastAsia="es-CO"/>
              </w:rPr>
            </w:pPr>
          </w:p>
          <w:p w:rsidR="00DF2114" w:rsidRPr="00DF2114" w:rsidRDefault="00DF2114" w:rsidP="00DF2114">
            <w:pPr>
              <w:spacing w:after="0" w:line="240" w:lineRule="auto"/>
              <w:jc w:val="both"/>
              <w:rPr>
                <w:rFonts w:ascii="Arial" w:eastAsia="Arial Unicode MS" w:hAnsi="Arial" w:cs="Arial"/>
                <w:b/>
                <w:color w:val="000000"/>
                <w:sz w:val="24"/>
                <w:szCs w:val="24"/>
                <w:lang w:eastAsia="es-CO"/>
              </w:rPr>
            </w:pPr>
            <w:r w:rsidRPr="00DF2114">
              <w:rPr>
                <w:rFonts w:ascii="Arial" w:eastAsia="Arial Unicode MS" w:hAnsi="Arial" w:cs="Arial"/>
                <w:b/>
                <w:color w:val="000000"/>
                <w:sz w:val="24"/>
                <w:szCs w:val="24"/>
                <w:lang w:eastAsia="es-CO"/>
              </w:rPr>
              <w:t xml:space="preserve">Actividades </w:t>
            </w:r>
          </w:p>
          <w:p w:rsidR="00DF2114" w:rsidRPr="00DF2114" w:rsidRDefault="00DF2114" w:rsidP="00DF2114">
            <w:pPr>
              <w:numPr>
                <w:ilvl w:val="0"/>
                <w:numId w:val="23"/>
              </w:numPr>
              <w:spacing w:after="0" w:line="240" w:lineRule="auto"/>
              <w:jc w:val="both"/>
              <w:rPr>
                <w:rFonts w:ascii="Arial" w:eastAsia="Arial Unicode MS" w:hAnsi="Arial" w:cs="Arial"/>
                <w:color w:val="000000"/>
                <w:sz w:val="24"/>
                <w:szCs w:val="24"/>
                <w:lang w:eastAsia="es-CO"/>
              </w:rPr>
            </w:pPr>
            <w:r w:rsidRPr="00DF2114">
              <w:rPr>
                <w:rFonts w:ascii="Arial" w:eastAsia="Arial Unicode MS" w:hAnsi="Arial" w:cs="Arial"/>
                <w:color w:val="000000"/>
                <w:sz w:val="24"/>
                <w:szCs w:val="24"/>
                <w:lang w:eastAsia="es-CO"/>
              </w:rPr>
              <w:t>Sopas de letras</w:t>
            </w:r>
          </w:p>
          <w:p w:rsidR="00DF2114" w:rsidRPr="00DF2114" w:rsidRDefault="00DF2114" w:rsidP="00DF2114">
            <w:pPr>
              <w:numPr>
                <w:ilvl w:val="0"/>
                <w:numId w:val="23"/>
              </w:numPr>
              <w:spacing w:after="0" w:line="240" w:lineRule="auto"/>
              <w:jc w:val="both"/>
              <w:rPr>
                <w:rFonts w:ascii="Arial" w:eastAsia="Arial Unicode MS" w:hAnsi="Arial" w:cs="Arial"/>
                <w:color w:val="000000"/>
                <w:sz w:val="24"/>
                <w:szCs w:val="24"/>
                <w:lang w:eastAsia="es-CO"/>
              </w:rPr>
            </w:pPr>
            <w:r w:rsidRPr="00DF2114">
              <w:rPr>
                <w:rFonts w:ascii="Arial" w:eastAsia="Arial Unicode MS" w:hAnsi="Arial" w:cs="Arial"/>
                <w:color w:val="000000"/>
                <w:sz w:val="24"/>
                <w:szCs w:val="24"/>
                <w:lang w:eastAsia="es-CO"/>
              </w:rPr>
              <w:t xml:space="preserve">Cuestionario </w:t>
            </w:r>
          </w:p>
          <w:p w:rsidR="00DF2114" w:rsidRPr="00DF2114" w:rsidRDefault="00DF2114" w:rsidP="00DF2114">
            <w:pPr>
              <w:numPr>
                <w:ilvl w:val="0"/>
                <w:numId w:val="23"/>
              </w:numPr>
              <w:spacing w:after="0" w:line="240" w:lineRule="auto"/>
              <w:jc w:val="both"/>
              <w:rPr>
                <w:rFonts w:ascii="Arial" w:eastAsia="Arial Unicode MS" w:hAnsi="Arial" w:cs="Arial"/>
                <w:color w:val="000000"/>
                <w:sz w:val="24"/>
                <w:szCs w:val="24"/>
                <w:lang w:eastAsia="es-CO"/>
              </w:rPr>
            </w:pPr>
            <w:r w:rsidRPr="00DF2114">
              <w:rPr>
                <w:rFonts w:ascii="Arial" w:eastAsia="Arial Unicode MS" w:hAnsi="Arial" w:cs="Arial"/>
                <w:color w:val="000000"/>
                <w:sz w:val="24"/>
                <w:szCs w:val="24"/>
                <w:lang w:eastAsia="es-CO"/>
              </w:rPr>
              <w:t>Glosarios</w:t>
            </w:r>
          </w:p>
          <w:p w:rsidR="00DF2114" w:rsidRPr="00DF2114" w:rsidRDefault="00DF2114" w:rsidP="00DF2114">
            <w:pPr>
              <w:numPr>
                <w:ilvl w:val="0"/>
                <w:numId w:val="23"/>
              </w:numPr>
              <w:spacing w:after="0" w:line="240" w:lineRule="auto"/>
              <w:jc w:val="both"/>
              <w:rPr>
                <w:rFonts w:ascii="Arial" w:eastAsia="Arial Unicode MS" w:hAnsi="Arial" w:cs="Arial"/>
                <w:color w:val="000000"/>
                <w:sz w:val="24"/>
                <w:szCs w:val="24"/>
                <w:lang w:eastAsia="es-CO"/>
              </w:rPr>
            </w:pPr>
            <w:r w:rsidRPr="00DF2114">
              <w:rPr>
                <w:rFonts w:ascii="Arial" w:eastAsia="Arial Unicode MS" w:hAnsi="Arial" w:cs="Arial"/>
                <w:color w:val="000000"/>
                <w:sz w:val="24"/>
                <w:szCs w:val="24"/>
                <w:lang w:eastAsia="es-CO"/>
              </w:rPr>
              <w:lastRenderedPageBreak/>
              <w:t>Mini carteleras</w:t>
            </w:r>
          </w:p>
          <w:p w:rsidR="00DF2114" w:rsidRPr="00DF2114" w:rsidRDefault="00DF2114" w:rsidP="00DF2114">
            <w:pPr>
              <w:numPr>
                <w:ilvl w:val="0"/>
                <w:numId w:val="23"/>
              </w:numPr>
              <w:spacing w:after="0" w:line="240" w:lineRule="auto"/>
              <w:jc w:val="both"/>
              <w:rPr>
                <w:rFonts w:ascii="Arial" w:eastAsia="Arial Unicode MS" w:hAnsi="Arial" w:cs="Arial"/>
                <w:color w:val="000000"/>
                <w:sz w:val="24"/>
                <w:szCs w:val="24"/>
                <w:lang w:eastAsia="es-CO"/>
              </w:rPr>
            </w:pPr>
            <w:r w:rsidRPr="00DF2114">
              <w:rPr>
                <w:rFonts w:ascii="Arial" w:eastAsia="Arial Unicode MS" w:hAnsi="Arial" w:cs="Arial"/>
                <w:color w:val="000000"/>
                <w:sz w:val="24"/>
                <w:szCs w:val="24"/>
                <w:lang w:eastAsia="es-CO"/>
              </w:rPr>
              <w:t>Consultas y/o investigaciones</w:t>
            </w:r>
          </w:p>
          <w:p w:rsidR="00DF2114" w:rsidRPr="00DF2114" w:rsidRDefault="00DF2114" w:rsidP="00DF2114">
            <w:pPr>
              <w:numPr>
                <w:ilvl w:val="0"/>
                <w:numId w:val="23"/>
              </w:numPr>
              <w:spacing w:after="0" w:line="240" w:lineRule="auto"/>
              <w:jc w:val="both"/>
              <w:rPr>
                <w:rFonts w:ascii="Arial" w:eastAsia="Arial Unicode MS" w:hAnsi="Arial" w:cs="Arial"/>
                <w:color w:val="000000"/>
                <w:sz w:val="24"/>
                <w:szCs w:val="24"/>
                <w:lang w:eastAsia="es-CO"/>
              </w:rPr>
            </w:pPr>
            <w:r w:rsidRPr="00DF2114">
              <w:rPr>
                <w:rFonts w:ascii="Arial" w:eastAsia="Arial Unicode MS" w:hAnsi="Arial" w:cs="Arial"/>
                <w:color w:val="000000"/>
                <w:sz w:val="24"/>
                <w:szCs w:val="24"/>
                <w:lang w:eastAsia="es-CO"/>
              </w:rPr>
              <w:t>Grafitis</w:t>
            </w: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p>
        </w:tc>
        <w:tc>
          <w:tcPr>
            <w:tcW w:w="384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En el periodo se recoge el cuaderno para revisar las actividades que se proponen durante las clases.</w:t>
            </w:r>
          </w:p>
        </w:tc>
        <w:tc>
          <w:tcPr>
            <w:tcW w:w="347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Dos veces por periodo.</w:t>
            </w:r>
          </w:p>
        </w:tc>
      </w:tr>
      <w:tr w:rsidR="00DF2114" w:rsidRPr="00DF2114" w:rsidTr="00DF2114">
        <w:trPr>
          <w:jc w:val="center"/>
        </w:trPr>
        <w:tc>
          <w:tcPr>
            <w:tcW w:w="4659"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Evaluación de Periodo</w:t>
            </w:r>
          </w:p>
        </w:tc>
        <w:tc>
          <w:tcPr>
            <w:tcW w:w="3969"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Prueba tipo Saber</w:t>
            </w:r>
          </w:p>
        </w:tc>
        <w:tc>
          <w:tcPr>
            <w:tcW w:w="384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eastAsia="es-CO"/>
              </w:rPr>
            </w:pPr>
            <w:r w:rsidRPr="00DF2114">
              <w:rPr>
                <w:rFonts w:ascii="Arial" w:eastAsia="Arial Unicode MS" w:hAnsi="Arial" w:cs="Arial"/>
                <w:color w:val="000000"/>
                <w:sz w:val="24"/>
                <w:szCs w:val="24"/>
                <w:lang w:eastAsia="es-CO"/>
              </w:rPr>
              <w:t>En la penúltima semana de cada periodo, se realiza una evaluación de carácter individual,  que recoge las temáticas trabajadas durante el bimestre.</w:t>
            </w:r>
          </w:p>
        </w:tc>
        <w:tc>
          <w:tcPr>
            <w:tcW w:w="347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Una vez por periodo</w:t>
            </w:r>
          </w:p>
        </w:tc>
      </w:tr>
      <w:tr w:rsidR="00DF2114" w:rsidRPr="00DF2114" w:rsidTr="00DF2114">
        <w:trPr>
          <w:jc w:val="center"/>
        </w:trPr>
        <w:tc>
          <w:tcPr>
            <w:tcW w:w="4659"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rPr>
                <w:rFonts w:ascii="Arial" w:eastAsia="Arial Unicode MS" w:hAnsi="Arial" w:cs="Arial"/>
                <w:color w:val="000000"/>
                <w:sz w:val="24"/>
                <w:szCs w:val="24"/>
                <w:lang w:eastAsia="es-CO"/>
              </w:rPr>
            </w:pPr>
          </w:p>
          <w:p w:rsidR="00DF2114" w:rsidRPr="00DF2114" w:rsidRDefault="00DF2114" w:rsidP="00DF2114">
            <w:pPr>
              <w:spacing w:after="0" w:line="240" w:lineRule="auto"/>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Participación en clase</w:t>
            </w:r>
          </w:p>
        </w:tc>
        <w:tc>
          <w:tcPr>
            <w:tcW w:w="3969"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rPr>
                <w:rFonts w:ascii="Arial" w:eastAsia="Arial Unicode MS" w:hAnsi="Arial" w:cs="Arial"/>
                <w:color w:val="000000"/>
                <w:sz w:val="24"/>
                <w:szCs w:val="24"/>
                <w:lang w:eastAsia="es-CO"/>
              </w:rPr>
            </w:pPr>
          </w:p>
          <w:p w:rsidR="00DF2114" w:rsidRPr="00DF2114" w:rsidRDefault="00DF2114" w:rsidP="00DF2114">
            <w:pPr>
              <w:spacing w:after="0" w:line="240" w:lineRule="auto"/>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Observación del docente</w:t>
            </w:r>
          </w:p>
        </w:tc>
        <w:tc>
          <w:tcPr>
            <w:tcW w:w="384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rPr>
                <w:rFonts w:ascii="Arial" w:eastAsia="Arial Unicode MS" w:hAnsi="Arial" w:cs="Arial"/>
                <w:color w:val="000000"/>
                <w:sz w:val="24"/>
                <w:szCs w:val="24"/>
                <w:lang w:eastAsia="es-CO"/>
              </w:rPr>
            </w:pPr>
          </w:p>
          <w:p w:rsidR="00DF2114" w:rsidRPr="00DF2114" w:rsidRDefault="00DF2114" w:rsidP="00DF2114">
            <w:pPr>
              <w:spacing w:after="0" w:line="240" w:lineRule="auto"/>
              <w:rPr>
                <w:rFonts w:ascii="Arial" w:eastAsia="Arial Unicode MS" w:hAnsi="Arial" w:cs="Arial"/>
                <w:color w:val="000000"/>
                <w:sz w:val="24"/>
                <w:szCs w:val="24"/>
                <w:lang w:eastAsia="es-CO"/>
              </w:rPr>
            </w:pPr>
            <w:r w:rsidRPr="00DF2114">
              <w:rPr>
                <w:rFonts w:ascii="Arial" w:eastAsia="Arial Unicode MS" w:hAnsi="Arial" w:cs="Arial"/>
                <w:color w:val="000000"/>
                <w:sz w:val="24"/>
                <w:szCs w:val="24"/>
                <w:lang w:eastAsia="es-CO"/>
              </w:rPr>
              <w:t>El docente tendrá en cuenta las intervenciones de cada estudiante durante las clases, esto incluye los aportes, los ejemplos, las preguntas, entre otros, que el estudiante haga.</w:t>
            </w:r>
          </w:p>
        </w:tc>
        <w:tc>
          <w:tcPr>
            <w:tcW w:w="347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rPr>
                <w:rFonts w:ascii="Arial" w:eastAsia="Arial Unicode MS" w:hAnsi="Arial" w:cs="Arial"/>
                <w:color w:val="000000"/>
                <w:sz w:val="24"/>
                <w:szCs w:val="24"/>
                <w:lang w:eastAsia="es-CO"/>
              </w:rPr>
            </w:pPr>
          </w:p>
          <w:p w:rsidR="00DF2114" w:rsidRPr="00DF2114" w:rsidRDefault="00DF2114" w:rsidP="00DF2114">
            <w:pPr>
              <w:spacing w:after="0" w:line="240" w:lineRule="auto"/>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De acuerdo a necesidad durante el periodo. Tiene que ver con la actitud con la que se asumen las clases.</w:t>
            </w:r>
          </w:p>
        </w:tc>
      </w:tr>
      <w:tr w:rsidR="00DF2114" w:rsidRPr="00DF2114" w:rsidTr="00DF2114">
        <w:trPr>
          <w:jc w:val="center"/>
        </w:trPr>
        <w:tc>
          <w:tcPr>
            <w:tcW w:w="4659"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b/>
                <w:color w:val="000000"/>
                <w:sz w:val="24"/>
                <w:szCs w:val="24"/>
                <w:lang w:val="es-ES" w:eastAsia="es-ES"/>
              </w:rPr>
            </w:pPr>
            <w:r w:rsidRPr="00DF2114">
              <w:rPr>
                <w:rFonts w:ascii="Arial" w:eastAsia="Arial Unicode MS" w:hAnsi="Arial" w:cs="Arial"/>
                <w:color w:val="000000"/>
                <w:sz w:val="24"/>
                <w:szCs w:val="24"/>
                <w:lang w:eastAsia="es-CO"/>
              </w:rPr>
              <w:t>Responsabilidad con trabajos y actividades escolares</w:t>
            </w:r>
          </w:p>
        </w:tc>
        <w:tc>
          <w:tcPr>
            <w:tcW w:w="3969"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val="es-ES" w:eastAsia="es-CO"/>
              </w:rPr>
            </w:pPr>
          </w:p>
          <w:p w:rsidR="00DF2114" w:rsidRPr="00DF2114" w:rsidRDefault="00DF2114" w:rsidP="00DF2114">
            <w:pPr>
              <w:spacing w:after="0" w:line="240" w:lineRule="auto"/>
              <w:jc w:val="both"/>
              <w:rPr>
                <w:rFonts w:ascii="Arial" w:eastAsia="Arial Unicode MS" w:hAnsi="Arial" w:cs="Arial"/>
                <w:b/>
                <w:color w:val="000000"/>
                <w:sz w:val="24"/>
                <w:szCs w:val="24"/>
                <w:lang w:val="es-ES" w:eastAsia="es-ES"/>
              </w:rPr>
            </w:pPr>
            <w:r w:rsidRPr="00DF2114">
              <w:rPr>
                <w:rFonts w:ascii="Arial" w:eastAsia="Arial Unicode MS" w:hAnsi="Arial" w:cs="Arial"/>
                <w:color w:val="000000"/>
                <w:sz w:val="24"/>
                <w:szCs w:val="24"/>
                <w:lang w:eastAsia="es-CO"/>
              </w:rPr>
              <w:t>Observación del docente y evidencias</w:t>
            </w:r>
          </w:p>
        </w:tc>
        <w:tc>
          <w:tcPr>
            <w:tcW w:w="384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val="es-ES" w:eastAsia="es-CO"/>
              </w:rPr>
            </w:pPr>
          </w:p>
          <w:p w:rsidR="00DF2114" w:rsidRPr="00DF2114" w:rsidRDefault="00DF2114" w:rsidP="00DF2114">
            <w:pPr>
              <w:spacing w:after="0" w:line="240" w:lineRule="auto"/>
              <w:jc w:val="both"/>
              <w:rPr>
                <w:rFonts w:ascii="Arial" w:eastAsia="Arial Unicode MS" w:hAnsi="Arial" w:cs="Arial"/>
                <w:color w:val="000000"/>
                <w:sz w:val="24"/>
                <w:szCs w:val="24"/>
                <w:lang w:eastAsia="es-CO"/>
              </w:rPr>
            </w:pPr>
            <w:r w:rsidRPr="00DF2114">
              <w:rPr>
                <w:rFonts w:ascii="Arial" w:eastAsia="Arial Unicode MS" w:hAnsi="Arial" w:cs="Arial"/>
                <w:color w:val="000000"/>
                <w:sz w:val="24"/>
                <w:szCs w:val="24"/>
                <w:lang w:eastAsia="es-CO"/>
              </w:rPr>
              <w:t>La observación y los resultados plasmados en las planillas, serán los parámetros que el docente tendrá en cuenta.</w:t>
            </w:r>
          </w:p>
        </w:tc>
        <w:tc>
          <w:tcPr>
            <w:tcW w:w="347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Observación permanente. Es una nota al finalizar el periodo.</w:t>
            </w:r>
          </w:p>
        </w:tc>
      </w:tr>
      <w:tr w:rsidR="00DF2114" w:rsidRPr="00DF2114" w:rsidTr="00DF2114">
        <w:trPr>
          <w:jc w:val="center"/>
        </w:trPr>
        <w:tc>
          <w:tcPr>
            <w:tcW w:w="4659"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Autoevaluación</w:t>
            </w:r>
          </w:p>
        </w:tc>
        <w:tc>
          <w:tcPr>
            <w:tcW w:w="3969"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Dialogo y/o encuesta  con el estudiante.</w:t>
            </w:r>
          </w:p>
        </w:tc>
        <w:tc>
          <w:tcPr>
            <w:tcW w:w="384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val="es-ES" w:eastAsia="es-CO"/>
              </w:rPr>
            </w:pPr>
          </w:p>
          <w:p w:rsidR="00DF2114" w:rsidRPr="00DF2114" w:rsidRDefault="00DF2114" w:rsidP="00DF2114">
            <w:pPr>
              <w:spacing w:after="0" w:line="240" w:lineRule="auto"/>
              <w:jc w:val="both"/>
              <w:rPr>
                <w:rFonts w:ascii="Arial" w:eastAsia="Arial Unicode MS" w:hAnsi="Arial" w:cs="Arial"/>
                <w:color w:val="000000"/>
                <w:sz w:val="24"/>
                <w:szCs w:val="24"/>
                <w:lang w:eastAsia="es-CO"/>
              </w:rPr>
            </w:pPr>
            <w:r w:rsidRPr="00DF2114">
              <w:rPr>
                <w:rFonts w:ascii="Arial" w:eastAsia="Arial Unicode MS" w:hAnsi="Arial" w:cs="Arial"/>
                <w:color w:val="000000"/>
                <w:sz w:val="24"/>
                <w:szCs w:val="24"/>
                <w:lang w:eastAsia="es-CO"/>
              </w:rPr>
              <w:t>Con algunos criterios a tener en cuenta, cada estudiante hará una reflexión introspectiva ante los resultados finales del periodo tanto en los aspectos académicos como en los comportamentales</w:t>
            </w: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w:t>
            </w:r>
          </w:p>
        </w:tc>
        <w:tc>
          <w:tcPr>
            <w:tcW w:w="3470" w:type="dxa"/>
            <w:tcBorders>
              <w:top w:val="single" w:sz="6" w:space="0" w:color="000080"/>
              <w:left w:val="single" w:sz="6" w:space="0" w:color="000080"/>
              <w:bottom w:val="single" w:sz="6" w:space="0" w:color="000080"/>
              <w:right w:val="single" w:sz="6" w:space="0" w:color="000080"/>
            </w:tcBorders>
          </w:tcPr>
          <w:p w:rsidR="00DF2114" w:rsidRPr="00DF2114" w:rsidRDefault="00DF2114" w:rsidP="00DF2114">
            <w:pPr>
              <w:spacing w:after="0" w:line="240" w:lineRule="auto"/>
              <w:jc w:val="both"/>
              <w:rPr>
                <w:rFonts w:ascii="Arial" w:eastAsia="Arial Unicode MS" w:hAnsi="Arial" w:cs="Arial"/>
                <w:color w:val="000000"/>
                <w:sz w:val="24"/>
                <w:szCs w:val="24"/>
                <w:lang w:eastAsia="es-CO"/>
              </w:rPr>
            </w:pPr>
          </w:p>
          <w:p w:rsidR="00DF2114" w:rsidRPr="00DF2114" w:rsidRDefault="00DF2114" w:rsidP="00DF2114">
            <w:pPr>
              <w:spacing w:after="0" w:line="240" w:lineRule="auto"/>
              <w:jc w:val="both"/>
              <w:rPr>
                <w:rFonts w:ascii="Arial" w:eastAsia="Arial Unicode MS" w:hAnsi="Arial" w:cs="Arial"/>
                <w:color w:val="000000"/>
                <w:sz w:val="24"/>
                <w:szCs w:val="24"/>
                <w:lang w:val="es-ES" w:eastAsia="es-ES"/>
              </w:rPr>
            </w:pPr>
            <w:r w:rsidRPr="00DF2114">
              <w:rPr>
                <w:rFonts w:ascii="Arial" w:eastAsia="Arial Unicode MS" w:hAnsi="Arial" w:cs="Arial"/>
                <w:color w:val="000000"/>
                <w:sz w:val="24"/>
                <w:szCs w:val="24"/>
                <w:lang w:eastAsia="es-CO"/>
              </w:rPr>
              <w:t>Una vez por periodo.</w:t>
            </w:r>
          </w:p>
        </w:tc>
      </w:tr>
    </w:tbl>
    <w:p w:rsidR="00DF2114" w:rsidRPr="00DF2114" w:rsidRDefault="00DF2114" w:rsidP="00DF2114">
      <w:pPr>
        <w:spacing w:after="0" w:line="240" w:lineRule="auto"/>
        <w:jc w:val="both"/>
        <w:rPr>
          <w:rFonts w:ascii="Arial" w:eastAsia="Arial Unicode MS" w:hAnsi="Arial" w:cs="Arial"/>
          <w:b/>
          <w:color w:val="000000"/>
          <w:sz w:val="24"/>
          <w:szCs w:val="24"/>
          <w:lang w:val="es-ES" w:eastAsia="es-ES"/>
        </w:rPr>
      </w:pPr>
    </w:p>
    <w:p w:rsidR="00DE1281" w:rsidRPr="00DF2114" w:rsidRDefault="00DE1281" w:rsidP="00DF2114">
      <w:pPr>
        <w:tabs>
          <w:tab w:val="left" w:pos="7630"/>
        </w:tabs>
        <w:spacing w:after="0" w:line="240" w:lineRule="auto"/>
        <w:jc w:val="both"/>
        <w:rPr>
          <w:rFonts w:ascii="Arial" w:eastAsia="Arial Unicode MS" w:hAnsi="Arial" w:cs="Arial"/>
          <w:b/>
          <w:color w:val="000000"/>
          <w:sz w:val="24"/>
          <w:szCs w:val="24"/>
          <w:lang w:eastAsia="es-CO"/>
        </w:rPr>
      </w:pPr>
      <w:bookmarkStart w:id="0" w:name="_GoBack"/>
      <w:bookmarkEnd w:id="0"/>
    </w:p>
    <w:p w:rsidR="00DE1281" w:rsidRDefault="00DE1281" w:rsidP="00DE1281">
      <w:pPr>
        <w:jc w:val="center"/>
        <w:rPr>
          <w:rFonts w:ascii="Arial" w:hAnsi="Arial" w:cs="Arial"/>
          <w:b/>
          <w:sz w:val="24"/>
          <w:szCs w:val="24"/>
        </w:rPr>
      </w:pPr>
      <w:r>
        <w:rPr>
          <w:rFonts w:ascii="Arial" w:hAnsi="Arial" w:cs="Arial"/>
          <w:b/>
          <w:sz w:val="24"/>
          <w:szCs w:val="24"/>
        </w:rPr>
        <w:t>PLANES DE APOYO</w:t>
      </w:r>
    </w:p>
    <w:p w:rsidR="00DE1281" w:rsidRDefault="00DE1281" w:rsidP="00DE1281">
      <w:pPr>
        <w:jc w:val="center"/>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03"/>
        <w:gridCol w:w="3509"/>
        <w:gridCol w:w="3510"/>
        <w:gridCol w:w="3510"/>
        <w:gridCol w:w="3510"/>
      </w:tblGrid>
      <w:tr w:rsidR="00DE1281" w:rsidTr="0067517D">
        <w:tc>
          <w:tcPr>
            <w:tcW w:w="3515" w:type="dxa"/>
            <w:tcBorders>
              <w:top w:val="single" w:sz="4" w:space="0" w:color="000000"/>
              <w:left w:val="single" w:sz="4" w:space="0" w:color="000000"/>
              <w:bottom w:val="single" w:sz="4" w:space="0" w:color="000000"/>
              <w:right w:val="single" w:sz="4" w:space="0" w:color="000000"/>
            </w:tcBorders>
            <w:hideMark/>
          </w:tcPr>
          <w:p w:rsidR="00DE1281" w:rsidRDefault="00DE1281" w:rsidP="0067517D">
            <w:pPr>
              <w:jc w:val="center"/>
              <w:rPr>
                <w:rFonts w:ascii="Arial" w:hAnsi="Arial" w:cs="Arial"/>
                <w:b/>
                <w:sz w:val="24"/>
                <w:szCs w:val="24"/>
              </w:rPr>
            </w:pPr>
            <w:r>
              <w:rPr>
                <w:rFonts w:ascii="Arial" w:hAnsi="Arial" w:cs="Arial"/>
                <w:b/>
                <w:sz w:val="24"/>
                <w:szCs w:val="24"/>
              </w:rPr>
              <w:t>PERIODO</w:t>
            </w:r>
          </w:p>
        </w:tc>
        <w:tc>
          <w:tcPr>
            <w:tcW w:w="3515" w:type="dxa"/>
            <w:tcBorders>
              <w:top w:val="single" w:sz="4" w:space="0" w:color="000000"/>
              <w:left w:val="single" w:sz="4" w:space="0" w:color="000000"/>
              <w:bottom w:val="single" w:sz="4" w:space="0" w:color="000000"/>
              <w:right w:val="single" w:sz="4" w:space="0" w:color="000000"/>
            </w:tcBorders>
            <w:hideMark/>
          </w:tcPr>
          <w:p w:rsidR="00DE1281" w:rsidRDefault="00DE1281" w:rsidP="0067517D">
            <w:pPr>
              <w:jc w:val="center"/>
              <w:rPr>
                <w:rFonts w:ascii="Arial" w:hAnsi="Arial" w:cs="Arial"/>
                <w:b/>
                <w:sz w:val="24"/>
                <w:szCs w:val="24"/>
              </w:rPr>
            </w:pPr>
            <w:r>
              <w:rPr>
                <w:rFonts w:ascii="Arial" w:hAnsi="Arial" w:cs="Arial"/>
                <w:b/>
                <w:sz w:val="24"/>
                <w:szCs w:val="24"/>
              </w:rPr>
              <w:t>PREESCOLAR</w:t>
            </w:r>
          </w:p>
        </w:tc>
        <w:tc>
          <w:tcPr>
            <w:tcW w:w="3516" w:type="dxa"/>
            <w:tcBorders>
              <w:top w:val="single" w:sz="4" w:space="0" w:color="000000"/>
              <w:left w:val="single" w:sz="4" w:space="0" w:color="000000"/>
              <w:bottom w:val="single" w:sz="4" w:space="0" w:color="000000"/>
              <w:right w:val="single" w:sz="4" w:space="0" w:color="000000"/>
            </w:tcBorders>
            <w:hideMark/>
          </w:tcPr>
          <w:p w:rsidR="00DE1281" w:rsidRDefault="00DE1281" w:rsidP="0067517D">
            <w:pPr>
              <w:jc w:val="center"/>
              <w:rPr>
                <w:rFonts w:ascii="Arial" w:hAnsi="Arial" w:cs="Arial"/>
                <w:b/>
                <w:sz w:val="24"/>
                <w:szCs w:val="24"/>
              </w:rPr>
            </w:pPr>
            <w:r>
              <w:rPr>
                <w:rFonts w:ascii="Arial" w:hAnsi="Arial" w:cs="Arial"/>
                <w:b/>
                <w:sz w:val="24"/>
                <w:szCs w:val="24"/>
              </w:rPr>
              <w:t>PRIMERO</w:t>
            </w:r>
          </w:p>
        </w:tc>
        <w:tc>
          <w:tcPr>
            <w:tcW w:w="3516" w:type="dxa"/>
            <w:tcBorders>
              <w:top w:val="single" w:sz="4" w:space="0" w:color="000000"/>
              <w:left w:val="single" w:sz="4" w:space="0" w:color="000000"/>
              <w:bottom w:val="single" w:sz="4" w:space="0" w:color="000000"/>
              <w:right w:val="single" w:sz="4" w:space="0" w:color="000000"/>
            </w:tcBorders>
            <w:hideMark/>
          </w:tcPr>
          <w:p w:rsidR="00DE1281" w:rsidRDefault="00DE1281" w:rsidP="0067517D">
            <w:pPr>
              <w:jc w:val="center"/>
              <w:rPr>
                <w:rFonts w:ascii="Arial" w:hAnsi="Arial" w:cs="Arial"/>
                <w:b/>
                <w:sz w:val="24"/>
                <w:szCs w:val="24"/>
              </w:rPr>
            </w:pPr>
            <w:r>
              <w:rPr>
                <w:rFonts w:ascii="Arial" w:hAnsi="Arial" w:cs="Arial"/>
                <w:b/>
                <w:sz w:val="24"/>
                <w:szCs w:val="24"/>
              </w:rPr>
              <w:t>SEGUNDO</w:t>
            </w:r>
          </w:p>
        </w:tc>
        <w:tc>
          <w:tcPr>
            <w:tcW w:w="3516" w:type="dxa"/>
            <w:tcBorders>
              <w:top w:val="single" w:sz="4" w:space="0" w:color="000000"/>
              <w:left w:val="single" w:sz="4" w:space="0" w:color="000000"/>
              <w:bottom w:val="single" w:sz="4" w:space="0" w:color="000000"/>
              <w:right w:val="single" w:sz="4" w:space="0" w:color="000000"/>
            </w:tcBorders>
            <w:hideMark/>
          </w:tcPr>
          <w:p w:rsidR="00DE1281" w:rsidRDefault="00DE1281" w:rsidP="0067517D">
            <w:pPr>
              <w:jc w:val="center"/>
              <w:rPr>
                <w:rFonts w:ascii="Arial" w:hAnsi="Arial" w:cs="Arial"/>
                <w:b/>
                <w:sz w:val="24"/>
                <w:szCs w:val="24"/>
              </w:rPr>
            </w:pPr>
            <w:r>
              <w:rPr>
                <w:rFonts w:ascii="Arial" w:hAnsi="Arial" w:cs="Arial"/>
                <w:b/>
                <w:sz w:val="24"/>
                <w:szCs w:val="24"/>
              </w:rPr>
              <w:t>TERCERO</w:t>
            </w:r>
          </w:p>
        </w:tc>
      </w:tr>
      <w:tr w:rsidR="00DE1281" w:rsidTr="0067517D">
        <w:tc>
          <w:tcPr>
            <w:tcW w:w="3515" w:type="dxa"/>
            <w:tcBorders>
              <w:top w:val="single" w:sz="4" w:space="0" w:color="000000"/>
              <w:left w:val="single" w:sz="4" w:space="0" w:color="000000"/>
              <w:bottom w:val="single" w:sz="4" w:space="0" w:color="000000"/>
              <w:right w:val="single" w:sz="4" w:space="0" w:color="000000"/>
            </w:tcBorders>
            <w:hideMark/>
          </w:tcPr>
          <w:p w:rsidR="00DE1281" w:rsidRDefault="00DE1281" w:rsidP="0067517D">
            <w:pPr>
              <w:jc w:val="both"/>
              <w:rPr>
                <w:rFonts w:ascii="Arial" w:hAnsi="Arial" w:cs="Arial"/>
                <w:b/>
                <w:sz w:val="24"/>
                <w:szCs w:val="24"/>
              </w:rPr>
            </w:pPr>
            <w:r>
              <w:rPr>
                <w:rFonts w:ascii="Arial" w:hAnsi="Arial" w:cs="Arial"/>
                <w:b/>
                <w:sz w:val="24"/>
                <w:szCs w:val="24"/>
              </w:rPr>
              <w:t>PRIMER PERIODO</w:t>
            </w:r>
          </w:p>
        </w:tc>
        <w:tc>
          <w:tcPr>
            <w:tcW w:w="3515"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t xml:space="preserve">NIVELACION: </w:t>
            </w:r>
            <w:r>
              <w:rPr>
                <w:rFonts w:ascii="Arial" w:hAnsi="Arial" w:cs="Arial"/>
                <w:sz w:val="24"/>
                <w:szCs w:val="24"/>
              </w:rPr>
              <w:t>Elabora un cuento a través de dibujos.</w:t>
            </w:r>
          </w:p>
          <w:p w:rsidR="00DE1281" w:rsidRDefault="00DE1281" w:rsidP="0067517D">
            <w:pPr>
              <w:jc w:val="both"/>
              <w:rPr>
                <w:rFonts w:ascii="Arial" w:hAnsi="Arial" w:cs="Arial"/>
                <w:b/>
                <w:sz w:val="24"/>
                <w:szCs w:val="24"/>
              </w:rPr>
            </w:pPr>
            <w:r>
              <w:rPr>
                <w:rFonts w:ascii="Arial" w:hAnsi="Arial" w:cs="Arial"/>
                <w:b/>
                <w:sz w:val="24"/>
                <w:szCs w:val="24"/>
              </w:rPr>
              <w:t xml:space="preserve">RECUPERACION: </w:t>
            </w:r>
            <w:r>
              <w:rPr>
                <w:rFonts w:ascii="Arial" w:hAnsi="Arial" w:cs="Arial"/>
                <w:sz w:val="24"/>
                <w:szCs w:val="24"/>
              </w:rPr>
              <w:t>narrar un cuento a través de la observación de imágenes.</w:t>
            </w:r>
          </w:p>
          <w:p w:rsidR="00DE1281" w:rsidRDefault="00DE1281" w:rsidP="0067517D">
            <w:pPr>
              <w:jc w:val="both"/>
              <w:rPr>
                <w:rFonts w:ascii="Arial" w:hAnsi="Arial" w:cs="Arial"/>
                <w:sz w:val="24"/>
                <w:szCs w:val="24"/>
              </w:rPr>
            </w:pPr>
            <w:r>
              <w:rPr>
                <w:rFonts w:ascii="Arial" w:hAnsi="Arial" w:cs="Arial"/>
                <w:b/>
                <w:sz w:val="24"/>
                <w:szCs w:val="24"/>
              </w:rPr>
              <w:t xml:space="preserve">PRIOFUNDIZACION: </w:t>
            </w:r>
            <w:r>
              <w:rPr>
                <w:rFonts w:ascii="Arial" w:hAnsi="Arial" w:cs="Arial"/>
                <w:sz w:val="24"/>
                <w:szCs w:val="24"/>
              </w:rPr>
              <w:t>escribir un cuento con escritura no convencional.</w:t>
            </w: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sz w:val="24"/>
                <w:szCs w:val="24"/>
              </w:rPr>
            </w:pPr>
            <w:r>
              <w:rPr>
                <w:rFonts w:ascii="Arial" w:hAnsi="Arial" w:cs="Arial"/>
                <w:b/>
                <w:sz w:val="24"/>
                <w:szCs w:val="24"/>
              </w:rPr>
              <w:t xml:space="preserve">NIVELACION: </w:t>
            </w:r>
            <w:r>
              <w:rPr>
                <w:rFonts w:ascii="Arial" w:hAnsi="Arial" w:cs="Arial"/>
                <w:sz w:val="24"/>
                <w:szCs w:val="24"/>
              </w:rPr>
              <w:t xml:space="preserve">Elaborar algunos trazos siguiendo un modelo. </w:t>
            </w:r>
          </w:p>
          <w:p w:rsidR="00DE1281" w:rsidRDefault="00DE1281" w:rsidP="0067517D">
            <w:pPr>
              <w:jc w:val="both"/>
              <w:rPr>
                <w:rFonts w:ascii="Arial" w:hAnsi="Arial" w:cs="Arial"/>
                <w:sz w:val="24"/>
                <w:szCs w:val="24"/>
              </w:rPr>
            </w:pPr>
            <w:r>
              <w:rPr>
                <w:rFonts w:ascii="Arial" w:hAnsi="Arial" w:cs="Arial"/>
                <w:b/>
                <w:sz w:val="24"/>
                <w:szCs w:val="24"/>
              </w:rPr>
              <w:t xml:space="preserve">RECUPERACION: </w:t>
            </w:r>
            <w:r>
              <w:rPr>
                <w:rFonts w:ascii="Arial" w:hAnsi="Arial" w:cs="Arial"/>
                <w:sz w:val="24"/>
                <w:szCs w:val="24"/>
              </w:rPr>
              <w:t xml:space="preserve">transcribir figuras y formas en una ficha. </w:t>
            </w:r>
          </w:p>
          <w:p w:rsidR="00DE1281" w:rsidRDefault="00DE1281" w:rsidP="0067517D">
            <w:pPr>
              <w:jc w:val="both"/>
              <w:rPr>
                <w:rFonts w:ascii="Arial" w:hAnsi="Arial" w:cs="Arial"/>
                <w:sz w:val="24"/>
                <w:szCs w:val="24"/>
              </w:rPr>
            </w:pPr>
            <w:r>
              <w:rPr>
                <w:rFonts w:ascii="Arial" w:hAnsi="Arial" w:cs="Arial"/>
                <w:b/>
                <w:sz w:val="24"/>
                <w:szCs w:val="24"/>
              </w:rPr>
              <w:t xml:space="preserve">PRIOFUNDIZACION: </w:t>
            </w:r>
            <w:r>
              <w:rPr>
                <w:rFonts w:ascii="Arial" w:hAnsi="Arial" w:cs="Arial"/>
                <w:sz w:val="24"/>
                <w:szCs w:val="24"/>
              </w:rPr>
              <w:t xml:space="preserve">elaborar un escrito de forma espontánea. </w:t>
            </w: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t xml:space="preserve">NIVELACION: </w:t>
            </w:r>
            <w:r>
              <w:rPr>
                <w:rFonts w:ascii="Arial" w:hAnsi="Arial" w:cs="Arial"/>
                <w:sz w:val="24"/>
                <w:szCs w:val="24"/>
              </w:rPr>
              <w:t>escribir texto de acuerdo a un dictado.</w:t>
            </w:r>
          </w:p>
          <w:p w:rsidR="00DE1281" w:rsidRDefault="00DE1281" w:rsidP="0067517D">
            <w:pPr>
              <w:jc w:val="both"/>
              <w:rPr>
                <w:rFonts w:ascii="Arial" w:hAnsi="Arial" w:cs="Arial"/>
                <w:b/>
                <w:sz w:val="24"/>
                <w:szCs w:val="24"/>
              </w:rPr>
            </w:pPr>
            <w:r>
              <w:rPr>
                <w:rFonts w:ascii="Arial" w:hAnsi="Arial" w:cs="Arial"/>
                <w:b/>
                <w:sz w:val="24"/>
                <w:szCs w:val="24"/>
              </w:rPr>
              <w:t xml:space="preserve">RECUPERACION: </w:t>
            </w:r>
            <w:r>
              <w:rPr>
                <w:rFonts w:ascii="Arial" w:hAnsi="Arial" w:cs="Arial"/>
                <w:sz w:val="24"/>
                <w:szCs w:val="24"/>
              </w:rPr>
              <w:t>transcribir textos dados.</w:t>
            </w:r>
            <w:r>
              <w:rPr>
                <w:rFonts w:ascii="Arial" w:hAnsi="Arial" w:cs="Arial"/>
                <w:b/>
                <w:sz w:val="24"/>
                <w:szCs w:val="24"/>
              </w:rPr>
              <w:t xml:space="preserve"> PRIOFUNDIZACION: </w:t>
            </w:r>
            <w:r>
              <w:rPr>
                <w:rFonts w:ascii="Arial" w:hAnsi="Arial" w:cs="Arial"/>
                <w:sz w:val="24"/>
                <w:szCs w:val="24"/>
              </w:rPr>
              <w:t>invención de un cuento</w:t>
            </w:r>
            <w:r>
              <w:rPr>
                <w:rFonts w:ascii="Arial" w:hAnsi="Arial" w:cs="Arial"/>
                <w:b/>
                <w:sz w:val="24"/>
                <w:szCs w:val="24"/>
              </w:rPr>
              <w:t xml:space="preserve">. </w:t>
            </w: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t xml:space="preserve">NIVELACION: </w:t>
            </w:r>
            <w:r>
              <w:rPr>
                <w:rFonts w:ascii="Arial" w:hAnsi="Arial" w:cs="Arial"/>
                <w:sz w:val="24"/>
                <w:szCs w:val="24"/>
              </w:rPr>
              <w:t>ordenar palabras alfabéticamente.</w:t>
            </w:r>
          </w:p>
          <w:p w:rsidR="00DE1281" w:rsidRDefault="00DE1281" w:rsidP="0067517D">
            <w:pPr>
              <w:jc w:val="both"/>
              <w:rPr>
                <w:rFonts w:ascii="Arial" w:hAnsi="Arial" w:cs="Arial"/>
                <w:sz w:val="24"/>
                <w:szCs w:val="24"/>
              </w:rPr>
            </w:pPr>
            <w:r>
              <w:rPr>
                <w:rFonts w:ascii="Arial" w:hAnsi="Arial" w:cs="Arial"/>
                <w:b/>
                <w:sz w:val="24"/>
                <w:szCs w:val="24"/>
              </w:rPr>
              <w:t xml:space="preserve">RECUPERACION: </w:t>
            </w:r>
            <w:r>
              <w:rPr>
                <w:rFonts w:ascii="Arial" w:hAnsi="Arial" w:cs="Arial"/>
                <w:sz w:val="24"/>
                <w:szCs w:val="24"/>
              </w:rPr>
              <w:t>transcribir textos.</w:t>
            </w:r>
          </w:p>
          <w:p w:rsidR="00DE1281" w:rsidRDefault="00DE1281" w:rsidP="0067517D">
            <w:pPr>
              <w:jc w:val="both"/>
              <w:rPr>
                <w:rFonts w:ascii="Arial" w:hAnsi="Arial" w:cs="Arial"/>
                <w:sz w:val="24"/>
                <w:szCs w:val="24"/>
              </w:rPr>
            </w:pPr>
            <w:r>
              <w:rPr>
                <w:rFonts w:ascii="Arial" w:hAnsi="Arial" w:cs="Arial"/>
                <w:b/>
                <w:sz w:val="24"/>
                <w:szCs w:val="24"/>
              </w:rPr>
              <w:t xml:space="preserve">PRIOFUNDIZACION: </w:t>
            </w:r>
            <w:r>
              <w:rPr>
                <w:rFonts w:ascii="Arial" w:hAnsi="Arial" w:cs="Arial"/>
                <w:sz w:val="24"/>
                <w:szCs w:val="24"/>
              </w:rPr>
              <w:t xml:space="preserve">lectura y análisis de cuento. </w:t>
            </w:r>
          </w:p>
          <w:p w:rsidR="00DE1281" w:rsidRDefault="00DE1281" w:rsidP="0067517D">
            <w:pPr>
              <w:jc w:val="both"/>
              <w:rPr>
                <w:rFonts w:ascii="Arial" w:hAnsi="Arial" w:cs="Arial"/>
                <w:b/>
                <w:sz w:val="24"/>
                <w:szCs w:val="24"/>
              </w:rPr>
            </w:pPr>
          </w:p>
        </w:tc>
      </w:tr>
      <w:tr w:rsidR="00DE1281" w:rsidTr="0067517D">
        <w:tc>
          <w:tcPr>
            <w:tcW w:w="3515" w:type="dxa"/>
            <w:tcBorders>
              <w:top w:val="single" w:sz="4" w:space="0" w:color="000000"/>
              <w:left w:val="single" w:sz="4" w:space="0" w:color="000000"/>
              <w:bottom w:val="single" w:sz="4" w:space="0" w:color="000000"/>
              <w:right w:val="single" w:sz="4" w:space="0" w:color="000000"/>
            </w:tcBorders>
            <w:hideMark/>
          </w:tcPr>
          <w:p w:rsidR="00DE1281" w:rsidRDefault="00DE1281" w:rsidP="0067517D">
            <w:pPr>
              <w:jc w:val="both"/>
              <w:rPr>
                <w:rFonts w:ascii="Arial" w:hAnsi="Arial" w:cs="Arial"/>
                <w:b/>
                <w:sz w:val="24"/>
                <w:szCs w:val="24"/>
              </w:rPr>
            </w:pPr>
            <w:r>
              <w:rPr>
                <w:rFonts w:ascii="Arial" w:hAnsi="Arial" w:cs="Arial"/>
                <w:b/>
                <w:sz w:val="24"/>
                <w:szCs w:val="24"/>
              </w:rPr>
              <w:t>SEGUNDO PERIODO</w:t>
            </w:r>
          </w:p>
        </w:tc>
        <w:tc>
          <w:tcPr>
            <w:tcW w:w="3515"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t xml:space="preserve">NIVELACION: </w:t>
            </w:r>
            <w:r>
              <w:rPr>
                <w:rFonts w:ascii="Arial" w:hAnsi="Arial" w:cs="Arial"/>
                <w:sz w:val="24"/>
                <w:szCs w:val="24"/>
              </w:rPr>
              <w:t>elaboración de fichas siguiendo patrones dados.</w:t>
            </w:r>
          </w:p>
          <w:p w:rsidR="00DE1281" w:rsidRDefault="00DE1281" w:rsidP="0067517D">
            <w:pPr>
              <w:jc w:val="both"/>
              <w:rPr>
                <w:rFonts w:ascii="Arial" w:hAnsi="Arial" w:cs="Arial"/>
                <w:sz w:val="24"/>
                <w:szCs w:val="24"/>
              </w:rPr>
            </w:pPr>
            <w:r>
              <w:rPr>
                <w:rFonts w:ascii="Arial" w:hAnsi="Arial" w:cs="Arial"/>
                <w:b/>
                <w:sz w:val="24"/>
                <w:szCs w:val="24"/>
              </w:rPr>
              <w:t xml:space="preserve">RECUPERACION: </w:t>
            </w:r>
            <w:r>
              <w:rPr>
                <w:rFonts w:ascii="Arial" w:hAnsi="Arial" w:cs="Arial"/>
                <w:sz w:val="24"/>
                <w:szCs w:val="24"/>
              </w:rPr>
              <w:t xml:space="preserve">organizar un cuento en forma secuencial. </w:t>
            </w:r>
          </w:p>
          <w:p w:rsidR="00DE1281" w:rsidRDefault="00DE1281" w:rsidP="0067517D">
            <w:pPr>
              <w:jc w:val="both"/>
              <w:rPr>
                <w:rFonts w:ascii="Arial" w:hAnsi="Arial" w:cs="Arial"/>
                <w:b/>
                <w:sz w:val="24"/>
                <w:szCs w:val="24"/>
              </w:rPr>
            </w:pPr>
            <w:r>
              <w:rPr>
                <w:rFonts w:ascii="Arial" w:hAnsi="Arial" w:cs="Arial"/>
                <w:b/>
                <w:sz w:val="24"/>
                <w:szCs w:val="24"/>
              </w:rPr>
              <w:t xml:space="preserve">PROFUNDIZACION: </w:t>
            </w:r>
          </w:p>
          <w:p w:rsidR="00DE1281" w:rsidRDefault="00DE1281" w:rsidP="0067517D">
            <w:pPr>
              <w:jc w:val="both"/>
              <w:rPr>
                <w:rFonts w:ascii="Arial" w:hAnsi="Arial" w:cs="Arial"/>
                <w:sz w:val="24"/>
                <w:szCs w:val="24"/>
              </w:rPr>
            </w:pPr>
            <w:proofErr w:type="gramStart"/>
            <w:r>
              <w:rPr>
                <w:rFonts w:ascii="Arial" w:hAnsi="Arial" w:cs="Arial"/>
                <w:sz w:val="24"/>
                <w:szCs w:val="24"/>
              </w:rPr>
              <w:t>escribir</w:t>
            </w:r>
            <w:proofErr w:type="gramEnd"/>
            <w:r>
              <w:rPr>
                <w:rFonts w:ascii="Arial" w:hAnsi="Arial" w:cs="Arial"/>
                <w:sz w:val="24"/>
                <w:szCs w:val="24"/>
              </w:rPr>
              <w:t xml:space="preserve"> un cuento con </w:t>
            </w:r>
            <w:r>
              <w:rPr>
                <w:rFonts w:ascii="Arial" w:hAnsi="Arial" w:cs="Arial"/>
                <w:sz w:val="24"/>
                <w:szCs w:val="24"/>
              </w:rPr>
              <w:lastRenderedPageBreak/>
              <w:t>escritura no convencional.</w:t>
            </w:r>
          </w:p>
          <w:p w:rsidR="00DE1281" w:rsidRDefault="00DE1281" w:rsidP="0067517D">
            <w:pPr>
              <w:jc w:val="both"/>
              <w:rPr>
                <w:rFonts w:ascii="Arial" w:hAnsi="Arial" w:cs="Arial"/>
                <w:b/>
                <w:sz w:val="24"/>
                <w:szCs w:val="24"/>
              </w:rPr>
            </w:pP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lastRenderedPageBreak/>
              <w:t xml:space="preserve">NIVELACION: </w:t>
            </w:r>
            <w:r>
              <w:rPr>
                <w:rFonts w:ascii="Arial" w:hAnsi="Arial" w:cs="Arial"/>
                <w:sz w:val="24"/>
                <w:szCs w:val="24"/>
              </w:rPr>
              <w:t>transcribir un cuento y dibujarlo</w:t>
            </w:r>
            <w:r>
              <w:rPr>
                <w:rFonts w:ascii="Arial" w:hAnsi="Arial" w:cs="Arial"/>
                <w:b/>
                <w:sz w:val="24"/>
                <w:szCs w:val="24"/>
              </w:rPr>
              <w:t xml:space="preserve">. </w:t>
            </w:r>
          </w:p>
          <w:p w:rsidR="00DE1281" w:rsidRDefault="00DE1281" w:rsidP="0067517D">
            <w:pPr>
              <w:jc w:val="both"/>
              <w:rPr>
                <w:rFonts w:ascii="Arial" w:hAnsi="Arial" w:cs="Arial"/>
                <w:b/>
                <w:sz w:val="24"/>
                <w:szCs w:val="24"/>
              </w:rPr>
            </w:pPr>
            <w:r>
              <w:rPr>
                <w:rFonts w:ascii="Arial" w:hAnsi="Arial" w:cs="Arial"/>
                <w:b/>
                <w:sz w:val="24"/>
                <w:szCs w:val="24"/>
              </w:rPr>
              <w:t xml:space="preserve">RECUPERACION: </w:t>
            </w:r>
            <w:r>
              <w:rPr>
                <w:rFonts w:ascii="Arial" w:hAnsi="Arial" w:cs="Arial"/>
                <w:sz w:val="24"/>
                <w:szCs w:val="24"/>
              </w:rPr>
              <w:t>escritura del abecedario</w:t>
            </w:r>
            <w:r>
              <w:rPr>
                <w:rFonts w:ascii="Arial" w:hAnsi="Arial" w:cs="Arial"/>
                <w:b/>
                <w:sz w:val="24"/>
                <w:szCs w:val="24"/>
              </w:rPr>
              <w:t xml:space="preserve">. </w:t>
            </w:r>
          </w:p>
          <w:p w:rsidR="00DE1281" w:rsidRDefault="00DE1281" w:rsidP="0067517D">
            <w:pPr>
              <w:jc w:val="both"/>
              <w:rPr>
                <w:rFonts w:ascii="Arial" w:hAnsi="Arial" w:cs="Arial"/>
                <w:b/>
                <w:sz w:val="24"/>
                <w:szCs w:val="24"/>
              </w:rPr>
            </w:pPr>
            <w:r>
              <w:rPr>
                <w:rFonts w:ascii="Arial" w:hAnsi="Arial" w:cs="Arial"/>
                <w:b/>
                <w:sz w:val="24"/>
                <w:szCs w:val="24"/>
              </w:rPr>
              <w:t>PROFUNDIZACION: lectura</w:t>
            </w:r>
            <w:r>
              <w:rPr>
                <w:rFonts w:ascii="Arial" w:hAnsi="Arial" w:cs="Arial"/>
                <w:sz w:val="24"/>
                <w:szCs w:val="24"/>
              </w:rPr>
              <w:t xml:space="preserve"> y narración de cuento.</w:t>
            </w: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t xml:space="preserve">NIVELACION: </w:t>
            </w:r>
            <w:r>
              <w:rPr>
                <w:rFonts w:ascii="Arial" w:hAnsi="Arial" w:cs="Arial"/>
                <w:sz w:val="24"/>
                <w:szCs w:val="24"/>
              </w:rPr>
              <w:t>transcribir textos dados.</w:t>
            </w:r>
          </w:p>
          <w:p w:rsidR="00DE1281" w:rsidRDefault="00DE1281" w:rsidP="0067517D">
            <w:pPr>
              <w:jc w:val="both"/>
              <w:rPr>
                <w:rFonts w:ascii="Arial" w:hAnsi="Arial" w:cs="Arial"/>
                <w:b/>
                <w:sz w:val="24"/>
                <w:szCs w:val="24"/>
              </w:rPr>
            </w:pPr>
            <w:r>
              <w:rPr>
                <w:rFonts w:ascii="Arial" w:hAnsi="Arial" w:cs="Arial"/>
                <w:b/>
                <w:sz w:val="24"/>
                <w:szCs w:val="24"/>
              </w:rPr>
              <w:t>RECUPERACION</w:t>
            </w:r>
            <w:r>
              <w:rPr>
                <w:rFonts w:ascii="Arial" w:hAnsi="Arial" w:cs="Arial"/>
                <w:sz w:val="24"/>
                <w:szCs w:val="24"/>
              </w:rPr>
              <w:t>: taller escrito, construir oraciones de acuerdo a imágenes.</w:t>
            </w:r>
          </w:p>
          <w:p w:rsidR="00DE1281" w:rsidRDefault="00DE1281" w:rsidP="0067517D">
            <w:pPr>
              <w:jc w:val="both"/>
              <w:rPr>
                <w:rFonts w:ascii="Arial" w:hAnsi="Arial" w:cs="Arial"/>
                <w:b/>
                <w:sz w:val="24"/>
                <w:szCs w:val="24"/>
              </w:rPr>
            </w:pPr>
            <w:r>
              <w:rPr>
                <w:rFonts w:ascii="Arial" w:hAnsi="Arial" w:cs="Arial"/>
                <w:b/>
                <w:sz w:val="24"/>
                <w:szCs w:val="24"/>
              </w:rPr>
              <w:t xml:space="preserve">PROFUNDIZACION: </w:t>
            </w:r>
            <w:r>
              <w:rPr>
                <w:rFonts w:ascii="Arial" w:hAnsi="Arial" w:cs="Arial"/>
                <w:sz w:val="24"/>
                <w:szCs w:val="24"/>
              </w:rPr>
              <w:t xml:space="preserve">realizar ejercicios de </w:t>
            </w:r>
            <w:proofErr w:type="spellStart"/>
            <w:r>
              <w:rPr>
                <w:rFonts w:ascii="Arial" w:hAnsi="Arial" w:cs="Arial"/>
                <w:sz w:val="24"/>
                <w:szCs w:val="24"/>
              </w:rPr>
              <w:t>completación</w:t>
            </w:r>
            <w:proofErr w:type="spellEnd"/>
            <w:r>
              <w:rPr>
                <w:rFonts w:ascii="Arial" w:hAnsi="Arial" w:cs="Arial"/>
                <w:b/>
                <w:sz w:val="24"/>
                <w:szCs w:val="24"/>
              </w:rPr>
              <w:t xml:space="preserve">. </w:t>
            </w: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sz w:val="24"/>
                <w:szCs w:val="24"/>
              </w:rPr>
            </w:pPr>
            <w:r>
              <w:rPr>
                <w:rFonts w:ascii="Arial" w:hAnsi="Arial" w:cs="Arial"/>
                <w:b/>
                <w:sz w:val="24"/>
                <w:szCs w:val="24"/>
              </w:rPr>
              <w:lastRenderedPageBreak/>
              <w:t xml:space="preserve">NIVELACION: </w:t>
            </w:r>
            <w:r>
              <w:rPr>
                <w:rFonts w:ascii="Arial" w:hAnsi="Arial" w:cs="Arial"/>
                <w:sz w:val="24"/>
                <w:szCs w:val="24"/>
              </w:rPr>
              <w:t xml:space="preserve">clasificación de palabras (sustantivos, </w:t>
            </w:r>
            <w:proofErr w:type="spellStart"/>
            <w:r>
              <w:rPr>
                <w:rFonts w:ascii="Arial" w:hAnsi="Arial" w:cs="Arial"/>
                <w:sz w:val="24"/>
                <w:szCs w:val="24"/>
              </w:rPr>
              <w:t>genero</w:t>
            </w:r>
            <w:proofErr w:type="spellEnd"/>
            <w:r>
              <w:rPr>
                <w:rFonts w:ascii="Arial" w:hAnsi="Arial" w:cs="Arial"/>
                <w:sz w:val="24"/>
                <w:szCs w:val="24"/>
              </w:rPr>
              <w:t xml:space="preserve"> y numero)</w:t>
            </w:r>
          </w:p>
          <w:p w:rsidR="00DE1281" w:rsidRDefault="00DE1281" w:rsidP="0067517D">
            <w:pPr>
              <w:jc w:val="both"/>
              <w:rPr>
                <w:rFonts w:ascii="Arial" w:hAnsi="Arial" w:cs="Arial"/>
                <w:sz w:val="24"/>
                <w:szCs w:val="24"/>
              </w:rPr>
            </w:pPr>
            <w:r>
              <w:rPr>
                <w:rFonts w:ascii="Arial" w:hAnsi="Arial" w:cs="Arial"/>
                <w:b/>
                <w:sz w:val="24"/>
                <w:szCs w:val="24"/>
              </w:rPr>
              <w:t xml:space="preserve">RECUPERACION: </w:t>
            </w:r>
            <w:r>
              <w:rPr>
                <w:rFonts w:ascii="Arial" w:hAnsi="Arial" w:cs="Arial"/>
                <w:sz w:val="24"/>
                <w:szCs w:val="24"/>
              </w:rPr>
              <w:t>búsqueda de palabras en el diccionario.</w:t>
            </w:r>
          </w:p>
          <w:p w:rsidR="00DE1281" w:rsidRDefault="00DE1281" w:rsidP="0067517D">
            <w:pPr>
              <w:jc w:val="both"/>
              <w:rPr>
                <w:rFonts w:ascii="Arial" w:hAnsi="Arial" w:cs="Arial"/>
                <w:b/>
                <w:sz w:val="24"/>
                <w:szCs w:val="24"/>
              </w:rPr>
            </w:pPr>
            <w:r>
              <w:rPr>
                <w:rFonts w:ascii="Arial" w:hAnsi="Arial" w:cs="Arial"/>
                <w:b/>
                <w:sz w:val="24"/>
                <w:szCs w:val="24"/>
              </w:rPr>
              <w:t xml:space="preserve"> PROFUNDIZACION: </w:t>
            </w:r>
            <w:r>
              <w:rPr>
                <w:rFonts w:ascii="Arial" w:hAnsi="Arial" w:cs="Arial"/>
                <w:sz w:val="24"/>
                <w:szCs w:val="24"/>
              </w:rPr>
              <w:t>identificación de oraciones en un párrafo</w:t>
            </w:r>
            <w:r>
              <w:rPr>
                <w:rFonts w:ascii="Arial" w:hAnsi="Arial" w:cs="Arial"/>
                <w:b/>
                <w:sz w:val="24"/>
                <w:szCs w:val="24"/>
              </w:rPr>
              <w:t xml:space="preserve">. </w:t>
            </w:r>
          </w:p>
          <w:p w:rsidR="00DE1281" w:rsidRDefault="00DE1281" w:rsidP="0067517D">
            <w:pPr>
              <w:jc w:val="both"/>
              <w:rPr>
                <w:rFonts w:ascii="Arial" w:hAnsi="Arial" w:cs="Arial"/>
                <w:b/>
                <w:sz w:val="24"/>
                <w:szCs w:val="24"/>
              </w:rPr>
            </w:pPr>
          </w:p>
        </w:tc>
      </w:tr>
      <w:tr w:rsidR="00DE1281" w:rsidTr="0067517D">
        <w:tc>
          <w:tcPr>
            <w:tcW w:w="3515" w:type="dxa"/>
            <w:tcBorders>
              <w:top w:val="single" w:sz="4" w:space="0" w:color="000000"/>
              <w:left w:val="single" w:sz="4" w:space="0" w:color="000000"/>
              <w:bottom w:val="single" w:sz="4" w:space="0" w:color="000000"/>
              <w:right w:val="single" w:sz="4" w:space="0" w:color="000000"/>
            </w:tcBorders>
            <w:hideMark/>
          </w:tcPr>
          <w:p w:rsidR="00DE1281" w:rsidRDefault="00DE1281" w:rsidP="0067517D">
            <w:pPr>
              <w:jc w:val="both"/>
              <w:rPr>
                <w:rFonts w:ascii="Arial" w:hAnsi="Arial" w:cs="Arial"/>
                <w:b/>
                <w:sz w:val="24"/>
                <w:szCs w:val="24"/>
              </w:rPr>
            </w:pPr>
            <w:r>
              <w:rPr>
                <w:rFonts w:ascii="Arial" w:hAnsi="Arial" w:cs="Arial"/>
                <w:b/>
                <w:sz w:val="24"/>
                <w:szCs w:val="24"/>
              </w:rPr>
              <w:lastRenderedPageBreak/>
              <w:t>TERCER PERIODO</w:t>
            </w:r>
          </w:p>
        </w:tc>
        <w:tc>
          <w:tcPr>
            <w:tcW w:w="3515"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t xml:space="preserve">NIVELACION: </w:t>
            </w:r>
            <w:r>
              <w:rPr>
                <w:rFonts w:ascii="Arial" w:hAnsi="Arial" w:cs="Arial"/>
                <w:sz w:val="24"/>
                <w:szCs w:val="24"/>
              </w:rPr>
              <w:t>asociar la grafía y su pronunciación.</w:t>
            </w:r>
          </w:p>
          <w:p w:rsidR="00DE1281" w:rsidRDefault="00DE1281" w:rsidP="0067517D">
            <w:pPr>
              <w:jc w:val="both"/>
              <w:rPr>
                <w:rFonts w:ascii="Arial" w:hAnsi="Arial" w:cs="Arial"/>
                <w:b/>
                <w:sz w:val="24"/>
                <w:szCs w:val="24"/>
              </w:rPr>
            </w:pPr>
            <w:r>
              <w:rPr>
                <w:rFonts w:ascii="Arial" w:hAnsi="Arial" w:cs="Arial"/>
                <w:b/>
                <w:sz w:val="24"/>
                <w:szCs w:val="24"/>
              </w:rPr>
              <w:t xml:space="preserve">RECUPERACION: </w:t>
            </w:r>
            <w:r>
              <w:rPr>
                <w:rFonts w:ascii="Arial" w:hAnsi="Arial" w:cs="Arial"/>
                <w:sz w:val="24"/>
                <w:szCs w:val="24"/>
              </w:rPr>
              <w:t>seleccionar las vocales de un cuento</w:t>
            </w:r>
            <w:r>
              <w:rPr>
                <w:rFonts w:ascii="Arial" w:hAnsi="Arial" w:cs="Arial"/>
                <w:b/>
                <w:sz w:val="24"/>
                <w:szCs w:val="24"/>
              </w:rPr>
              <w:t>.</w:t>
            </w:r>
          </w:p>
          <w:p w:rsidR="00DE1281" w:rsidRDefault="00DE1281" w:rsidP="0067517D">
            <w:pPr>
              <w:jc w:val="both"/>
              <w:rPr>
                <w:rFonts w:ascii="Arial" w:hAnsi="Arial" w:cs="Arial"/>
                <w:b/>
                <w:sz w:val="24"/>
                <w:szCs w:val="24"/>
              </w:rPr>
            </w:pPr>
            <w:r>
              <w:rPr>
                <w:rFonts w:ascii="Arial" w:hAnsi="Arial" w:cs="Arial"/>
                <w:b/>
                <w:sz w:val="24"/>
                <w:szCs w:val="24"/>
              </w:rPr>
              <w:t xml:space="preserve"> PRIOFUNDIZACION: </w:t>
            </w:r>
            <w:r>
              <w:rPr>
                <w:rFonts w:ascii="Arial" w:hAnsi="Arial" w:cs="Arial"/>
                <w:sz w:val="24"/>
                <w:szCs w:val="24"/>
              </w:rPr>
              <w:t>diferenciar palabras relacionadas con el cuento en categorías semánticas.</w:t>
            </w: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t xml:space="preserve">NIVELACION: </w:t>
            </w:r>
            <w:r>
              <w:rPr>
                <w:rFonts w:ascii="Arial" w:hAnsi="Arial" w:cs="Arial"/>
                <w:sz w:val="24"/>
                <w:szCs w:val="24"/>
              </w:rPr>
              <w:t>transcripción de un texto.</w:t>
            </w:r>
          </w:p>
          <w:p w:rsidR="00DE1281" w:rsidRDefault="00DE1281" w:rsidP="0067517D">
            <w:pPr>
              <w:jc w:val="both"/>
              <w:rPr>
                <w:rFonts w:ascii="Arial" w:hAnsi="Arial" w:cs="Arial"/>
                <w:b/>
                <w:sz w:val="24"/>
                <w:szCs w:val="24"/>
              </w:rPr>
            </w:pPr>
            <w:r>
              <w:rPr>
                <w:rFonts w:ascii="Arial" w:hAnsi="Arial" w:cs="Arial"/>
                <w:b/>
                <w:sz w:val="24"/>
                <w:szCs w:val="24"/>
              </w:rPr>
              <w:t xml:space="preserve">RECUPERACION: </w:t>
            </w:r>
            <w:r>
              <w:rPr>
                <w:rFonts w:ascii="Arial" w:hAnsi="Arial" w:cs="Arial"/>
                <w:sz w:val="24"/>
                <w:szCs w:val="24"/>
              </w:rPr>
              <w:t>taller reemplazando la imagen por la palabra</w:t>
            </w:r>
            <w:r>
              <w:rPr>
                <w:rFonts w:ascii="Arial" w:hAnsi="Arial" w:cs="Arial"/>
                <w:b/>
                <w:sz w:val="24"/>
                <w:szCs w:val="24"/>
              </w:rPr>
              <w:t>.</w:t>
            </w:r>
          </w:p>
          <w:p w:rsidR="00DE1281" w:rsidRDefault="00DE1281" w:rsidP="0067517D">
            <w:pPr>
              <w:jc w:val="both"/>
              <w:rPr>
                <w:rFonts w:ascii="Arial" w:hAnsi="Arial" w:cs="Arial"/>
                <w:sz w:val="24"/>
                <w:szCs w:val="24"/>
              </w:rPr>
            </w:pPr>
            <w:r>
              <w:rPr>
                <w:rFonts w:ascii="Arial" w:hAnsi="Arial" w:cs="Arial"/>
                <w:b/>
                <w:sz w:val="24"/>
                <w:szCs w:val="24"/>
              </w:rPr>
              <w:t xml:space="preserve">PRIOFUNDIZACION: </w:t>
            </w:r>
            <w:r>
              <w:rPr>
                <w:rFonts w:ascii="Arial" w:hAnsi="Arial" w:cs="Arial"/>
                <w:sz w:val="24"/>
                <w:szCs w:val="24"/>
              </w:rPr>
              <w:t xml:space="preserve">narrar cuento y escribir conceptos claves. </w:t>
            </w: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t>NIVELACION</w:t>
            </w:r>
            <w:r>
              <w:rPr>
                <w:rFonts w:ascii="Arial" w:hAnsi="Arial" w:cs="Arial"/>
                <w:sz w:val="24"/>
                <w:szCs w:val="24"/>
              </w:rPr>
              <w:t>: leer y narrar una historia.</w:t>
            </w:r>
          </w:p>
          <w:p w:rsidR="00DE1281" w:rsidRDefault="00DE1281" w:rsidP="0067517D">
            <w:pPr>
              <w:jc w:val="both"/>
              <w:rPr>
                <w:rFonts w:ascii="Arial" w:hAnsi="Arial" w:cs="Arial"/>
                <w:b/>
                <w:sz w:val="24"/>
                <w:szCs w:val="24"/>
              </w:rPr>
            </w:pPr>
            <w:r>
              <w:rPr>
                <w:rFonts w:ascii="Arial" w:hAnsi="Arial" w:cs="Arial"/>
                <w:b/>
                <w:sz w:val="24"/>
                <w:szCs w:val="24"/>
              </w:rPr>
              <w:t xml:space="preserve">RECUPERACION: </w:t>
            </w:r>
            <w:r>
              <w:rPr>
                <w:rFonts w:ascii="Arial" w:hAnsi="Arial" w:cs="Arial"/>
                <w:sz w:val="24"/>
                <w:szCs w:val="24"/>
              </w:rPr>
              <w:t>construir una historia a partir de algunas imágenes</w:t>
            </w:r>
            <w:r>
              <w:rPr>
                <w:rFonts w:ascii="Arial" w:hAnsi="Arial" w:cs="Arial"/>
                <w:b/>
                <w:sz w:val="24"/>
                <w:szCs w:val="24"/>
              </w:rPr>
              <w:t xml:space="preserve">. PROFUNDIZACION: </w:t>
            </w:r>
            <w:r>
              <w:rPr>
                <w:rFonts w:ascii="Arial" w:hAnsi="Arial" w:cs="Arial"/>
                <w:sz w:val="24"/>
                <w:szCs w:val="24"/>
              </w:rPr>
              <w:t>lectura e interpretación escrita.</w:t>
            </w: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t xml:space="preserve">NIVELACION: </w:t>
            </w:r>
            <w:r>
              <w:rPr>
                <w:rFonts w:ascii="Arial" w:hAnsi="Arial" w:cs="Arial"/>
                <w:sz w:val="24"/>
                <w:szCs w:val="24"/>
              </w:rPr>
              <w:t>clasificación de palabras según el acento</w:t>
            </w:r>
            <w:r>
              <w:rPr>
                <w:rFonts w:ascii="Arial" w:hAnsi="Arial" w:cs="Arial"/>
                <w:b/>
                <w:sz w:val="24"/>
                <w:szCs w:val="24"/>
              </w:rPr>
              <w:t xml:space="preserve">. </w:t>
            </w:r>
          </w:p>
          <w:p w:rsidR="00DE1281" w:rsidRDefault="00DE1281" w:rsidP="0067517D">
            <w:pPr>
              <w:jc w:val="both"/>
              <w:rPr>
                <w:rFonts w:ascii="Arial" w:hAnsi="Arial" w:cs="Arial"/>
                <w:b/>
                <w:sz w:val="24"/>
                <w:szCs w:val="24"/>
              </w:rPr>
            </w:pPr>
            <w:r>
              <w:rPr>
                <w:rFonts w:ascii="Arial" w:hAnsi="Arial" w:cs="Arial"/>
                <w:b/>
                <w:sz w:val="24"/>
                <w:szCs w:val="24"/>
              </w:rPr>
              <w:t>RECUPERACION: elaboración</w:t>
            </w:r>
            <w:r>
              <w:rPr>
                <w:rFonts w:ascii="Arial" w:hAnsi="Arial" w:cs="Arial"/>
                <w:sz w:val="24"/>
                <w:szCs w:val="24"/>
              </w:rPr>
              <w:t xml:space="preserve"> de cartas</w:t>
            </w:r>
            <w:r>
              <w:rPr>
                <w:rFonts w:ascii="Arial" w:hAnsi="Arial" w:cs="Arial"/>
                <w:b/>
                <w:sz w:val="24"/>
                <w:szCs w:val="24"/>
              </w:rPr>
              <w:t xml:space="preserve">. </w:t>
            </w:r>
          </w:p>
          <w:p w:rsidR="00DE1281" w:rsidRDefault="00DE1281" w:rsidP="0067517D">
            <w:pPr>
              <w:jc w:val="both"/>
              <w:rPr>
                <w:rFonts w:ascii="Arial" w:hAnsi="Arial" w:cs="Arial"/>
                <w:sz w:val="24"/>
                <w:szCs w:val="24"/>
              </w:rPr>
            </w:pPr>
            <w:r>
              <w:rPr>
                <w:rFonts w:ascii="Arial" w:hAnsi="Arial" w:cs="Arial"/>
                <w:b/>
                <w:sz w:val="24"/>
                <w:szCs w:val="24"/>
              </w:rPr>
              <w:t xml:space="preserve">PROFUNDIZACION: </w:t>
            </w:r>
            <w:r>
              <w:rPr>
                <w:rFonts w:ascii="Arial" w:hAnsi="Arial" w:cs="Arial"/>
                <w:sz w:val="24"/>
                <w:szCs w:val="24"/>
              </w:rPr>
              <w:t xml:space="preserve">realizar ejemplos con géneros narrativos. </w:t>
            </w:r>
          </w:p>
          <w:p w:rsidR="00DE1281" w:rsidRDefault="00DE1281" w:rsidP="0067517D">
            <w:pPr>
              <w:jc w:val="both"/>
              <w:rPr>
                <w:rFonts w:ascii="Arial" w:hAnsi="Arial" w:cs="Arial"/>
                <w:b/>
                <w:sz w:val="24"/>
                <w:szCs w:val="24"/>
              </w:rPr>
            </w:pPr>
          </w:p>
        </w:tc>
      </w:tr>
      <w:tr w:rsidR="00DE1281" w:rsidTr="0067517D">
        <w:tc>
          <w:tcPr>
            <w:tcW w:w="3515" w:type="dxa"/>
            <w:tcBorders>
              <w:top w:val="single" w:sz="4" w:space="0" w:color="000000"/>
              <w:left w:val="single" w:sz="4" w:space="0" w:color="000000"/>
              <w:bottom w:val="single" w:sz="4" w:space="0" w:color="000000"/>
              <w:right w:val="single" w:sz="4" w:space="0" w:color="000000"/>
            </w:tcBorders>
            <w:hideMark/>
          </w:tcPr>
          <w:p w:rsidR="00DE1281" w:rsidRDefault="00DE1281" w:rsidP="0067517D">
            <w:pPr>
              <w:jc w:val="both"/>
              <w:rPr>
                <w:rFonts w:ascii="Arial" w:hAnsi="Arial" w:cs="Arial"/>
                <w:b/>
                <w:sz w:val="24"/>
                <w:szCs w:val="24"/>
              </w:rPr>
            </w:pPr>
            <w:r>
              <w:rPr>
                <w:rFonts w:ascii="Arial" w:hAnsi="Arial" w:cs="Arial"/>
                <w:b/>
                <w:sz w:val="24"/>
                <w:szCs w:val="24"/>
              </w:rPr>
              <w:t>CUARTO PERIODO</w:t>
            </w:r>
          </w:p>
        </w:tc>
        <w:tc>
          <w:tcPr>
            <w:tcW w:w="3515"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t xml:space="preserve">NIVELACION: transcripción de textos cortos. </w:t>
            </w:r>
          </w:p>
          <w:p w:rsidR="00DE1281" w:rsidRDefault="00DE1281" w:rsidP="0067517D">
            <w:pPr>
              <w:jc w:val="both"/>
              <w:rPr>
                <w:rFonts w:ascii="Arial" w:hAnsi="Arial" w:cs="Arial"/>
                <w:b/>
                <w:sz w:val="24"/>
                <w:szCs w:val="24"/>
              </w:rPr>
            </w:pPr>
            <w:r>
              <w:rPr>
                <w:rFonts w:ascii="Arial" w:hAnsi="Arial" w:cs="Arial"/>
                <w:b/>
                <w:sz w:val="24"/>
                <w:szCs w:val="24"/>
              </w:rPr>
              <w:t xml:space="preserve">RECUPERACION: </w:t>
            </w:r>
            <w:r>
              <w:rPr>
                <w:rFonts w:ascii="Arial" w:hAnsi="Arial" w:cs="Arial"/>
                <w:sz w:val="24"/>
                <w:szCs w:val="24"/>
              </w:rPr>
              <w:t>señalización de palabras relacionadas con un cuento</w:t>
            </w:r>
            <w:r>
              <w:rPr>
                <w:rFonts w:ascii="Arial" w:hAnsi="Arial" w:cs="Arial"/>
                <w:b/>
                <w:sz w:val="24"/>
                <w:szCs w:val="24"/>
              </w:rPr>
              <w:t>.</w:t>
            </w:r>
          </w:p>
          <w:p w:rsidR="00DE1281" w:rsidRDefault="00DE1281" w:rsidP="0067517D">
            <w:pPr>
              <w:jc w:val="both"/>
              <w:rPr>
                <w:rFonts w:ascii="Arial" w:hAnsi="Arial" w:cs="Arial"/>
                <w:b/>
                <w:sz w:val="24"/>
                <w:szCs w:val="24"/>
              </w:rPr>
            </w:pPr>
            <w:r>
              <w:rPr>
                <w:rFonts w:ascii="Arial" w:hAnsi="Arial" w:cs="Arial"/>
                <w:b/>
                <w:sz w:val="24"/>
                <w:szCs w:val="24"/>
              </w:rPr>
              <w:t xml:space="preserve">PRIOFUNDIZACION: </w:t>
            </w:r>
            <w:r>
              <w:rPr>
                <w:rFonts w:ascii="Arial" w:hAnsi="Arial" w:cs="Arial"/>
                <w:sz w:val="24"/>
                <w:szCs w:val="24"/>
              </w:rPr>
              <w:t>recortar palabras siguiendo las categorías semánticas</w:t>
            </w:r>
            <w:r>
              <w:rPr>
                <w:rFonts w:ascii="Arial" w:hAnsi="Arial" w:cs="Arial"/>
                <w:b/>
                <w:sz w:val="24"/>
                <w:szCs w:val="24"/>
              </w:rPr>
              <w:t xml:space="preserve">. </w:t>
            </w: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sz w:val="24"/>
                <w:szCs w:val="24"/>
              </w:rPr>
            </w:pPr>
            <w:r>
              <w:rPr>
                <w:rFonts w:ascii="Arial" w:hAnsi="Arial" w:cs="Arial"/>
                <w:b/>
                <w:sz w:val="24"/>
                <w:szCs w:val="24"/>
              </w:rPr>
              <w:lastRenderedPageBreak/>
              <w:t xml:space="preserve">NIVELACION: </w:t>
            </w:r>
            <w:r>
              <w:rPr>
                <w:rFonts w:ascii="Arial" w:hAnsi="Arial" w:cs="Arial"/>
                <w:sz w:val="24"/>
                <w:szCs w:val="24"/>
              </w:rPr>
              <w:t xml:space="preserve">taller escrito temas vistos. </w:t>
            </w:r>
          </w:p>
          <w:p w:rsidR="00DE1281" w:rsidRDefault="00DE1281" w:rsidP="0067517D">
            <w:pPr>
              <w:jc w:val="both"/>
              <w:rPr>
                <w:rFonts w:ascii="Arial" w:hAnsi="Arial" w:cs="Arial"/>
                <w:b/>
                <w:sz w:val="24"/>
                <w:szCs w:val="24"/>
              </w:rPr>
            </w:pPr>
            <w:r>
              <w:rPr>
                <w:rFonts w:ascii="Arial" w:hAnsi="Arial" w:cs="Arial"/>
                <w:b/>
                <w:sz w:val="24"/>
                <w:szCs w:val="24"/>
              </w:rPr>
              <w:t xml:space="preserve">RECUPERACION: </w:t>
            </w:r>
            <w:r>
              <w:rPr>
                <w:rFonts w:ascii="Arial" w:hAnsi="Arial" w:cs="Arial"/>
                <w:sz w:val="24"/>
                <w:szCs w:val="24"/>
              </w:rPr>
              <w:t>taller escritura de palabras utilizando combinaciones</w:t>
            </w:r>
            <w:r>
              <w:rPr>
                <w:rFonts w:ascii="Arial" w:hAnsi="Arial" w:cs="Arial"/>
                <w:b/>
                <w:sz w:val="24"/>
                <w:szCs w:val="24"/>
              </w:rPr>
              <w:t>.</w:t>
            </w:r>
          </w:p>
          <w:p w:rsidR="00DE1281" w:rsidRDefault="00DE1281" w:rsidP="0067517D">
            <w:pPr>
              <w:jc w:val="both"/>
              <w:rPr>
                <w:rFonts w:ascii="Arial" w:hAnsi="Arial" w:cs="Arial"/>
                <w:b/>
                <w:sz w:val="24"/>
                <w:szCs w:val="24"/>
              </w:rPr>
            </w:pPr>
            <w:r>
              <w:rPr>
                <w:rFonts w:ascii="Arial" w:hAnsi="Arial" w:cs="Arial"/>
                <w:b/>
                <w:sz w:val="24"/>
                <w:szCs w:val="24"/>
              </w:rPr>
              <w:t xml:space="preserve">  PRIOFUNDIZACION: </w:t>
            </w:r>
            <w:r>
              <w:rPr>
                <w:rFonts w:ascii="Arial" w:hAnsi="Arial" w:cs="Arial"/>
                <w:sz w:val="24"/>
                <w:szCs w:val="24"/>
              </w:rPr>
              <w:t>escribir oraciones y cuentos cortos</w:t>
            </w:r>
            <w:r>
              <w:rPr>
                <w:rFonts w:ascii="Arial" w:hAnsi="Arial" w:cs="Arial"/>
                <w:b/>
                <w:sz w:val="24"/>
                <w:szCs w:val="24"/>
              </w:rPr>
              <w:t xml:space="preserve">. </w:t>
            </w: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b/>
                <w:sz w:val="24"/>
                <w:szCs w:val="24"/>
              </w:rPr>
            </w:pPr>
            <w:r>
              <w:rPr>
                <w:rFonts w:ascii="Arial" w:hAnsi="Arial" w:cs="Arial"/>
                <w:b/>
                <w:sz w:val="24"/>
                <w:szCs w:val="24"/>
              </w:rPr>
              <w:lastRenderedPageBreak/>
              <w:t xml:space="preserve">NIVELACION: </w:t>
            </w:r>
            <w:r>
              <w:rPr>
                <w:rFonts w:ascii="Arial" w:hAnsi="Arial" w:cs="Arial"/>
                <w:sz w:val="24"/>
                <w:szCs w:val="24"/>
              </w:rPr>
              <w:t>construir una historia a partir de algunas imágenes</w:t>
            </w:r>
            <w:r>
              <w:rPr>
                <w:rFonts w:ascii="Arial" w:hAnsi="Arial" w:cs="Arial"/>
                <w:b/>
                <w:sz w:val="24"/>
                <w:szCs w:val="24"/>
              </w:rPr>
              <w:t>.</w:t>
            </w:r>
          </w:p>
          <w:p w:rsidR="00DE1281" w:rsidRDefault="00DE1281" w:rsidP="0067517D">
            <w:pPr>
              <w:jc w:val="both"/>
              <w:rPr>
                <w:rFonts w:ascii="Arial" w:hAnsi="Arial" w:cs="Arial"/>
                <w:sz w:val="24"/>
                <w:szCs w:val="24"/>
              </w:rPr>
            </w:pPr>
            <w:r>
              <w:rPr>
                <w:rFonts w:ascii="Arial" w:hAnsi="Arial" w:cs="Arial"/>
                <w:b/>
                <w:sz w:val="24"/>
                <w:szCs w:val="24"/>
              </w:rPr>
              <w:t>RECUPERACION: elaboración</w:t>
            </w:r>
            <w:r>
              <w:rPr>
                <w:rFonts w:ascii="Arial" w:hAnsi="Arial" w:cs="Arial"/>
                <w:sz w:val="24"/>
                <w:szCs w:val="24"/>
              </w:rPr>
              <w:t xml:space="preserve"> del abecedario con mayúscula y minúscula.</w:t>
            </w:r>
          </w:p>
          <w:p w:rsidR="00DE1281" w:rsidRDefault="00DE1281" w:rsidP="0067517D">
            <w:pPr>
              <w:jc w:val="both"/>
              <w:rPr>
                <w:rFonts w:ascii="Arial" w:hAnsi="Arial" w:cs="Arial"/>
                <w:sz w:val="24"/>
                <w:szCs w:val="24"/>
              </w:rPr>
            </w:pPr>
            <w:r>
              <w:rPr>
                <w:rFonts w:ascii="Arial" w:hAnsi="Arial" w:cs="Arial"/>
                <w:b/>
                <w:sz w:val="24"/>
                <w:szCs w:val="24"/>
              </w:rPr>
              <w:t xml:space="preserve"> PRIOFUNDIZACION: </w:t>
            </w:r>
            <w:r>
              <w:rPr>
                <w:rFonts w:ascii="Arial" w:hAnsi="Arial" w:cs="Arial"/>
                <w:sz w:val="24"/>
                <w:szCs w:val="24"/>
              </w:rPr>
              <w:t xml:space="preserve">ordenar palabras alfabéticamente. </w:t>
            </w:r>
          </w:p>
          <w:p w:rsidR="00DE1281" w:rsidRDefault="00DE1281" w:rsidP="0067517D">
            <w:pPr>
              <w:jc w:val="both"/>
              <w:rPr>
                <w:rFonts w:ascii="Arial" w:hAnsi="Arial" w:cs="Arial"/>
                <w:b/>
                <w:sz w:val="24"/>
                <w:szCs w:val="24"/>
              </w:rPr>
            </w:pPr>
          </w:p>
        </w:tc>
        <w:tc>
          <w:tcPr>
            <w:tcW w:w="3516" w:type="dxa"/>
            <w:tcBorders>
              <w:top w:val="single" w:sz="4" w:space="0" w:color="000000"/>
              <w:left w:val="single" w:sz="4" w:space="0" w:color="000000"/>
              <w:bottom w:val="single" w:sz="4" w:space="0" w:color="000000"/>
              <w:right w:val="single" w:sz="4" w:space="0" w:color="000000"/>
            </w:tcBorders>
          </w:tcPr>
          <w:p w:rsidR="00DE1281" w:rsidRDefault="00DE1281" w:rsidP="0067517D">
            <w:pPr>
              <w:jc w:val="both"/>
              <w:rPr>
                <w:rFonts w:ascii="Arial" w:hAnsi="Arial" w:cs="Arial"/>
                <w:sz w:val="24"/>
                <w:szCs w:val="24"/>
              </w:rPr>
            </w:pPr>
            <w:r>
              <w:rPr>
                <w:rFonts w:ascii="Arial" w:hAnsi="Arial" w:cs="Arial"/>
                <w:b/>
                <w:sz w:val="24"/>
                <w:szCs w:val="24"/>
              </w:rPr>
              <w:lastRenderedPageBreak/>
              <w:t xml:space="preserve">NIVELACION: </w:t>
            </w:r>
            <w:r>
              <w:rPr>
                <w:rFonts w:ascii="Arial" w:hAnsi="Arial" w:cs="Arial"/>
                <w:sz w:val="24"/>
                <w:szCs w:val="24"/>
              </w:rPr>
              <w:t xml:space="preserve">realizar ejemplos con géneros narrativos. </w:t>
            </w:r>
          </w:p>
          <w:p w:rsidR="00DE1281" w:rsidRDefault="00DE1281" w:rsidP="0067517D">
            <w:pPr>
              <w:jc w:val="both"/>
              <w:rPr>
                <w:rFonts w:ascii="Arial" w:hAnsi="Arial" w:cs="Arial"/>
                <w:b/>
                <w:sz w:val="24"/>
                <w:szCs w:val="24"/>
              </w:rPr>
            </w:pPr>
          </w:p>
          <w:p w:rsidR="00DE1281" w:rsidRDefault="00DE1281" w:rsidP="0067517D">
            <w:pPr>
              <w:jc w:val="both"/>
              <w:rPr>
                <w:rFonts w:ascii="Arial" w:hAnsi="Arial" w:cs="Arial"/>
                <w:sz w:val="24"/>
                <w:szCs w:val="24"/>
              </w:rPr>
            </w:pPr>
            <w:r>
              <w:rPr>
                <w:rFonts w:ascii="Arial" w:hAnsi="Arial" w:cs="Arial"/>
                <w:b/>
                <w:sz w:val="24"/>
                <w:szCs w:val="24"/>
              </w:rPr>
              <w:t xml:space="preserve">RECUPERACION: </w:t>
            </w:r>
            <w:r>
              <w:rPr>
                <w:rFonts w:ascii="Arial" w:hAnsi="Arial" w:cs="Arial"/>
                <w:sz w:val="24"/>
                <w:szCs w:val="24"/>
              </w:rPr>
              <w:t>taller de comprensión lectora.</w:t>
            </w:r>
            <w:r>
              <w:rPr>
                <w:rFonts w:ascii="Arial" w:hAnsi="Arial" w:cs="Arial"/>
                <w:b/>
                <w:sz w:val="24"/>
                <w:szCs w:val="24"/>
              </w:rPr>
              <w:t xml:space="preserve"> PRIOFUNDIZACION: </w:t>
            </w:r>
            <w:r>
              <w:rPr>
                <w:rFonts w:ascii="Arial" w:hAnsi="Arial" w:cs="Arial"/>
                <w:sz w:val="24"/>
                <w:szCs w:val="24"/>
              </w:rPr>
              <w:t xml:space="preserve">taller con preguntas de selección </w:t>
            </w:r>
            <w:r>
              <w:rPr>
                <w:rFonts w:ascii="Arial" w:hAnsi="Arial" w:cs="Arial"/>
                <w:sz w:val="24"/>
                <w:szCs w:val="24"/>
              </w:rPr>
              <w:lastRenderedPageBreak/>
              <w:t xml:space="preserve">múltiple. </w:t>
            </w:r>
          </w:p>
          <w:p w:rsidR="00DE1281" w:rsidRDefault="00DE1281" w:rsidP="0067517D">
            <w:pPr>
              <w:jc w:val="both"/>
              <w:rPr>
                <w:rFonts w:ascii="Arial" w:hAnsi="Arial" w:cs="Arial"/>
                <w:b/>
                <w:sz w:val="24"/>
                <w:szCs w:val="24"/>
              </w:rPr>
            </w:pPr>
          </w:p>
        </w:tc>
      </w:tr>
    </w:tbl>
    <w:p w:rsidR="00DE1281" w:rsidRDefault="00DE1281" w:rsidP="00DE1281"/>
    <w:p w:rsidR="00DE1281" w:rsidRDefault="00DE1281" w:rsidP="00DE1281"/>
    <w:p w:rsidR="00DE1281" w:rsidRDefault="00DE1281" w:rsidP="00F76B46">
      <w:pPr>
        <w:spacing w:after="0" w:line="240" w:lineRule="auto"/>
        <w:jc w:val="center"/>
        <w:rPr>
          <w:rFonts w:ascii="Arial" w:eastAsia="Times New Roman" w:hAnsi="Arial" w:cs="Arial"/>
          <w:sz w:val="24"/>
          <w:szCs w:val="24"/>
        </w:rPr>
      </w:pPr>
    </w:p>
    <w:p w:rsidR="00DE1281" w:rsidRDefault="00DE1281" w:rsidP="00F76B46">
      <w:pPr>
        <w:spacing w:after="0" w:line="240" w:lineRule="auto"/>
        <w:jc w:val="center"/>
        <w:rPr>
          <w:rFonts w:ascii="Arial" w:eastAsia="Times New Roman" w:hAnsi="Arial" w:cs="Arial"/>
          <w:sz w:val="24"/>
          <w:szCs w:val="24"/>
        </w:rPr>
      </w:pPr>
    </w:p>
    <w:p w:rsidR="00DE1281" w:rsidRDefault="00DE1281" w:rsidP="00F76B46">
      <w:pPr>
        <w:spacing w:after="0" w:line="240" w:lineRule="auto"/>
        <w:jc w:val="center"/>
        <w:rPr>
          <w:rFonts w:ascii="Arial" w:eastAsia="Times New Roman" w:hAnsi="Arial" w:cs="Arial"/>
          <w:sz w:val="24"/>
          <w:szCs w:val="24"/>
        </w:rPr>
      </w:pPr>
    </w:p>
    <w:p w:rsidR="00DE1281" w:rsidRDefault="00DE1281" w:rsidP="00F76B46">
      <w:pPr>
        <w:spacing w:after="0" w:line="240" w:lineRule="auto"/>
        <w:jc w:val="center"/>
        <w:rPr>
          <w:rFonts w:ascii="Arial" w:eastAsia="Times New Roman" w:hAnsi="Arial" w:cs="Arial"/>
          <w:sz w:val="24"/>
          <w:szCs w:val="24"/>
        </w:rPr>
      </w:pPr>
    </w:p>
    <w:p w:rsidR="00DE1281" w:rsidRDefault="00DE1281" w:rsidP="00F76B46">
      <w:pPr>
        <w:spacing w:after="0" w:line="240" w:lineRule="auto"/>
        <w:jc w:val="center"/>
        <w:rPr>
          <w:rFonts w:ascii="Arial" w:eastAsia="Times New Roman" w:hAnsi="Arial" w:cs="Arial"/>
          <w:sz w:val="24"/>
          <w:szCs w:val="24"/>
        </w:rPr>
      </w:pPr>
    </w:p>
    <w:p w:rsidR="00DE1281" w:rsidRDefault="00DE1281" w:rsidP="00F76B46">
      <w:pPr>
        <w:spacing w:after="0" w:line="240" w:lineRule="auto"/>
        <w:jc w:val="center"/>
        <w:rPr>
          <w:rFonts w:ascii="Arial" w:eastAsia="Times New Roman" w:hAnsi="Arial" w:cs="Arial"/>
          <w:sz w:val="24"/>
          <w:szCs w:val="24"/>
        </w:rPr>
      </w:pPr>
    </w:p>
    <w:p w:rsidR="00DE1281" w:rsidRDefault="00DE1281" w:rsidP="00F76B46">
      <w:pPr>
        <w:spacing w:after="0" w:line="240" w:lineRule="auto"/>
        <w:jc w:val="center"/>
        <w:rPr>
          <w:rFonts w:ascii="Arial" w:eastAsia="Times New Roman" w:hAnsi="Arial" w:cs="Arial"/>
          <w:sz w:val="24"/>
          <w:szCs w:val="24"/>
        </w:rPr>
      </w:pPr>
    </w:p>
    <w:p w:rsidR="00DE1281" w:rsidRDefault="00DE1281" w:rsidP="00F76B46">
      <w:pPr>
        <w:spacing w:after="0" w:line="240" w:lineRule="auto"/>
        <w:jc w:val="center"/>
        <w:rPr>
          <w:rFonts w:ascii="Arial" w:eastAsia="Times New Roman" w:hAnsi="Arial" w:cs="Arial"/>
          <w:sz w:val="24"/>
          <w:szCs w:val="24"/>
        </w:rPr>
      </w:pPr>
    </w:p>
    <w:p w:rsidR="00DE1281" w:rsidRDefault="00DE1281" w:rsidP="00F76B46">
      <w:pPr>
        <w:spacing w:after="0" w:line="240" w:lineRule="auto"/>
        <w:jc w:val="center"/>
        <w:rPr>
          <w:rFonts w:ascii="Arial" w:eastAsia="Times New Roman" w:hAnsi="Arial" w:cs="Arial"/>
          <w:sz w:val="24"/>
          <w:szCs w:val="24"/>
        </w:rPr>
      </w:pPr>
    </w:p>
    <w:p w:rsidR="00F76B46" w:rsidRDefault="00F76B46"/>
    <w:sectPr w:rsidR="00F76B46" w:rsidSect="00F7787B">
      <w:pgSz w:w="20160" w:h="12240" w:orient="landscape" w:code="5"/>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2EC" w:rsidRDefault="00C862EC" w:rsidP="00217FCA">
      <w:pPr>
        <w:spacing w:after="0" w:line="240" w:lineRule="auto"/>
      </w:pPr>
      <w:r>
        <w:separator/>
      </w:r>
    </w:p>
  </w:endnote>
  <w:endnote w:type="continuationSeparator" w:id="0">
    <w:p w:rsidR="00C862EC" w:rsidRDefault="00C862EC" w:rsidP="00217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2EC" w:rsidRDefault="00C862EC" w:rsidP="00217FCA">
      <w:pPr>
        <w:spacing w:after="0" w:line="240" w:lineRule="auto"/>
      </w:pPr>
      <w:r>
        <w:separator/>
      </w:r>
    </w:p>
  </w:footnote>
  <w:footnote w:type="continuationSeparator" w:id="0">
    <w:p w:rsidR="00C862EC" w:rsidRDefault="00C862EC" w:rsidP="00217F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00000002"/>
    <w:lvl w:ilvl="0" w:tplc="D154350A">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2A86C078">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3ABCC3C6">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2248B126">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B558703A">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E248768C">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5748EC14">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3E8CF6A2">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53A0A6BC">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3"/>
    <w:multiLevelType w:val="hybridMultilevel"/>
    <w:tmpl w:val="00000003"/>
    <w:lvl w:ilvl="0" w:tplc="E50696F2">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4D40209A">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FB349BB2">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7722DE4A">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59EE8918">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D0B65158">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34E808FE">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4C4A2B12">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A77CBF2E">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00000004"/>
    <w:multiLevelType w:val="hybridMultilevel"/>
    <w:tmpl w:val="00000004"/>
    <w:lvl w:ilvl="0" w:tplc="5EEE2708">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D9787EA6">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4CCC9648">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E35A7B16">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89AE5C14">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054A6588">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83D2B792">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FBD47BB8">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E2625B94">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3">
    <w:nsid w:val="00000005"/>
    <w:multiLevelType w:val="hybridMultilevel"/>
    <w:tmpl w:val="00000005"/>
    <w:lvl w:ilvl="0" w:tplc="BF4C7E6C">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63B23B2C">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7DA22556">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B1C08A28">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C7A815BC">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1B084DAA">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E19CB3D4">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6788699C">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270A363E">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4">
    <w:nsid w:val="00000006"/>
    <w:multiLevelType w:val="hybridMultilevel"/>
    <w:tmpl w:val="00000006"/>
    <w:lvl w:ilvl="0" w:tplc="9ED28E82">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A49EE924">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B8B80678">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786A1052">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78FA86E2">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F1BC4306">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C1FEE2F8">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E0F80AA4">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7C8EFAC4">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5">
    <w:nsid w:val="00000007"/>
    <w:multiLevelType w:val="hybridMultilevel"/>
    <w:tmpl w:val="00000007"/>
    <w:lvl w:ilvl="0" w:tplc="D196EC5A">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E23A74CE">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9D1CB68C">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8F983416">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C08C4AB0">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C6542796">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12408382">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995AC1BE">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0B32009A">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6">
    <w:nsid w:val="00000008"/>
    <w:multiLevelType w:val="hybridMultilevel"/>
    <w:tmpl w:val="00000008"/>
    <w:lvl w:ilvl="0" w:tplc="39C6DC46">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EE3ACE04">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0EF2C6F0">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6434A96A">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CA468188">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AD5E9C1E">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927AB6EA">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B89E186A">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EC2025CA">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7">
    <w:nsid w:val="00000009"/>
    <w:multiLevelType w:val="hybridMultilevel"/>
    <w:tmpl w:val="00000009"/>
    <w:lvl w:ilvl="0" w:tplc="A93E3958">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421A564A">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DE20F7D6">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7756A1EC">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6186BABC">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420896CA">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281863A8">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B3320BBE">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C780279A">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8">
    <w:nsid w:val="20E23A88"/>
    <w:multiLevelType w:val="hybridMultilevel"/>
    <w:tmpl w:val="6BBC9CA8"/>
    <w:lvl w:ilvl="0" w:tplc="22243670">
      <w:start w:val="2"/>
      <w:numFmt w:val="bullet"/>
      <w:lvlText w:val="-"/>
      <w:lvlJc w:val="left"/>
      <w:pPr>
        <w:ind w:left="720" w:hanging="360"/>
      </w:pPr>
      <w:rPr>
        <w:rFonts w:ascii="Arial" w:eastAsia="Arial Unicode MS" w:hAnsi="Arial"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9">
    <w:nsid w:val="22B22F5F"/>
    <w:multiLevelType w:val="hybridMultilevel"/>
    <w:tmpl w:val="F30CA834"/>
    <w:lvl w:ilvl="0" w:tplc="826CC700">
      <w:numFmt w:val="bullet"/>
      <w:lvlText w:val="-"/>
      <w:lvlJc w:val="left"/>
      <w:pPr>
        <w:ind w:left="36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Times New Roman"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Times New Roman"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Times New Roman" w:hint="default"/>
      </w:rPr>
    </w:lvl>
    <w:lvl w:ilvl="8" w:tplc="240A0005">
      <w:start w:val="1"/>
      <w:numFmt w:val="bullet"/>
      <w:lvlText w:val=""/>
      <w:lvlJc w:val="left"/>
      <w:pPr>
        <w:ind w:left="6480" w:hanging="360"/>
      </w:pPr>
      <w:rPr>
        <w:rFonts w:ascii="Wingdings" w:hAnsi="Wingdings" w:hint="default"/>
      </w:rPr>
    </w:lvl>
  </w:abstractNum>
  <w:abstractNum w:abstractNumId="10">
    <w:nsid w:val="27FA5B30"/>
    <w:multiLevelType w:val="hybridMultilevel"/>
    <w:tmpl w:val="27622D0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1">
    <w:nsid w:val="2AE132A7"/>
    <w:multiLevelType w:val="hybridMultilevel"/>
    <w:tmpl w:val="D472D586"/>
    <w:lvl w:ilvl="0" w:tplc="22243670">
      <w:start w:val="2"/>
      <w:numFmt w:val="bullet"/>
      <w:lvlText w:val="-"/>
      <w:lvlJc w:val="left"/>
      <w:pPr>
        <w:ind w:left="720" w:hanging="360"/>
      </w:pPr>
      <w:rPr>
        <w:rFonts w:ascii="Arial" w:eastAsia="Arial Unicode MS" w:hAnsi="Arial"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num w:numId="1">
    <w:abstractNumId w:val="10"/>
  </w:num>
  <w:num w:numId="2">
    <w:abstractNumId w:val="10"/>
  </w:num>
  <w:num w:numId="3">
    <w:abstractNumId w:val="5"/>
  </w:num>
  <w:num w:numId="4">
    <w:abstractNumId w:val="5"/>
  </w:num>
  <w:num w:numId="5">
    <w:abstractNumId w:val="1"/>
  </w:num>
  <w:num w:numId="6">
    <w:abstractNumId w:val="1"/>
  </w:num>
  <w:num w:numId="7">
    <w:abstractNumId w:val="0"/>
  </w:num>
  <w:num w:numId="8">
    <w:abstractNumId w:val="0"/>
  </w:num>
  <w:num w:numId="9">
    <w:abstractNumId w:val="6"/>
  </w:num>
  <w:num w:numId="10">
    <w:abstractNumId w:val="6"/>
  </w:num>
  <w:num w:numId="11">
    <w:abstractNumId w:val="7"/>
  </w:num>
  <w:num w:numId="12">
    <w:abstractNumId w:val="7"/>
  </w:num>
  <w:num w:numId="13">
    <w:abstractNumId w:val="2"/>
  </w:num>
  <w:num w:numId="14">
    <w:abstractNumId w:val="2"/>
  </w:num>
  <w:num w:numId="15">
    <w:abstractNumId w:val="3"/>
  </w:num>
  <w:num w:numId="16">
    <w:abstractNumId w:val="3"/>
  </w:num>
  <w:num w:numId="17">
    <w:abstractNumId w:val="4"/>
  </w:num>
  <w:num w:numId="18">
    <w:abstractNumId w:val="4"/>
  </w:num>
  <w:num w:numId="19">
    <w:abstractNumId w:val="11"/>
  </w:num>
  <w:num w:numId="20">
    <w:abstractNumId w:val="8"/>
  </w:num>
  <w:num w:numId="21">
    <w:abstractNumId w:val="11"/>
  </w:num>
  <w:num w:numId="22">
    <w:abstractNumId w:val="8"/>
  </w:num>
  <w:num w:numId="23">
    <w:abstractNumId w:val="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FCA"/>
    <w:rsid w:val="000D1EBD"/>
    <w:rsid w:val="000F361C"/>
    <w:rsid w:val="00123CAB"/>
    <w:rsid w:val="00131D4F"/>
    <w:rsid w:val="00197433"/>
    <w:rsid w:val="001A3B28"/>
    <w:rsid w:val="00217FCA"/>
    <w:rsid w:val="003628DB"/>
    <w:rsid w:val="003B2B8E"/>
    <w:rsid w:val="003E566E"/>
    <w:rsid w:val="00421F04"/>
    <w:rsid w:val="00433D38"/>
    <w:rsid w:val="004C0B6A"/>
    <w:rsid w:val="00517532"/>
    <w:rsid w:val="0055165D"/>
    <w:rsid w:val="005A4A9E"/>
    <w:rsid w:val="00654F63"/>
    <w:rsid w:val="0067517D"/>
    <w:rsid w:val="00747B1A"/>
    <w:rsid w:val="008A2AC2"/>
    <w:rsid w:val="00923A13"/>
    <w:rsid w:val="009D2CF8"/>
    <w:rsid w:val="00AB0F22"/>
    <w:rsid w:val="00BD050A"/>
    <w:rsid w:val="00C033C4"/>
    <w:rsid w:val="00C862EC"/>
    <w:rsid w:val="00CB4910"/>
    <w:rsid w:val="00CF5E82"/>
    <w:rsid w:val="00DE1281"/>
    <w:rsid w:val="00DF2114"/>
    <w:rsid w:val="00E806CE"/>
    <w:rsid w:val="00F76B46"/>
    <w:rsid w:val="00F7787B"/>
    <w:rsid w:val="00FA29A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FCA"/>
    <w:rPr>
      <w:rFonts w:ascii="Calibri" w:eastAsia="Calibri" w:hAnsi="Calibri" w:cs="Times New Roman"/>
    </w:rPr>
  </w:style>
  <w:style w:type="paragraph" w:styleId="Ttulo3">
    <w:name w:val="heading 3"/>
    <w:basedOn w:val="Normal"/>
    <w:next w:val="Normal"/>
    <w:link w:val="Ttulo3Car"/>
    <w:uiPriority w:val="99"/>
    <w:semiHidden/>
    <w:unhideWhenUsed/>
    <w:qFormat/>
    <w:rsid w:val="00217FCA"/>
    <w:pPr>
      <w:keepNext/>
      <w:spacing w:before="240" w:after="60" w:line="240" w:lineRule="auto"/>
      <w:outlineLvl w:val="2"/>
    </w:pPr>
    <w:rPr>
      <w:rFonts w:ascii="Cambria" w:eastAsia="Times New Roman" w:hAnsi="Cambria"/>
      <w:b/>
      <w:bCs/>
      <w:sz w:val="26"/>
      <w:szCs w:val="26"/>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semiHidden/>
    <w:rsid w:val="00217FCA"/>
    <w:rPr>
      <w:rFonts w:ascii="Cambria" w:eastAsia="Times New Roman" w:hAnsi="Cambria" w:cs="Times New Roman"/>
      <w:b/>
      <w:bCs/>
      <w:sz w:val="26"/>
      <w:szCs w:val="26"/>
      <w:lang w:val="x-none"/>
    </w:rPr>
  </w:style>
  <w:style w:type="character" w:styleId="Hipervnculo">
    <w:name w:val="Hyperlink"/>
    <w:semiHidden/>
    <w:unhideWhenUsed/>
    <w:rsid w:val="00217FCA"/>
    <w:rPr>
      <w:color w:val="990000"/>
      <w:u w:val="single"/>
    </w:rPr>
  </w:style>
  <w:style w:type="character" w:styleId="Hipervnculovisitado">
    <w:name w:val="FollowedHyperlink"/>
    <w:basedOn w:val="Fuentedeprrafopredeter"/>
    <w:uiPriority w:val="99"/>
    <w:semiHidden/>
    <w:unhideWhenUsed/>
    <w:rsid w:val="00217FCA"/>
    <w:rPr>
      <w:color w:val="800080" w:themeColor="followedHyperlink"/>
      <w:u w:val="single"/>
    </w:rPr>
  </w:style>
  <w:style w:type="paragraph" w:styleId="NormalWeb">
    <w:name w:val="Normal (Web)"/>
    <w:basedOn w:val="Normal"/>
    <w:semiHidden/>
    <w:unhideWhenUsed/>
    <w:rsid w:val="00217FCA"/>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Encabezado">
    <w:name w:val="header"/>
    <w:basedOn w:val="Normal"/>
    <w:link w:val="EncabezadoCar"/>
    <w:uiPriority w:val="99"/>
    <w:unhideWhenUsed/>
    <w:rsid w:val="00217FC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FCA"/>
    <w:rPr>
      <w:rFonts w:ascii="Calibri" w:eastAsia="Calibri" w:hAnsi="Calibri" w:cs="Times New Roman"/>
    </w:rPr>
  </w:style>
  <w:style w:type="paragraph" w:styleId="Piedepgina">
    <w:name w:val="footer"/>
    <w:basedOn w:val="Normal"/>
    <w:link w:val="PiedepginaCar"/>
    <w:uiPriority w:val="99"/>
    <w:unhideWhenUsed/>
    <w:rsid w:val="00217FC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FCA"/>
    <w:rPr>
      <w:rFonts w:ascii="Calibri" w:eastAsia="Calibri" w:hAnsi="Calibri" w:cs="Times New Roman"/>
    </w:rPr>
  </w:style>
  <w:style w:type="paragraph" w:styleId="Textodeglobo">
    <w:name w:val="Balloon Text"/>
    <w:basedOn w:val="Normal"/>
    <w:link w:val="TextodegloboCar"/>
    <w:uiPriority w:val="99"/>
    <w:semiHidden/>
    <w:unhideWhenUsed/>
    <w:rsid w:val="00217FCA"/>
    <w:pPr>
      <w:spacing w:after="0" w:line="240" w:lineRule="auto"/>
    </w:pPr>
    <w:rPr>
      <w:rFonts w:ascii="Tahoma" w:hAnsi="Tahoma"/>
      <w:sz w:val="16"/>
      <w:szCs w:val="16"/>
      <w:lang w:val="x-none" w:eastAsia="x-none"/>
    </w:rPr>
  </w:style>
  <w:style w:type="character" w:customStyle="1" w:styleId="TextodegloboCar">
    <w:name w:val="Texto de globo Car"/>
    <w:basedOn w:val="Fuentedeprrafopredeter"/>
    <w:link w:val="Textodeglobo"/>
    <w:uiPriority w:val="99"/>
    <w:semiHidden/>
    <w:rsid w:val="00217FCA"/>
    <w:rPr>
      <w:rFonts w:ascii="Tahoma" w:eastAsia="Calibri" w:hAnsi="Tahoma" w:cs="Times New Roman"/>
      <w:sz w:val="16"/>
      <w:szCs w:val="16"/>
      <w:lang w:val="x-none" w:eastAsia="x-none"/>
    </w:rPr>
  </w:style>
  <w:style w:type="paragraph" w:styleId="Prrafodelista">
    <w:name w:val="List Paragraph"/>
    <w:basedOn w:val="Normal"/>
    <w:uiPriority w:val="99"/>
    <w:qFormat/>
    <w:rsid w:val="00217FCA"/>
    <w:pPr>
      <w:ind w:left="720"/>
      <w:contextualSpacing/>
    </w:pPr>
  </w:style>
  <w:style w:type="paragraph" w:customStyle="1" w:styleId="negronormal">
    <w:name w:val="negronormal"/>
    <w:basedOn w:val="Normal"/>
    <w:rsid w:val="00217FCA"/>
    <w:pPr>
      <w:spacing w:before="100" w:beforeAutospacing="1" w:after="100" w:afterAutospacing="1" w:line="240" w:lineRule="auto"/>
    </w:pPr>
    <w:rPr>
      <w:rFonts w:ascii="Verdana" w:eastAsia="Times New Roman" w:hAnsi="Verdana"/>
      <w:color w:val="000000"/>
      <w:sz w:val="20"/>
      <w:szCs w:val="20"/>
      <w:lang w:val="es-ES" w:eastAsia="es-ES"/>
    </w:rPr>
  </w:style>
  <w:style w:type="character" w:styleId="Nmerodepgina">
    <w:name w:val="page number"/>
    <w:uiPriority w:val="99"/>
    <w:semiHidden/>
    <w:unhideWhenUsed/>
    <w:rsid w:val="00217FCA"/>
    <w:rPr>
      <w:rFonts w:ascii="Times New Roman" w:eastAsia="Times New Roman" w:hAnsi="Times New Roman" w:cs="Times New Roman" w:hint="default"/>
      <w:bCs w:val="0"/>
      <w:iCs w:val="0"/>
      <w:szCs w:val="22"/>
      <w:lang w:val="es-ES"/>
    </w:rPr>
  </w:style>
  <w:style w:type="character" w:customStyle="1" w:styleId="negronormal1">
    <w:name w:val="negronormal1"/>
    <w:rsid w:val="00217FCA"/>
    <w:rPr>
      <w:rFonts w:ascii="Verdana" w:hAnsi="Verdana" w:hint="default"/>
      <w:color w:val="000000"/>
      <w:sz w:val="20"/>
      <w:szCs w:val="20"/>
    </w:rPr>
  </w:style>
  <w:style w:type="table" w:styleId="Tablaconcuadrcula">
    <w:name w:val="Table Grid"/>
    <w:basedOn w:val="Tablanormal"/>
    <w:uiPriority w:val="59"/>
    <w:rsid w:val="00217FCA"/>
    <w:pPr>
      <w:spacing w:after="0" w:line="240" w:lineRule="auto"/>
    </w:pPr>
    <w:rPr>
      <w:rFonts w:ascii="Calibri" w:eastAsia="Calibri" w:hAnsi="Calibri" w:cs="Times New Roman"/>
      <w:sz w:val="20"/>
      <w:szCs w:val="20"/>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stavistosa-nfasis1">
    <w:name w:val="Colorful List Accent 1"/>
    <w:basedOn w:val="Tablanormal"/>
    <w:uiPriority w:val="72"/>
    <w:rsid w:val="00217FCA"/>
    <w:pPr>
      <w:spacing w:after="0" w:line="240" w:lineRule="auto"/>
    </w:pPr>
    <w:rPr>
      <w:rFonts w:ascii="Calibri" w:eastAsia="Calibri" w:hAnsi="Calibri" w:cs="Times New Roman"/>
      <w:color w:val="000000"/>
      <w:sz w:val="20"/>
      <w:szCs w:val="20"/>
      <w:lang w:eastAsia="es-CO"/>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Sombreadoclaro-nfasis5">
    <w:name w:val="Light Shading Accent 5"/>
    <w:basedOn w:val="Tablanormal"/>
    <w:uiPriority w:val="60"/>
    <w:rsid w:val="00217FCA"/>
    <w:pPr>
      <w:spacing w:after="0" w:line="240" w:lineRule="auto"/>
    </w:pPr>
    <w:rPr>
      <w:rFonts w:ascii="Calibri" w:eastAsia="Calibri" w:hAnsi="Calibri" w:cs="Times New Roman"/>
      <w:color w:val="31849B"/>
      <w:sz w:val="20"/>
      <w:szCs w:val="20"/>
      <w:lang w:eastAsia="es-CO"/>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media1-nfasis5">
    <w:name w:val="Medium Grid 1 Accent 5"/>
    <w:basedOn w:val="Tablanormal"/>
    <w:uiPriority w:val="67"/>
    <w:rsid w:val="00217FCA"/>
    <w:pPr>
      <w:spacing w:after="0" w:line="240" w:lineRule="auto"/>
    </w:pPr>
    <w:rPr>
      <w:rFonts w:ascii="Calibri" w:eastAsia="Calibri" w:hAnsi="Calibri" w:cs="Times New Roman"/>
      <w:sz w:val="20"/>
      <w:szCs w:val="20"/>
      <w:lang w:eastAsia="es-C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styleId="Textoennegrita">
    <w:name w:val="Strong"/>
    <w:basedOn w:val="Fuentedeprrafopredeter"/>
    <w:uiPriority w:val="22"/>
    <w:qFormat/>
    <w:rsid w:val="00217FCA"/>
    <w:rPr>
      <w:b/>
      <w:bCs/>
    </w:rPr>
  </w:style>
  <w:style w:type="paragraph" w:styleId="Ttulo">
    <w:name w:val="Title"/>
    <w:basedOn w:val="Normal"/>
    <w:next w:val="Normal"/>
    <w:link w:val="TtuloCar"/>
    <w:uiPriority w:val="10"/>
    <w:qFormat/>
    <w:rsid w:val="00217FCA"/>
    <w:pPr>
      <w:pBdr>
        <w:bottom w:val="single" w:sz="8" w:space="4" w:color="4F81BD"/>
      </w:pBdr>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TtuloCar">
    <w:name w:val="Título Car"/>
    <w:basedOn w:val="Fuentedeprrafopredeter"/>
    <w:link w:val="Ttulo"/>
    <w:uiPriority w:val="10"/>
    <w:rsid w:val="00217FCA"/>
    <w:rPr>
      <w:rFonts w:ascii="Cambria" w:eastAsia="Times New Roman" w:hAnsi="Cambria" w:cs="Times New Roman"/>
      <w:color w:val="17365D"/>
      <w:spacing w:val="5"/>
      <w:kern w:val="28"/>
      <w:sz w:val="52"/>
      <w:szCs w:val="52"/>
      <w:lang w:val="x-none" w:eastAsia="x-none"/>
    </w:rPr>
  </w:style>
  <w:style w:type="paragraph" w:styleId="Subttulo">
    <w:name w:val="Subtitle"/>
    <w:basedOn w:val="Normal"/>
    <w:next w:val="Normal"/>
    <w:link w:val="SubttuloCar"/>
    <w:uiPriority w:val="11"/>
    <w:qFormat/>
    <w:rsid w:val="00217FCA"/>
    <w:pPr>
      <w:numPr>
        <w:ilvl w:val="1"/>
      </w:numPr>
    </w:pPr>
    <w:rPr>
      <w:rFonts w:ascii="Cambria" w:eastAsia="Times New Roman" w:hAnsi="Cambria"/>
      <w:i/>
      <w:iCs/>
      <w:color w:val="4F81BD"/>
      <w:spacing w:val="15"/>
      <w:sz w:val="24"/>
      <w:szCs w:val="24"/>
      <w:lang w:val="x-none" w:eastAsia="x-none"/>
    </w:rPr>
  </w:style>
  <w:style w:type="character" w:customStyle="1" w:styleId="SubttuloCar">
    <w:name w:val="Subtítulo Car"/>
    <w:basedOn w:val="Fuentedeprrafopredeter"/>
    <w:link w:val="Subttulo"/>
    <w:uiPriority w:val="11"/>
    <w:rsid w:val="00217FCA"/>
    <w:rPr>
      <w:rFonts w:ascii="Cambria" w:eastAsia="Times New Roman" w:hAnsi="Cambria" w:cs="Times New Roman"/>
      <w:i/>
      <w:iCs/>
      <w:color w:val="4F81BD"/>
      <w:spacing w:val="15"/>
      <w:sz w:val="24"/>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FCA"/>
    <w:rPr>
      <w:rFonts w:ascii="Calibri" w:eastAsia="Calibri" w:hAnsi="Calibri" w:cs="Times New Roman"/>
    </w:rPr>
  </w:style>
  <w:style w:type="paragraph" w:styleId="Ttulo3">
    <w:name w:val="heading 3"/>
    <w:basedOn w:val="Normal"/>
    <w:next w:val="Normal"/>
    <w:link w:val="Ttulo3Car"/>
    <w:uiPriority w:val="99"/>
    <w:semiHidden/>
    <w:unhideWhenUsed/>
    <w:qFormat/>
    <w:rsid w:val="00217FCA"/>
    <w:pPr>
      <w:keepNext/>
      <w:spacing w:before="240" w:after="60" w:line="240" w:lineRule="auto"/>
      <w:outlineLvl w:val="2"/>
    </w:pPr>
    <w:rPr>
      <w:rFonts w:ascii="Cambria" w:eastAsia="Times New Roman" w:hAnsi="Cambria"/>
      <w:b/>
      <w:bCs/>
      <w:sz w:val="26"/>
      <w:szCs w:val="26"/>
      <w:lang w:val="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9"/>
    <w:semiHidden/>
    <w:rsid w:val="00217FCA"/>
    <w:rPr>
      <w:rFonts w:ascii="Cambria" w:eastAsia="Times New Roman" w:hAnsi="Cambria" w:cs="Times New Roman"/>
      <w:b/>
      <w:bCs/>
      <w:sz w:val="26"/>
      <w:szCs w:val="26"/>
      <w:lang w:val="x-none"/>
    </w:rPr>
  </w:style>
  <w:style w:type="character" w:styleId="Hipervnculo">
    <w:name w:val="Hyperlink"/>
    <w:semiHidden/>
    <w:unhideWhenUsed/>
    <w:rsid w:val="00217FCA"/>
    <w:rPr>
      <w:color w:val="990000"/>
      <w:u w:val="single"/>
    </w:rPr>
  </w:style>
  <w:style w:type="character" w:styleId="Hipervnculovisitado">
    <w:name w:val="FollowedHyperlink"/>
    <w:basedOn w:val="Fuentedeprrafopredeter"/>
    <w:uiPriority w:val="99"/>
    <w:semiHidden/>
    <w:unhideWhenUsed/>
    <w:rsid w:val="00217FCA"/>
    <w:rPr>
      <w:color w:val="800080" w:themeColor="followedHyperlink"/>
      <w:u w:val="single"/>
    </w:rPr>
  </w:style>
  <w:style w:type="paragraph" w:styleId="NormalWeb">
    <w:name w:val="Normal (Web)"/>
    <w:basedOn w:val="Normal"/>
    <w:semiHidden/>
    <w:unhideWhenUsed/>
    <w:rsid w:val="00217FCA"/>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Encabezado">
    <w:name w:val="header"/>
    <w:basedOn w:val="Normal"/>
    <w:link w:val="EncabezadoCar"/>
    <w:uiPriority w:val="99"/>
    <w:unhideWhenUsed/>
    <w:rsid w:val="00217FC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17FCA"/>
    <w:rPr>
      <w:rFonts w:ascii="Calibri" w:eastAsia="Calibri" w:hAnsi="Calibri" w:cs="Times New Roman"/>
    </w:rPr>
  </w:style>
  <w:style w:type="paragraph" w:styleId="Piedepgina">
    <w:name w:val="footer"/>
    <w:basedOn w:val="Normal"/>
    <w:link w:val="PiedepginaCar"/>
    <w:uiPriority w:val="99"/>
    <w:unhideWhenUsed/>
    <w:rsid w:val="00217FC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17FCA"/>
    <w:rPr>
      <w:rFonts w:ascii="Calibri" w:eastAsia="Calibri" w:hAnsi="Calibri" w:cs="Times New Roman"/>
    </w:rPr>
  </w:style>
  <w:style w:type="paragraph" w:styleId="Textodeglobo">
    <w:name w:val="Balloon Text"/>
    <w:basedOn w:val="Normal"/>
    <w:link w:val="TextodegloboCar"/>
    <w:uiPriority w:val="99"/>
    <w:semiHidden/>
    <w:unhideWhenUsed/>
    <w:rsid w:val="00217FCA"/>
    <w:pPr>
      <w:spacing w:after="0" w:line="240" w:lineRule="auto"/>
    </w:pPr>
    <w:rPr>
      <w:rFonts w:ascii="Tahoma" w:hAnsi="Tahoma"/>
      <w:sz w:val="16"/>
      <w:szCs w:val="16"/>
      <w:lang w:val="x-none" w:eastAsia="x-none"/>
    </w:rPr>
  </w:style>
  <w:style w:type="character" w:customStyle="1" w:styleId="TextodegloboCar">
    <w:name w:val="Texto de globo Car"/>
    <w:basedOn w:val="Fuentedeprrafopredeter"/>
    <w:link w:val="Textodeglobo"/>
    <w:uiPriority w:val="99"/>
    <w:semiHidden/>
    <w:rsid w:val="00217FCA"/>
    <w:rPr>
      <w:rFonts w:ascii="Tahoma" w:eastAsia="Calibri" w:hAnsi="Tahoma" w:cs="Times New Roman"/>
      <w:sz w:val="16"/>
      <w:szCs w:val="16"/>
      <w:lang w:val="x-none" w:eastAsia="x-none"/>
    </w:rPr>
  </w:style>
  <w:style w:type="paragraph" w:styleId="Prrafodelista">
    <w:name w:val="List Paragraph"/>
    <w:basedOn w:val="Normal"/>
    <w:uiPriority w:val="99"/>
    <w:qFormat/>
    <w:rsid w:val="00217FCA"/>
    <w:pPr>
      <w:ind w:left="720"/>
      <w:contextualSpacing/>
    </w:pPr>
  </w:style>
  <w:style w:type="paragraph" w:customStyle="1" w:styleId="negronormal">
    <w:name w:val="negronormal"/>
    <w:basedOn w:val="Normal"/>
    <w:rsid w:val="00217FCA"/>
    <w:pPr>
      <w:spacing w:before="100" w:beforeAutospacing="1" w:after="100" w:afterAutospacing="1" w:line="240" w:lineRule="auto"/>
    </w:pPr>
    <w:rPr>
      <w:rFonts w:ascii="Verdana" w:eastAsia="Times New Roman" w:hAnsi="Verdana"/>
      <w:color w:val="000000"/>
      <w:sz w:val="20"/>
      <w:szCs w:val="20"/>
      <w:lang w:val="es-ES" w:eastAsia="es-ES"/>
    </w:rPr>
  </w:style>
  <w:style w:type="character" w:styleId="Nmerodepgina">
    <w:name w:val="page number"/>
    <w:uiPriority w:val="99"/>
    <w:semiHidden/>
    <w:unhideWhenUsed/>
    <w:rsid w:val="00217FCA"/>
    <w:rPr>
      <w:rFonts w:ascii="Times New Roman" w:eastAsia="Times New Roman" w:hAnsi="Times New Roman" w:cs="Times New Roman" w:hint="default"/>
      <w:bCs w:val="0"/>
      <w:iCs w:val="0"/>
      <w:szCs w:val="22"/>
      <w:lang w:val="es-ES"/>
    </w:rPr>
  </w:style>
  <w:style w:type="character" w:customStyle="1" w:styleId="negronormal1">
    <w:name w:val="negronormal1"/>
    <w:rsid w:val="00217FCA"/>
    <w:rPr>
      <w:rFonts w:ascii="Verdana" w:hAnsi="Verdana" w:hint="default"/>
      <w:color w:val="000000"/>
      <w:sz w:val="20"/>
      <w:szCs w:val="20"/>
    </w:rPr>
  </w:style>
  <w:style w:type="table" w:styleId="Tablaconcuadrcula">
    <w:name w:val="Table Grid"/>
    <w:basedOn w:val="Tablanormal"/>
    <w:uiPriority w:val="59"/>
    <w:rsid w:val="00217FCA"/>
    <w:pPr>
      <w:spacing w:after="0" w:line="240" w:lineRule="auto"/>
    </w:pPr>
    <w:rPr>
      <w:rFonts w:ascii="Calibri" w:eastAsia="Calibri" w:hAnsi="Calibri" w:cs="Times New Roman"/>
      <w:sz w:val="20"/>
      <w:szCs w:val="20"/>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Listavistosa-nfasis1">
    <w:name w:val="Colorful List Accent 1"/>
    <w:basedOn w:val="Tablanormal"/>
    <w:uiPriority w:val="72"/>
    <w:rsid w:val="00217FCA"/>
    <w:pPr>
      <w:spacing w:after="0" w:line="240" w:lineRule="auto"/>
    </w:pPr>
    <w:rPr>
      <w:rFonts w:ascii="Calibri" w:eastAsia="Calibri" w:hAnsi="Calibri" w:cs="Times New Roman"/>
      <w:color w:val="000000"/>
      <w:sz w:val="20"/>
      <w:szCs w:val="20"/>
      <w:lang w:eastAsia="es-CO"/>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Sombreadoclaro-nfasis5">
    <w:name w:val="Light Shading Accent 5"/>
    <w:basedOn w:val="Tablanormal"/>
    <w:uiPriority w:val="60"/>
    <w:rsid w:val="00217FCA"/>
    <w:pPr>
      <w:spacing w:after="0" w:line="240" w:lineRule="auto"/>
    </w:pPr>
    <w:rPr>
      <w:rFonts w:ascii="Calibri" w:eastAsia="Calibri" w:hAnsi="Calibri" w:cs="Times New Roman"/>
      <w:color w:val="31849B"/>
      <w:sz w:val="20"/>
      <w:szCs w:val="20"/>
      <w:lang w:eastAsia="es-CO"/>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media1-nfasis5">
    <w:name w:val="Medium Grid 1 Accent 5"/>
    <w:basedOn w:val="Tablanormal"/>
    <w:uiPriority w:val="67"/>
    <w:rsid w:val="00217FCA"/>
    <w:pPr>
      <w:spacing w:after="0" w:line="240" w:lineRule="auto"/>
    </w:pPr>
    <w:rPr>
      <w:rFonts w:ascii="Calibri" w:eastAsia="Calibri" w:hAnsi="Calibri" w:cs="Times New Roman"/>
      <w:sz w:val="20"/>
      <w:szCs w:val="20"/>
      <w:lang w:eastAsia="es-C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styleId="Textoennegrita">
    <w:name w:val="Strong"/>
    <w:basedOn w:val="Fuentedeprrafopredeter"/>
    <w:uiPriority w:val="22"/>
    <w:qFormat/>
    <w:rsid w:val="00217FCA"/>
    <w:rPr>
      <w:b/>
      <w:bCs/>
    </w:rPr>
  </w:style>
  <w:style w:type="paragraph" w:styleId="Ttulo">
    <w:name w:val="Title"/>
    <w:basedOn w:val="Normal"/>
    <w:next w:val="Normal"/>
    <w:link w:val="TtuloCar"/>
    <w:uiPriority w:val="10"/>
    <w:qFormat/>
    <w:rsid w:val="00217FCA"/>
    <w:pPr>
      <w:pBdr>
        <w:bottom w:val="single" w:sz="8" w:space="4" w:color="4F81BD"/>
      </w:pBdr>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TtuloCar">
    <w:name w:val="Título Car"/>
    <w:basedOn w:val="Fuentedeprrafopredeter"/>
    <w:link w:val="Ttulo"/>
    <w:uiPriority w:val="10"/>
    <w:rsid w:val="00217FCA"/>
    <w:rPr>
      <w:rFonts w:ascii="Cambria" w:eastAsia="Times New Roman" w:hAnsi="Cambria" w:cs="Times New Roman"/>
      <w:color w:val="17365D"/>
      <w:spacing w:val="5"/>
      <w:kern w:val="28"/>
      <w:sz w:val="52"/>
      <w:szCs w:val="52"/>
      <w:lang w:val="x-none" w:eastAsia="x-none"/>
    </w:rPr>
  </w:style>
  <w:style w:type="paragraph" w:styleId="Subttulo">
    <w:name w:val="Subtitle"/>
    <w:basedOn w:val="Normal"/>
    <w:next w:val="Normal"/>
    <w:link w:val="SubttuloCar"/>
    <w:uiPriority w:val="11"/>
    <w:qFormat/>
    <w:rsid w:val="00217FCA"/>
    <w:pPr>
      <w:numPr>
        <w:ilvl w:val="1"/>
      </w:numPr>
    </w:pPr>
    <w:rPr>
      <w:rFonts w:ascii="Cambria" w:eastAsia="Times New Roman" w:hAnsi="Cambria"/>
      <w:i/>
      <w:iCs/>
      <w:color w:val="4F81BD"/>
      <w:spacing w:val="15"/>
      <w:sz w:val="24"/>
      <w:szCs w:val="24"/>
      <w:lang w:val="x-none" w:eastAsia="x-none"/>
    </w:rPr>
  </w:style>
  <w:style w:type="character" w:customStyle="1" w:styleId="SubttuloCar">
    <w:name w:val="Subtítulo Car"/>
    <w:basedOn w:val="Fuentedeprrafopredeter"/>
    <w:link w:val="Subttulo"/>
    <w:uiPriority w:val="11"/>
    <w:rsid w:val="00217FCA"/>
    <w:rPr>
      <w:rFonts w:ascii="Cambria" w:eastAsia="Times New Roman" w:hAnsi="Cambria" w:cs="Times New Roman"/>
      <w:i/>
      <w:iCs/>
      <w:color w:val="4F81BD"/>
      <w:spacing w:val="15"/>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32005">
      <w:bodyDiv w:val="1"/>
      <w:marLeft w:val="0"/>
      <w:marRight w:val="0"/>
      <w:marTop w:val="0"/>
      <w:marBottom w:val="0"/>
      <w:divBdr>
        <w:top w:val="none" w:sz="0" w:space="0" w:color="auto"/>
        <w:left w:val="none" w:sz="0" w:space="0" w:color="auto"/>
        <w:bottom w:val="none" w:sz="0" w:space="0" w:color="auto"/>
        <w:right w:val="none" w:sz="0" w:space="0" w:color="auto"/>
      </w:divBdr>
    </w:div>
    <w:div w:id="1217202212">
      <w:bodyDiv w:val="1"/>
      <w:marLeft w:val="0"/>
      <w:marRight w:val="0"/>
      <w:marTop w:val="0"/>
      <w:marBottom w:val="0"/>
      <w:divBdr>
        <w:top w:val="none" w:sz="0" w:space="0" w:color="auto"/>
        <w:left w:val="none" w:sz="0" w:space="0" w:color="auto"/>
        <w:bottom w:val="none" w:sz="0" w:space="0" w:color="auto"/>
        <w:right w:val="none" w:sz="0" w:space="0" w:color="auto"/>
      </w:divBdr>
    </w:div>
    <w:div w:id="1221595726">
      <w:bodyDiv w:val="1"/>
      <w:marLeft w:val="0"/>
      <w:marRight w:val="0"/>
      <w:marTop w:val="0"/>
      <w:marBottom w:val="0"/>
      <w:divBdr>
        <w:top w:val="none" w:sz="0" w:space="0" w:color="auto"/>
        <w:left w:val="none" w:sz="0" w:space="0" w:color="auto"/>
        <w:bottom w:val="none" w:sz="0" w:space="0" w:color="auto"/>
        <w:right w:val="none" w:sz="0" w:space="0" w:color="auto"/>
      </w:divBdr>
    </w:div>
    <w:div w:id="1578247458">
      <w:bodyDiv w:val="1"/>
      <w:marLeft w:val="0"/>
      <w:marRight w:val="0"/>
      <w:marTop w:val="0"/>
      <w:marBottom w:val="0"/>
      <w:divBdr>
        <w:top w:val="none" w:sz="0" w:space="0" w:color="auto"/>
        <w:left w:val="none" w:sz="0" w:space="0" w:color="auto"/>
        <w:bottom w:val="none" w:sz="0" w:space="0" w:color="auto"/>
        <w:right w:val="none" w:sz="0" w:space="0" w:color="auto"/>
      </w:divBdr>
    </w:div>
    <w:div w:id="1926307403">
      <w:bodyDiv w:val="1"/>
      <w:marLeft w:val="0"/>
      <w:marRight w:val="0"/>
      <w:marTop w:val="0"/>
      <w:marBottom w:val="0"/>
      <w:divBdr>
        <w:top w:val="none" w:sz="0" w:space="0" w:color="auto"/>
        <w:left w:val="none" w:sz="0" w:space="0" w:color="auto"/>
        <w:bottom w:val="none" w:sz="0" w:space="0" w:color="auto"/>
        <w:right w:val="none" w:sz="0" w:space="0" w:color="auto"/>
      </w:divBdr>
    </w:div>
    <w:div w:id="1971588170">
      <w:bodyDiv w:val="1"/>
      <w:marLeft w:val="0"/>
      <w:marRight w:val="0"/>
      <w:marTop w:val="0"/>
      <w:marBottom w:val="0"/>
      <w:divBdr>
        <w:top w:val="none" w:sz="0" w:space="0" w:color="auto"/>
        <w:left w:val="none" w:sz="0" w:space="0" w:color="auto"/>
        <w:bottom w:val="none" w:sz="0" w:space="0" w:color="auto"/>
        <w:right w:val="none" w:sz="0" w:space="0" w:color="auto"/>
      </w:divBdr>
    </w:div>
    <w:div w:id="2007513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50</Pages>
  <Words>8396</Words>
  <Characters>46178</Characters>
  <Application>Microsoft Office Word</Application>
  <DocSecurity>0</DocSecurity>
  <Lines>384</Lines>
  <Paragraphs>108</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54466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2012-10-11T16:22:00Z</dcterms:created>
  <dcterms:modified xsi:type="dcterms:W3CDTF">2012-10-11T16:50:00Z</dcterms:modified>
</cp:coreProperties>
</file>