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18B" w:rsidRPr="00EC3238" w:rsidRDefault="00FA518B" w:rsidP="00FA518B">
      <w:pPr>
        <w:jc w:val="center"/>
        <w:rPr>
          <w:b/>
          <w:bCs/>
          <w:color w:val="002060"/>
          <w:sz w:val="72"/>
          <w:szCs w:val="72"/>
          <w:lang w:val="es-ES"/>
        </w:rPr>
      </w:pPr>
      <w:r w:rsidRPr="00EC3238">
        <w:rPr>
          <w:b/>
          <w:bCs/>
          <w:color w:val="002060"/>
          <w:sz w:val="72"/>
          <w:szCs w:val="72"/>
          <w:lang w:val="es-ES"/>
        </w:rPr>
        <w:t>PLAN DE ESTUDIOS</w:t>
      </w:r>
    </w:p>
    <w:p w:rsidR="00FA518B" w:rsidRPr="008D6A9A" w:rsidRDefault="00FA518B" w:rsidP="00FA518B">
      <w:pPr>
        <w:jc w:val="center"/>
        <w:rPr>
          <w:b/>
          <w:bCs/>
          <w:color w:val="4F81BD"/>
          <w:sz w:val="40"/>
          <w:szCs w:val="40"/>
          <w:lang w:val="es-ES"/>
        </w:rPr>
      </w:pPr>
      <w:r w:rsidRPr="008D6A9A">
        <w:rPr>
          <w:b/>
          <w:bCs/>
          <w:color w:val="4F81BD"/>
          <w:sz w:val="40"/>
          <w:szCs w:val="40"/>
          <w:lang w:val="es-ES"/>
        </w:rPr>
        <w:t>COMPONENTE COMUNICATIVO</w:t>
      </w:r>
    </w:p>
    <w:p w:rsidR="00FA518B" w:rsidRDefault="00FF3A45" w:rsidP="00FA518B">
      <w:pPr>
        <w:jc w:val="center"/>
        <w:rPr>
          <w:b/>
          <w:bCs/>
          <w:color w:val="002060"/>
          <w:sz w:val="32"/>
          <w:szCs w:val="32"/>
          <w:lang w:val="es-ES"/>
        </w:rPr>
      </w:pPr>
      <w:r>
        <w:rPr>
          <w:b/>
          <w:bCs/>
          <w:color w:val="002060"/>
          <w:sz w:val="32"/>
          <w:szCs w:val="32"/>
          <w:lang w:val="es-ES"/>
        </w:rPr>
        <w:t>CICLO  4</w:t>
      </w:r>
      <w:r w:rsidR="00FA518B" w:rsidRPr="00EC3238">
        <w:rPr>
          <w:b/>
          <w:bCs/>
          <w:color w:val="002060"/>
          <w:sz w:val="32"/>
          <w:szCs w:val="32"/>
          <w:lang w:val="es-ES"/>
        </w:rPr>
        <w:t xml:space="preserve"> INGLÉS</w:t>
      </w:r>
    </w:p>
    <w:p w:rsidR="003C611D" w:rsidRDefault="003C611D" w:rsidP="003C611D">
      <w:pPr>
        <w:rPr>
          <w:b/>
          <w:bCs/>
          <w:color w:val="808080"/>
          <w:sz w:val="32"/>
          <w:szCs w:val="32"/>
          <w:lang w:val="es-ES"/>
        </w:rPr>
      </w:pPr>
    </w:p>
    <w:p w:rsidR="003C611D" w:rsidRDefault="003C611D" w:rsidP="003C611D">
      <w:pPr>
        <w:rPr>
          <w:b/>
          <w:bCs/>
          <w:color w:val="808080"/>
          <w:sz w:val="32"/>
          <w:szCs w:val="32"/>
          <w:lang w:val="es-ES"/>
        </w:rPr>
      </w:pPr>
    </w:p>
    <w:p w:rsidR="00FA518B" w:rsidRDefault="00FA518B" w:rsidP="003C611D">
      <w:pPr>
        <w:rPr>
          <w:rFonts w:ascii="Tahoma" w:hAnsi="Tahoma" w:cs="Tahoma"/>
          <w:b/>
          <w:bCs/>
          <w:sz w:val="24"/>
          <w:szCs w:val="24"/>
          <w:lang w:val="es-ES"/>
        </w:rPr>
      </w:pPr>
      <w:r>
        <w:rPr>
          <w:b/>
          <w:bCs/>
          <w:color w:val="002060"/>
          <w:sz w:val="32"/>
          <w:szCs w:val="32"/>
          <w:lang w:val="es-ES"/>
        </w:rPr>
        <w:t xml:space="preserve">DOCENTES: </w:t>
      </w:r>
      <w:r w:rsidRPr="00FA518B">
        <w:rPr>
          <w:bCs/>
          <w:sz w:val="24"/>
          <w:szCs w:val="24"/>
          <w:lang w:val="es-ES"/>
        </w:rPr>
        <w:t>CARLOS MARIO ALVAREZ YEPE</w:t>
      </w:r>
      <w:r>
        <w:rPr>
          <w:bCs/>
          <w:sz w:val="24"/>
          <w:szCs w:val="24"/>
          <w:lang w:val="es-ES"/>
        </w:rPr>
        <w:t>S</w:t>
      </w:r>
      <w:r>
        <w:rPr>
          <w:rFonts w:ascii="Tahoma" w:hAnsi="Tahoma" w:cs="Tahoma"/>
          <w:b/>
          <w:bCs/>
          <w:sz w:val="24"/>
          <w:szCs w:val="24"/>
          <w:lang w:val="es-ES"/>
        </w:rPr>
        <w:t xml:space="preserve"> </w:t>
      </w: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FA518B" w:rsidRDefault="00FA518B" w:rsidP="003C611D">
      <w:pPr>
        <w:rPr>
          <w:rFonts w:ascii="Tahoma" w:hAnsi="Tahoma" w:cs="Tahoma"/>
          <w:b/>
          <w:bCs/>
          <w:sz w:val="24"/>
          <w:szCs w:val="24"/>
          <w:lang w:val="es-ES"/>
        </w:rPr>
      </w:pPr>
    </w:p>
    <w:p w:rsidR="003C611D" w:rsidRPr="008D6A9A" w:rsidRDefault="004A3783" w:rsidP="003C611D">
      <w:pPr>
        <w:rPr>
          <w:rFonts w:ascii="Tahoma" w:hAnsi="Tahoma" w:cs="Tahoma"/>
          <w:b/>
          <w:bCs/>
          <w:sz w:val="24"/>
          <w:szCs w:val="24"/>
          <w:lang w:val="es-ES"/>
        </w:rPr>
      </w:pPr>
      <w:r>
        <w:rPr>
          <w:rFonts w:ascii="Tahoma" w:hAnsi="Tahoma" w:cs="Tahoma"/>
          <w:b/>
          <w:bCs/>
          <w:sz w:val="24"/>
          <w:szCs w:val="24"/>
          <w:lang w:val="es-ES"/>
        </w:rPr>
        <w:lastRenderedPageBreak/>
        <w:t>Docente participante</w:t>
      </w:r>
    </w:p>
    <w:tbl>
      <w:tblPr>
        <w:tblStyle w:val="Listaoscura-nfasis2"/>
        <w:tblW w:w="0" w:type="auto"/>
        <w:tblLook w:val="0000" w:firstRow="0" w:lastRow="0" w:firstColumn="0" w:lastColumn="0" w:noHBand="0" w:noVBand="0"/>
      </w:tblPr>
      <w:tblGrid>
        <w:gridCol w:w="3920"/>
        <w:gridCol w:w="3444"/>
        <w:gridCol w:w="1943"/>
      </w:tblGrid>
      <w:tr w:rsidR="00FA518B" w:rsidRPr="008D6A9A" w:rsidTr="00BB33F8">
        <w:trPr>
          <w:cnfStyle w:val="000000100000" w:firstRow="0" w:lastRow="0" w:firstColumn="0" w:lastColumn="0" w:oddVBand="0" w:evenVBand="0" w:oddHBand="1" w:evenHBand="0" w:firstRowFirstColumn="0" w:firstRowLastColumn="0" w:lastRowFirstColumn="0" w:lastRowLastColumn="0"/>
          <w:trHeight w:val="897"/>
        </w:trPr>
        <w:tc>
          <w:tcPr>
            <w:cnfStyle w:val="000010000000" w:firstRow="0" w:lastRow="0" w:firstColumn="0" w:lastColumn="0" w:oddVBand="1" w:evenVBand="0" w:oddHBand="0" w:evenHBand="0" w:firstRowFirstColumn="0" w:firstRowLastColumn="0" w:lastRowFirstColumn="0" w:lastRowLastColumn="0"/>
            <w:tcW w:w="3920" w:type="dxa"/>
          </w:tcPr>
          <w:p w:rsidR="00FA518B" w:rsidRPr="003C611D" w:rsidRDefault="00FA518B" w:rsidP="0095418A">
            <w:pPr>
              <w:rPr>
                <w:rFonts w:ascii="Tahoma" w:hAnsi="Tahoma" w:cs="Tahoma"/>
                <w:sz w:val="24"/>
                <w:szCs w:val="24"/>
              </w:rPr>
            </w:pPr>
            <w:r w:rsidRPr="003C611D">
              <w:rPr>
                <w:rFonts w:ascii="Tahoma" w:hAnsi="Tahoma" w:cs="Tahoma"/>
                <w:sz w:val="24"/>
                <w:szCs w:val="24"/>
              </w:rPr>
              <w:t>N</w:t>
            </w:r>
            <w:r>
              <w:rPr>
                <w:rFonts w:ascii="Tahoma" w:hAnsi="Tahoma" w:cs="Tahoma"/>
                <w:sz w:val="24"/>
                <w:szCs w:val="24"/>
              </w:rPr>
              <w:t>ombre</w:t>
            </w:r>
          </w:p>
        </w:tc>
        <w:tc>
          <w:tcPr>
            <w:tcW w:w="3444" w:type="dxa"/>
          </w:tcPr>
          <w:p w:rsidR="00FA518B" w:rsidRPr="003C611D" w:rsidRDefault="00FA518B"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3C611D">
              <w:rPr>
                <w:rFonts w:ascii="Tahoma" w:hAnsi="Tahoma" w:cs="Tahoma"/>
                <w:sz w:val="24"/>
                <w:szCs w:val="24"/>
              </w:rPr>
              <w:t>I</w:t>
            </w:r>
            <w:r>
              <w:rPr>
                <w:rFonts w:ascii="Tahoma" w:hAnsi="Tahoma" w:cs="Tahoma"/>
                <w:sz w:val="24"/>
                <w:szCs w:val="24"/>
              </w:rPr>
              <w:t>nstitución Educativa</w:t>
            </w:r>
          </w:p>
        </w:tc>
        <w:tc>
          <w:tcPr>
            <w:cnfStyle w:val="000010000000" w:firstRow="0" w:lastRow="0" w:firstColumn="0" w:lastColumn="0" w:oddVBand="1" w:evenVBand="0" w:oddHBand="0" w:evenHBand="0" w:firstRowFirstColumn="0" w:firstRowLastColumn="0" w:lastRowFirstColumn="0" w:lastRowLastColumn="0"/>
            <w:tcW w:w="1943" w:type="dxa"/>
          </w:tcPr>
          <w:p w:rsidR="00FA518B" w:rsidRPr="003C611D" w:rsidRDefault="00FA518B" w:rsidP="0095418A">
            <w:pPr>
              <w:rPr>
                <w:rFonts w:ascii="Tahoma" w:hAnsi="Tahoma" w:cs="Tahoma"/>
                <w:sz w:val="24"/>
                <w:szCs w:val="24"/>
              </w:rPr>
            </w:pPr>
            <w:r w:rsidRPr="003C611D">
              <w:rPr>
                <w:rFonts w:ascii="Tahoma" w:hAnsi="Tahoma" w:cs="Tahoma"/>
                <w:sz w:val="24"/>
                <w:szCs w:val="24"/>
              </w:rPr>
              <w:t>Á</w:t>
            </w:r>
            <w:r>
              <w:rPr>
                <w:rFonts w:ascii="Tahoma" w:hAnsi="Tahoma" w:cs="Tahoma"/>
                <w:sz w:val="24"/>
                <w:szCs w:val="24"/>
              </w:rPr>
              <w:t>rea</w:t>
            </w:r>
          </w:p>
        </w:tc>
      </w:tr>
      <w:tr w:rsidR="00FA518B" w:rsidRPr="008D6A9A" w:rsidTr="00BB33F8">
        <w:tc>
          <w:tcPr>
            <w:cnfStyle w:val="000010000000" w:firstRow="0" w:lastRow="0" w:firstColumn="0" w:lastColumn="0" w:oddVBand="1" w:evenVBand="0" w:oddHBand="0" w:evenHBand="0" w:firstRowFirstColumn="0" w:firstRowLastColumn="0" w:lastRowFirstColumn="0" w:lastRowLastColumn="0"/>
            <w:tcW w:w="3920" w:type="dxa"/>
          </w:tcPr>
          <w:p w:rsidR="00FA518B" w:rsidRPr="003C611D" w:rsidRDefault="00FA518B" w:rsidP="0095418A">
            <w:pPr>
              <w:rPr>
                <w:rFonts w:ascii="Tahoma" w:hAnsi="Tahoma" w:cs="Tahoma"/>
                <w:sz w:val="24"/>
                <w:szCs w:val="24"/>
              </w:rPr>
            </w:pPr>
            <w:r>
              <w:rPr>
                <w:rFonts w:ascii="Tahoma" w:hAnsi="Tahoma" w:cs="Tahoma"/>
                <w:sz w:val="24"/>
                <w:szCs w:val="24"/>
              </w:rPr>
              <w:t>Carlos Mario Álvarez Yepes.</w:t>
            </w:r>
          </w:p>
        </w:tc>
        <w:tc>
          <w:tcPr>
            <w:tcW w:w="3444" w:type="dxa"/>
          </w:tcPr>
          <w:p w:rsidR="00FA518B" w:rsidRPr="003C611D" w:rsidRDefault="00FA518B"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Pr>
                <w:rFonts w:ascii="Tahoma" w:hAnsi="Tahoma" w:cs="Tahoma"/>
                <w:sz w:val="24"/>
                <w:szCs w:val="24"/>
              </w:rPr>
              <w:t xml:space="preserve">I.E </w:t>
            </w:r>
            <w:proofErr w:type="spellStart"/>
            <w:r>
              <w:rPr>
                <w:rFonts w:ascii="Tahoma" w:hAnsi="Tahoma" w:cs="Tahoma"/>
                <w:sz w:val="24"/>
                <w:szCs w:val="24"/>
              </w:rPr>
              <w:t>Casd</w:t>
            </w:r>
            <w:proofErr w:type="spellEnd"/>
            <w:r>
              <w:rPr>
                <w:rFonts w:ascii="Tahoma" w:hAnsi="Tahoma" w:cs="Tahoma"/>
                <w:sz w:val="24"/>
                <w:szCs w:val="24"/>
              </w:rPr>
              <w:t xml:space="preserve"> José María Espinosa Prieto.</w:t>
            </w:r>
          </w:p>
        </w:tc>
        <w:tc>
          <w:tcPr>
            <w:cnfStyle w:val="000010000000" w:firstRow="0" w:lastRow="0" w:firstColumn="0" w:lastColumn="0" w:oddVBand="1" w:evenVBand="0" w:oddHBand="0" w:evenHBand="0" w:firstRowFirstColumn="0" w:firstRowLastColumn="0" w:lastRowFirstColumn="0" w:lastRowLastColumn="0"/>
            <w:tcW w:w="1943" w:type="dxa"/>
          </w:tcPr>
          <w:p w:rsidR="00FA518B" w:rsidRPr="003C611D" w:rsidRDefault="00FA518B" w:rsidP="0095418A">
            <w:pPr>
              <w:rPr>
                <w:rFonts w:ascii="Tahoma" w:hAnsi="Tahoma" w:cs="Tahoma"/>
                <w:sz w:val="24"/>
                <w:szCs w:val="24"/>
              </w:rPr>
            </w:pPr>
            <w:r w:rsidRPr="003C611D">
              <w:rPr>
                <w:rFonts w:ascii="Tahoma" w:hAnsi="Tahoma" w:cs="Tahoma"/>
                <w:sz w:val="24"/>
                <w:szCs w:val="24"/>
              </w:rPr>
              <w:t>I</w:t>
            </w:r>
            <w:r>
              <w:rPr>
                <w:rFonts w:ascii="Tahoma" w:hAnsi="Tahoma" w:cs="Tahoma"/>
                <w:sz w:val="24"/>
                <w:szCs w:val="24"/>
              </w:rPr>
              <w:t>nglés</w:t>
            </w:r>
          </w:p>
        </w:tc>
      </w:tr>
    </w:tbl>
    <w:p w:rsidR="00973998" w:rsidRPr="00973998" w:rsidRDefault="00FA518B" w:rsidP="00973998">
      <w:pPr>
        <w:rPr>
          <w:rFonts w:ascii="Calibri" w:eastAsia="Times New Roman" w:hAnsi="Calibri" w:cs="Times New Roman"/>
          <w:b/>
          <w:sz w:val="28"/>
          <w:szCs w:val="28"/>
          <w:lang w:eastAsia="es-CO"/>
        </w:rPr>
      </w:pPr>
      <w:r>
        <w:rPr>
          <w:rFonts w:ascii="Calibri" w:eastAsia="Times New Roman" w:hAnsi="Calibri" w:cs="Times New Roman"/>
          <w:b/>
          <w:sz w:val="28"/>
          <w:szCs w:val="28"/>
          <w:lang w:eastAsia="es-CO"/>
        </w:rPr>
        <w:t>ESTANDARES</w:t>
      </w:r>
    </w:p>
    <w:p w:rsidR="00973998" w:rsidRPr="00973998" w:rsidRDefault="003C611D" w:rsidP="00973998">
      <w:pPr>
        <w:rPr>
          <w:rFonts w:ascii="Calibri" w:eastAsia="Times New Roman" w:hAnsi="Calibri" w:cs="Times New Roman"/>
          <w:b/>
          <w:sz w:val="28"/>
          <w:szCs w:val="28"/>
          <w:lang w:eastAsia="es-CO"/>
        </w:rPr>
      </w:pPr>
      <w:r w:rsidRPr="00973998">
        <w:rPr>
          <w:rFonts w:ascii="Calibri" w:eastAsia="Times New Roman" w:hAnsi="Calibri" w:cs="Times New Roman"/>
          <w:b/>
          <w:sz w:val="28"/>
          <w:szCs w:val="28"/>
          <w:lang w:eastAsia="es-CO"/>
        </w:rPr>
        <w:t>CICLO:</w:t>
      </w:r>
      <w:r w:rsidR="00FA518B">
        <w:rPr>
          <w:rFonts w:ascii="Calibri" w:eastAsia="Times New Roman" w:hAnsi="Calibri" w:cs="Times New Roman"/>
          <w:b/>
          <w:sz w:val="28"/>
          <w:szCs w:val="28"/>
          <w:lang w:eastAsia="es-CO"/>
        </w:rPr>
        <w:t xml:space="preserve"> 4 </w:t>
      </w:r>
    </w:p>
    <w:tbl>
      <w:tblPr>
        <w:tblStyle w:val="Cuadrculamedia1-nfasis51"/>
        <w:tblW w:w="0" w:type="auto"/>
        <w:tblLook w:val="04A0" w:firstRow="1" w:lastRow="0" w:firstColumn="1" w:lastColumn="0" w:noHBand="0" w:noVBand="1"/>
      </w:tblPr>
      <w:tblGrid>
        <w:gridCol w:w="2246"/>
        <w:gridCol w:w="7"/>
        <w:gridCol w:w="2259"/>
        <w:gridCol w:w="2264"/>
        <w:gridCol w:w="2264"/>
        <w:gridCol w:w="2259"/>
        <w:gridCol w:w="6"/>
        <w:gridCol w:w="3829"/>
      </w:tblGrid>
      <w:tr w:rsidR="00973998" w:rsidRPr="00613BFF" w:rsidTr="00FA51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ENUNCIADO</w:t>
            </w:r>
          </w:p>
        </w:tc>
        <w:tc>
          <w:tcPr>
            <w:tcW w:w="2266" w:type="dxa"/>
            <w:gridSpan w:val="2"/>
          </w:tcPr>
          <w:p w:rsidR="00973998" w:rsidRPr="00613BFF" w:rsidRDefault="00973998" w:rsidP="00973998">
            <w:pPr>
              <w:cnfStyle w:val="100000000000" w:firstRow="1" w:lastRow="0" w:firstColumn="0" w:lastColumn="0" w:oddVBand="0" w:evenVBand="0" w:oddHBand="0" w:evenHBand="0" w:firstRowFirstColumn="0" w:firstRowLastColumn="0" w:lastRowFirstColumn="0" w:lastRowLastColumn="0"/>
              <w:rPr>
                <w:rFonts w:ascii="Calibri" w:hAnsi="Calibri" w:cs="Times New Roman"/>
              </w:rPr>
            </w:pPr>
            <w:r w:rsidRPr="00613BFF">
              <w:rPr>
                <w:rFonts w:ascii="Calibri" w:hAnsi="Calibri" w:cs="Times New Roman"/>
              </w:rPr>
              <w:t>1. Escucha</w:t>
            </w:r>
          </w:p>
        </w:tc>
        <w:tc>
          <w:tcPr>
            <w:tcW w:w="2264" w:type="dxa"/>
          </w:tcPr>
          <w:p w:rsidR="00973998" w:rsidRPr="003A3FCB" w:rsidRDefault="00973998" w:rsidP="00973998">
            <w:pPr>
              <w:cnfStyle w:val="100000000000" w:firstRow="1" w:lastRow="0" w:firstColumn="0" w:lastColumn="0" w:oddVBand="0" w:evenVBand="0" w:oddHBand="0" w:evenHBand="0" w:firstRowFirstColumn="0" w:firstRowLastColumn="0" w:lastRowFirstColumn="0" w:lastRowLastColumn="0"/>
              <w:rPr>
                <w:rFonts w:ascii="Calibri" w:hAnsi="Calibri" w:cs="Times New Roman"/>
                <w:color w:val="FFFFFF" w:themeColor="background1"/>
              </w:rPr>
            </w:pPr>
            <w:r w:rsidRPr="003A3FCB">
              <w:rPr>
                <w:rFonts w:ascii="Calibri" w:hAnsi="Calibri" w:cs="Times New Roman"/>
                <w:color w:val="FFFFFF" w:themeColor="background1"/>
              </w:rPr>
              <w:t>2. Lectura</w:t>
            </w:r>
          </w:p>
        </w:tc>
        <w:tc>
          <w:tcPr>
            <w:tcW w:w="2264" w:type="dxa"/>
          </w:tcPr>
          <w:p w:rsidR="00973998" w:rsidRPr="003A3FCB" w:rsidRDefault="00973998" w:rsidP="00973998">
            <w:pPr>
              <w:cnfStyle w:val="100000000000" w:firstRow="1" w:lastRow="0" w:firstColumn="0" w:lastColumn="0" w:oddVBand="0" w:evenVBand="0" w:oddHBand="0" w:evenHBand="0" w:firstRowFirstColumn="0" w:firstRowLastColumn="0" w:lastRowFirstColumn="0" w:lastRowLastColumn="0"/>
              <w:rPr>
                <w:rFonts w:ascii="Calibri" w:hAnsi="Calibri" w:cs="Times New Roman"/>
                <w:color w:val="FFFFFF" w:themeColor="background1"/>
              </w:rPr>
            </w:pPr>
            <w:r w:rsidRPr="003A3FCB">
              <w:rPr>
                <w:rFonts w:ascii="Calibri" w:hAnsi="Calibri" w:cs="Times New Roman"/>
                <w:color w:val="FFFFFF" w:themeColor="background1"/>
              </w:rPr>
              <w:t>3. Escritura</w:t>
            </w:r>
          </w:p>
        </w:tc>
        <w:tc>
          <w:tcPr>
            <w:tcW w:w="2265" w:type="dxa"/>
            <w:gridSpan w:val="2"/>
          </w:tcPr>
          <w:p w:rsidR="00973998" w:rsidRPr="00613BFF" w:rsidRDefault="00973998" w:rsidP="00973998">
            <w:pPr>
              <w:cnfStyle w:val="100000000000" w:firstRow="1" w:lastRow="0" w:firstColumn="0" w:lastColumn="0" w:oddVBand="0" w:evenVBand="0" w:oddHBand="0" w:evenHBand="0" w:firstRowFirstColumn="0" w:firstRowLastColumn="0" w:lastRowFirstColumn="0" w:lastRowLastColumn="0"/>
              <w:rPr>
                <w:rFonts w:ascii="Calibri" w:hAnsi="Calibri" w:cs="Times New Roman"/>
              </w:rPr>
            </w:pPr>
            <w:r w:rsidRPr="00613BFF">
              <w:rPr>
                <w:rFonts w:ascii="Calibri" w:hAnsi="Calibri" w:cs="Times New Roman"/>
              </w:rPr>
              <w:t>4. Monólogos</w:t>
            </w:r>
          </w:p>
        </w:tc>
        <w:tc>
          <w:tcPr>
            <w:tcW w:w="3829" w:type="dxa"/>
          </w:tcPr>
          <w:p w:rsidR="00973998" w:rsidRPr="00613BFF" w:rsidRDefault="00973998" w:rsidP="00973998">
            <w:pPr>
              <w:cnfStyle w:val="100000000000" w:firstRow="1" w:lastRow="0" w:firstColumn="0" w:lastColumn="0" w:oddVBand="0" w:evenVBand="0" w:oddHBand="0" w:evenHBand="0" w:firstRowFirstColumn="0" w:firstRowLastColumn="0" w:lastRowFirstColumn="0" w:lastRowLastColumn="0"/>
              <w:rPr>
                <w:rFonts w:ascii="Calibri" w:hAnsi="Calibri" w:cs="Times New Roman"/>
              </w:rPr>
            </w:pPr>
            <w:r w:rsidRPr="00613BFF">
              <w:rPr>
                <w:rFonts w:ascii="Calibri" w:hAnsi="Calibri" w:cs="Times New Roman"/>
              </w:rPr>
              <w:t>5. Conversación</w:t>
            </w: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3" w:type="dxa"/>
            <w:gridSpan w:val="2"/>
          </w:tcPr>
          <w:p w:rsidR="00973998" w:rsidRPr="00613BFF" w:rsidRDefault="00973998" w:rsidP="00973998">
            <w:pPr>
              <w:rPr>
                <w:rFonts w:ascii="Calibri" w:hAnsi="Calibri" w:cs="Times New Roman"/>
              </w:rPr>
            </w:pPr>
            <w:r w:rsidRPr="00613BFF">
              <w:rPr>
                <w:rFonts w:ascii="Calibri" w:hAnsi="Calibri" w:cs="Times New Roman"/>
              </w:rPr>
              <w:t>VERBO</w:t>
            </w:r>
          </w:p>
        </w:tc>
        <w:tc>
          <w:tcPr>
            <w:tcW w:w="225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613BFF">
              <w:rPr>
                <w:rFonts w:ascii="Calibri" w:hAnsi="Calibri" w:cs="Times New Roman"/>
              </w:rPr>
              <w:t>ESTÁNDARES DE COMPETENCIA</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613BFF">
              <w:rPr>
                <w:rFonts w:ascii="Calibri" w:hAnsi="Calibri" w:cs="Times New Roman"/>
              </w:rPr>
              <w:t xml:space="preserve">ESTÁNDARES DE COMPETENCIA </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613BFF">
              <w:rPr>
                <w:rFonts w:ascii="Calibri" w:hAnsi="Calibri" w:cs="Times New Roman"/>
              </w:rPr>
              <w:t>ESTÁNDARES DE COMPETENCIA</w:t>
            </w:r>
          </w:p>
        </w:tc>
        <w:tc>
          <w:tcPr>
            <w:tcW w:w="225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613BFF">
              <w:rPr>
                <w:rFonts w:ascii="Calibri" w:hAnsi="Calibri" w:cs="Times New Roman"/>
              </w:rPr>
              <w:t>ESTÁNDARES DE COMPETENCIA</w:t>
            </w:r>
          </w:p>
        </w:tc>
        <w:tc>
          <w:tcPr>
            <w:tcW w:w="383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r w:rsidRPr="00613BFF">
              <w:rPr>
                <w:rFonts w:ascii="Calibri" w:hAnsi="Calibri" w:cs="Times New Roman"/>
              </w:rPr>
              <w:t>ESTÁNDARES DE COMPETENCIA</w:t>
            </w: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Sigo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las</w:t>
            </w:r>
            <w:proofErr w:type="gramEnd"/>
            <w:r w:rsidRPr="00613BFF">
              <w:rPr>
                <w:rFonts w:ascii="Calibri" w:hAnsi="Calibri" w:cs="Times New Roman"/>
                <w:sz w:val="18"/>
                <w:szCs w:val="18"/>
              </w:rPr>
              <w:t xml:space="preserve"> instrucciones dadas en clase para realizar actividades académicas.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Entiendo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lo</w:t>
            </w:r>
            <w:proofErr w:type="gramEnd"/>
            <w:r w:rsidRPr="00613BFF">
              <w:rPr>
                <w:rFonts w:ascii="Calibri" w:hAnsi="Calibri" w:cs="Times New Roman"/>
                <w:sz w:val="18"/>
                <w:szCs w:val="18"/>
              </w:rPr>
              <w:t xml:space="preserve"> que me dicen el profesor y mis compañeros en interacciones cotidianas dentro del aula, sin necesidad de repetición.</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Identifico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ideas</w:t>
            </w:r>
            <w:proofErr w:type="gramEnd"/>
            <w:r w:rsidRPr="00613BFF">
              <w:rPr>
                <w:rFonts w:ascii="Calibri" w:hAnsi="Calibri" w:cs="Times New Roman"/>
                <w:sz w:val="18"/>
                <w:szCs w:val="18"/>
              </w:rPr>
              <w:t xml:space="preserve"> generales y específicas en textos orales, si tengo conocimiento del tema y del vocabulario utilizado.</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diferentes</w:t>
            </w:r>
            <w:proofErr w:type="gramEnd"/>
            <w:r w:rsidRPr="00613BFF">
              <w:rPr>
                <w:rFonts w:ascii="Calibri" w:hAnsi="Calibri" w:cs="Times New Roman"/>
                <w:sz w:val="18"/>
                <w:szCs w:val="18"/>
              </w:rPr>
              <w:t xml:space="preserve"> roles de los hablantes que participan en conversaciones de temas relacionados con mis intereses.</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información clave en conversaciones breves tomadas de la vida real, si están acompañadas por </w:t>
            </w:r>
            <w:r w:rsidRPr="00613BFF">
              <w:rPr>
                <w:rFonts w:ascii="Calibri" w:hAnsi="Calibri" w:cs="Times New Roman"/>
                <w:sz w:val="18"/>
                <w:szCs w:val="18"/>
              </w:rPr>
              <w:lastRenderedPageBreak/>
              <w:t>imágenes.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lastRenderedPageBreak/>
              <w:t>iniciación</w:t>
            </w:r>
            <w:proofErr w:type="gramEnd"/>
            <w:r w:rsidRPr="00613BFF">
              <w:rPr>
                <w:rFonts w:ascii="Calibri" w:hAnsi="Calibri" w:cs="Times New Roman"/>
                <w:sz w:val="18"/>
                <w:szCs w:val="18"/>
              </w:rPr>
              <w:t>, nudo y desenlace en una narración.</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puntos</w:t>
            </w:r>
            <w:proofErr w:type="gramEnd"/>
            <w:r w:rsidRPr="00613BFF">
              <w:rPr>
                <w:rFonts w:ascii="Calibri" w:hAnsi="Calibri" w:cs="Times New Roman"/>
                <w:sz w:val="18"/>
                <w:szCs w:val="18"/>
              </w:rPr>
              <w:t xml:space="preserve"> a favor y en contra en un texto argumentativo sobre temas con los que estoy familiarizado.</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recurrencia de ideas en un mismo texto.</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relaciones</w:t>
            </w:r>
            <w:proofErr w:type="gramEnd"/>
            <w:r w:rsidRPr="00613BFF">
              <w:rPr>
                <w:rFonts w:ascii="Calibri" w:hAnsi="Calibri" w:cs="Times New Roman"/>
                <w:sz w:val="18"/>
                <w:szCs w:val="18"/>
              </w:rPr>
              <w:t xml:space="preserve"> de </w:t>
            </w:r>
            <w:proofErr w:type="spellStart"/>
            <w:r w:rsidRPr="00613BFF">
              <w:rPr>
                <w:rFonts w:ascii="Calibri" w:hAnsi="Calibri" w:cs="Times New Roman"/>
                <w:sz w:val="18"/>
                <w:szCs w:val="18"/>
              </w:rPr>
              <w:t>signifi</w:t>
            </w:r>
            <w:proofErr w:type="spellEnd"/>
            <w:r w:rsidRPr="00613BFF">
              <w:rPr>
                <w:rFonts w:ascii="Calibri" w:hAnsi="Calibri" w:cs="Times New Roman"/>
                <w:sz w:val="18"/>
                <w:szCs w:val="18"/>
              </w:rPr>
              <w:t xml:space="preserve"> cado expresadas en textos sobre temas que me son familiares.</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lastRenderedPageBreak/>
              <w:t>elementos</w:t>
            </w:r>
            <w:proofErr w:type="gramEnd"/>
            <w:r w:rsidRPr="00613BFF">
              <w:rPr>
                <w:rFonts w:ascii="Calibri" w:hAnsi="Calibri" w:cs="Times New Roman"/>
                <w:sz w:val="18"/>
                <w:szCs w:val="18"/>
              </w:rPr>
              <w:t xml:space="preserve"> culturales presentes en textos sencillos.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Reconozco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los</w:t>
            </w:r>
            <w:proofErr w:type="gramEnd"/>
            <w:r w:rsidRPr="00613BFF">
              <w:rPr>
                <w:rFonts w:ascii="Calibri" w:hAnsi="Calibri" w:cs="Times New Roman"/>
                <w:sz w:val="18"/>
                <w:szCs w:val="18"/>
              </w:rPr>
              <w:t xml:space="preserve"> elementos de enlace de un texto oral para identificar su secuencia.</w:t>
            </w: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el</w:t>
            </w:r>
            <w:proofErr w:type="gramEnd"/>
            <w:r w:rsidRPr="00613BFF">
              <w:rPr>
                <w:rFonts w:ascii="Calibri" w:hAnsi="Calibri" w:cs="Times New Roman"/>
                <w:sz w:val="18"/>
                <w:szCs w:val="18"/>
              </w:rPr>
              <w:t xml:space="preserve"> propósito de diferentes tipos de textos que presentan mis compañeros en clase.</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el</w:t>
            </w:r>
            <w:proofErr w:type="gramEnd"/>
            <w:r w:rsidRPr="00613BFF">
              <w:rPr>
                <w:rFonts w:ascii="Calibri" w:hAnsi="Calibri" w:cs="Times New Roman"/>
                <w:sz w:val="18"/>
                <w:szCs w:val="18"/>
              </w:rPr>
              <w:t xml:space="preserve"> propósito de una descripción en textos narrativos de mediana extensión.</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Muestro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una</w:t>
            </w:r>
            <w:proofErr w:type="gramEnd"/>
            <w:r w:rsidRPr="00613BFF">
              <w:rPr>
                <w:rFonts w:ascii="Calibri" w:hAnsi="Calibri" w:cs="Times New Roman"/>
                <w:sz w:val="18"/>
                <w:szCs w:val="18"/>
              </w:rPr>
              <w:t xml:space="preserve"> actitud respetuosa y tolerante al escuchar a otros.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Utilizo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mi</w:t>
            </w:r>
            <w:proofErr w:type="gramEnd"/>
            <w:r w:rsidRPr="00613BFF">
              <w:rPr>
                <w:rFonts w:ascii="Calibri" w:hAnsi="Calibri" w:cs="Times New Roman"/>
                <w:sz w:val="18"/>
                <w:szCs w:val="18"/>
              </w:rPr>
              <w:t xml:space="preserve"> conocimiento general del mundo para comprender lo que escucho.</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Infiero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información</w:t>
            </w:r>
            <w:proofErr w:type="gramEnd"/>
            <w:r w:rsidRPr="00613BFF">
              <w:rPr>
                <w:rFonts w:ascii="Calibri" w:hAnsi="Calibri" w:cs="Times New Roman"/>
                <w:sz w:val="18"/>
                <w:szCs w:val="18"/>
              </w:rPr>
              <w:t xml:space="preserve"> específica a partir de un texto oral.</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Comprendo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relaciones</w:t>
            </w:r>
            <w:proofErr w:type="gramEnd"/>
            <w:r w:rsidRPr="00613BFF">
              <w:rPr>
                <w:rFonts w:ascii="Calibri" w:hAnsi="Calibri" w:cs="Times New Roman"/>
                <w:sz w:val="18"/>
                <w:szCs w:val="18"/>
              </w:rPr>
              <w:t xml:space="preserve"> de adición, contraste, orden temporal y espacial y causa-efecto entre enunciados sencillos.</w:t>
            </w: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información implícita en textos relacionados con temas de mi interés.</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Represento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forma gráfica, la información que encuentro en textos que comparan y contrastan objetos, animales y personas.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Valoro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lectura como una actividad importante para todas las áreas de mi vida.</w:t>
            </w: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Diferencio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estructura organizativa de textos descriptivos, narrativos y argumentativos.</w:t>
            </w: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Escribo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narraciones</w:t>
            </w:r>
            <w:proofErr w:type="gramEnd"/>
            <w:r w:rsidRPr="00613BFF">
              <w:rPr>
                <w:rFonts w:ascii="Calibri" w:hAnsi="Calibri" w:cs="Times New Roman"/>
                <w:sz w:val="18"/>
                <w:szCs w:val="18"/>
              </w:rPr>
              <w:t xml:space="preserve"> sobre </w:t>
            </w:r>
            <w:r w:rsidRPr="00613BFF">
              <w:rPr>
                <w:rFonts w:ascii="Calibri" w:hAnsi="Calibri" w:cs="Times New Roman"/>
                <w:sz w:val="18"/>
                <w:szCs w:val="18"/>
              </w:rPr>
              <w:lastRenderedPageBreak/>
              <w:t>experiencias personales y hechos a mi alrededor.</w:t>
            </w: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mensajes</w:t>
            </w:r>
            <w:proofErr w:type="gramEnd"/>
            <w:r w:rsidRPr="00613BFF">
              <w:rPr>
                <w:rFonts w:ascii="Calibri" w:hAnsi="Calibri" w:cs="Times New Roman"/>
                <w:sz w:val="18"/>
                <w:szCs w:val="18"/>
              </w:rPr>
              <w:t xml:space="preserve"> en diferentes formatos sobre temas de mi interés.</w:t>
            </w: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Diligencio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efectivamente</w:t>
            </w:r>
            <w:proofErr w:type="gramEnd"/>
            <w:r w:rsidRPr="00613BFF">
              <w:rPr>
                <w:rFonts w:ascii="Calibri" w:hAnsi="Calibri" w:cs="Times New Roman"/>
                <w:sz w:val="18"/>
                <w:szCs w:val="18"/>
              </w:rPr>
              <w:t xml:space="preserve"> formatos con información personal.</w:t>
            </w: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Contesto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forma escrita, preguntas relacionadas con textos que he </w:t>
            </w:r>
            <w:proofErr w:type="spellStart"/>
            <w:r w:rsidRPr="00613BFF">
              <w:rPr>
                <w:rFonts w:ascii="Calibri" w:hAnsi="Calibri" w:cs="Times New Roman"/>
                <w:sz w:val="18"/>
                <w:szCs w:val="18"/>
              </w:rPr>
              <w:t>leido</w:t>
            </w:r>
            <w:proofErr w:type="spellEnd"/>
            <w:r w:rsidRPr="00613BFF">
              <w:rPr>
                <w:rFonts w:ascii="Calibri" w:hAnsi="Calibri" w:cs="Times New Roman"/>
                <w:sz w:val="18"/>
                <w:szCs w:val="18"/>
              </w:rPr>
              <w:t>.</w:t>
            </w: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Produzco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textos</w:t>
            </w:r>
            <w:proofErr w:type="gramEnd"/>
            <w:r w:rsidRPr="00613BFF">
              <w:rPr>
                <w:rFonts w:ascii="Calibri" w:hAnsi="Calibri" w:cs="Times New Roman"/>
                <w:sz w:val="18"/>
                <w:szCs w:val="18"/>
              </w:rPr>
              <w:t xml:space="preserve"> sencillos con diferentes funciones (describir, narrar, argumentar) sobre temas personales y relacionados con otras asignaturas.</w:t>
            </w: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Parafraseo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información</w:t>
            </w:r>
            <w:proofErr w:type="gramEnd"/>
            <w:r w:rsidRPr="00613BFF">
              <w:rPr>
                <w:rFonts w:ascii="Calibri" w:hAnsi="Calibri" w:cs="Times New Roman"/>
                <w:sz w:val="18"/>
                <w:szCs w:val="18"/>
              </w:rPr>
              <w:t xml:space="preserve"> que leo como parte de mis actividades académicas.</w:t>
            </w: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Organizo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párrafos</w:t>
            </w:r>
            <w:proofErr w:type="gramEnd"/>
            <w:r w:rsidRPr="00613BFF">
              <w:rPr>
                <w:rFonts w:ascii="Calibri" w:hAnsi="Calibri" w:cs="Times New Roman"/>
                <w:sz w:val="18"/>
                <w:szCs w:val="18"/>
              </w:rPr>
              <w:t xml:space="preserve"> coherentes cortos, teniendo en cuenta elementos formales del lenguaje como ortografía y puntuación.</w:t>
            </w: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Uso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planes</w:t>
            </w:r>
            <w:proofErr w:type="gramEnd"/>
            <w:r w:rsidRPr="00613BFF">
              <w:rPr>
                <w:rFonts w:ascii="Calibri" w:hAnsi="Calibri" w:cs="Times New Roman"/>
                <w:sz w:val="18"/>
                <w:szCs w:val="18"/>
              </w:rPr>
              <w:t xml:space="preserve"> representados en mapas o diagramas para desarrollar mis escritos.</w:t>
            </w: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un</w:t>
            </w:r>
            <w:proofErr w:type="gramEnd"/>
            <w:r w:rsidRPr="00613BFF">
              <w:rPr>
                <w:rFonts w:ascii="Calibri" w:hAnsi="Calibri" w:cs="Times New Roman"/>
                <w:sz w:val="18"/>
                <w:szCs w:val="18"/>
              </w:rPr>
              <w:t xml:space="preserve"> plan para exponer temas relacionados con el entorno académico de otras asignaturas.</w:t>
            </w: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lenguaje</w:t>
            </w:r>
            <w:proofErr w:type="gramEnd"/>
            <w:r w:rsidRPr="00613BFF">
              <w:rPr>
                <w:rFonts w:ascii="Calibri" w:hAnsi="Calibri" w:cs="Times New Roman"/>
                <w:sz w:val="18"/>
                <w:szCs w:val="18"/>
              </w:rPr>
              <w:t xml:space="preserve"> formal o informal en juegos de rol improvisados, según el contexto.</w:t>
            </w: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Ejemplifico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puntos de vista sobre los temas que escribo.</w:t>
            </w: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Edito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escritos en clase, teniendo en cuenta reglas de ortografía, adecuación del vocabulario y estructuras gramaticales.</w:t>
            </w: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Hago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presentaciones</w:t>
            </w:r>
            <w:proofErr w:type="gramEnd"/>
            <w:r w:rsidRPr="00613BFF">
              <w:rPr>
                <w:rFonts w:ascii="Calibri" w:hAnsi="Calibri" w:cs="Times New Roman"/>
                <w:sz w:val="18"/>
                <w:szCs w:val="18"/>
              </w:rPr>
              <w:t xml:space="preserve"> cortas y ensayadas sobre temas cotidianos y personales.</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descripciones</w:t>
            </w:r>
            <w:proofErr w:type="gramEnd"/>
            <w:r w:rsidRPr="00613BFF">
              <w:rPr>
                <w:rFonts w:ascii="Calibri" w:hAnsi="Calibri" w:cs="Times New Roman"/>
                <w:sz w:val="18"/>
                <w:szCs w:val="18"/>
              </w:rPr>
              <w:t xml:space="preserve"> sencillas </w:t>
            </w:r>
            <w:r w:rsidRPr="00613BFF">
              <w:rPr>
                <w:rFonts w:ascii="Calibri" w:hAnsi="Calibri" w:cs="Times New Roman"/>
                <w:sz w:val="18"/>
                <w:szCs w:val="18"/>
              </w:rPr>
              <w:lastRenderedPageBreak/>
              <w:t>sobre diversos asuntos cotidianos de mi entorno.</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exposiciones</w:t>
            </w:r>
            <w:proofErr w:type="gramEnd"/>
            <w:r w:rsidRPr="00613BFF">
              <w:rPr>
                <w:rFonts w:ascii="Calibri" w:hAnsi="Calibri" w:cs="Times New Roman"/>
                <w:sz w:val="18"/>
                <w:szCs w:val="18"/>
              </w:rPr>
              <w:t xml:space="preserve"> ensayadas y breves sobre algún tema académico de mi interés.</w:t>
            </w: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Height w:val="767"/>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Narro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historias</w:t>
            </w:r>
            <w:proofErr w:type="gramEnd"/>
            <w:r w:rsidRPr="00613BFF">
              <w:rPr>
                <w:rFonts w:ascii="Calibri" w:hAnsi="Calibri" w:cs="Times New Roman"/>
                <w:sz w:val="18"/>
                <w:szCs w:val="18"/>
              </w:rPr>
              <w:t xml:space="preserve"> cortas enlazando mis ideas de manera apropiada.</w:t>
            </w: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Expreso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roofErr w:type="gramStart"/>
            <w:r w:rsidRPr="00613BFF">
              <w:rPr>
                <w:rFonts w:ascii="Calibri" w:hAnsi="Calibri" w:cs="Times New Roman"/>
                <w:sz w:val="18"/>
                <w:szCs w:val="18"/>
              </w:rPr>
              <w:t>mi</w:t>
            </w:r>
            <w:proofErr w:type="gramEnd"/>
            <w:r w:rsidRPr="00613BFF">
              <w:rPr>
                <w:rFonts w:ascii="Calibri" w:hAnsi="Calibri" w:cs="Times New Roman"/>
                <w:sz w:val="18"/>
                <w:szCs w:val="18"/>
              </w:rPr>
              <w:t xml:space="preserve"> opinión sobre asuntos de interés general para mí y mis compañeros.</w:t>
            </w: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sz w:val="18"/>
                <w:szCs w:val="18"/>
              </w:rPr>
            </w:pPr>
          </w:p>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opiniones, gustos y preferencias sobre temas que he trabajado en clase, utilizando estrategias para monitorear mi pronunciación.</w:t>
            </w: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sz w:val="18"/>
                <w:szCs w:val="18"/>
              </w:rPr>
              <w:t>Explico y justifico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brevemente</w:t>
            </w:r>
            <w:proofErr w:type="gramEnd"/>
            <w:r w:rsidRPr="00613BFF">
              <w:rPr>
                <w:rFonts w:ascii="Calibri" w:hAnsi="Calibri" w:cs="Times New Roman"/>
                <w:sz w:val="18"/>
                <w:szCs w:val="18"/>
              </w:rPr>
              <w:t xml:space="preserve"> mis planes y acciones.</w:t>
            </w: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Participo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una conversación cuando mi interlocutor me da el tiempo para pensar mis respuestas.</w:t>
            </w: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Converso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con</w:t>
            </w:r>
            <w:proofErr w:type="gramEnd"/>
            <w:r w:rsidRPr="00613BFF">
              <w:rPr>
                <w:rFonts w:ascii="Calibri" w:hAnsi="Calibri" w:cs="Times New Roman"/>
                <w:sz w:val="18"/>
                <w:szCs w:val="18"/>
              </w:rPr>
              <w:t xml:space="preserve"> mis compañeros y mi profesor sobre experiencias pasadas y planes futuros.</w:t>
            </w: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Me arriesgo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a</w:t>
            </w:r>
            <w:proofErr w:type="gramEnd"/>
            <w:r w:rsidRPr="00613BFF">
              <w:rPr>
                <w:rFonts w:ascii="Calibri" w:hAnsi="Calibri" w:cs="Times New Roman"/>
                <w:sz w:val="18"/>
                <w:szCs w:val="18"/>
              </w:rPr>
              <w:t xml:space="preserve"> participar en una conversación con mis compañeros y mi profesor.</w:t>
            </w: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Me apoyo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mis conocimientos generales del mundo para participar en una conversación.</w:t>
            </w:r>
          </w:p>
        </w:tc>
      </w:tr>
      <w:tr w:rsidR="00973998" w:rsidRPr="00613BFF"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Interactúo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con</w:t>
            </w:r>
            <w:proofErr w:type="gramEnd"/>
            <w:r w:rsidRPr="00613BFF">
              <w:rPr>
                <w:rFonts w:ascii="Calibri" w:hAnsi="Calibri" w:cs="Times New Roman"/>
                <w:sz w:val="18"/>
                <w:szCs w:val="18"/>
              </w:rPr>
              <w:t xml:space="preserve"> mis compañeros y profesor para tomar decisiones sobre temas específicos que conozco.</w:t>
            </w:r>
          </w:p>
        </w:tc>
      </w:tr>
      <w:tr w:rsidR="00973998" w:rsidRPr="00613BFF" w:rsidTr="00FA51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Monitoreo</w:t>
            </w:r>
          </w:p>
        </w:tc>
        <w:tc>
          <w:tcPr>
            <w:tcW w:w="2266"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100000" w:firstRow="0" w:lastRow="0" w:firstColumn="0" w:lastColumn="0" w:oddVBand="0" w:evenVBand="0" w:oddHBand="1"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toma de turnos entre los participantes en discusiones sobre temas preparados con anterioridad.</w:t>
            </w:r>
          </w:p>
        </w:tc>
      </w:tr>
      <w:tr w:rsidR="00973998" w:rsidRPr="00973998" w:rsidTr="00FA518B">
        <w:tc>
          <w:tcPr>
            <w:cnfStyle w:val="001000000000" w:firstRow="0" w:lastRow="0" w:firstColumn="1" w:lastColumn="0" w:oddVBand="0" w:evenVBand="0" w:oddHBand="0" w:evenHBand="0" w:firstRowFirstColumn="0" w:firstRowLastColumn="0" w:lastRowFirstColumn="0" w:lastRowLastColumn="0"/>
            <w:tcW w:w="2246" w:type="dxa"/>
          </w:tcPr>
          <w:p w:rsidR="00973998" w:rsidRPr="00613BFF" w:rsidRDefault="00973998" w:rsidP="00973998">
            <w:pPr>
              <w:rPr>
                <w:rFonts w:ascii="Calibri" w:hAnsi="Calibri" w:cs="Times New Roman"/>
              </w:rPr>
            </w:pPr>
            <w:r w:rsidRPr="00613BFF">
              <w:rPr>
                <w:rFonts w:ascii="Calibri" w:hAnsi="Calibri" w:cs="Times New Roman"/>
              </w:rPr>
              <w:t>Demuestro</w:t>
            </w:r>
          </w:p>
        </w:tc>
        <w:tc>
          <w:tcPr>
            <w:tcW w:w="2266"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4"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2265" w:type="dxa"/>
            <w:gridSpan w:val="2"/>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
        </w:tc>
        <w:tc>
          <w:tcPr>
            <w:tcW w:w="3829" w:type="dxa"/>
          </w:tcPr>
          <w:p w:rsidR="00973998" w:rsidRPr="00613BFF" w:rsidRDefault="00973998" w:rsidP="00973998">
            <w:pPr>
              <w:cnfStyle w:val="000000000000" w:firstRow="0" w:lastRow="0" w:firstColumn="0" w:lastColumn="0" w:oddVBand="0" w:evenVBand="0" w:oddHBand="0" w:evenHBand="0" w:firstRowFirstColumn="0" w:firstRowLastColumn="0" w:lastRowFirstColumn="0" w:lastRowLastColumn="0"/>
              <w:rPr>
                <w:rFonts w:ascii="Calibri" w:hAnsi="Calibri" w:cs="Times New Roman"/>
              </w:rPr>
            </w:pPr>
            <w:proofErr w:type="gramStart"/>
            <w:r w:rsidRPr="00613BFF">
              <w:rPr>
                <w:rFonts w:ascii="Calibri" w:hAnsi="Calibri" w:cs="Times New Roman"/>
                <w:sz w:val="18"/>
                <w:szCs w:val="18"/>
              </w:rPr>
              <w:t>que</w:t>
            </w:r>
            <w:proofErr w:type="gramEnd"/>
            <w:r w:rsidRPr="00613BFF">
              <w:rPr>
                <w:rFonts w:ascii="Calibri" w:hAnsi="Calibri" w:cs="Times New Roman"/>
                <w:sz w:val="18"/>
                <w:szCs w:val="18"/>
              </w:rPr>
              <w:t xml:space="preserve"> reconozco elementos de la cultura extranjera y los relaciono con mi cultura.</w:t>
            </w:r>
          </w:p>
        </w:tc>
      </w:tr>
    </w:tbl>
    <w:p w:rsidR="00973998" w:rsidRDefault="00973998" w:rsidP="00BE56E5"/>
    <w:p w:rsidR="00715129" w:rsidRDefault="00715129" w:rsidP="00BE56E5"/>
    <w:p w:rsidR="00FA518B" w:rsidRDefault="00FA518B" w:rsidP="00715129">
      <w:pPr>
        <w:jc w:val="center"/>
        <w:rPr>
          <w:b/>
          <w:bCs/>
          <w:sz w:val="36"/>
          <w:szCs w:val="36"/>
        </w:rPr>
      </w:pPr>
    </w:p>
    <w:p w:rsidR="00FA518B" w:rsidRDefault="00FA518B" w:rsidP="00715129">
      <w:pPr>
        <w:jc w:val="center"/>
        <w:rPr>
          <w:b/>
          <w:bCs/>
          <w:sz w:val="36"/>
          <w:szCs w:val="36"/>
        </w:rPr>
      </w:pPr>
    </w:p>
    <w:p w:rsidR="00FA518B" w:rsidRDefault="00FA518B" w:rsidP="00715129">
      <w:pPr>
        <w:jc w:val="center"/>
        <w:rPr>
          <w:b/>
          <w:bCs/>
          <w:sz w:val="36"/>
          <w:szCs w:val="36"/>
        </w:rPr>
      </w:pPr>
    </w:p>
    <w:p w:rsidR="00715129" w:rsidRDefault="00715129" w:rsidP="00715129">
      <w:pPr>
        <w:jc w:val="center"/>
        <w:rPr>
          <w:b/>
          <w:bCs/>
          <w:sz w:val="36"/>
          <w:szCs w:val="36"/>
        </w:rPr>
      </w:pPr>
      <w:r>
        <w:rPr>
          <w:b/>
          <w:bCs/>
          <w:sz w:val="36"/>
          <w:szCs w:val="36"/>
        </w:rPr>
        <w:t>TAXONOMIA DE BLOOM</w:t>
      </w:r>
    </w:p>
    <w:p w:rsidR="00715129" w:rsidRDefault="00715129" w:rsidP="00715129">
      <w:pPr>
        <w:jc w:val="center"/>
        <w:rPr>
          <w:b/>
          <w:bCs/>
          <w:sz w:val="36"/>
          <w:szCs w:val="36"/>
        </w:rPr>
      </w:pPr>
    </w:p>
    <w:tbl>
      <w:tblPr>
        <w:tblStyle w:val="Cuadrculamedia3-nfasis2"/>
        <w:tblW w:w="0" w:type="auto"/>
        <w:tblLook w:val="04A0" w:firstRow="1" w:lastRow="0" w:firstColumn="1" w:lastColumn="0" w:noHBand="0" w:noVBand="1"/>
      </w:tblPr>
      <w:tblGrid>
        <w:gridCol w:w="4382"/>
        <w:gridCol w:w="4382"/>
        <w:gridCol w:w="6414"/>
      </w:tblGrid>
      <w:tr w:rsidR="00715129"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pPr>
              <w:jc w:val="center"/>
              <w:rPr>
                <w:rFonts w:ascii="Tahoma" w:hAnsi="Tahoma" w:cs="Tahoma"/>
                <w:color w:val="000000"/>
                <w:lang w:val="es-ES" w:eastAsia="es-ES"/>
              </w:rPr>
            </w:pPr>
            <w:r>
              <w:rPr>
                <w:rFonts w:ascii="Tahoma" w:hAnsi="Tahoma" w:cs="Tahoma"/>
              </w:rPr>
              <w:t>CONCEPTUALES  SABER</w:t>
            </w:r>
          </w:p>
        </w:tc>
        <w:tc>
          <w:tcPr>
            <w:tcW w:w="4382" w:type="dxa"/>
            <w:hideMark/>
          </w:tcPr>
          <w:p w:rsidR="00715129" w:rsidRDefault="00715129">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PROCEDIMENTALES  HACER</w:t>
            </w:r>
          </w:p>
        </w:tc>
        <w:tc>
          <w:tcPr>
            <w:tcW w:w="6414" w:type="dxa"/>
            <w:hideMark/>
          </w:tcPr>
          <w:p w:rsidR="00715129" w:rsidRDefault="00715129">
            <w:pPr>
              <w:jc w:val="center"/>
              <w:cnfStyle w:val="100000000000" w:firstRow="1"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ACTITUDINALES SER</w:t>
            </w: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jc w:val="both"/>
              <w:rPr>
                <w:rFonts w:ascii="Tahoma" w:hAnsi="Tahoma" w:cs="Tahoma"/>
                <w:color w:val="000000"/>
              </w:rPr>
            </w:pPr>
            <w:r>
              <w:rPr>
                <w:rFonts w:ascii="Tahoma" w:hAnsi="Tahoma" w:cs="Tahoma"/>
              </w:rPr>
              <w:t>ENTIENDO:</w:t>
            </w:r>
          </w:p>
          <w:p w:rsidR="00715129" w:rsidRDefault="00715129" w:rsidP="00715129">
            <w:pPr>
              <w:numPr>
                <w:ilvl w:val="0"/>
                <w:numId w:val="2"/>
              </w:numPr>
              <w:tabs>
                <w:tab w:val="num" w:pos="426"/>
              </w:tabs>
              <w:ind w:left="426"/>
              <w:jc w:val="both"/>
              <w:rPr>
                <w:rFonts w:ascii="Tahoma" w:hAnsi="Tahoma" w:cs="Tahoma"/>
              </w:rPr>
            </w:pPr>
            <w:r>
              <w:rPr>
                <w:rFonts w:ascii="Tahoma" w:hAnsi="Tahoma" w:cs="Tahoma"/>
              </w:rPr>
              <w:t>Entiendo lo que me dicen el profesor y mis compañeros en interacciones cotidianas dentro del aula, sin necesidad de repetición.</w:t>
            </w:r>
          </w:p>
          <w:p w:rsidR="00715129" w:rsidRDefault="00715129" w:rsidP="00715129">
            <w:pPr>
              <w:numPr>
                <w:ilvl w:val="0"/>
                <w:numId w:val="2"/>
              </w:numPr>
              <w:tabs>
                <w:tab w:val="num" w:pos="426"/>
              </w:tabs>
              <w:ind w:left="426"/>
              <w:jc w:val="both"/>
              <w:rPr>
                <w:rFonts w:ascii="Tahoma" w:hAnsi="Tahoma" w:cs="Tahoma"/>
                <w:color w:val="000000"/>
                <w:lang w:val="es-ES" w:eastAsia="es-ES"/>
              </w:rPr>
            </w:pPr>
          </w:p>
        </w:tc>
        <w:tc>
          <w:tcPr>
            <w:tcW w:w="4382" w:type="dxa"/>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SIGO:</w:t>
            </w:r>
          </w:p>
          <w:p w:rsidR="00715129" w:rsidRDefault="00715129" w:rsidP="00715129">
            <w:pPr>
              <w:numPr>
                <w:ilvl w:val="0"/>
                <w:numId w:val="2"/>
              </w:numPr>
              <w:tabs>
                <w:tab w:val="num" w:pos="426"/>
              </w:tabs>
              <w:ind w:left="426" w:hanging="272"/>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Las instrucciones dadas en clase para realizar actividades académicas.</w:t>
            </w:r>
          </w:p>
          <w:p w:rsidR="00715129" w:rsidRDefault="00715129" w:rsidP="00715129">
            <w:pPr>
              <w:numPr>
                <w:ilvl w:val="0"/>
                <w:numId w:val="3"/>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c>
          <w:tcPr>
            <w:tcW w:w="6414"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VALORO:</w:t>
            </w:r>
          </w:p>
          <w:p w:rsidR="00715129" w:rsidRDefault="00715129" w:rsidP="00715129">
            <w:pPr>
              <w:numPr>
                <w:ilvl w:val="0"/>
                <w:numId w:val="3"/>
              </w:numPr>
              <w:tabs>
                <w:tab w:val="num" w:pos="450"/>
              </w:tabs>
              <w:ind w:left="450" w:hanging="283"/>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La lectura como una actividad importante para todas las áreas de mi vida.</w:t>
            </w: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jc w:val="both"/>
              <w:rPr>
                <w:rFonts w:ascii="Tahoma" w:hAnsi="Tahoma" w:cs="Tahoma"/>
                <w:color w:val="000000"/>
              </w:rPr>
            </w:pPr>
            <w:r>
              <w:rPr>
                <w:rFonts w:ascii="Tahoma" w:hAnsi="Tahoma" w:cs="Tahoma"/>
              </w:rPr>
              <w:t>IDENTIFICO:</w:t>
            </w: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Ideas generales y específicas en textos orales, si tengo conocimiento del tema y del vocabulario utilizado.</w:t>
            </w:r>
          </w:p>
          <w:p w:rsidR="00715129" w:rsidRDefault="00715129">
            <w:pPr>
              <w:ind w:left="33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Diferentes roles de los hablantes que participan en conversaciones de temas relacionados con mis intereses.</w:t>
            </w:r>
          </w:p>
          <w:p w:rsidR="00715129" w:rsidRDefault="00715129">
            <w:pPr>
              <w:ind w:left="72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 xml:space="preserve"> la información clave en conversaciones breves tomadas </w:t>
            </w:r>
            <w:r>
              <w:rPr>
                <w:rFonts w:ascii="Tahoma" w:hAnsi="Tahoma" w:cs="Tahoma"/>
              </w:rPr>
              <w:lastRenderedPageBreak/>
              <w:t>de la vida real, si están.</w:t>
            </w:r>
          </w:p>
          <w:p w:rsidR="00715129" w:rsidRDefault="00715129">
            <w:pPr>
              <w:ind w:left="720"/>
              <w:rPr>
                <w:rFonts w:ascii="Tahoma" w:hAnsi="Tahoma" w:cs="Tahoma"/>
              </w:rPr>
            </w:pPr>
          </w:p>
          <w:p w:rsidR="00715129" w:rsidRDefault="00715129" w:rsidP="00715129">
            <w:pPr>
              <w:numPr>
                <w:ilvl w:val="0"/>
                <w:numId w:val="2"/>
              </w:numPr>
              <w:tabs>
                <w:tab w:val="num" w:pos="426"/>
              </w:tabs>
              <w:ind w:left="426"/>
              <w:jc w:val="both"/>
              <w:rPr>
                <w:rFonts w:ascii="Tahoma" w:hAnsi="Tahoma" w:cs="Tahoma"/>
              </w:rPr>
            </w:pPr>
            <w:r>
              <w:rPr>
                <w:rFonts w:ascii="Tahoma" w:hAnsi="Tahoma" w:cs="Tahoma"/>
              </w:rPr>
              <w:t>La información clave en conversaciones breves tomadas de la vida real, si están acompañadas por imágenes. Acompañadas por imágenes.</w:t>
            </w:r>
          </w:p>
          <w:p w:rsidR="00715129" w:rsidRDefault="00715129">
            <w:pPr>
              <w:ind w:left="33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Iniciación, nudo y desenlace en una narración.</w:t>
            </w:r>
          </w:p>
          <w:p w:rsidR="00715129" w:rsidRDefault="00715129">
            <w:pPr>
              <w:ind w:left="33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Puntos a favor y en contra en un texto argumentativo sobre temas con los que estoy familiarizado.</w:t>
            </w:r>
          </w:p>
          <w:p w:rsidR="00715129" w:rsidRDefault="00715129">
            <w:pPr>
              <w:ind w:left="72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La recurrencia de ideas en un mismo texto.</w:t>
            </w:r>
          </w:p>
          <w:p w:rsidR="00715129" w:rsidRDefault="00715129">
            <w:pPr>
              <w:ind w:left="72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Relaciones de significado expresadas en textos sobre temas que me son familiares.</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Elementos culturales presentes en textos sencillos.</w:t>
            </w: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lastRenderedPageBreak/>
              <w:t>UTILIZO: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Mi conocimiento general del mundo para comprender lo que escucho.</w:t>
            </w:r>
          </w:p>
        </w:tc>
        <w:tc>
          <w:tcPr>
            <w:tcW w:w="6414"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PARTICIPO:</w:t>
            </w:r>
          </w:p>
          <w:p w:rsidR="00715129" w:rsidRDefault="00715129" w:rsidP="00715129">
            <w:pPr>
              <w:numPr>
                <w:ilvl w:val="0"/>
                <w:numId w:val="2"/>
              </w:numPr>
              <w:tabs>
                <w:tab w:val="num" w:pos="450"/>
              </w:tabs>
              <w:ind w:left="450" w:hanging="283"/>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En una conversación cuando mi interlocutor me da el tiempo para pensar mis respuestas.</w:t>
            </w: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jc w:val="both"/>
              <w:rPr>
                <w:rFonts w:ascii="Tahoma" w:hAnsi="Tahoma" w:cs="Tahoma"/>
                <w:color w:val="000000"/>
              </w:rPr>
            </w:pPr>
            <w:r>
              <w:rPr>
                <w:rFonts w:ascii="Tahoma" w:hAnsi="Tahoma" w:cs="Tahoma"/>
              </w:rPr>
              <w:lastRenderedPageBreak/>
              <w:t>RECONOZCO:</w:t>
            </w: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Los elementos de enlace de un texto oral para identificar su secuencia.</w:t>
            </w:r>
          </w:p>
          <w:p w:rsidR="00715129" w:rsidRDefault="00715129">
            <w:pPr>
              <w:ind w:left="330"/>
              <w:rPr>
                <w:rFonts w:ascii="Tahoma" w:hAnsi="Tahoma" w:cs="Tahoma"/>
              </w:rPr>
            </w:pP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El propósito de diferentes tipos de textos que presentan mis compañeros en clase.</w:t>
            </w:r>
          </w:p>
          <w:p w:rsidR="00715129" w:rsidRDefault="00715129">
            <w:pPr>
              <w:ind w:left="720"/>
              <w:rPr>
                <w:rFonts w:ascii="Tahoma" w:hAnsi="Tahoma" w:cs="Tahoma"/>
              </w:rPr>
            </w:pPr>
          </w:p>
          <w:p w:rsidR="00715129" w:rsidRDefault="00715129" w:rsidP="00715129">
            <w:pPr>
              <w:numPr>
                <w:ilvl w:val="0"/>
                <w:numId w:val="4"/>
              </w:numPr>
              <w:tabs>
                <w:tab w:val="num" w:pos="330"/>
              </w:tabs>
              <w:ind w:left="330" w:hanging="284"/>
              <w:rPr>
                <w:rFonts w:ascii="Tahoma" w:hAnsi="Tahoma" w:cs="Tahoma"/>
                <w:color w:val="000000"/>
                <w:lang w:val="es-ES" w:eastAsia="es-ES"/>
              </w:rPr>
            </w:pPr>
            <w:r>
              <w:rPr>
                <w:rFonts w:ascii="Tahoma" w:hAnsi="Tahoma" w:cs="Tahoma"/>
              </w:rPr>
              <w:t>El propósito de una descripción en textos narrativos de mediana extensión.</w:t>
            </w:r>
          </w:p>
        </w:tc>
        <w:tc>
          <w:tcPr>
            <w:tcW w:w="4382" w:type="dxa"/>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ESCRIBO: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Narraciones sobre experiencias personales y hechos a mi alrededor.</w:t>
            </w:r>
          </w:p>
          <w:p w:rsidR="00715129" w:rsidRDefault="00715129">
            <w:pPr>
              <w:ind w:left="330"/>
              <w:cnfStyle w:val="000000100000" w:firstRow="0" w:lastRow="0" w:firstColumn="0" w:lastColumn="0" w:oddVBand="0" w:evenVBand="0" w:oddHBand="1" w:evenHBand="0" w:firstRowFirstColumn="0" w:firstRowLastColumn="0" w:lastRowFirstColumn="0" w:lastRowLastColumn="0"/>
              <w:rPr>
                <w:rFonts w:ascii="Tahoma" w:hAnsi="Tahoma" w:cs="Tahoma"/>
              </w:rPr>
            </w:pP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Mensajes en diferentes formatos sobre temas de mi interés.</w:t>
            </w:r>
          </w:p>
        </w:tc>
        <w:tc>
          <w:tcPr>
            <w:tcW w:w="6414" w:type="dxa"/>
            <w:hideMark/>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MUESTRO:</w:t>
            </w:r>
          </w:p>
          <w:p w:rsidR="00715129" w:rsidRDefault="00715129" w:rsidP="00715129">
            <w:pPr>
              <w:pStyle w:val="Prrafodelista"/>
              <w:numPr>
                <w:ilvl w:val="0"/>
                <w:numId w:val="5"/>
              </w:numPr>
              <w:cnfStyle w:val="000000100000" w:firstRow="0" w:lastRow="0" w:firstColumn="0" w:lastColumn="0" w:oddVBand="0" w:evenVBand="0" w:oddHBand="1" w:evenHBand="0" w:firstRowFirstColumn="0" w:firstRowLastColumn="0" w:lastRowFirstColumn="0" w:lastRowLastColumn="0"/>
              <w:rPr>
                <w:rFonts w:ascii="Tahoma" w:hAnsi="Tahoma" w:cs="Tahoma"/>
                <w:lang w:val="es-ES"/>
              </w:rPr>
            </w:pPr>
            <w:r>
              <w:rPr>
                <w:rFonts w:ascii="Tahoma" w:hAnsi="Tahoma" w:cs="Tahoma"/>
                <w:lang w:val="es-ES"/>
              </w:rPr>
              <w:t>Responsabilidad con mis tareas y las entrego oportunamente.</w:t>
            </w: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jc w:val="both"/>
              <w:rPr>
                <w:rFonts w:ascii="Tahoma" w:hAnsi="Tahoma" w:cs="Tahoma"/>
                <w:color w:val="000000"/>
              </w:rPr>
            </w:pPr>
            <w:r>
              <w:rPr>
                <w:rFonts w:ascii="Tahoma" w:hAnsi="Tahoma" w:cs="Tahoma"/>
              </w:rPr>
              <w:lastRenderedPageBreak/>
              <w:t>MUESTRO:</w:t>
            </w:r>
          </w:p>
          <w:p w:rsidR="00715129" w:rsidRDefault="00715129" w:rsidP="00715129">
            <w:pPr>
              <w:numPr>
                <w:ilvl w:val="0"/>
                <w:numId w:val="2"/>
              </w:numPr>
              <w:tabs>
                <w:tab w:val="num" w:pos="426"/>
              </w:tabs>
              <w:ind w:left="426"/>
              <w:jc w:val="both"/>
              <w:rPr>
                <w:rFonts w:ascii="Tahoma" w:hAnsi="Tahoma" w:cs="Tahoma"/>
              </w:rPr>
            </w:pPr>
            <w:r>
              <w:rPr>
                <w:rFonts w:ascii="Tahoma" w:hAnsi="Tahoma" w:cs="Tahoma"/>
              </w:rPr>
              <w:t>Una actitud respetuosa y tolerante al escuchar a otros.</w:t>
            </w:r>
          </w:p>
          <w:p w:rsidR="00715129" w:rsidRDefault="00715129">
            <w:pPr>
              <w:ind w:left="426"/>
              <w:jc w:val="both"/>
              <w:rPr>
                <w:rFonts w:ascii="Tahoma" w:hAnsi="Tahoma" w:cs="Tahoma"/>
              </w:rPr>
            </w:pP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Diferentes roles de los hablantes que participan en conversaciones de temas relacionados con mis intereses</w:t>
            </w: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DILIGENCIO: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Efectivamente formatos con información personal.</w:t>
            </w:r>
          </w:p>
        </w:tc>
        <w:tc>
          <w:tcPr>
            <w:tcW w:w="6414" w:type="dxa"/>
            <w:hideMark/>
          </w:tcPr>
          <w:p w:rsidR="00715129" w:rsidRDefault="00715129">
            <w:pPr>
              <w:tabs>
                <w:tab w:val="num" w:pos="438"/>
              </w:tabs>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INTERACTÚO:</w:t>
            </w:r>
          </w:p>
          <w:p w:rsidR="00715129" w:rsidRDefault="00715129" w:rsidP="00715129">
            <w:pPr>
              <w:pStyle w:val="Prrafodelista"/>
              <w:numPr>
                <w:ilvl w:val="0"/>
                <w:numId w:val="6"/>
              </w:numPr>
              <w:ind w:hanging="243"/>
              <w:cnfStyle w:val="000000000000" w:firstRow="0" w:lastRow="0" w:firstColumn="0" w:lastColumn="0" w:oddVBand="0" w:evenVBand="0" w:oddHBand="0" w:evenHBand="0" w:firstRowFirstColumn="0" w:firstRowLastColumn="0" w:lastRowFirstColumn="0" w:lastRowLastColumn="0"/>
              <w:rPr>
                <w:rFonts w:ascii="Tahoma" w:hAnsi="Tahoma" w:cs="Tahoma"/>
                <w:lang w:val="es-ES"/>
              </w:rPr>
            </w:pPr>
            <w:r>
              <w:rPr>
                <w:rFonts w:ascii="Tahoma" w:hAnsi="Tahoma" w:cs="Tahoma"/>
                <w:lang w:val="es-ES"/>
              </w:rPr>
              <w:t>Con mis compañeros y profesor para tomar decisiones sobre temas específicos que conozco.</w:t>
            </w:r>
          </w:p>
          <w:p w:rsidR="00715129" w:rsidRDefault="00715129" w:rsidP="00715129">
            <w:pPr>
              <w:pStyle w:val="Prrafodelista"/>
              <w:numPr>
                <w:ilvl w:val="0"/>
                <w:numId w:val="6"/>
              </w:numPr>
              <w:ind w:hanging="243"/>
              <w:cnfStyle w:val="000000000000" w:firstRow="0" w:lastRow="0" w:firstColumn="0" w:lastColumn="0" w:oddVBand="0" w:evenVBand="0" w:oddHBand="0" w:evenHBand="0" w:firstRowFirstColumn="0" w:firstRowLastColumn="0" w:lastRowFirstColumn="0" w:lastRowLastColumn="0"/>
              <w:rPr>
                <w:rFonts w:ascii="Tahoma" w:hAnsi="Tahoma" w:cs="Tahoma"/>
                <w:lang w:val="es-ES"/>
              </w:rPr>
            </w:pPr>
            <w:r>
              <w:rPr>
                <w:rFonts w:ascii="Tahoma" w:hAnsi="Tahoma" w:cs="Tahoma"/>
                <w:lang w:val="es-ES"/>
              </w:rPr>
              <w:t>Con mis compañeros y muestro tolerancia con ellos.</w:t>
            </w: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pPr>
              <w:jc w:val="both"/>
              <w:rPr>
                <w:rFonts w:ascii="Tahoma" w:hAnsi="Tahoma" w:cs="Tahoma"/>
                <w:color w:val="000000"/>
              </w:rPr>
            </w:pPr>
            <w:r>
              <w:rPr>
                <w:rFonts w:ascii="Tahoma" w:hAnsi="Tahoma" w:cs="Tahoma"/>
              </w:rPr>
              <w:t>INFIERO:</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Información específica a partir de un texto oral.</w:t>
            </w: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CONTESTO: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En forma escrita, preguntas relacionadas con textos que he leído.</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CUMPLO:</w:t>
            </w:r>
          </w:p>
          <w:p w:rsidR="00715129" w:rsidRDefault="00715129" w:rsidP="00715129">
            <w:pPr>
              <w:pStyle w:val="Prrafodelista"/>
              <w:numPr>
                <w:ilvl w:val="0"/>
                <w:numId w:val="7"/>
              </w:numPr>
              <w:cnfStyle w:val="000000100000" w:firstRow="0" w:lastRow="0" w:firstColumn="0" w:lastColumn="0" w:oddVBand="0" w:evenVBand="0" w:oddHBand="1" w:evenHBand="0" w:firstRowFirstColumn="0" w:firstRowLastColumn="0" w:lastRowFirstColumn="0" w:lastRowLastColumn="0"/>
              <w:rPr>
                <w:rFonts w:ascii="Tahoma" w:eastAsia="Times New Roman" w:hAnsi="Tahoma" w:cs="Tahoma"/>
                <w:lang w:val="es-ES" w:eastAsia="es-ES"/>
              </w:rPr>
            </w:pPr>
            <w:r>
              <w:rPr>
                <w:rFonts w:ascii="Tahoma" w:hAnsi="Tahoma" w:cs="Tahoma"/>
                <w:lang w:val="es-ES"/>
              </w:rPr>
              <w:t>Con mis tareas, llevo los materiales necesarios al salón y manifiesto gusto trabajando en clase.</w:t>
            </w:r>
          </w:p>
          <w:p w:rsidR="00715129" w:rsidRDefault="00715129">
            <w:pPr>
              <w:tabs>
                <w:tab w:val="num" w:pos="438"/>
              </w:tabs>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jc w:val="both"/>
              <w:rPr>
                <w:rFonts w:ascii="Tahoma" w:hAnsi="Tahoma" w:cs="Tahoma"/>
                <w:color w:val="000000"/>
              </w:rPr>
            </w:pPr>
            <w:r>
              <w:rPr>
                <w:rFonts w:ascii="Tahoma" w:hAnsi="Tahoma" w:cs="Tahoma"/>
              </w:rPr>
              <w:t>COMPRENDO:</w:t>
            </w:r>
          </w:p>
          <w:p w:rsidR="00715129" w:rsidRDefault="00715129" w:rsidP="00715129">
            <w:pPr>
              <w:numPr>
                <w:ilvl w:val="0"/>
                <w:numId w:val="4"/>
              </w:numPr>
              <w:tabs>
                <w:tab w:val="num" w:pos="330"/>
              </w:tabs>
              <w:ind w:left="330" w:hanging="284"/>
              <w:rPr>
                <w:rFonts w:ascii="Tahoma" w:hAnsi="Tahoma" w:cs="Tahoma"/>
              </w:rPr>
            </w:pPr>
            <w:r>
              <w:rPr>
                <w:rFonts w:ascii="Tahoma" w:hAnsi="Tahoma" w:cs="Tahoma"/>
              </w:rPr>
              <w:t>Relaciones de adición, contraste, orden temporal y espacial y causa-efecto entre enunciados sencillos.</w:t>
            </w:r>
          </w:p>
          <w:p w:rsidR="00715129" w:rsidRDefault="00715129">
            <w:pPr>
              <w:ind w:left="330"/>
              <w:rPr>
                <w:rFonts w:ascii="Tahoma" w:hAnsi="Tahoma" w:cs="Tahoma"/>
              </w:rPr>
            </w:pP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La información implícita en textos relacionados con temas de mi interés.</w:t>
            </w: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PRODUZCO: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Textos sencillos con diferentes funciones (describir, narrar, argumentar) sobre temas personales y relacionados con otras asignaturas.</w:t>
            </w:r>
          </w:p>
        </w:tc>
        <w:tc>
          <w:tcPr>
            <w:tcW w:w="6414" w:type="dxa"/>
          </w:tcPr>
          <w:p w:rsidR="00715129" w:rsidRDefault="00715129">
            <w:pPr>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pPr>
              <w:jc w:val="both"/>
              <w:rPr>
                <w:rFonts w:ascii="Tahoma" w:hAnsi="Tahoma" w:cs="Tahoma"/>
                <w:color w:val="000000"/>
              </w:rPr>
            </w:pPr>
            <w:r>
              <w:rPr>
                <w:rFonts w:ascii="Tahoma" w:hAnsi="Tahoma" w:cs="Tahoma"/>
              </w:rPr>
              <w:t>REPRESENTO:</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En forma gráfica, la información que encuentro en textos que comparan y contrastan objetos, animales y personas.</w:t>
            </w: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ORGANIZO: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Párrafos coherentes cortos, teniendo en cuenta elementos formales del lenguaje como ortografía y puntuación.</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pPr>
              <w:jc w:val="both"/>
              <w:rPr>
                <w:rFonts w:ascii="Tahoma" w:hAnsi="Tahoma" w:cs="Tahoma"/>
                <w:color w:val="000000"/>
              </w:rPr>
            </w:pPr>
            <w:r>
              <w:rPr>
                <w:rFonts w:ascii="Tahoma" w:hAnsi="Tahoma" w:cs="Tahoma"/>
              </w:rPr>
              <w:t>DIFERENCIO:</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La estructura organizativa de textos descriptivos, narrativos y argumentativos.</w:t>
            </w:r>
          </w:p>
        </w:tc>
        <w:tc>
          <w:tcPr>
            <w:tcW w:w="4382" w:type="dxa"/>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USO: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Planes representados en mapas o diagramas para desarrollar mis escritos.</w:t>
            </w:r>
          </w:p>
          <w:p w:rsidR="00715129" w:rsidRDefault="00715129">
            <w:pPr>
              <w:ind w:left="438"/>
              <w:jc w:val="both"/>
              <w:cnfStyle w:val="000000000000" w:firstRow="0" w:lastRow="0" w:firstColumn="0" w:lastColumn="0" w:oddVBand="0" w:evenVBand="0" w:oddHBand="0" w:evenHBand="0" w:firstRowFirstColumn="0" w:firstRowLastColumn="0" w:lastRowFirstColumn="0" w:lastRowLastColumn="0"/>
              <w:rPr>
                <w:rFonts w:ascii="Tahoma" w:hAnsi="Tahoma" w:cs="Tahoma"/>
              </w:rPr>
            </w:pP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rPr>
            </w:pPr>
            <w:r>
              <w:rPr>
                <w:rFonts w:ascii="Tahoma" w:hAnsi="Tahoma" w:cs="Tahoma"/>
              </w:rPr>
              <w:t>Un plan para exponer temas relacionados con el entorno académico de otras asignaturas.</w:t>
            </w:r>
          </w:p>
          <w:p w:rsidR="00715129" w:rsidRDefault="00715129">
            <w:pPr>
              <w:ind w:left="720"/>
              <w:cnfStyle w:val="000000000000" w:firstRow="0" w:lastRow="0" w:firstColumn="0" w:lastColumn="0" w:oddVBand="0" w:evenVBand="0" w:oddHBand="0" w:evenHBand="0" w:firstRowFirstColumn="0" w:firstRowLastColumn="0" w:lastRowFirstColumn="0" w:lastRowLastColumn="0"/>
              <w:rPr>
                <w:rFonts w:ascii="Tahoma" w:hAnsi="Tahoma" w:cs="Tahoma"/>
              </w:rPr>
            </w:pP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Lenguaje formal o informal en juegos de rol improvisados, según el contexto.</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pPr>
              <w:jc w:val="both"/>
              <w:rPr>
                <w:rFonts w:ascii="Tahoma" w:hAnsi="Tahoma" w:cs="Tahoma"/>
                <w:color w:val="000000"/>
              </w:rPr>
            </w:pPr>
            <w:r>
              <w:rPr>
                <w:rFonts w:ascii="Tahoma" w:hAnsi="Tahoma" w:cs="Tahoma"/>
              </w:rPr>
              <w:lastRenderedPageBreak/>
              <w:t>PARAFRASEO</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Información que leo como parte de mis actividades académicas.</w:t>
            </w: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EJEMPLIFICO: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Mis puntos de vista sobre los temas que escribo.</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hideMark/>
          </w:tcPr>
          <w:p w:rsidR="00715129" w:rsidRDefault="00715129" w:rsidP="00715129">
            <w:pPr>
              <w:numPr>
                <w:ilvl w:val="0"/>
                <w:numId w:val="2"/>
              </w:numPr>
              <w:tabs>
                <w:tab w:val="num" w:pos="426"/>
              </w:tabs>
              <w:ind w:left="426"/>
              <w:jc w:val="both"/>
              <w:rPr>
                <w:rFonts w:ascii="Tahoma" w:hAnsi="Tahoma" w:cs="Tahoma"/>
                <w:color w:val="000000"/>
              </w:rPr>
            </w:pPr>
            <w:r>
              <w:rPr>
                <w:rFonts w:ascii="Tahoma" w:hAnsi="Tahoma" w:cs="Tahoma"/>
              </w:rPr>
              <w:t>ME APOYO:</w:t>
            </w:r>
          </w:p>
          <w:p w:rsidR="00715129" w:rsidRDefault="00715129" w:rsidP="00715129">
            <w:pPr>
              <w:numPr>
                <w:ilvl w:val="0"/>
                <w:numId w:val="2"/>
              </w:numPr>
              <w:tabs>
                <w:tab w:val="num" w:pos="426"/>
              </w:tabs>
              <w:ind w:left="426"/>
              <w:jc w:val="both"/>
              <w:rPr>
                <w:rFonts w:ascii="Tahoma" w:hAnsi="Tahoma" w:cs="Tahoma"/>
                <w:color w:val="000000"/>
                <w:lang w:val="es-ES" w:eastAsia="es-ES"/>
              </w:rPr>
            </w:pPr>
            <w:r>
              <w:rPr>
                <w:rFonts w:ascii="Tahoma" w:hAnsi="Tahoma" w:cs="Tahoma"/>
              </w:rPr>
              <w:t>En mis conocimientos generales del mundo para participar en una conversación.</w:t>
            </w: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EDITO: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Mis escritos en clase, teniendo en cuenta reglas de ortografía, adecuación del vocabulario y estructuras gramaticales.</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tcPr>
          <w:p w:rsidR="00715129" w:rsidRDefault="00715129">
            <w:pP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HAGO:</w:t>
            </w:r>
          </w:p>
          <w:p w:rsidR="00715129" w:rsidRDefault="00715129" w:rsidP="00715129">
            <w:pPr>
              <w:numPr>
                <w:ilvl w:val="0"/>
                <w:numId w:val="4"/>
              </w:numPr>
              <w:tabs>
                <w:tab w:val="num" w:pos="330"/>
              </w:tabs>
              <w:ind w:left="330" w:hanging="284"/>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Presentaciones cortas y ensayadas sobre temas cotidianos y personales.</w:t>
            </w:r>
          </w:p>
          <w:p w:rsidR="00715129" w:rsidRDefault="00715129">
            <w:pPr>
              <w:ind w:left="330"/>
              <w:cnfStyle w:val="000000100000" w:firstRow="0" w:lastRow="0" w:firstColumn="0" w:lastColumn="0" w:oddVBand="0" w:evenVBand="0" w:oddHBand="1" w:evenHBand="0" w:firstRowFirstColumn="0" w:firstRowLastColumn="0" w:lastRowFirstColumn="0" w:lastRowLastColumn="0"/>
              <w:rPr>
                <w:rFonts w:ascii="Tahoma" w:hAnsi="Tahoma" w:cs="Tahoma"/>
              </w:rPr>
            </w:pPr>
          </w:p>
          <w:p w:rsidR="00715129" w:rsidRDefault="00715129" w:rsidP="00715129">
            <w:pPr>
              <w:numPr>
                <w:ilvl w:val="0"/>
                <w:numId w:val="4"/>
              </w:numPr>
              <w:tabs>
                <w:tab w:val="num" w:pos="330"/>
              </w:tabs>
              <w:ind w:left="330" w:hanging="284"/>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Descripciones sencillas sobre diversos asuntos cotidianos de mi entorno.</w:t>
            </w:r>
          </w:p>
          <w:p w:rsidR="00715129" w:rsidRDefault="00715129">
            <w:pPr>
              <w:ind w:left="720"/>
              <w:cnfStyle w:val="000000100000" w:firstRow="0" w:lastRow="0" w:firstColumn="0" w:lastColumn="0" w:oddVBand="0" w:evenVBand="0" w:oddHBand="1" w:evenHBand="0" w:firstRowFirstColumn="0" w:firstRowLastColumn="0" w:lastRowFirstColumn="0" w:lastRowLastColumn="0"/>
              <w:rPr>
                <w:rFonts w:ascii="Tahoma" w:hAnsi="Tahoma" w:cs="Tahoma"/>
              </w:rPr>
            </w:pPr>
          </w:p>
          <w:p w:rsidR="00715129" w:rsidRDefault="00715129" w:rsidP="00715129">
            <w:pPr>
              <w:numPr>
                <w:ilvl w:val="0"/>
                <w:numId w:val="4"/>
              </w:numPr>
              <w:tabs>
                <w:tab w:val="num" w:pos="330"/>
              </w:tabs>
              <w:ind w:left="330" w:hanging="284"/>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Exposiciones ensayadas y breves sobre algún tema académico de mi interés.</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NARRO:</w:t>
            </w:r>
          </w:p>
          <w:p w:rsidR="00715129" w:rsidRDefault="00715129" w:rsidP="00715129">
            <w:pPr>
              <w:numPr>
                <w:ilvl w:val="0"/>
                <w:numId w:val="2"/>
              </w:numPr>
              <w:tabs>
                <w:tab w:val="num" w:pos="296"/>
              </w:tabs>
              <w:ind w:left="296" w:hanging="283"/>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Historias cortas enlazando mis ideas de manera apropiada.</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tcPr>
          <w:p w:rsidR="00715129" w:rsidRDefault="00715129">
            <w:pPr>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EXPRESO:</w:t>
            </w:r>
          </w:p>
          <w:p w:rsidR="00715129" w:rsidRDefault="00715129" w:rsidP="00715129">
            <w:pPr>
              <w:numPr>
                <w:ilvl w:val="0"/>
                <w:numId w:val="4"/>
              </w:numPr>
              <w:tabs>
                <w:tab w:val="num" w:pos="330"/>
              </w:tabs>
              <w:ind w:left="330" w:hanging="284"/>
              <w:cnfStyle w:val="000000100000" w:firstRow="0" w:lastRow="0" w:firstColumn="0" w:lastColumn="0" w:oddVBand="0" w:evenVBand="0" w:oddHBand="1" w:evenHBand="0" w:firstRowFirstColumn="0" w:firstRowLastColumn="0" w:lastRowFirstColumn="0" w:lastRowLastColumn="0"/>
              <w:rPr>
                <w:rFonts w:ascii="Tahoma" w:hAnsi="Tahoma" w:cs="Tahoma"/>
              </w:rPr>
            </w:pPr>
            <w:r>
              <w:rPr>
                <w:rFonts w:ascii="Tahoma" w:hAnsi="Tahoma" w:cs="Tahoma"/>
              </w:rPr>
              <w:t>Mi opinión sobre asuntos de interés general para mí y mis compañeros.</w:t>
            </w:r>
          </w:p>
          <w:p w:rsidR="00715129" w:rsidRDefault="00715129">
            <w:pPr>
              <w:ind w:left="330"/>
              <w:cnfStyle w:val="000000100000" w:firstRow="0" w:lastRow="0" w:firstColumn="0" w:lastColumn="0" w:oddVBand="0" w:evenVBand="0" w:oddHBand="1" w:evenHBand="0" w:firstRowFirstColumn="0" w:firstRowLastColumn="0" w:lastRowFirstColumn="0" w:lastRowLastColumn="0"/>
              <w:rPr>
                <w:rFonts w:ascii="Tahoma" w:hAnsi="Tahoma" w:cs="Tahoma"/>
              </w:rPr>
            </w:pPr>
          </w:p>
          <w:p w:rsidR="00715129" w:rsidRDefault="00715129" w:rsidP="00715129">
            <w:pPr>
              <w:numPr>
                <w:ilvl w:val="0"/>
                <w:numId w:val="4"/>
              </w:numPr>
              <w:tabs>
                <w:tab w:val="num" w:pos="330"/>
              </w:tabs>
              <w:ind w:left="330" w:hanging="284"/>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Mis opiniones, gustos y preferencias sobre temas que he trabajado en clase, utilizando estrategias para monitorear mi pronunciación.</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EXPLICO Y JUSTIFICO: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Brevemente mis planes y acciones</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CONVERSO: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Con mis compañeros y mi profesor sobre experiencias pasadas y planes futuros.</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ME ARRIESGO: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A participar en una conversación con mis compañeros y mi profesor.</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INTERACTÚO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Con mis compañeros y profesor para tomar decisiones sobre temas específicos que conozco.</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r w:rsidR="00715129" w:rsidTr="00BB33F8">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rPr>
            </w:pPr>
            <w:r>
              <w:rPr>
                <w:rFonts w:ascii="Tahoma" w:hAnsi="Tahoma" w:cs="Tahoma"/>
              </w:rPr>
              <w:t>MONITOREO:</w:t>
            </w:r>
          </w:p>
          <w:p w:rsidR="00715129" w:rsidRDefault="00715129" w:rsidP="00715129">
            <w:pPr>
              <w:numPr>
                <w:ilvl w:val="0"/>
                <w:numId w:val="2"/>
              </w:numPr>
              <w:tabs>
                <w:tab w:val="num" w:pos="438"/>
              </w:tabs>
              <w:ind w:left="438" w:hanging="28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r>
              <w:rPr>
                <w:rFonts w:ascii="Tahoma" w:hAnsi="Tahoma" w:cs="Tahoma"/>
              </w:rPr>
              <w:t>La toma de turnos entre los participantes en discusiones sobre temas preparados con anterioridad.</w:t>
            </w:r>
          </w:p>
        </w:tc>
        <w:tc>
          <w:tcPr>
            <w:tcW w:w="6414" w:type="dxa"/>
          </w:tcPr>
          <w:p w:rsidR="00715129" w:rsidRDefault="00715129">
            <w:pPr>
              <w:tabs>
                <w:tab w:val="num" w:pos="438"/>
              </w:tabs>
              <w:ind w:left="154"/>
              <w:jc w:val="both"/>
              <w:cnfStyle w:val="000000000000" w:firstRow="0" w:lastRow="0" w:firstColumn="0" w:lastColumn="0" w:oddVBand="0" w:evenVBand="0" w:oddHBand="0" w:evenHBand="0" w:firstRowFirstColumn="0" w:firstRowLastColumn="0" w:lastRowFirstColumn="0" w:lastRowLastColumn="0"/>
              <w:rPr>
                <w:rFonts w:ascii="Tahoma" w:hAnsi="Tahoma" w:cs="Tahoma"/>
                <w:color w:val="000000"/>
                <w:lang w:val="es-ES" w:eastAsia="es-ES"/>
              </w:rPr>
            </w:pPr>
          </w:p>
        </w:tc>
      </w:tr>
      <w:tr w:rsidR="00715129"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715129" w:rsidRDefault="00715129">
            <w:pPr>
              <w:tabs>
                <w:tab w:val="num" w:pos="426"/>
              </w:tabs>
              <w:ind w:left="66"/>
              <w:jc w:val="both"/>
              <w:rPr>
                <w:rFonts w:ascii="Tahoma" w:hAnsi="Tahoma" w:cs="Tahoma"/>
                <w:color w:val="000000"/>
                <w:lang w:val="es-ES" w:eastAsia="es-ES"/>
              </w:rPr>
            </w:pPr>
          </w:p>
        </w:tc>
        <w:tc>
          <w:tcPr>
            <w:tcW w:w="4382" w:type="dxa"/>
            <w:hideMark/>
          </w:tcPr>
          <w:p w:rsidR="00715129" w:rsidRDefault="00715129">
            <w:pPr>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rPr>
            </w:pPr>
            <w:r>
              <w:rPr>
                <w:rFonts w:ascii="Tahoma" w:hAnsi="Tahoma" w:cs="Tahoma"/>
              </w:rPr>
              <w:t>DEMUESTRO:</w:t>
            </w:r>
          </w:p>
          <w:p w:rsidR="00715129" w:rsidRDefault="00715129" w:rsidP="00715129">
            <w:pPr>
              <w:numPr>
                <w:ilvl w:val="0"/>
                <w:numId w:val="2"/>
              </w:numPr>
              <w:tabs>
                <w:tab w:val="num" w:pos="438"/>
              </w:tabs>
              <w:ind w:left="438" w:hanging="28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r>
              <w:rPr>
                <w:rFonts w:ascii="Tahoma" w:hAnsi="Tahoma" w:cs="Tahoma"/>
              </w:rPr>
              <w:t>Que reconozco elementos de la cultura extranjera y los relaciono con mi cultura.</w:t>
            </w:r>
          </w:p>
        </w:tc>
        <w:tc>
          <w:tcPr>
            <w:tcW w:w="6414" w:type="dxa"/>
          </w:tcPr>
          <w:p w:rsidR="00715129" w:rsidRDefault="00715129">
            <w:pPr>
              <w:tabs>
                <w:tab w:val="num" w:pos="438"/>
              </w:tabs>
              <w:ind w:left="154"/>
              <w:jc w:val="both"/>
              <w:cnfStyle w:val="000000100000" w:firstRow="0" w:lastRow="0" w:firstColumn="0" w:lastColumn="0" w:oddVBand="0" w:evenVBand="0" w:oddHBand="1" w:evenHBand="0" w:firstRowFirstColumn="0" w:firstRowLastColumn="0" w:lastRowFirstColumn="0" w:lastRowLastColumn="0"/>
              <w:rPr>
                <w:rFonts w:ascii="Tahoma" w:hAnsi="Tahoma" w:cs="Tahoma"/>
                <w:color w:val="000000"/>
                <w:lang w:val="es-ES" w:eastAsia="es-ES"/>
              </w:rPr>
            </w:pPr>
          </w:p>
        </w:tc>
      </w:tr>
    </w:tbl>
    <w:p w:rsidR="00715129" w:rsidRDefault="00715129" w:rsidP="00715129">
      <w:pPr>
        <w:rPr>
          <w:color w:val="000000"/>
          <w:lang w:val="es-ES" w:eastAsia="es-ES"/>
        </w:rPr>
      </w:pPr>
    </w:p>
    <w:p w:rsidR="00715129" w:rsidRDefault="00715129" w:rsidP="00715129">
      <w:pPr>
        <w:rPr>
          <w:sz w:val="18"/>
          <w:szCs w:val="18"/>
        </w:rPr>
      </w:pPr>
    </w:p>
    <w:p w:rsidR="00715129" w:rsidRDefault="00715129" w:rsidP="00715129">
      <w:pPr>
        <w:rPr>
          <w:sz w:val="18"/>
          <w:szCs w:val="18"/>
        </w:rPr>
      </w:pPr>
    </w:p>
    <w:p w:rsidR="00715129" w:rsidRDefault="00715129" w:rsidP="00715129">
      <w:pPr>
        <w:rPr>
          <w:sz w:val="18"/>
          <w:szCs w:val="18"/>
        </w:rPr>
      </w:pPr>
    </w:p>
    <w:p w:rsidR="00F9582A" w:rsidRDefault="00F9582A" w:rsidP="00715129">
      <w:pPr>
        <w:rPr>
          <w:sz w:val="18"/>
          <w:szCs w:val="18"/>
        </w:rPr>
      </w:pPr>
    </w:p>
    <w:p w:rsidR="00F9582A" w:rsidRDefault="00F9582A" w:rsidP="00715129">
      <w:pPr>
        <w:rPr>
          <w:sz w:val="18"/>
          <w:szCs w:val="18"/>
        </w:rPr>
      </w:pPr>
    </w:p>
    <w:p w:rsidR="00BB33F8" w:rsidRDefault="00BB33F8" w:rsidP="00671C34">
      <w:pPr>
        <w:jc w:val="center"/>
        <w:outlineLvl w:val="0"/>
        <w:rPr>
          <w:rFonts w:ascii="Tahoma" w:hAnsi="Tahoma" w:cs="Tahoma"/>
          <w:b/>
        </w:rPr>
      </w:pPr>
    </w:p>
    <w:p w:rsidR="00BB33F8" w:rsidRDefault="00BB33F8" w:rsidP="00671C34">
      <w:pPr>
        <w:jc w:val="center"/>
        <w:outlineLvl w:val="0"/>
        <w:rPr>
          <w:rFonts w:ascii="Tahoma" w:hAnsi="Tahoma" w:cs="Tahoma"/>
          <w:b/>
        </w:rPr>
      </w:pPr>
    </w:p>
    <w:p w:rsidR="00BB33F8" w:rsidRDefault="00BB33F8" w:rsidP="00671C34">
      <w:pPr>
        <w:jc w:val="center"/>
        <w:outlineLvl w:val="0"/>
        <w:rPr>
          <w:rFonts w:ascii="Tahoma" w:hAnsi="Tahoma" w:cs="Tahoma"/>
          <w:b/>
        </w:rPr>
      </w:pPr>
    </w:p>
    <w:p w:rsidR="00671C34" w:rsidRDefault="00671C34" w:rsidP="00671C34">
      <w:pPr>
        <w:jc w:val="center"/>
        <w:outlineLvl w:val="0"/>
        <w:rPr>
          <w:rFonts w:ascii="Tahoma" w:hAnsi="Tahoma" w:cs="Tahoma"/>
          <w:b/>
        </w:rPr>
      </w:pPr>
      <w:r>
        <w:rPr>
          <w:rFonts w:ascii="Tahoma" w:hAnsi="Tahoma" w:cs="Tahoma"/>
          <w:b/>
        </w:rPr>
        <w:lastRenderedPageBreak/>
        <w:t>PLAN DE ESTUDIOS INGLÉS</w:t>
      </w:r>
    </w:p>
    <w:tbl>
      <w:tblPr>
        <w:tblStyle w:val="Cuadrculamedia3-nfasis2"/>
        <w:tblW w:w="17352" w:type="dxa"/>
        <w:tblLayout w:type="fixed"/>
        <w:tblLook w:val="04A0" w:firstRow="1" w:lastRow="0" w:firstColumn="1" w:lastColumn="0" w:noHBand="0" w:noVBand="1"/>
      </w:tblPr>
      <w:tblGrid>
        <w:gridCol w:w="4720"/>
        <w:gridCol w:w="526"/>
        <w:gridCol w:w="5535"/>
        <w:gridCol w:w="5109"/>
        <w:gridCol w:w="1462"/>
      </w:tblGrid>
      <w:tr w:rsidR="00671C34" w:rsidTr="00BB33F8">
        <w:trPr>
          <w:gridAfter w:val="1"/>
          <w:cnfStyle w:val="100000000000" w:firstRow="1" w:lastRow="0" w:firstColumn="0" w:lastColumn="0" w:oddVBand="0" w:evenVBand="0" w:oddHBand="0" w:evenHBand="0" w:firstRowFirstColumn="0" w:firstRowLastColumn="0" w:lastRowFirstColumn="0" w:lastRowLastColumn="0"/>
          <w:wAfter w:w="1462" w:type="dxa"/>
          <w:trHeight w:val="149"/>
        </w:trPr>
        <w:tc>
          <w:tcPr>
            <w:cnfStyle w:val="001000000000" w:firstRow="0" w:lastRow="0" w:firstColumn="1" w:lastColumn="0" w:oddVBand="0" w:evenVBand="0" w:oddHBand="0" w:evenHBand="0" w:firstRowFirstColumn="0" w:firstRowLastColumn="0" w:lastRowFirstColumn="0" w:lastRowLastColumn="0"/>
            <w:tcW w:w="4720" w:type="dxa"/>
            <w:hideMark/>
          </w:tcPr>
          <w:p w:rsidR="00671C34" w:rsidRDefault="00671C34">
            <w:pPr>
              <w:jc w:val="center"/>
              <w:rPr>
                <w:rFonts w:ascii="Tahoma" w:hAnsi="Tahoma" w:cs="Tahoma"/>
                <w:b w:val="0"/>
                <w:sz w:val="20"/>
                <w:szCs w:val="20"/>
              </w:rPr>
            </w:pPr>
            <w:r>
              <w:rPr>
                <w:rFonts w:ascii="Tahoma" w:hAnsi="Tahoma" w:cs="Tahoma"/>
                <w:sz w:val="20"/>
                <w:szCs w:val="20"/>
              </w:rPr>
              <w:t>CICLOS</w:t>
            </w:r>
          </w:p>
        </w:tc>
        <w:tc>
          <w:tcPr>
            <w:tcW w:w="11170" w:type="dxa"/>
            <w:gridSpan w:val="3"/>
            <w:hideMark/>
          </w:tcPr>
          <w:p w:rsidR="00671C34" w:rsidRDefault="00671C34">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color w:val="000000"/>
                <w:sz w:val="20"/>
                <w:szCs w:val="20"/>
                <w:lang w:eastAsia="es-CO"/>
              </w:rPr>
            </w:pPr>
            <w:r>
              <w:rPr>
                <w:rFonts w:ascii="Tahoma" w:eastAsia="Times New Roman" w:hAnsi="Tahoma" w:cs="Tahoma"/>
                <w:color w:val="000000"/>
                <w:sz w:val="20"/>
                <w:szCs w:val="20"/>
                <w:lang w:eastAsia="es-CO"/>
              </w:rPr>
              <w:t>CICLO 4</w:t>
            </w:r>
          </w:p>
          <w:p w:rsidR="00671C34" w:rsidRDefault="00671C34">
            <w:pPr>
              <w:jc w:val="center"/>
              <w:cnfStyle w:val="100000000000" w:firstRow="1" w:lastRow="0" w:firstColumn="0" w:lastColumn="0" w:oddVBand="0" w:evenVBand="0" w:oddHBand="0" w:evenHBand="0" w:firstRowFirstColumn="0" w:firstRowLastColumn="0" w:lastRowFirstColumn="0" w:lastRowLastColumn="0"/>
              <w:rPr>
                <w:rFonts w:ascii="Tahoma" w:eastAsia="Times New Roman" w:hAnsi="Tahoma" w:cs="Tahoma"/>
                <w:b w:val="0"/>
                <w:color w:val="000000"/>
                <w:sz w:val="20"/>
                <w:szCs w:val="20"/>
                <w:lang w:eastAsia="es-CO"/>
              </w:rPr>
            </w:pPr>
            <w:r>
              <w:rPr>
                <w:rFonts w:ascii="Tahoma" w:eastAsia="Times New Roman" w:hAnsi="Tahoma" w:cs="Tahoma"/>
                <w:color w:val="000000"/>
                <w:sz w:val="20"/>
                <w:szCs w:val="20"/>
                <w:lang w:eastAsia="es-CO"/>
              </w:rPr>
              <w:t>(8 – 9)</w:t>
            </w:r>
          </w:p>
        </w:tc>
      </w:tr>
      <w:tr w:rsidR="00671C34" w:rsidTr="00BB33F8">
        <w:trPr>
          <w:gridAfter w:val="1"/>
          <w:cnfStyle w:val="000000100000" w:firstRow="0" w:lastRow="0" w:firstColumn="0" w:lastColumn="0" w:oddVBand="0" w:evenVBand="0" w:oddHBand="1" w:evenHBand="0" w:firstRowFirstColumn="0" w:firstRowLastColumn="0" w:lastRowFirstColumn="0" w:lastRowLastColumn="0"/>
          <w:wAfter w:w="1462" w:type="dxa"/>
          <w:trHeight w:val="149"/>
        </w:trPr>
        <w:tc>
          <w:tcPr>
            <w:cnfStyle w:val="001000000000" w:firstRow="0" w:lastRow="0" w:firstColumn="1" w:lastColumn="0" w:oddVBand="0" w:evenVBand="0" w:oddHBand="0" w:evenHBand="0" w:firstRowFirstColumn="0" w:firstRowLastColumn="0" w:lastRowFirstColumn="0" w:lastRowLastColumn="0"/>
            <w:tcW w:w="4720" w:type="dxa"/>
            <w:hideMark/>
          </w:tcPr>
          <w:p w:rsidR="00671C34" w:rsidRDefault="00671C34">
            <w:pPr>
              <w:jc w:val="center"/>
              <w:rPr>
                <w:rFonts w:ascii="Tahoma" w:hAnsi="Tahoma" w:cs="Tahoma"/>
                <w:b w:val="0"/>
                <w:sz w:val="20"/>
                <w:szCs w:val="20"/>
              </w:rPr>
            </w:pPr>
            <w:r>
              <w:rPr>
                <w:rFonts w:ascii="Tahoma" w:hAnsi="Tahoma" w:cs="Tahoma"/>
                <w:sz w:val="20"/>
                <w:szCs w:val="20"/>
              </w:rPr>
              <w:t>Meta por ciclo</w:t>
            </w:r>
          </w:p>
        </w:tc>
        <w:tc>
          <w:tcPr>
            <w:tcW w:w="11170" w:type="dxa"/>
            <w:gridSpan w:val="3"/>
            <w:hideMark/>
          </w:tcPr>
          <w:p w:rsidR="000B5734" w:rsidRDefault="00671C34" w:rsidP="000B5734">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es-ES"/>
              </w:rPr>
            </w:pPr>
            <w:r>
              <w:rPr>
                <w:rFonts w:ascii="Tahoma" w:hAnsi="Tahoma" w:cs="Tahoma"/>
                <w:sz w:val="20"/>
                <w:szCs w:val="20"/>
              </w:rPr>
              <w:t xml:space="preserve">Al finalizar el </w:t>
            </w:r>
            <w:r w:rsidR="003A3FCB">
              <w:rPr>
                <w:rFonts w:ascii="Tahoma" w:hAnsi="Tahoma" w:cs="Tahoma"/>
                <w:sz w:val="20"/>
                <w:szCs w:val="20"/>
              </w:rPr>
              <w:t>ciclo</w:t>
            </w:r>
            <w:r w:rsidR="000B5734">
              <w:rPr>
                <w:rFonts w:ascii="Tahoma" w:hAnsi="Tahoma" w:cs="Tahoma"/>
                <w:sz w:val="20"/>
                <w:szCs w:val="20"/>
              </w:rPr>
              <w:t xml:space="preserve"> cuatro</w:t>
            </w:r>
            <w:r>
              <w:rPr>
                <w:rFonts w:ascii="Tahoma" w:hAnsi="Tahoma" w:cs="Tahoma"/>
                <w:sz w:val="20"/>
                <w:szCs w:val="20"/>
              </w:rPr>
              <w:t xml:space="preserve">, los estudiantes estarán en capacidad de comprender </w:t>
            </w:r>
            <w:r w:rsidR="000B5734" w:rsidRPr="00EC1D4E">
              <w:rPr>
                <w:rFonts w:ascii="Tahoma" w:hAnsi="Tahoma" w:cs="Tahoma"/>
                <w:sz w:val="20"/>
                <w:szCs w:val="20"/>
              </w:rPr>
              <w:t>información sobre temas y</w:t>
            </w:r>
            <w:r w:rsidR="000B5734">
              <w:rPr>
                <w:rFonts w:ascii="Tahoma" w:hAnsi="Tahoma" w:cs="Tahoma"/>
                <w:sz w:val="20"/>
                <w:szCs w:val="20"/>
              </w:rPr>
              <w:t xml:space="preserve"> situaciones habituales o de interés personal;</w:t>
            </w:r>
            <w:r w:rsidR="000B5734" w:rsidRPr="00EC1D4E">
              <w:rPr>
                <w:rFonts w:ascii="Tahoma" w:hAnsi="Tahoma" w:cs="Tahoma"/>
                <w:sz w:val="20"/>
                <w:szCs w:val="20"/>
              </w:rPr>
              <w:t xml:space="preserve"> que entre otras elementos empleen un</w:t>
            </w:r>
            <w:r w:rsidR="000B5734">
              <w:rPr>
                <w:rFonts w:ascii="Tahoma" w:hAnsi="Tahoma" w:cs="Tahoma"/>
                <w:sz w:val="20"/>
                <w:szCs w:val="20"/>
              </w:rPr>
              <w:t xml:space="preserve"> vocabulario,</w:t>
            </w:r>
            <w:r w:rsidR="003A3FCB">
              <w:rPr>
                <w:rFonts w:ascii="Tahoma" w:hAnsi="Tahoma" w:cs="Tahoma"/>
                <w:sz w:val="20"/>
                <w:szCs w:val="20"/>
              </w:rPr>
              <w:t xml:space="preserve"> </w:t>
            </w:r>
            <w:r>
              <w:rPr>
                <w:rFonts w:ascii="Tahoma" w:hAnsi="Tahoma" w:cs="Tahoma"/>
                <w:sz w:val="20"/>
                <w:szCs w:val="20"/>
              </w:rPr>
              <w:t xml:space="preserve">frases y </w:t>
            </w:r>
            <w:r w:rsidR="003A3FCB">
              <w:rPr>
                <w:rFonts w:ascii="Tahoma" w:hAnsi="Tahoma" w:cs="Tahoma"/>
                <w:sz w:val="20"/>
                <w:szCs w:val="20"/>
              </w:rPr>
              <w:t xml:space="preserve">expresiones </w:t>
            </w:r>
            <w:r w:rsidR="000B5734">
              <w:rPr>
                <w:rFonts w:ascii="Tahoma" w:hAnsi="Tahoma" w:cs="Tahoma"/>
                <w:sz w:val="20"/>
                <w:szCs w:val="20"/>
              </w:rPr>
              <w:t>propias de la lengua anglo comunes</w:t>
            </w:r>
            <w:r w:rsidR="003A3FCB">
              <w:rPr>
                <w:rFonts w:ascii="Tahoma" w:hAnsi="Tahoma" w:cs="Tahoma"/>
                <w:sz w:val="20"/>
                <w:szCs w:val="20"/>
              </w:rPr>
              <w:t xml:space="preserve"> en situaciones</w:t>
            </w:r>
            <w:r>
              <w:rPr>
                <w:rFonts w:ascii="Tahoma" w:hAnsi="Tahoma" w:cs="Tahoma"/>
                <w:sz w:val="20"/>
                <w:szCs w:val="20"/>
              </w:rPr>
              <w:t xml:space="preserve"> habitual</w:t>
            </w:r>
            <w:r w:rsidR="003A3FCB">
              <w:rPr>
                <w:rFonts w:ascii="Tahoma" w:hAnsi="Tahoma" w:cs="Tahoma"/>
                <w:sz w:val="20"/>
                <w:szCs w:val="20"/>
              </w:rPr>
              <w:t>es</w:t>
            </w:r>
            <w:r>
              <w:rPr>
                <w:rFonts w:ascii="Tahoma" w:hAnsi="Tahoma" w:cs="Tahoma"/>
                <w:sz w:val="20"/>
                <w:szCs w:val="20"/>
              </w:rPr>
              <w:t xml:space="preserve">; </w:t>
            </w:r>
            <w:r w:rsidR="003A3FCB">
              <w:rPr>
                <w:rFonts w:ascii="Tahoma" w:hAnsi="Tahoma" w:cs="Tahoma"/>
                <w:sz w:val="20"/>
                <w:szCs w:val="20"/>
              </w:rPr>
              <w:t xml:space="preserve">igualmente </w:t>
            </w:r>
            <w:r>
              <w:rPr>
                <w:rFonts w:ascii="Tahoma" w:hAnsi="Tahoma" w:cs="Tahoma"/>
                <w:sz w:val="20"/>
                <w:szCs w:val="20"/>
              </w:rPr>
              <w:t xml:space="preserve">será capaz de </w:t>
            </w:r>
            <w:r w:rsidR="003A3FCB">
              <w:rPr>
                <w:rFonts w:ascii="Tahoma" w:hAnsi="Tahoma" w:cs="Tahoma"/>
                <w:sz w:val="20"/>
                <w:szCs w:val="20"/>
              </w:rPr>
              <w:t xml:space="preserve">expresar ideas </w:t>
            </w:r>
            <w:r w:rsidR="000B5734">
              <w:rPr>
                <w:rFonts w:ascii="Tahoma" w:hAnsi="Tahoma" w:cs="Tahoma"/>
                <w:sz w:val="20"/>
                <w:szCs w:val="20"/>
              </w:rPr>
              <w:t>propias o ajenas</w:t>
            </w:r>
            <w:r w:rsidR="003A3FCB">
              <w:rPr>
                <w:rFonts w:ascii="Tahoma" w:hAnsi="Tahoma" w:cs="Tahoma"/>
                <w:sz w:val="20"/>
                <w:szCs w:val="20"/>
              </w:rPr>
              <w:t xml:space="preserve"> y </w:t>
            </w:r>
            <w:r>
              <w:rPr>
                <w:rFonts w:ascii="Tahoma" w:hAnsi="Tahoma" w:cs="Tahoma"/>
                <w:sz w:val="20"/>
                <w:szCs w:val="20"/>
              </w:rPr>
              <w:t>captar la</w:t>
            </w:r>
            <w:r w:rsidR="000B5734">
              <w:rPr>
                <w:rFonts w:ascii="Tahoma" w:hAnsi="Tahoma" w:cs="Tahoma"/>
                <w:sz w:val="20"/>
                <w:szCs w:val="20"/>
              </w:rPr>
              <w:t>s</w:t>
            </w:r>
            <w:r>
              <w:rPr>
                <w:rFonts w:ascii="Tahoma" w:hAnsi="Tahoma" w:cs="Tahoma"/>
                <w:sz w:val="20"/>
                <w:szCs w:val="20"/>
              </w:rPr>
              <w:t xml:space="preserve"> idea</w:t>
            </w:r>
            <w:r w:rsidR="000B5734">
              <w:rPr>
                <w:rFonts w:ascii="Tahoma" w:hAnsi="Tahoma" w:cs="Tahoma"/>
                <w:sz w:val="20"/>
                <w:szCs w:val="20"/>
              </w:rPr>
              <w:t>s</w:t>
            </w:r>
            <w:r>
              <w:rPr>
                <w:rFonts w:ascii="Tahoma" w:hAnsi="Tahoma" w:cs="Tahoma"/>
                <w:sz w:val="20"/>
                <w:szCs w:val="20"/>
              </w:rPr>
              <w:t xml:space="preserve"> </w:t>
            </w:r>
            <w:r w:rsidR="000B5734">
              <w:rPr>
                <w:rFonts w:ascii="Tahoma" w:hAnsi="Tahoma" w:cs="Tahoma"/>
                <w:sz w:val="20"/>
                <w:szCs w:val="20"/>
              </w:rPr>
              <w:t>presentadas en formatos como</w:t>
            </w:r>
            <w:r>
              <w:rPr>
                <w:rFonts w:ascii="Tahoma" w:hAnsi="Tahoma" w:cs="Tahoma"/>
                <w:sz w:val="20"/>
                <w:szCs w:val="20"/>
              </w:rPr>
              <w:t xml:space="preserve"> avisos y mensajes breves, </w:t>
            </w:r>
            <w:r w:rsidR="003A3FCB">
              <w:rPr>
                <w:rFonts w:ascii="Tahoma" w:hAnsi="Tahoma" w:cs="Tahoma"/>
                <w:sz w:val="20"/>
                <w:szCs w:val="20"/>
              </w:rPr>
              <w:t>textos de poca complejidad</w:t>
            </w:r>
            <w:r w:rsidR="000B5734">
              <w:rPr>
                <w:rFonts w:ascii="Tahoma" w:hAnsi="Tahoma" w:cs="Tahoma"/>
                <w:sz w:val="20"/>
                <w:szCs w:val="20"/>
              </w:rPr>
              <w:t>, cartas o</w:t>
            </w:r>
            <w:r w:rsidR="003A3FCB">
              <w:rPr>
                <w:rFonts w:ascii="Tahoma" w:hAnsi="Tahoma" w:cs="Tahoma"/>
                <w:sz w:val="20"/>
                <w:szCs w:val="20"/>
              </w:rPr>
              <w:t xml:space="preserve"> notas personales</w:t>
            </w:r>
            <w:r w:rsidR="000B5734">
              <w:rPr>
                <w:rFonts w:ascii="Tahoma" w:hAnsi="Tahoma" w:cs="Tahoma"/>
                <w:sz w:val="20"/>
                <w:szCs w:val="20"/>
              </w:rPr>
              <w:t>, entre otros.</w:t>
            </w:r>
          </w:p>
        </w:tc>
      </w:tr>
      <w:tr w:rsidR="00671C34" w:rsidTr="00BB33F8">
        <w:trPr>
          <w:gridAfter w:val="1"/>
          <w:wAfter w:w="1462" w:type="dxa"/>
          <w:trHeight w:val="304"/>
        </w:trPr>
        <w:tc>
          <w:tcPr>
            <w:cnfStyle w:val="001000000000" w:firstRow="0" w:lastRow="0" w:firstColumn="1" w:lastColumn="0" w:oddVBand="0" w:evenVBand="0" w:oddHBand="0" w:evenHBand="0" w:firstRowFirstColumn="0" w:firstRowLastColumn="0" w:lastRowFirstColumn="0" w:lastRowLastColumn="0"/>
            <w:tcW w:w="4720" w:type="dxa"/>
            <w:vMerge w:val="restart"/>
            <w:hideMark/>
          </w:tcPr>
          <w:p w:rsidR="00671C34" w:rsidRDefault="00671C34">
            <w:pPr>
              <w:jc w:val="center"/>
              <w:rPr>
                <w:rFonts w:ascii="Tahoma" w:hAnsi="Tahoma" w:cs="Tahoma"/>
                <w:b w:val="0"/>
                <w:sz w:val="20"/>
                <w:szCs w:val="20"/>
              </w:rPr>
            </w:pPr>
            <w:r>
              <w:rPr>
                <w:rFonts w:ascii="Tahoma" w:hAnsi="Tahoma" w:cs="Tahoma"/>
                <w:sz w:val="20"/>
                <w:szCs w:val="20"/>
              </w:rPr>
              <w:t>Objetivo especifico por grado</w:t>
            </w:r>
          </w:p>
        </w:tc>
        <w:tc>
          <w:tcPr>
            <w:tcW w:w="6061" w:type="dxa"/>
            <w:gridSpan w:val="2"/>
            <w:hideMark/>
          </w:tcPr>
          <w:p w:rsidR="00671C34" w:rsidRDefault="00671C34">
            <w:pPr>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rPr>
            </w:pPr>
            <w:r>
              <w:rPr>
                <w:rFonts w:ascii="Tahoma" w:hAnsi="Tahoma" w:cs="Tahoma"/>
                <w:b/>
                <w:sz w:val="20"/>
                <w:szCs w:val="20"/>
              </w:rPr>
              <w:t>OCTAVO</w:t>
            </w:r>
          </w:p>
        </w:tc>
        <w:tc>
          <w:tcPr>
            <w:tcW w:w="5109" w:type="dxa"/>
            <w:hideMark/>
          </w:tcPr>
          <w:p w:rsidR="00671C34" w:rsidRDefault="00671C34">
            <w:pPr>
              <w:jc w:val="center"/>
              <w:cnfStyle w:val="000000000000" w:firstRow="0" w:lastRow="0" w:firstColumn="0" w:lastColumn="0" w:oddVBand="0" w:evenVBand="0" w:oddHBand="0" w:evenHBand="0" w:firstRowFirstColumn="0" w:firstRowLastColumn="0" w:lastRowFirstColumn="0" w:lastRowLastColumn="0"/>
              <w:rPr>
                <w:rFonts w:ascii="Tahoma" w:hAnsi="Tahoma" w:cs="Tahoma"/>
                <w:b/>
                <w:sz w:val="20"/>
                <w:szCs w:val="20"/>
              </w:rPr>
            </w:pPr>
            <w:r>
              <w:rPr>
                <w:rFonts w:ascii="Tahoma" w:hAnsi="Tahoma" w:cs="Tahoma"/>
                <w:b/>
                <w:sz w:val="20"/>
                <w:szCs w:val="20"/>
              </w:rPr>
              <w:t>NOVENO</w:t>
            </w:r>
          </w:p>
        </w:tc>
      </w:tr>
      <w:tr w:rsidR="00671C34" w:rsidTr="00BB33F8">
        <w:trPr>
          <w:gridAfter w:val="1"/>
          <w:cnfStyle w:val="000000100000" w:firstRow="0" w:lastRow="0" w:firstColumn="0" w:lastColumn="0" w:oddVBand="0" w:evenVBand="0" w:oddHBand="1" w:evenHBand="0" w:firstRowFirstColumn="0" w:firstRowLastColumn="0" w:lastRowFirstColumn="0" w:lastRowLastColumn="0"/>
          <w:wAfter w:w="1462" w:type="dxa"/>
          <w:trHeight w:val="536"/>
        </w:trPr>
        <w:tc>
          <w:tcPr>
            <w:cnfStyle w:val="001000000000" w:firstRow="0" w:lastRow="0" w:firstColumn="1" w:lastColumn="0" w:oddVBand="0" w:evenVBand="0" w:oddHBand="0" w:evenHBand="0" w:firstRowFirstColumn="0" w:firstRowLastColumn="0" w:lastRowFirstColumn="0" w:lastRowLastColumn="0"/>
            <w:tcW w:w="4720" w:type="dxa"/>
            <w:vMerge/>
            <w:hideMark/>
          </w:tcPr>
          <w:p w:rsidR="00671C34" w:rsidRDefault="00671C34">
            <w:pPr>
              <w:rPr>
                <w:rFonts w:ascii="Tahoma" w:hAnsi="Tahoma" w:cs="Tahoma"/>
                <w:b w:val="0"/>
                <w:sz w:val="20"/>
                <w:szCs w:val="20"/>
              </w:rPr>
            </w:pPr>
          </w:p>
        </w:tc>
        <w:tc>
          <w:tcPr>
            <w:tcW w:w="6061" w:type="dxa"/>
            <w:gridSpan w:val="2"/>
            <w:hideMark/>
          </w:tcPr>
          <w:p w:rsidR="00671C34" w:rsidRDefault="00671C34" w:rsidP="00EC1D4E">
            <w:pPr>
              <w:jc w:val="both"/>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r>
              <w:rPr>
                <w:rFonts w:ascii="Tahoma" w:hAnsi="Tahoma" w:cs="Tahoma"/>
                <w:sz w:val="20"/>
                <w:szCs w:val="20"/>
                <w:lang w:val="es-MX"/>
              </w:rPr>
              <w:t>Desarrollar la</w:t>
            </w:r>
            <w:r w:rsidR="00EC1D4E">
              <w:rPr>
                <w:rFonts w:ascii="Tahoma" w:hAnsi="Tahoma" w:cs="Tahoma"/>
                <w:sz w:val="20"/>
                <w:szCs w:val="20"/>
                <w:lang w:val="es-MX"/>
              </w:rPr>
              <w:t>s habilidades de expresión oral y escrita</w:t>
            </w:r>
            <w:r>
              <w:rPr>
                <w:rFonts w:ascii="Tahoma" w:hAnsi="Tahoma" w:cs="Tahoma"/>
                <w:sz w:val="20"/>
                <w:szCs w:val="20"/>
                <w:lang w:val="es-MX"/>
              </w:rPr>
              <w:t xml:space="preserve"> en diferentes contextos, para describir </w:t>
            </w:r>
            <w:r w:rsidR="003A3FCB">
              <w:rPr>
                <w:rFonts w:ascii="Tahoma" w:hAnsi="Tahoma" w:cs="Tahoma"/>
                <w:sz w:val="20"/>
                <w:szCs w:val="20"/>
                <w:lang w:val="es-MX"/>
              </w:rPr>
              <w:t xml:space="preserve">o narrar </w:t>
            </w:r>
            <w:r>
              <w:rPr>
                <w:rFonts w:ascii="Tahoma" w:hAnsi="Tahoma" w:cs="Tahoma"/>
                <w:sz w:val="20"/>
                <w:szCs w:val="20"/>
                <w:lang w:val="es-MX"/>
              </w:rPr>
              <w:t>personas, lugares, emociones y eventos</w:t>
            </w:r>
            <w:r w:rsidR="00EC1D4E">
              <w:rPr>
                <w:rFonts w:ascii="Tahoma" w:hAnsi="Tahoma" w:cs="Tahoma"/>
                <w:sz w:val="20"/>
                <w:szCs w:val="20"/>
                <w:lang w:val="es-MX"/>
              </w:rPr>
              <w:t xml:space="preserve"> y opinar sobre dichos temas.</w:t>
            </w:r>
          </w:p>
        </w:tc>
        <w:tc>
          <w:tcPr>
            <w:tcW w:w="5109" w:type="dxa"/>
          </w:tcPr>
          <w:p w:rsidR="00671C34" w:rsidRDefault="00EC1D4E">
            <w:pPr>
              <w:jc w:val="both"/>
              <w:cnfStyle w:val="000000100000" w:firstRow="0" w:lastRow="0" w:firstColumn="0" w:lastColumn="0" w:oddVBand="0" w:evenVBand="0" w:oddHBand="1" w:evenHBand="0" w:firstRowFirstColumn="0" w:firstRowLastColumn="0" w:lastRowFirstColumn="0" w:lastRowLastColumn="0"/>
              <w:rPr>
                <w:rFonts w:ascii="Tahoma" w:hAnsi="Tahoma" w:cs="Tahoma"/>
                <w:b/>
                <w:sz w:val="20"/>
                <w:szCs w:val="20"/>
              </w:rPr>
            </w:pPr>
            <w:r>
              <w:rPr>
                <w:rFonts w:ascii="Tahoma" w:hAnsi="Tahoma" w:cs="Tahoma"/>
                <w:sz w:val="20"/>
                <w:szCs w:val="20"/>
              </w:rPr>
              <w:t>Desarrollar las habilidades de comprensión oral y escrita para el análisis de</w:t>
            </w:r>
            <w:r w:rsidR="00671C34">
              <w:rPr>
                <w:rFonts w:ascii="Tahoma" w:hAnsi="Tahoma" w:cs="Tahoma"/>
                <w:sz w:val="20"/>
                <w:szCs w:val="20"/>
              </w:rPr>
              <w:t xml:space="preserve"> textos narrativos, descriptivos y argumentativos de diferentes fuentes que permitan e</w:t>
            </w:r>
            <w:r>
              <w:rPr>
                <w:rFonts w:ascii="Tahoma" w:hAnsi="Tahoma" w:cs="Tahoma"/>
                <w:sz w:val="20"/>
                <w:szCs w:val="20"/>
              </w:rPr>
              <w:t>xpresar</w:t>
            </w:r>
            <w:r w:rsidR="003A3FCB">
              <w:rPr>
                <w:rFonts w:ascii="Tahoma" w:hAnsi="Tahoma" w:cs="Tahoma"/>
                <w:sz w:val="20"/>
                <w:szCs w:val="20"/>
              </w:rPr>
              <w:t xml:space="preserve"> opiniones e intercambiar</w:t>
            </w:r>
            <w:r w:rsidR="00671C34">
              <w:rPr>
                <w:rFonts w:ascii="Tahoma" w:hAnsi="Tahoma" w:cs="Tahoma"/>
                <w:sz w:val="20"/>
                <w:szCs w:val="20"/>
              </w:rPr>
              <w:t xml:space="preserve"> información sobre temas personales o de la vida diaria.</w:t>
            </w:r>
          </w:p>
          <w:p w:rsidR="00671C34" w:rsidRDefault="00671C34">
            <w:pPr>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rPr>
            </w:pPr>
          </w:p>
        </w:tc>
      </w:tr>
      <w:tr w:rsidR="00671C34" w:rsidRPr="00671C34" w:rsidTr="00BB33F8">
        <w:trPr>
          <w:trHeight w:val="427"/>
        </w:trPr>
        <w:tc>
          <w:tcPr>
            <w:cnfStyle w:val="001000000000" w:firstRow="0" w:lastRow="0" w:firstColumn="1" w:lastColumn="0" w:oddVBand="0" w:evenVBand="0" w:oddHBand="0" w:evenHBand="0" w:firstRowFirstColumn="0" w:firstRowLastColumn="0" w:lastRowFirstColumn="0" w:lastRowLastColumn="0"/>
            <w:tcW w:w="15877" w:type="dxa"/>
            <w:gridSpan w:val="5"/>
          </w:tcPr>
          <w:p w:rsidR="00671C34" w:rsidRPr="00671C34" w:rsidRDefault="003A3FCB" w:rsidP="0095418A">
            <w:pPr>
              <w:jc w:val="center"/>
              <w:rPr>
                <w:rFonts w:ascii="Tahoma" w:hAnsi="Tahoma" w:cs="Tahoma"/>
                <w:sz w:val="20"/>
                <w:szCs w:val="20"/>
              </w:rPr>
            </w:pPr>
            <w:r w:rsidRPr="00671C34">
              <w:rPr>
                <w:rFonts w:ascii="Tahoma" w:hAnsi="Tahoma" w:cs="Tahoma"/>
                <w:sz w:val="20"/>
                <w:szCs w:val="20"/>
              </w:rPr>
              <w:t>COMPETENCIA COMUNICATIVA</w:t>
            </w:r>
          </w:p>
        </w:tc>
      </w:tr>
      <w:tr w:rsidR="003A3FCB" w:rsidRPr="00671C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77" w:type="dxa"/>
            <w:gridSpan w:val="5"/>
          </w:tcPr>
          <w:p w:rsidR="003A3FCB" w:rsidRPr="00397416" w:rsidRDefault="003A3FCB" w:rsidP="0095418A">
            <w:pPr>
              <w:rPr>
                <w:rFonts w:ascii="Arial" w:hAnsi="Arial" w:cs="Arial"/>
              </w:rPr>
            </w:pPr>
            <w:r w:rsidRPr="00397416">
              <w:rPr>
                <w:rFonts w:ascii="Arial" w:hAnsi="Arial" w:cs="Arial"/>
              </w:rPr>
              <w:t xml:space="preserve">La competencia comunicativa es la capacidad de una persona para comportarse de manera eficaz y adecuada en una determinada </w:t>
            </w:r>
            <w:r w:rsidRPr="003A3FCB">
              <w:rPr>
                <w:rFonts w:ascii="Arial" w:hAnsi="Arial" w:cs="Arial"/>
              </w:rPr>
              <w:t>comunidad de habla</w:t>
            </w:r>
            <w:r w:rsidRPr="00397416">
              <w:rPr>
                <w:rFonts w:ascii="Arial" w:hAnsi="Arial" w:cs="Arial"/>
              </w:rPr>
              <w:t xml:space="preserve">; ello implica respetar un conjunto de reglas que incluye tanto las de la gramática y los otros niveles de la descripción lingüística (léxico, fonética, semántica) como las reglas de </w:t>
            </w:r>
            <w:r w:rsidRPr="003A3FCB">
              <w:rPr>
                <w:rFonts w:ascii="Arial" w:hAnsi="Arial" w:cs="Arial"/>
              </w:rPr>
              <w:t>uso de la lengua</w:t>
            </w:r>
            <w:r w:rsidRPr="00397416">
              <w:rPr>
                <w:rFonts w:ascii="Arial" w:hAnsi="Arial" w:cs="Arial"/>
              </w:rPr>
              <w:t xml:space="preserve">, relacionadas con el contexto </w:t>
            </w:r>
            <w:proofErr w:type="spellStart"/>
            <w:r w:rsidRPr="00397416">
              <w:rPr>
                <w:rFonts w:ascii="Arial" w:hAnsi="Arial" w:cs="Arial"/>
              </w:rPr>
              <w:t>sociohistórico</w:t>
            </w:r>
            <w:proofErr w:type="spellEnd"/>
            <w:r w:rsidRPr="00397416">
              <w:rPr>
                <w:rFonts w:ascii="Arial" w:hAnsi="Arial" w:cs="Arial"/>
              </w:rPr>
              <w:t xml:space="preserve"> y cultural en el que tiene lugar la comunicación.  No se puede trabajar aisladamente pues implica un saber/hacer flexible, que se actualiza en contextos significa</w:t>
            </w:r>
            <w:r w:rsidRPr="00397416">
              <w:rPr>
                <w:rFonts w:ascii="Arial" w:hAnsi="Arial" w:cs="Arial"/>
              </w:rPr>
              <w:softHyphen/>
              <w:t>tivos y que supone la capacidad para usar los conocimientos acerca de la lengua en diversas situaciones, tanto dentro como fuera de la vida escolar. Por esta razón, la propuesta abarca tam</w:t>
            </w:r>
            <w:r w:rsidRPr="00397416">
              <w:rPr>
                <w:rFonts w:ascii="Arial" w:hAnsi="Arial" w:cs="Arial"/>
              </w:rPr>
              <w:softHyphen/>
              <w:t>bién el desarrollo de habilidades y</w:t>
            </w:r>
            <w:r w:rsidRPr="00397416">
              <w:rPr>
                <w:rFonts w:ascii="Arial" w:hAnsi="Arial" w:cs="Arial"/>
                <w:color w:val="000000"/>
              </w:rPr>
              <w:t xml:space="preserve"> saberes que se relacionan con las dimensiones ética, estéti</w:t>
            </w:r>
            <w:r w:rsidRPr="00397416">
              <w:rPr>
                <w:rFonts w:ascii="Arial" w:hAnsi="Arial" w:cs="Arial"/>
                <w:color w:val="000000"/>
              </w:rPr>
              <w:softHyphen/>
              <w:t>ca, social y cultural de la lengua que se aprende. Esta competencia incluye:</w:t>
            </w:r>
          </w:p>
        </w:tc>
      </w:tr>
      <w:tr w:rsidR="003A3FCB" w:rsidRPr="00671C34" w:rsidTr="00BB33F8">
        <w:tc>
          <w:tcPr>
            <w:cnfStyle w:val="001000000000" w:firstRow="0" w:lastRow="0" w:firstColumn="1" w:lastColumn="0" w:oddVBand="0" w:evenVBand="0" w:oddHBand="0" w:evenHBand="0" w:firstRowFirstColumn="0" w:firstRowLastColumn="0" w:lastRowFirstColumn="0" w:lastRowLastColumn="0"/>
            <w:tcW w:w="5246" w:type="dxa"/>
            <w:gridSpan w:val="2"/>
          </w:tcPr>
          <w:p w:rsidR="003A3FCB" w:rsidRPr="0095418A" w:rsidRDefault="003A3FCB" w:rsidP="0095418A">
            <w:pPr>
              <w:pStyle w:val="Prrafodelista"/>
              <w:numPr>
                <w:ilvl w:val="0"/>
                <w:numId w:val="27"/>
              </w:numPr>
              <w:jc w:val="center"/>
              <w:rPr>
                <w:rFonts w:ascii="Tahoma" w:hAnsi="Tahoma" w:cs="Tahoma"/>
                <w:b w:val="0"/>
                <w:color w:val="000000"/>
                <w:sz w:val="20"/>
                <w:szCs w:val="20"/>
              </w:rPr>
            </w:pPr>
            <w:r w:rsidRPr="0095418A">
              <w:rPr>
                <w:rFonts w:ascii="Tahoma" w:hAnsi="Tahoma" w:cs="Tahoma"/>
                <w:sz w:val="20"/>
                <w:szCs w:val="20"/>
              </w:rPr>
              <w:t>LINGÜÍSTICA</w:t>
            </w:r>
          </w:p>
        </w:tc>
        <w:tc>
          <w:tcPr>
            <w:tcW w:w="5244" w:type="dxa"/>
          </w:tcPr>
          <w:p w:rsidR="003A3FCB" w:rsidRPr="0095418A" w:rsidRDefault="003A3FCB" w:rsidP="0095418A">
            <w:pPr>
              <w:pStyle w:val="Prrafodelista"/>
              <w:numPr>
                <w:ilvl w:val="0"/>
                <w:numId w:val="27"/>
              </w:numPr>
              <w:jc w:val="cente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0"/>
                <w:szCs w:val="20"/>
              </w:rPr>
            </w:pPr>
            <w:r w:rsidRPr="0095418A">
              <w:rPr>
                <w:rFonts w:ascii="Tahoma" w:hAnsi="Tahoma" w:cs="Tahoma"/>
                <w:b/>
                <w:sz w:val="20"/>
                <w:szCs w:val="20"/>
              </w:rPr>
              <w:t>SOCIO-LINGÜÍSTICA</w:t>
            </w:r>
          </w:p>
        </w:tc>
        <w:tc>
          <w:tcPr>
            <w:tcW w:w="5387" w:type="dxa"/>
            <w:gridSpan w:val="2"/>
          </w:tcPr>
          <w:p w:rsidR="003A3FCB" w:rsidRPr="0095418A" w:rsidRDefault="003A3FCB" w:rsidP="0095418A">
            <w:pPr>
              <w:pStyle w:val="Prrafodelista"/>
              <w:numPr>
                <w:ilvl w:val="0"/>
                <w:numId w:val="27"/>
              </w:numPr>
              <w:jc w:val="cente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0"/>
                <w:szCs w:val="20"/>
              </w:rPr>
            </w:pPr>
            <w:r w:rsidRPr="0095418A">
              <w:rPr>
                <w:rFonts w:ascii="Tahoma" w:hAnsi="Tahoma" w:cs="Tahoma"/>
                <w:b/>
                <w:sz w:val="20"/>
                <w:szCs w:val="20"/>
              </w:rPr>
              <w:t>PRAGMÁTICA</w:t>
            </w:r>
          </w:p>
        </w:tc>
      </w:tr>
      <w:tr w:rsidR="003A3FCB" w:rsidRPr="00671C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6" w:type="dxa"/>
            <w:gridSpan w:val="2"/>
          </w:tcPr>
          <w:p w:rsidR="003A3FCB" w:rsidRPr="00671C34" w:rsidRDefault="003A3FCB" w:rsidP="0095418A">
            <w:pPr>
              <w:rPr>
                <w:rFonts w:ascii="Tahoma" w:hAnsi="Tahoma" w:cs="Tahoma"/>
                <w:b w:val="0"/>
                <w:color w:val="000000"/>
                <w:sz w:val="20"/>
                <w:szCs w:val="20"/>
              </w:rPr>
            </w:pPr>
            <w:r w:rsidRPr="00671C34">
              <w:rPr>
                <w:rFonts w:ascii="Tahoma" w:hAnsi="Tahoma" w:cs="Tahoma"/>
                <w:sz w:val="20"/>
                <w:szCs w:val="20"/>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244" w:type="dxa"/>
          </w:tcPr>
          <w:p w:rsidR="003A3FCB" w:rsidRPr="00671C34" w:rsidRDefault="003A3FCB" w:rsidP="0095418A">
            <w:pPr>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0"/>
                <w:szCs w:val="20"/>
              </w:rPr>
            </w:pPr>
            <w:r w:rsidRPr="00671C34">
              <w:rPr>
                <w:rFonts w:ascii="Tahoma" w:hAnsi="Tahoma" w:cs="Tahoma"/>
                <w:color w:val="000000"/>
                <w:sz w:val="20"/>
                <w:szCs w:val="20"/>
              </w:rPr>
              <w:t>Se refiere al conoci</w:t>
            </w:r>
            <w:r w:rsidRPr="00671C34">
              <w:rPr>
                <w:rFonts w:ascii="Tahoma" w:hAnsi="Tahoma" w:cs="Tahoma"/>
                <w:color w:val="000000"/>
                <w:sz w:val="20"/>
                <w:szCs w:val="20"/>
              </w:rPr>
              <w:softHyphen/>
              <w:t>miento de las condiciones sociales y culturales que están implícitas en el uso de la lengua. Por ejem</w:t>
            </w:r>
            <w:r w:rsidRPr="00671C34">
              <w:rPr>
                <w:rFonts w:ascii="Tahoma" w:hAnsi="Tahoma" w:cs="Tahoma"/>
                <w:color w:val="000000"/>
                <w:sz w:val="20"/>
                <w:szCs w:val="20"/>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387" w:type="dxa"/>
            <w:gridSpan w:val="2"/>
          </w:tcPr>
          <w:p w:rsidR="003A3FCB" w:rsidRPr="00671C34" w:rsidRDefault="003A3FCB" w:rsidP="0095418A">
            <w:pPr>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0"/>
                <w:szCs w:val="20"/>
              </w:rPr>
            </w:pPr>
            <w:r w:rsidRPr="00671C34">
              <w:rPr>
                <w:rFonts w:ascii="Tahoma" w:hAnsi="Tahoma" w:cs="Tahoma"/>
                <w:color w:val="000000"/>
                <w:sz w:val="20"/>
                <w:szCs w:val="20"/>
              </w:rPr>
              <w:t>Se relaciona con el uso funcional de los recursos lingüísticos y comprende, en primer lugar, una competencia discursiva que se refiere a la capacidad de or</w:t>
            </w:r>
            <w:r w:rsidRPr="00671C34">
              <w:rPr>
                <w:rFonts w:ascii="Tahoma" w:hAnsi="Tahoma" w:cs="Tahoma"/>
                <w:color w:val="000000"/>
                <w:sz w:val="20"/>
                <w:szCs w:val="20"/>
              </w:rPr>
              <w:softHyphen/>
              <w:t>ganizar las oraciones en secuencias para pro</w:t>
            </w:r>
            <w:r w:rsidRPr="00671C34">
              <w:rPr>
                <w:rFonts w:ascii="Tahoma" w:hAnsi="Tahoma" w:cs="Tahoma"/>
                <w:color w:val="000000"/>
                <w:sz w:val="20"/>
                <w:szCs w:val="20"/>
              </w:rPr>
              <w:softHyphen/>
              <w:t>ducir fragmentos textuales. En segundo lugar, implica una competencia funcional para co</w:t>
            </w:r>
            <w:r w:rsidRPr="00671C34">
              <w:rPr>
                <w:rFonts w:ascii="Tahoma" w:hAnsi="Tahoma" w:cs="Tahoma"/>
                <w:color w:val="000000"/>
                <w:sz w:val="20"/>
                <w:szCs w:val="20"/>
              </w:rPr>
              <w:softHyphen/>
              <w:t>nocer, tanto las formas lingüísticas y sus funcio</w:t>
            </w:r>
            <w:r w:rsidRPr="00671C34">
              <w:rPr>
                <w:rFonts w:ascii="Tahoma" w:hAnsi="Tahoma" w:cs="Tahoma"/>
                <w:color w:val="000000"/>
                <w:sz w:val="20"/>
                <w:szCs w:val="20"/>
              </w:rPr>
              <w:softHyphen/>
              <w:t>nes, como el modo en que se encadenan unas con otras en situaciones comunicativas reales.</w:t>
            </w:r>
          </w:p>
        </w:tc>
      </w:tr>
    </w:tbl>
    <w:p w:rsidR="00323A50" w:rsidRDefault="00323A50" w:rsidP="00671C34">
      <w:pPr>
        <w:rPr>
          <w:rFonts w:ascii="Tahoma" w:hAnsi="Tahoma" w:cs="Tahoma"/>
        </w:rPr>
      </w:pPr>
    </w:p>
    <w:p w:rsidR="00B64244" w:rsidRDefault="00B64244" w:rsidP="00671C34">
      <w:pPr>
        <w:rPr>
          <w:rFonts w:ascii="Tahoma" w:hAnsi="Tahoma" w:cs="Tahoma"/>
        </w:rPr>
      </w:pPr>
    </w:p>
    <w:p w:rsidR="00B64244" w:rsidRDefault="00B64244" w:rsidP="00671C34">
      <w:pPr>
        <w:rPr>
          <w:rFonts w:ascii="Tahoma" w:hAnsi="Tahoma" w:cs="Tahoma"/>
        </w:rPr>
      </w:pPr>
    </w:p>
    <w:tbl>
      <w:tblPr>
        <w:tblStyle w:val="Cuadrculamedia3-nfasis2"/>
        <w:tblW w:w="0" w:type="auto"/>
        <w:tblLook w:val="04A0" w:firstRow="1" w:lastRow="0" w:firstColumn="1" w:lastColumn="0" w:noHBand="0" w:noVBand="1"/>
      </w:tblPr>
      <w:tblGrid>
        <w:gridCol w:w="5668"/>
        <w:gridCol w:w="5653"/>
        <w:gridCol w:w="5653"/>
      </w:tblGrid>
      <w:tr w:rsidR="000B5734"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66" w:type="dxa"/>
            <w:gridSpan w:val="3"/>
          </w:tcPr>
          <w:p w:rsidR="000B5734" w:rsidRPr="00405983" w:rsidRDefault="000B5734" w:rsidP="0095418A">
            <w:pPr>
              <w:jc w:val="center"/>
              <w:rPr>
                <w:rFonts w:ascii="Tahoma" w:hAnsi="Tahoma" w:cs="Tahoma"/>
                <w:b w:val="0"/>
                <w:sz w:val="24"/>
                <w:szCs w:val="24"/>
              </w:rPr>
            </w:pPr>
            <w:r w:rsidRPr="00405983">
              <w:rPr>
                <w:rFonts w:ascii="Tahoma" w:eastAsia="Times New Roman" w:hAnsi="Tahoma" w:cs="Tahoma"/>
                <w:sz w:val="24"/>
                <w:szCs w:val="24"/>
              </w:rPr>
              <w:t>NIVELES DE DESARROLLO DE LAS COMPETENCIAS</w:t>
            </w:r>
          </w:p>
        </w:tc>
      </w:tr>
      <w:tr w:rsidR="000B57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0B5734" w:rsidRDefault="000B5734" w:rsidP="0095418A">
            <w:pPr>
              <w:rPr>
                <w:rFonts w:ascii="Tahoma" w:hAnsi="Tahoma" w:cs="Tahoma"/>
                <w:sz w:val="24"/>
                <w:szCs w:val="24"/>
              </w:rPr>
            </w:pPr>
          </w:p>
        </w:tc>
        <w:tc>
          <w:tcPr>
            <w:tcW w:w="5822" w:type="dxa"/>
          </w:tcPr>
          <w:p w:rsidR="000B5734"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5822" w:type="dxa"/>
          </w:tcPr>
          <w:p w:rsidR="000B5734"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r>
      <w:tr w:rsidR="000B5734" w:rsidTr="00BB33F8">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0B57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0B5734" w:rsidTr="00BB33F8">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0B57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0B5734" w:rsidTr="00BB33F8">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0B5734" w:rsidRPr="00405983" w:rsidRDefault="000B5734" w:rsidP="0095418A">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0B5734"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0B5734" w:rsidRPr="00405983" w:rsidRDefault="000B5734" w:rsidP="0095418A">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0B5734" w:rsidRPr="00405983" w:rsidRDefault="000B5734" w:rsidP="0095418A">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323A50" w:rsidRDefault="00323A50" w:rsidP="00323A50">
      <w:pPr>
        <w:rPr>
          <w:b/>
          <w:sz w:val="28"/>
          <w:szCs w:val="28"/>
        </w:rPr>
      </w:pPr>
      <w:r w:rsidRPr="00ED6651">
        <w:rPr>
          <w:b/>
          <w:sz w:val="28"/>
          <w:szCs w:val="28"/>
        </w:rPr>
        <w:t>(ESTÁNDARES POR GRADO Y PERÍODO)</w:t>
      </w:r>
    </w:p>
    <w:tbl>
      <w:tblPr>
        <w:tblStyle w:val="Cuadrculavistosa-nfasis5"/>
        <w:tblW w:w="0" w:type="auto"/>
        <w:tblLayout w:type="fixed"/>
        <w:tblLook w:val="04A0" w:firstRow="1" w:lastRow="0" w:firstColumn="1" w:lastColumn="0" w:noHBand="0" w:noVBand="1"/>
      </w:tblPr>
      <w:tblGrid>
        <w:gridCol w:w="392"/>
        <w:gridCol w:w="1134"/>
        <w:gridCol w:w="425"/>
        <w:gridCol w:w="9497"/>
        <w:gridCol w:w="567"/>
        <w:gridCol w:w="567"/>
        <w:gridCol w:w="567"/>
      </w:tblGrid>
      <w:tr w:rsidR="00323A50" w:rsidRPr="00216C9C" w:rsidTr="00BB33F8">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92" w:type="dxa"/>
          </w:tcPr>
          <w:p w:rsidR="00323A50" w:rsidRPr="00216C9C" w:rsidRDefault="00323A50" w:rsidP="0095418A">
            <w:pPr>
              <w:autoSpaceDE w:val="0"/>
              <w:autoSpaceDN w:val="0"/>
              <w:adjustRightInd w:val="0"/>
              <w:jc w:val="center"/>
              <w:rPr>
                <w:rFonts w:cs="Tahoma"/>
                <w:color w:val="272525"/>
                <w:sz w:val="24"/>
                <w:szCs w:val="24"/>
                <w:lang w:val="es-AR"/>
              </w:rPr>
            </w:pPr>
          </w:p>
        </w:tc>
        <w:tc>
          <w:tcPr>
            <w:tcW w:w="11056" w:type="dxa"/>
            <w:gridSpan w:val="3"/>
            <w:hideMark/>
          </w:tcPr>
          <w:p w:rsidR="00323A50" w:rsidRPr="00216C9C" w:rsidRDefault="00323A50" w:rsidP="0095418A">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ahoma"/>
                <w:b w:val="0"/>
                <w:color w:val="272525"/>
                <w:sz w:val="24"/>
                <w:szCs w:val="24"/>
                <w:lang w:val="es-AR"/>
              </w:rPr>
            </w:pPr>
            <w:r w:rsidRPr="00216C9C">
              <w:rPr>
                <w:rFonts w:cs="Tahoma"/>
                <w:color w:val="272525"/>
                <w:sz w:val="24"/>
                <w:szCs w:val="24"/>
                <w:lang w:val="es-AR"/>
              </w:rPr>
              <w:t>ESTRUCTURA DE LOS ESTÁNDARES  –  8º  Y  9º</w:t>
            </w:r>
          </w:p>
        </w:tc>
        <w:tc>
          <w:tcPr>
            <w:tcW w:w="1701" w:type="dxa"/>
            <w:gridSpan w:val="3"/>
            <w:hideMark/>
          </w:tcPr>
          <w:p w:rsidR="00323A50" w:rsidRPr="00216C9C" w:rsidRDefault="00323A50" w:rsidP="0095418A">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ahoma"/>
                <w:b w:val="0"/>
                <w:iCs/>
                <w:color w:val="272525"/>
                <w:sz w:val="14"/>
                <w:szCs w:val="14"/>
                <w:lang w:val="es-AR"/>
              </w:rPr>
            </w:pPr>
            <w:r w:rsidRPr="00216C9C">
              <w:rPr>
                <w:rFonts w:cs="Tahoma"/>
                <w:iCs/>
                <w:color w:val="272525"/>
                <w:sz w:val="14"/>
                <w:szCs w:val="14"/>
                <w:lang w:val="es-AR"/>
              </w:rPr>
              <w:t xml:space="preserve">COMPETENCIA </w:t>
            </w:r>
            <w:r w:rsidRPr="00216C9C">
              <w:rPr>
                <w:rFonts w:cs="Tahoma"/>
                <w:iCs/>
                <w:color w:val="272525"/>
                <w:sz w:val="12"/>
                <w:szCs w:val="12"/>
                <w:lang w:val="es-AR"/>
              </w:rPr>
              <w:t>COMUNICATIVA</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392" w:type="dxa"/>
            <w:textDirection w:val="btLr"/>
            <w:hideMark/>
          </w:tcPr>
          <w:p w:rsidR="00323A50" w:rsidRPr="00216C9C" w:rsidRDefault="00323A50" w:rsidP="0095418A">
            <w:pPr>
              <w:autoSpaceDE w:val="0"/>
              <w:autoSpaceDN w:val="0"/>
              <w:adjustRightInd w:val="0"/>
              <w:ind w:left="113" w:right="113"/>
              <w:jc w:val="center"/>
              <w:rPr>
                <w:rFonts w:cs="Tahoma"/>
                <w:b/>
                <w:color w:val="272525"/>
                <w:sz w:val="18"/>
                <w:szCs w:val="18"/>
                <w:lang w:val="es-AR"/>
              </w:rPr>
            </w:pPr>
            <w:r w:rsidRPr="00216C9C">
              <w:rPr>
                <w:rFonts w:cs="Tahoma"/>
                <w:b/>
                <w:color w:val="272525"/>
                <w:sz w:val="18"/>
                <w:szCs w:val="18"/>
                <w:lang w:val="es-AR"/>
              </w:rPr>
              <w:t>PERÍODO</w:t>
            </w:r>
          </w:p>
        </w:tc>
        <w:tc>
          <w:tcPr>
            <w:tcW w:w="1559" w:type="dxa"/>
            <w:gridSpan w:val="2"/>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216C9C">
              <w:rPr>
                <w:rFonts w:cs="Tahoma"/>
                <w:b/>
                <w:color w:val="272525"/>
                <w:sz w:val="18"/>
                <w:szCs w:val="18"/>
                <w:lang w:val="es-AR"/>
              </w:rPr>
              <w:t>HABILIDADES</w:t>
            </w:r>
          </w:p>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216C9C">
              <w:rPr>
                <w:rFonts w:cs="Tahoma"/>
                <w:color w:val="272525"/>
                <w:sz w:val="18"/>
                <w:szCs w:val="18"/>
                <w:lang w:val="es-AR"/>
              </w:rPr>
              <w:t>COMPRENSIÓN: escucha - lectura</w:t>
            </w:r>
          </w:p>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216C9C">
              <w:rPr>
                <w:rFonts w:cs="Tahoma"/>
                <w:color w:val="272525"/>
                <w:sz w:val="18"/>
                <w:szCs w:val="18"/>
                <w:lang w:val="es-AR"/>
              </w:rPr>
              <w:t>PRODUCCIÓN: escritura</w:t>
            </w:r>
          </w:p>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216C9C">
              <w:rPr>
                <w:rFonts w:cs="Tahoma"/>
                <w:color w:val="272525"/>
                <w:sz w:val="18"/>
                <w:szCs w:val="18"/>
                <w:lang w:val="es-AR"/>
              </w:rPr>
              <w:t>monólogos</w:t>
            </w:r>
          </w:p>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216C9C">
              <w:rPr>
                <w:rFonts w:cs="Tahoma"/>
                <w:color w:val="272525"/>
                <w:sz w:val="18"/>
                <w:szCs w:val="18"/>
                <w:lang w:val="es-AR"/>
              </w:rPr>
              <w:t>conversación</w:t>
            </w:r>
          </w:p>
        </w:tc>
        <w:tc>
          <w:tcPr>
            <w:tcW w:w="9497"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567" w:type="dxa"/>
            <w:textDirection w:val="btLr"/>
            <w:hideMark/>
          </w:tcPr>
          <w:p w:rsidR="00323A50" w:rsidRPr="00216C9C" w:rsidRDefault="00323A50" w:rsidP="0095418A">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216C9C">
              <w:rPr>
                <w:rFonts w:cs="Tahoma"/>
                <w:b/>
                <w:iCs/>
                <w:color w:val="272425"/>
                <w:sz w:val="18"/>
                <w:szCs w:val="18"/>
                <w:lang w:val="es-AR"/>
              </w:rPr>
              <w:t>LINGÜÍSTICA</w:t>
            </w:r>
          </w:p>
        </w:tc>
        <w:tc>
          <w:tcPr>
            <w:tcW w:w="567" w:type="dxa"/>
            <w:textDirection w:val="btLr"/>
            <w:hideMark/>
          </w:tcPr>
          <w:p w:rsidR="00323A50" w:rsidRPr="00216C9C" w:rsidRDefault="00323A50" w:rsidP="0095418A">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216C9C">
              <w:rPr>
                <w:rFonts w:cs="Tahoma"/>
                <w:b/>
                <w:iCs/>
                <w:color w:val="272525"/>
                <w:sz w:val="18"/>
                <w:szCs w:val="18"/>
                <w:lang w:val="es-AR"/>
              </w:rPr>
              <w:t>PRAGMÁTICA</w:t>
            </w:r>
          </w:p>
        </w:tc>
        <w:tc>
          <w:tcPr>
            <w:tcW w:w="567" w:type="dxa"/>
            <w:textDirection w:val="btLr"/>
            <w:hideMark/>
          </w:tcPr>
          <w:p w:rsidR="00323A50" w:rsidRPr="00216C9C" w:rsidRDefault="00323A50" w:rsidP="0095418A">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216C9C">
              <w:rPr>
                <w:rFonts w:cs="Tahoma"/>
                <w:b/>
                <w:iCs/>
                <w:color w:val="272525"/>
                <w:sz w:val="18"/>
                <w:szCs w:val="18"/>
                <w:lang w:val="es-AR"/>
              </w:rPr>
              <w:t>SOCIO</w:t>
            </w:r>
          </w:p>
          <w:p w:rsidR="00323A50" w:rsidRPr="00216C9C" w:rsidRDefault="00323A50" w:rsidP="0095418A">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216C9C">
              <w:rPr>
                <w:rFonts w:cs="Tahoma"/>
                <w:b/>
                <w:iCs/>
                <w:color w:val="272525"/>
                <w:sz w:val="18"/>
                <w:szCs w:val="18"/>
                <w:lang w:val="es-AR"/>
              </w:rPr>
              <w:t>LINGÜÍSTICA</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323A50" w:rsidRPr="00216C9C" w:rsidRDefault="00323A50" w:rsidP="0095418A">
            <w:pPr>
              <w:autoSpaceDE w:val="0"/>
              <w:autoSpaceDN w:val="0"/>
              <w:adjustRightInd w:val="0"/>
              <w:jc w:val="center"/>
              <w:rPr>
                <w:rFonts w:cs="Tahoma"/>
                <w:color w:val="272525"/>
                <w:sz w:val="16"/>
                <w:szCs w:val="16"/>
                <w:lang w:val="es-AR"/>
              </w:rPr>
            </w:pPr>
          </w:p>
        </w:tc>
        <w:tc>
          <w:tcPr>
            <w:tcW w:w="1134"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425"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216C9C">
              <w:rPr>
                <w:rFonts w:cs="Tahoma"/>
                <w:b/>
                <w:color w:val="272525"/>
                <w:sz w:val="12"/>
                <w:szCs w:val="12"/>
                <w:lang w:val="es-AR"/>
              </w:rPr>
              <w:t>Nº</w:t>
            </w:r>
          </w:p>
        </w:tc>
        <w:tc>
          <w:tcPr>
            <w:tcW w:w="949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216C9C">
              <w:rPr>
                <w:rFonts w:cs="Tahoma"/>
                <w:b/>
                <w:color w:val="272525"/>
                <w:sz w:val="28"/>
                <w:szCs w:val="28"/>
                <w:lang w:val="es-AR"/>
              </w:rPr>
              <w:t>GRADO 8º</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6"/>
                <w:szCs w:val="16"/>
                <w:lang w:val="es-AR"/>
              </w:rPr>
            </w:pPr>
            <w:r w:rsidRPr="00216C9C">
              <w:rPr>
                <w:rFonts w:cs="Tahoma"/>
                <w:b/>
                <w:iCs/>
                <w:color w:val="272425"/>
                <w:sz w:val="16"/>
                <w:szCs w:val="16"/>
                <w:lang w:val="es-AR"/>
              </w:rPr>
              <w:t>A</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216C9C">
              <w:rPr>
                <w:rFonts w:cs="Tahoma"/>
                <w:b/>
                <w:iCs/>
                <w:color w:val="272525"/>
                <w:sz w:val="16"/>
                <w:szCs w:val="16"/>
                <w:lang w:val="es-AR"/>
              </w:rPr>
              <w:t>B</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216C9C">
              <w:rPr>
                <w:rFonts w:cs="Tahoma"/>
                <w:b/>
                <w:iCs/>
                <w:color w:val="272525"/>
                <w:sz w:val="16"/>
                <w:szCs w:val="16"/>
                <w:lang w:val="es-AR"/>
              </w:rPr>
              <w:t>C</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01</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Muestro una actitud respetuosa y tolerante al escuchar a otros.</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02</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Sigo las instrucciones dadas en clase para realizar actividades académicas.</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03</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Valoro la lectura como una actividad importante para todas las áreas de mi vida.</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425"/>
                <w:sz w:val="17"/>
                <w:szCs w:val="17"/>
                <w:lang w:val="es-AR"/>
              </w:rPr>
            </w:pP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04</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relaciones de significado expresadas en textos sobre temas que me son familiares.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05</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Diligencio efectivamente formatos con información personal.</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06</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07</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Hago presentaciones cortas y ensayadas sobre temas cotidianos y personales.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08</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09</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10</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iniciación, nudo y desenlace en una narración.</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11</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Escribo narraciones sobre experiencias personales y hechos a mi alrededor.</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12</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Narro historias cortas enlazando mis ideas de manera apropiada.</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13</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Me arriesgo a participar en una conversación con mis compañeros y mi profesor.</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3º</w:t>
            </w: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14</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Reconozco el propósito de diferentes tipos de textos que presentan mis compañeros en clase.</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15</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16</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17</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Hago exposiciones ensayadas y breves sobre algún tema académico de mi interés.</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18</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Converso con mis compañeros y mi profesor sobre experiencias pasadas y planes futuros.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19</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20</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elementos culturales presentes en textos sencillos.</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21</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Contesto, en forma escrita, preguntas relacionadas con textos que he leído.</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22</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Hago descripciones sencillas sobre diversos asuntos cotidianos de mi entorno.</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23</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Demuestro que reconozco elementos de la cultura extranjera y los relaciono con mi cultura.</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323A50" w:rsidRPr="00216C9C" w:rsidRDefault="00323A50" w:rsidP="0095418A">
            <w:pPr>
              <w:autoSpaceDE w:val="0"/>
              <w:autoSpaceDN w:val="0"/>
              <w:adjustRightInd w:val="0"/>
              <w:jc w:val="center"/>
              <w:rPr>
                <w:rFonts w:cs="Tahoma"/>
                <w:color w:val="272525"/>
                <w:sz w:val="16"/>
                <w:szCs w:val="16"/>
                <w:lang w:val="es-AR"/>
              </w:rPr>
            </w:pPr>
          </w:p>
        </w:tc>
        <w:tc>
          <w:tcPr>
            <w:tcW w:w="1559" w:type="dxa"/>
            <w:gridSpan w:val="2"/>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949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216C9C">
              <w:rPr>
                <w:rFonts w:cs="Tahoma"/>
                <w:b/>
                <w:color w:val="272525"/>
                <w:sz w:val="28"/>
                <w:szCs w:val="28"/>
                <w:lang w:val="es-AR"/>
              </w:rPr>
              <w:t>GRADO 9º</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6"/>
                <w:szCs w:val="16"/>
                <w:lang w:val="es-AR"/>
              </w:rPr>
            </w:pPr>
            <w:r w:rsidRPr="00216C9C">
              <w:rPr>
                <w:rFonts w:cs="Tahoma"/>
                <w:b/>
                <w:iCs/>
                <w:color w:val="272425"/>
                <w:sz w:val="16"/>
                <w:szCs w:val="16"/>
                <w:lang w:val="es-AR"/>
              </w:rPr>
              <w:t>A</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216C9C">
              <w:rPr>
                <w:rFonts w:cs="Tahoma"/>
                <w:b/>
                <w:iCs/>
                <w:color w:val="272525"/>
                <w:sz w:val="16"/>
                <w:szCs w:val="16"/>
                <w:lang w:val="es-AR"/>
              </w:rPr>
              <w:t>B</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216C9C">
              <w:rPr>
                <w:rFonts w:cs="Tahoma"/>
                <w:b/>
                <w:iCs/>
                <w:color w:val="272525"/>
                <w:sz w:val="16"/>
                <w:szCs w:val="16"/>
                <w:lang w:val="es-AR"/>
              </w:rPr>
              <w:t>C</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24</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25</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Comprendo la información implícita en textos relacionados con temas de mi interés.</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26</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la recurrencia de ideas en un mismo texto.</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27</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Escribo mensajes en diferentes formatos sobre temas de mi interés.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28</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Parafraseo información que leo como parte de mis actividades académicas.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29</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Uso un plan para exponer temas relacionados con el entorno académico de otras asignaturas.</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30</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Participo en una conversación cuando mi interlocutor me da el tiempo para pensar mis respuestas.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31</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Utilizo mi conocimiento general del mundo para comprender lo que escucho.</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32</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Reconozco los elementos de enlace de un texto oral para identificar su secuencia.</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33</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Diferencio la estructura organizativa de textos descriptivos, narrativos y argumentativos.</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34</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35</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36</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Explico y justifico brevemente mis planes y acciones.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37</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Uso lenguaje formal o informal en juegos de rol improvisados, según el contexto.</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3º</w:t>
            </w: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lastRenderedPageBreak/>
              <w:t>ESCUCHA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38</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39</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40</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Uso planes representados en mapas o diagramas para desarrollar mis escritos.</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41</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42</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Monitoreo la toma de turnos entre los participantes en discusiones sobre temas preparados con anterioridad.</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p>
          <w:p w:rsidR="00323A50" w:rsidRPr="00216C9C" w:rsidRDefault="00323A50" w:rsidP="0095418A">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ESCUCHA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43</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Infiero información específica a partir de un texto oral.</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LECTURA</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44</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Reconozco el propósito de una descripción en textos narrativos de mediana extensión.</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ESCRITURA</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45</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Ejemplifico mis puntos de vista sobre los temas que escribo.</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323A50" w:rsidRPr="00216C9C" w:rsidTr="00BB33F8">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MONÓLOGOS</w:t>
            </w:r>
          </w:p>
        </w:tc>
        <w:tc>
          <w:tcPr>
            <w:tcW w:w="425" w:type="dxa"/>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46</w:t>
            </w:r>
          </w:p>
        </w:tc>
        <w:tc>
          <w:tcPr>
            <w:tcW w:w="9497" w:type="dxa"/>
            <w:hideMark/>
          </w:tcPr>
          <w:p w:rsidR="00323A50" w:rsidRPr="00216C9C" w:rsidRDefault="00323A50"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Expreso mi opinión sobre asuntos de interés general para mí y mis compañeros.</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c>
          <w:tcPr>
            <w:tcW w:w="567" w:type="dxa"/>
            <w:hideMark/>
          </w:tcPr>
          <w:p w:rsidR="00323A50" w:rsidRPr="00216C9C" w:rsidRDefault="00323A50" w:rsidP="0095418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216C9C">
              <w:rPr>
                <w:rFonts w:cs="Tahoma"/>
                <w:b/>
                <w:color w:val="272525"/>
                <w:sz w:val="17"/>
                <w:szCs w:val="17"/>
                <w:lang w:val="es-AR"/>
              </w:rPr>
              <w:t>X</w:t>
            </w:r>
          </w:p>
        </w:tc>
      </w:tr>
      <w:tr w:rsidR="00323A50" w:rsidRPr="00216C9C" w:rsidTr="00BB33F8">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323A50" w:rsidRPr="00216C9C" w:rsidRDefault="00323A50" w:rsidP="0095418A">
            <w:pPr>
              <w:rPr>
                <w:rFonts w:cs="Tahoma"/>
                <w:color w:val="272525"/>
                <w:sz w:val="16"/>
                <w:szCs w:val="16"/>
                <w:lang w:val="es-AR"/>
              </w:rPr>
            </w:pPr>
          </w:p>
        </w:tc>
        <w:tc>
          <w:tcPr>
            <w:tcW w:w="1134"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216C9C">
              <w:rPr>
                <w:rFonts w:cs="Tahoma"/>
                <w:b/>
                <w:color w:val="272525"/>
                <w:sz w:val="16"/>
                <w:szCs w:val="16"/>
                <w:lang w:val="es-AR"/>
              </w:rPr>
              <w:t>47</w:t>
            </w:r>
          </w:p>
        </w:tc>
        <w:tc>
          <w:tcPr>
            <w:tcW w:w="9497" w:type="dxa"/>
            <w:hideMark/>
          </w:tcPr>
          <w:p w:rsidR="00323A50" w:rsidRPr="00216C9C" w:rsidRDefault="00323A50"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Me apoyo en mis conocimientos generales del mundo para participar en una conversación.</w:t>
            </w: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567" w:type="dxa"/>
          </w:tcPr>
          <w:p w:rsidR="00323A50" w:rsidRPr="00216C9C" w:rsidRDefault="00323A50" w:rsidP="0095418A">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bl>
    <w:p w:rsidR="00323A50" w:rsidRDefault="00323A50" w:rsidP="00323A50">
      <w:pPr>
        <w:rPr>
          <w:b/>
          <w:sz w:val="28"/>
          <w:szCs w:val="28"/>
        </w:rPr>
      </w:pPr>
    </w:p>
    <w:p w:rsidR="00323A50" w:rsidRDefault="00323A50" w:rsidP="00323A50">
      <w:pPr>
        <w:rPr>
          <w:b/>
          <w:sz w:val="28"/>
          <w:szCs w:val="28"/>
        </w:rPr>
      </w:pPr>
    </w:p>
    <w:p w:rsidR="00323A50" w:rsidRPr="00C74B2A" w:rsidRDefault="00323A50" w:rsidP="00671C34">
      <w:pPr>
        <w:rPr>
          <w:rFonts w:ascii="Tahoma" w:hAnsi="Tahoma" w:cs="Tahoma"/>
          <w:b/>
          <w:color w:val="FF0000"/>
          <w:sz w:val="40"/>
          <w:szCs w:val="40"/>
        </w:rPr>
      </w:pPr>
    </w:p>
    <w:p w:rsidR="00671C34" w:rsidRDefault="00671C34"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B64244" w:rsidRDefault="00B64244" w:rsidP="00671C34">
      <w:pPr>
        <w:spacing w:before="100" w:beforeAutospacing="1" w:after="100" w:afterAutospacing="1"/>
        <w:jc w:val="center"/>
        <w:rPr>
          <w:rFonts w:ascii="Tahoma" w:hAnsi="Tahoma" w:cs="Tahoma"/>
          <w:b/>
          <w:color w:val="FF0000"/>
          <w:sz w:val="27"/>
          <w:szCs w:val="27"/>
        </w:rPr>
      </w:pPr>
    </w:p>
    <w:p w:rsidR="00BB33F8" w:rsidRDefault="00BB33F8" w:rsidP="00671C34">
      <w:pPr>
        <w:spacing w:before="100" w:beforeAutospacing="1" w:after="100" w:afterAutospacing="1"/>
        <w:jc w:val="center"/>
        <w:rPr>
          <w:rFonts w:cs="Tahoma"/>
          <w:b/>
          <w:color w:val="272525"/>
          <w:sz w:val="28"/>
          <w:szCs w:val="28"/>
          <w:lang w:val="es-AR"/>
        </w:rPr>
      </w:pPr>
    </w:p>
    <w:p w:rsidR="001D00D5" w:rsidRDefault="00E973D5" w:rsidP="00671C34">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lastRenderedPageBreak/>
        <w:t>GRADO 8</w:t>
      </w:r>
      <w:r w:rsidR="00B36AF8" w:rsidRPr="00216C9C">
        <w:rPr>
          <w:rFonts w:cs="Tahoma"/>
          <w:b/>
          <w:color w:val="272525"/>
          <w:sz w:val="28"/>
          <w:szCs w:val="28"/>
          <w:lang w:val="es-AR"/>
        </w:rPr>
        <w:t>º</w:t>
      </w:r>
    </w:p>
    <w:tbl>
      <w:tblPr>
        <w:tblStyle w:val="Cuadrculamedia3-nfasis2"/>
        <w:tblW w:w="0" w:type="auto"/>
        <w:tblLook w:val="04A0" w:firstRow="1" w:lastRow="0" w:firstColumn="1" w:lastColumn="0" w:noHBand="0" w:noVBand="1"/>
      </w:tblPr>
      <w:tblGrid>
        <w:gridCol w:w="1742"/>
        <w:gridCol w:w="2664"/>
        <w:gridCol w:w="4111"/>
        <w:gridCol w:w="3336"/>
        <w:gridCol w:w="2804"/>
      </w:tblGrid>
      <w:tr w:rsidR="00B36AF8" w:rsidRPr="00593A76"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 w:type="dxa"/>
          </w:tcPr>
          <w:p w:rsidR="00B36AF8" w:rsidRPr="000B5734" w:rsidRDefault="00B36AF8" w:rsidP="0095418A">
            <w:pPr>
              <w:jc w:val="center"/>
              <w:rPr>
                <w:rFonts w:cs="Tahoma"/>
              </w:rPr>
            </w:pPr>
            <w:r w:rsidRPr="000B5734">
              <w:rPr>
                <w:rFonts w:cs="Tahoma"/>
              </w:rPr>
              <w:t>PERÍODO</w:t>
            </w:r>
          </w:p>
        </w:tc>
        <w:tc>
          <w:tcPr>
            <w:tcW w:w="2664" w:type="dxa"/>
          </w:tcPr>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CONTENIDOS</w:t>
            </w:r>
          </w:p>
        </w:tc>
        <w:tc>
          <w:tcPr>
            <w:tcW w:w="4111" w:type="dxa"/>
          </w:tcPr>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CONCEPTUALES</w:t>
            </w:r>
          </w:p>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TEMAS</w:t>
            </w:r>
          </w:p>
        </w:tc>
        <w:tc>
          <w:tcPr>
            <w:tcW w:w="3336" w:type="dxa"/>
          </w:tcPr>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PROCEDIMENTALES</w:t>
            </w:r>
          </w:p>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TEMAS</w:t>
            </w:r>
          </w:p>
        </w:tc>
        <w:tc>
          <w:tcPr>
            <w:tcW w:w="2804" w:type="dxa"/>
          </w:tcPr>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ACTITUDINALES</w:t>
            </w:r>
          </w:p>
          <w:p w:rsidR="00B36AF8" w:rsidRPr="000B5734" w:rsidRDefault="00B36AF8"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0B5734">
              <w:rPr>
                <w:rFonts w:cs="Tahoma"/>
              </w:rPr>
              <w:t>TEMAS</w:t>
            </w:r>
          </w:p>
        </w:tc>
      </w:tr>
      <w:tr w:rsidR="00B36AF8" w:rsidRPr="00593A76"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 w:type="dxa"/>
          </w:tcPr>
          <w:p w:rsidR="00B36AF8" w:rsidRPr="00593A76" w:rsidRDefault="00B36AF8" w:rsidP="0095418A">
            <w:pPr>
              <w:jc w:val="center"/>
              <w:rPr>
                <w:rFonts w:cs="Tahoma"/>
                <w:b w:val="0"/>
              </w:rPr>
            </w:pPr>
          </w:p>
          <w:p w:rsidR="00B36AF8" w:rsidRPr="00593A76" w:rsidRDefault="00B36AF8" w:rsidP="0095418A">
            <w:pPr>
              <w:jc w:val="center"/>
              <w:rPr>
                <w:rFonts w:cs="Tahoma"/>
                <w:b w:val="0"/>
              </w:rPr>
            </w:pPr>
            <w:r w:rsidRPr="00593A76">
              <w:rPr>
                <w:rFonts w:cs="Tahoma"/>
              </w:rPr>
              <w:t>1º</w:t>
            </w:r>
          </w:p>
          <w:p w:rsidR="0095418A" w:rsidRDefault="0095418A" w:rsidP="0095418A">
            <w:pPr>
              <w:rPr>
                <w:rFonts w:cs="Tahoma"/>
                <w:b w:val="0"/>
              </w:rPr>
            </w:pPr>
            <w:proofErr w:type="spellStart"/>
            <w:r>
              <w:rPr>
                <w:rFonts w:cs="Tahoma"/>
              </w:rPr>
              <w:t>LINGüÍSTICA</w:t>
            </w:r>
            <w:proofErr w:type="spellEnd"/>
            <w:r>
              <w:rPr>
                <w:rFonts w:cs="Tahoma"/>
              </w:rPr>
              <w:t>.</w:t>
            </w:r>
          </w:p>
          <w:p w:rsidR="0095418A" w:rsidRDefault="0095418A" w:rsidP="0095418A">
            <w:pPr>
              <w:jc w:val="center"/>
              <w:rPr>
                <w:rFonts w:cs="Tahoma"/>
                <w:b w:val="0"/>
              </w:rPr>
            </w:pPr>
            <w:r>
              <w:rPr>
                <w:rFonts w:cs="Tahoma"/>
              </w:rPr>
              <w:t>Competencia – estándar.</w:t>
            </w:r>
          </w:p>
          <w:p w:rsidR="0095418A" w:rsidRDefault="007106B2" w:rsidP="0095418A">
            <w:pPr>
              <w:jc w:val="center"/>
              <w:rPr>
                <w:rFonts w:cs="Tahoma"/>
                <w:b w:val="0"/>
              </w:rPr>
            </w:pPr>
            <w:r>
              <w:rPr>
                <w:rFonts w:cs="Tahoma"/>
              </w:rPr>
              <w:t>A:04,05,06,07</w:t>
            </w:r>
          </w:p>
          <w:p w:rsidR="0095418A" w:rsidRDefault="0095418A" w:rsidP="0095418A">
            <w:pPr>
              <w:rPr>
                <w:rFonts w:cs="Tahoma"/>
                <w:b w:val="0"/>
              </w:rPr>
            </w:pPr>
            <w:r>
              <w:rPr>
                <w:rFonts w:cs="Tahoma"/>
              </w:rPr>
              <w:t xml:space="preserve">  </w:t>
            </w:r>
            <w:r w:rsidR="007106B2">
              <w:rPr>
                <w:rFonts w:cs="Tahoma"/>
              </w:rPr>
              <w:t xml:space="preserve">       B:02,04,06,07</w:t>
            </w:r>
          </w:p>
          <w:p w:rsidR="00B36AF8" w:rsidRPr="00593A76" w:rsidRDefault="007106B2" w:rsidP="0095418A">
            <w:pPr>
              <w:jc w:val="center"/>
              <w:rPr>
                <w:rFonts w:cs="Tahoma"/>
                <w:b w:val="0"/>
              </w:rPr>
            </w:pPr>
            <w:r>
              <w:rPr>
                <w:rFonts w:cs="Tahoma"/>
              </w:rPr>
              <w:t xml:space="preserve"> C:01,05</w:t>
            </w:r>
          </w:p>
        </w:tc>
        <w:tc>
          <w:tcPr>
            <w:tcW w:w="2664" w:type="dxa"/>
          </w:tcPr>
          <w:p w:rsidR="00B36AF8" w:rsidRPr="00593A76"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p>
          <w:p w:rsidR="00B36AF8" w:rsidRPr="00593A76"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El cuerpo humano y los deportes</w:t>
            </w:r>
          </w:p>
        </w:tc>
        <w:tc>
          <w:tcPr>
            <w:tcW w:w="4111" w:type="dxa"/>
          </w:tcPr>
          <w:p w:rsidR="00B36AF8" w:rsidRPr="00593A76" w:rsidRDefault="00B36AF8"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Present continuous (I am doing).</w:t>
            </w:r>
          </w:p>
          <w:p w:rsidR="00B36AF8" w:rsidRPr="00593A76" w:rsidRDefault="00B36AF8"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 xml:space="preserve">Present continuous, </w:t>
            </w:r>
            <w:proofErr w:type="spellStart"/>
            <w:r w:rsidRPr="00593A76">
              <w:rPr>
                <w:rFonts w:cs="Tahoma"/>
                <w:lang w:val="en-US"/>
              </w:rPr>
              <w:t>interrogación</w:t>
            </w:r>
            <w:proofErr w:type="spellEnd"/>
            <w:r w:rsidRPr="00593A76">
              <w:rPr>
                <w:rFonts w:cs="Tahoma"/>
                <w:lang w:val="en-US"/>
              </w:rPr>
              <w:t xml:space="preserve"> (Are you –</w:t>
            </w:r>
            <w:proofErr w:type="spellStart"/>
            <w:r w:rsidRPr="00593A76">
              <w:rPr>
                <w:rFonts w:cs="Tahoma"/>
                <w:lang w:val="en-US"/>
              </w:rPr>
              <w:t>ing</w:t>
            </w:r>
            <w:proofErr w:type="spellEnd"/>
            <w:r w:rsidRPr="00593A76">
              <w:rPr>
                <w:rFonts w:cs="Tahoma"/>
                <w:lang w:val="en-US"/>
              </w:rPr>
              <w:t>?).</w:t>
            </w:r>
          </w:p>
          <w:p w:rsidR="00B36AF8" w:rsidRPr="00593A76" w:rsidRDefault="00B36AF8"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s-ES"/>
              </w:rPr>
            </w:pPr>
            <w:r w:rsidRPr="00593A76">
              <w:rPr>
                <w:rFonts w:cs="Tahoma"/>
                <w:lang w:val="es-ES"/>
              </w:rPr>
              <w:t>Verbos + ING (</w:t>
            </w:r>
            <w:proofErr w:type="spellStart"/>
            <w:r w:rsidRPr="00593A76">
              <w:rPr>
                <w:rFonts w:cs="Tahoma"/>
                <w:lang w:val="es-ES"/>
              </w:rPr>
              <w:t>Present</w:t>
            </w:r>
            <w:proofErr w:type="spellEnd"/>
            <w:r w:rsidRPr="00593A76">
              <w:rPr>
                <w:rFonts w:cs="Tahoma"/>
                <w:lang w:val="es-ES"/>
              </w:rPr>
              <w:t xml:space="preserve"> </w:t>
            </w:r>
            <w:proofErr w:type="spellStart"/>
            <w:r w:rsidRPr="00593A76">
              <w:rPr>
                <w:rFonts w:cs="Tahoma"/>
                <w:lang w:val="es-ES"/>
              </w:rPr>
              <w:t>participle</w:t>
            </w:r>
            <w:proofErr w:type="spellEnd"/>
            <w:r w:rsidRPr="00593A76">
              <w:rPr>
                <w:rFonts w:cs="Tahoma"/>
                <w:lang w:val="es-ES"/>
              </w:rPr>
              <w:t>)</w:t>
            </w:r>
          </w:p>
          <w:p w:rsidR="00B36AF8" w:rsidRPr="00593A76" w:rsidRDefault="00B36AF8"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 xml:space="preserve">Los </w:t>
            </w:r>
            <w:proofErr w:type="spellStart"/>
            <w:r w:rsidRPr="00593A76">
              <w:rPr>
                <w:rFonts w:cs="Tahoma"/>
                <w:lang w:val="en-US"/>
              </w:rPr>
              <w:t>deportes</w:t>
            </w:r>
            <w:proofErr w:type="spellEnd"/>
            <w:r w:rsidRPr="00593A76">
              <w:rPr>
                <w:rFonts w:cs="Tahoma"/>
                <w:lang w:val="en-US"/>
              </w:rPr>
              <w:t>.</w:t>
            </w:r>
          </w:p>
          <w:p w:rsidR="00B36AF8" w:rsidRPr="00593A76" w:rsidRDefault="00B36AF8"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proofErr w:type="spellStart"/>
            <w:r w:rsidRPr="00593A76">
              <w:rPr>
                <w:rFonts w:cs="Tahoma"/>
                <w:lang w:val="en-US"/>
              </w:rPr>
              <w:t>Verbo</w:t>
            </w:r>
            <w:proofErr w:type="spellEnd"/>
            <w:r w:rsidRPr="00593A76">
              <w:rPr>
                <w:rFonts w:cs="Tahoma"/>
                <w:lang w:val="en-US"/>
              </w:rPr>
              <w:t xml:space="preserve"> TO HAVE.</w:t>
            </w:r>
          </w:p>
        </w:tc>
        <w:tc>
          <w:tcPr>
            <w:tcW w:w="3336" w:type="dxa"/>
          </w:tcPr>
          <w:p w:rsidR="00B36AF8"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Presenta información acerca de las actividades que desarrolla la gente de su entorno</w:t>
            </w:r>
          </w:p>
          <w:p w:rsidR="00B36AF8"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p>
          <w:p w:rsidR="00B36AF8"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Solicita información sobre las actividades de la gente de su entorno</w:t>
            </w:r>
          </w:p>
          <w:p w:rsidR="00B36AF8" w:rsidRDefault="00B36AF8" w:rsidP="0095418A">
            <w:pPr>
              <w:cnfStyle w:val="000000100000" w:firstRow="0" w:lastRow="0" w:firstColumn="0" w:lastColumn="0" w:oddVBand="0" w:evenVBand="0" w:oddHBand="1" w:evenHBand="0" w:firstRowFirstColumn="0" w:firstRowLastColumn="0" w:lastRowFirstColumn="0" w:lastRowLastColumn="0"/>
              <w:rPr>
                <w:rFonts w:cs="Tahoma"/>
              </w:rPr>
            </w:pPr>
          </w:p>
          <w:p w:rsidR="00B36AF8" w:rsidRPr="00593A76" w:rsidRDefault="00B36AF8" w:rsidP="00B36AF8">
            <w:pPr>
              <w:cnfStyle w:val="000000100000" w:firstRow="0" w:lastRow="0" w:firstColumn="0" w:lastColumn="0" w:oddVBand="0" w:evenVBand="0" w:oddHBand="1" w:evenHBand="0" w:firstRowFirstColumn="0" w:firstRowLastColumn="0" w:lastRowFirstColumn="0" w:lastRowLastColumn="0"/>
              <w:rPr>
                <w:rFonts w:cs="Tahoma"/>
              </w:rPr>
            </w:pPr>
            <w:r>
              <w:rPr>
                <w:rFonts w:cs="Tahoma"/>
              </w:rPr>
              <w:t xml:space="preserve">Expresa necesidades y obligaciones </w:t>
            </w:r>
          </w:p>
        </w:tc>
        <w:tc>
          <w:tcPr>
            <w:tcW w:w="2804" w:type="dxa"/>
          </w:tcPr>
          <w:p w:rsidR="00B36AF8" w:rsidRPr="00E42653" w:rsidRDefault="00B36AF8" w:rsidP="0095418A">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42653">
              <w:rPr>
                <w:rFonts w:ascii="Arial" w:hAnsi="Arial" w:cs="Arial"/>
              </w:rPr>
              <w:t>Muestra actitud respetuosa frente a la clase y sus compañeros</w:t>
            </w:r>
          </w:p>
          <w:p w:rsidR="00B36AF8" w:rsidRPr="00E42653" w:rsidRDefault="00B36AF8" w:rsidP="0095418A">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p>
          <w:p w:rsidR="00B36AF8" w:rsidRPr="00E42653" w:rsidRDefault="00B36AF8"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r w:rsidRPr="00E42653">
              <w:rPr>
                <w:rFonts w:ascii="Arial" w:hAnsi="Arial" w:cs="Arial"/>
                <w:sz w:val="22"/>
                <w:szCs w:val="22"/>
              </w:rPr>
              <w:t xml:space="preserve">Respeta las normas de convivencia en el aula.  </w:t>
            </w:r>
          </w:p>
        </w:tc>
      </w:tr>
      <w:tr w:rsidR="007106B2" w:rsidRPr="00593A76" w:rsidTr="00BB33F8">
        <w:tc>
          <w:tcPr>
            <w:cnfStyle w:val="001000000000" w:firstRow="0" w:lastRow="0" w:firstColumn="1" w:lastColumn="0" w:oddVBand="0" w:evenVBand="0" w:oddHBand="0" w:evenHBand="0" w:firstRowFirstColumn="0" w:firstRowLastColumn="0" w:lastRowFirstColumn="0" w:lastRowLastColumn="0"/>
            <w:tcW w:w="1473" w:type="dxa"/>
          </w:tcPr>
          <w:p w:rsidR="007106B2" w:rsidRPr="0025219D" w:rsidRDefault="007106B2" w:rsidP="00FA518B">
            <w:pPr>
              <w:jc w:val="center"/>
              <w:rPr>
                <w:rFonts w:cs="Tahoma"/>
                <w:b w:val="0"/>
              </w:rPr>
            </w:pPr>
          </w:p>
          <w:p w:rsidR="007106B2" w:rsidRDefault="007106B2" w:rsidP="00FA518B">
            <w:pPr>
              <w:jc w:val="center"/>
              <w:rPr>
                <w:rFonts w:cs="Tahoma"/>
                <w:b w:val="0"/>
              </w:rPr>
            </w:pPr>
            <w:r w:rsidRPr="0025219D">
              <w:rPr>
                <w:rFonts w:cs="Tahoma"/>
              </w:rPr>
              <w:t>2º</w:t>
            </w:r>
          </w:p>
          <w:p w:rsidR="007106B2" w:rsidRDefault="007106B2" w:rsidP="00FA518B">
            <w:pPr>
              <w:jc w:val="center"/>
              <w:rPr>
                <w:rFonts w:cs="Tahoma"/>
                <w:b w:val="0"/>
              </w:rPr>
            </w:pPr>
            <w:r>
              <w:rPr>
                <w:rFonts w:cs="Tahoma"/>
              </w:rPr>
              <w:t>Sintaxis.</w:t>
            </w:r>
          </w:p>
          <w:p w:rsidR="007106B2" w:rsidRDefault="007106B2" w:rsidP="00FA518B">
            <w:pPr>
              <w:jc w:val="center"/>
              <w:rPr>
                <w:rFonts w:cs="Tahoma"/>
                <w:b w:val="0"/>
              </w:rPr>
            </w:pPr>
            <w:r>
              <w:rPr>
                <w:rFonts w:cs="Tahoma"/>
              </w:rPr>
              <w:t>Competencia – estándar.</w:t>
            </w:r>
          </w:p>
          <w:p w:rsidR="007106B2" w:rsidRDefault="007106B2" w:rsidP="00FA518B">
            <w:pPr>
              <w:jc w:val="center"/>
              <w:rPr>
                <w:rFonts w:cs="Tahoma"/>
                <w:b w:val="0"/>
              </w:rPr>
            </w:pPr>
            <w:r>
              <w:rPr>
                <w:rFonts w:cs="Tahoma"/>
              </w:rPr>
              <w:t>A:11</w:t>
            </w:r>
          </w:p>
          <w:p w:rsidR="007106B2" w:rsidRDefault="007106B2" w:rsidP="00FA518B">
            <w:pPr>
              <w:jc w:val="center"/>
              <w:rPr>
                <w:rFonts w:cs="Tahoma"/>
                <w:b w:val="0"/>
              </w:rPr>
            </w:pPr>
            <w:r>
              <w:rPr>
                <w:rFonts w:cs="Tahoma"/>
              </w:rPr>
              <w:t>B:09,10,11,12,13</w:t>
            </w:r>
          </w:p>
          <w:p w:rsidR="007106B2" w:rsidRPr="0025219D" w:rsidRDefault="007106B2" w:rsidP="00FA518B">
            <w:pPr>
              <w:jc w:val="center"/>
              <w:rPr>
                <w:rFonts w:cs="Tahoma"/>
                <w:b w:val="0"/>
              </w:rPr>
            </w:pPr>
            <w:r>
              <w:rPr>
                <w:rFonts w:cs="Tahoma"/>
              </w:rPr>
              <w:t>C:09,13</w:t>
            </w:r>
          </w:p>
          <w:p w:rsidR="007106B2" w:rsidRPr="0025219D" w:rsidRDefault="007106B2" w:rsidP="00FA518B">
            <w:pPr>
              <w:jc w:val="center"/>
              <w:rPr>
                <w:rFonts w:cs="Tahoma"/>
                <w:b w:val="0"/>
              </w:rPr>
            </w:pPr>
          </w:p>
        </w:tc>
        <w:tc>
          <w:tcPr>
            <w:tcW w:w="2664" w:type="dxa"/>
          </w:tcPr>
          <w:p w:rsidR="007106B2" w:rsidRPr="00593A76"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Pr="00593A76"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r w:rsidRPr="00593A76">
              <w:rPr>
                <w:rFonts w:cs="Tahoma"/>
              </w:rPr>
              <w:t>Sitios de la ciudad</w:t>
            </w:r>
          </w:p>
        </w:tc>
        <w:tc>
          <w:tcPr>
            <w:tcW w:w="4111" w:type="dxa"/>
          </w:tcPr>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Past continuous (I was doing).</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593A76">
              <w:rPr>
                <w:rFonts w:cs="Tahoma"/>
                <w:lang w:val="en-US"/>
              </w:rPr>
              <w:t>Sitios</w:t>
            </w:r>
            <w:proofErr w:type="spellEnd"/>
            <w:r w:rsidRPr="00593A76">
              <w:rPr>
                <w:rFonts w:cs="Tahoma"/>
                <w:lang w:val="en-US"/>
              </w:rPr>
              <w:t xml:space="preserve"> de la ciudad.</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t>Sitios turísticos de la ciudad.</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t>Postales.</w:t>
            </w:r>
          </w:p>
        </w:tc>
        <w:tc>
          <w:tcPr>
            <w:tcW w:w="3336" w:type="dxa"/>
          </w:tcPr>
          <w:p w:rsidR="007106B2" w:rsidRDefault="007106B2" w:rsidP="00B36AF8">
            <w:pPr>
              <w:cnfStyle w:val="000000000000" w:firstRow="0" w:lastRow="0" w:firstColumn="0" w:lastColumn="0" w:oddVBand="0" w:evenVBand="0" w:oddHBand="0" w:evenHBand="0" w:firstRowFirstColumn="0" w:firstRowLastColumn="0" w:lastRowFirstColumn="0" w:lastRowLastColumn="0"/>
              <w:rPr>
                <w:rFonts w:cs="Tahoma"/>
              </w:rPr>
            </w:pPr>
            <w:r>
              <w:rPr>
                <w:rFonts w:cs="Tahoma"/>
              </w:rPr>
              <w:t>Presenta información acerca de las actividades que realizaba la gente de su entorno</w:t>
            </w:r>
          </w:p>
          <w:p w:rsidR="007106B2" w:rsidRDefault="007106B2" w:rsidP="00B36AF8">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B36AF8">
            <w:pPr>
              <w:cnfStyle w:val="000000000000" w:firstRow="0" w:lastRow="0" w:firstColumn="0" w:lastColumn="0" w:oddVBand="0" w:evenVBand="0" w:oddHBand="0" w:evenHBand="0" w:firstRowFirstColumn="0" w:firstRowLastColumn="0" w:lastRowFirstColumn="0" w:lastRowLastColumn="0"/>
              <w:rPr>
                <w:rFonts w:cs="Tahoma"/>
              </w:rPr>
            </w:pPr>
            <w:r>
              <w:rPr>
                <w:rFonts w:cs="Tahoma"/>
              </w:rPr>
              <w:t>Crea y presenta postales, cartas y notas personales para intercambiarlas con sus compañeros</w:t>
            </w:r>
          </w:p>
          <w:p w:rsidR="007106B2" w:rsidRDefault="007106B2" w:rsidP="00B36AF8">
            <w:pPr>
              <w:cnfStyle w:val="000000000000" w:firstRow="0" w:lastRow="0" w:firstColumn="0" w:lastColumn="0" w:oddVBand="0" w:evenVBand="0" w:oddHBand="0" w:evenHBand="0" w:firstRowFirstColumn="0" w:firstRowLastColumn="0" w:lastRowFirstColumn="0" w:lastRowLastColumn="0"/>
              <w:rPr>
                <w:rFonts w:cs="Tahoma"/>
              </w:rPr>
            </w:pPr>
          </w:p>
          <w:p w:rsidR="007106B2" w:rsidRPr="00593A76" w:rsidRDefault="007106B2" w:rsidP="00B36AF8">
            <w:pPr>
              <w:cnfStyle w:val="000000000000" w:firstRow="0" w:lastRow="0" w:firstColumn="0" w:lastColumn="0" w:oddVBand="0" w:evenVBand="0" w:oddHBand="0" w:evenHBand="0" w:firstRowFirstColumn="0" w:firstRowLastColumn="0" w:lastRowFirstColumn="0" w:lastRowLastColumn="0"/>
              <w:rPr>
                <w:rFonts w:cs="Tahoma"/>
              </w:rPr>
            </w:pPr>
            <w:r>
              <w:rPr>
                <w:rFonts w:cs="Tahoma"/>
              </w:rPr>
              <w:t>Realiza presentaciones sobre los sitios turísticos de su ciudad</w:t>
            </w:r>
          </w:p>
        </w:tc>
        <w:tc>
          <w:tcPr>
            <w:tcW w:w="2804" w:type="dxa"/>
          </w:tcPr>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7106B2" w:rsidRPr="00E42653" w:rsidRDefault="007106B2" w:rsidP="0095418A">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7106B2" w:rsidRPr="00E42653" w:rsidRDefault="007106B2" w:rsidP="0095418A">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7106B2" w:rsidRPr="00E42653" w:rsidRDefault="007106B2" w:rsidP="0095418A">
            <w:pPr>
              <w:pStyle w:val="Default"/>
              <w:cnfStyle w:val="000000000000" w:firstRow="0" w:lastRow="0" w:firstColumn="0" w:lastColumn="0" w:oddVBand="0" w:evenVBand="0" w:oddHBand="0" w:evenHBand="0" w:firstRowFirstColumn="0" w:firstRowLastColumn="0" w:lastRowFirstColumn="0" w:lastRowLastColumn="0"/>
              <w:rPr>
                <w:rFonts w:ascii="Arial" w:hAnsi="Arial" w:cs="Arial"/>
                <w:color w:val="FF0000"/>
              </w:rPr>
            </w:pPr>
            <w:r w:rsidRPr="00E42653">
              <w:rPr>
                <w:rFonts w:ascii="Arial" w:hAnsi="Arial" w:cs="Arial"/>
                <w:sz w:val="22"/>
                <w:szCs w:val="22"/>
              </w:rPr>
              <w:t xml:space="preserve"> </w:t>
            </w:r>
          </w:p>
        </w:tc>
      </w:tr>
      <w:tr w:rsidR="007106B2" w:rsidRPr="001D00D5"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3" w:type="dxa"/>
          </w:tcPr>
          <w:p w:rsidR="007106B2" w:rsidRPr="0025219D" w:rsidRDefault="007106B2" w:rsidP="00FA518B">
            <w:pPr>
              <w:jc w:val="center"/>
              <w:rPr>
                <w:rFonts w:cs="Tahoma"/>
                <w:b w:val="0"/>
              </w:rPr>
            </w:pPr>
          </w:p>
          <w:p w:rsidR="007106B2" w:rsidRPr="0025219D" w:rsidRDefault="007106B2" w:rsidP="00FA518B">
            <w:pPr>
              <w:jc w:val="center"/>
              <w:rPr>
                <w:rFonts w:cs="Tahoma"/>
                <w:b w:val="0"/>
              </w:rPr>
            </w:pPr>
            <w:r w:rsidRPr="0025219D">
              <w:rPr>
                <w:rFonts w:cs="Tahoma"/>
              </w:rPr>
              <w:t>3º</w:t>
            </w:r>
          </w:p>
          <w:p w:rsidR="007106B2" w:rsidRDefault="007106B2" w:rsidP="00FA518B">
            <w:pPr>
              <w:jc w:val="center"/>
              <w:rPr>
                <w:rFonts w:cs="Tahoma"/>
                <w:b w:val="0"/>
              </w:rPr>
            </w:pPr>
            <w:r>
              <w:rPr>
                <w:rFonts w:cs="Tahoma"/>
              </w:rPr>
              <w:t>Competencia – estándar.</w:t>
            </w:r>
          </w:p>
          <w:p w:rsidR="007106B2" w:rsidRDefault="007106B2" w:rsidP="00FA518B">
            <w:pPr>
              <w:jc w:val="center"/>
              <w:rPr>
                <w:rFonts w:cs="Tahoma"/>
                <w:b w:val="0"/>
              </w:rPr>
            </w:pPr>
            <w:r>
              <w:rPr>
                <w:rFonts w:cs="Tahoma"/>
              </w:rPr>
              <w:t>A:15,16,18</w:t>
            </w:r>
          </w:p>
          <w:p w:rsidR="007106B2" w:rsidRDefault="007106B2" w:rsidP="00FA518B">
            <w:pPr>
              <w:jc w:val="center"/>
              <w:rPr>
                <w:rFonts w:cs="Tahoma"/>
                <w:b w:val="0"/>
              </w:rPr>
            </w:pPr>
            <w:r>
              <w:rPr>
                <w:rFonts w:cs="Tahoma"/>
              </w:rPr>
              <w:t>B:14,15,16,17,18</w:t>
            </w:r>
          </w:p>
          <w:p w:rsidR="007106B2" w:rsidRPr="0025219D" w:rsidRDefault="007106B2" w:rsidP="00FA518B">
            <w:pPr>
              <w:jc w:val="center"/>
              <w:rPr>
                <w:rFonts w:cs="Tahoma"/>
                <w:b w:val="0"/>
              </w:rPr>
            </w:pPr>
            <w:r>
              <w:rPr>
                <w:rFonts w:cs="Tahoma"/>
              </w:rPr>
              <w:t>C:16,17</w:t>
            </w:r>
          </w:p>
        </w:tc>
        <w:tc>
          <w:tcPr>
            <w:tcW w:w="2664" w:type="dxa"/>
          </w:tcPr>
          <w:p w:rsidR="007106B2" w:rsidRPr="00593A76" w:rsidRDefault="007106B2" w:rsidP="0095418A">
            <w:pPr>
              <w:cnfStyle w:val="000000100000" w:firstRow="0" w:lastRow="0" w:firstColumn="0" w:lastColumn="0" w:oddVBand="0" w:evenVBand="0" w:oddHBand="1" w:evenHBand="0" w:firstRowFirstColumn="0" w:firstRowLastColumn="0" w:lastRowFirstColumn="0" w:lastRowLastColumn="0"/>
              <w:rPr>
                <w:rFonts w:cs="Tahoma"/>
              </w:rPr>
            </w:pPr>
          </w:p>
          <w:p w:rsidR="007106B2" w:rsidRPr="00593A76" w:rsidRDefault="007106B2" w:rsidP="0095418A">
            <w:p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Biografías.</w:t>
            </w:r>
          </w:p>
        </w:tc>
        <w:tc>
          <w:tcPr>
            <w:tcW w:w="4111" w:type="dxa"/>
          </w:tcPr>
          <w:p w:rsidR="007106B2" w:rsidRPr="00593A76" w:rsidRDefault="007106B2"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Past simple (I watched/cleaned/went).</w:t>
            </w:r>
          </w:p>
          <w:p w:rsidR="007106B2" w:rsidRPr="00593A76" w:rsidRDefault="007106B2"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Verbos regulares e irregulares (</w:t>
            </w:r>
            <w:proofErr w:type="spellStart"/>
            <w:r w:rsidRPr="00593A76">
              <w:rPr>
                <w:rFonts w:cs="Tahoma"/>
              </w:rPr>
              <w:t>Past</w:t>
            </w:r>
            <w:proofErr w:type="spellEnd"/>
            <w:r w:rsidRPr="00593A76">
              <w:rPr>
                <w:rFonts w:cs="Tahoma"/>
              </w:rPr>
              <w:t xml:space="preserve"> tense).</w:t>
            </w:r>
          </w:p>
          <w:p w:rsidR="007106B2" w:rsidRPr="00593A76" w:rsidRDefault="007106B2"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rPr>
              <w:t>Biografías.</w:t>
            </w:r>
          </w:p>
          <w:p w:rsidR="007106B2" w:rsidRPr="00593A76" w:rsidRDefault="007106B2"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 xml:space="preserve">Past simple, </w:t>
            </w:r>
            <w:proofErr w:type="spellStart"/>
            <w:r w:rsidRPr="00593A76">
              <w:rPr>
                <w:rFonts w:cs="Tahoma"/>
                <w:lang w:val="en-US"/>
              </w:rPr>
              <w:t>formas</w:t>
            </w:r>
            <w:proofErr w:type="spellEnd"/>
            <w:r w:rsidRPr="00593A76">
              <w:rPr>
                <w:rFonts w:cs="Tahoma"/>
                <w:lang w:val="en-US"/>
              </w:rPr>
              <w:t xml:space="preserve"> negative e interrogative (I didn’t…  Did you?).</w:t>
            </w:r>
          </w:p>
          <w:p w:rsidR="007106B2" w:rsidRPr="00593A76" w:rsidRDefault="007106B2" w:rsidP="00C74B2A">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I went to the shop to buy…</w:t>
            </w:r>
          </w:p>
        </w:tc>
        <w:tc>
          <w:tcPr>
            <w:tcW w:w="3336" w:type="dxa"/>
          </w:tcPr>
          <w:p w:rsidR="007106B2" w:rsidRDefault="007106B2"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Realiza biografías personales o de otras personas de su entorno</w:t>
            </w:r>
          </w:p>
          <w:p w:rsidR="007106B2" w:rsidRDefault="007106B2" w:rsidP="0095418A">
            <w:pPr>
              <w:cnfStyle w:val="000000100000" w:firstRow="0" w:lastRow="0" w:firstColumn="0" w:lastColumn="0" w:oddVBand="0" w:evenVBand="0" w:oddHBand="1" w:evenHBand="0" w:firstRowFirstColumn="0" w:firstRowLastColumn="0" w:lastRowFirstColumn="0" w:lastRowLastColumn="0"/>
              <w:rPr>
                <w:rFonts w:cs="Tahoma"/>
              </w:rPr>
            </w:pPr>
          </w:p>
          <w:p w:rsidR="007106B2" w:rsidRDefault="007106B2" w:rsidP="00D31692">
            <w:pPr>
              <w:cnfStyle w:val="000000100000" w:firstRow="0" w:lastRow="0" w:firstColumn="0" w:lastColumn="0" w:oddVBand="0" w:evenVBand="0" w:oddHBand="1" w:evenHBand="0" w:firstRowFirstColumn="0" w:firstRowLastColumn="0" w:lastRowFirstColumn="0" w:lastRowLastColumn="0"/>
              <w:rPr>
                <w:rFonts w:cs="Tahoma"/>
              </w:rPr>
            </w:pPr>
            <w:r>
              <w:rPr>
                <w:rFonts w:cs="Tahoma"/>
              </w:rPr>
              <w:t>Diferencia verbos regulares e irregulares en situaciones comunicativas</w:t>
            </w:r>
            <w:r w:rsidRPr="00D31692">
              <w:rPr>
                <w:rFonts w:cs="Tahoma"/>
              </w:rPr>
              <w:t xml:space="preserve"> </w:t>
            </w:r>
          </w:p>
          <w:p w:rsidR="007106B2" w:rsidRDefault="007106B2" w:rsidP="00D31692">
            <w:pPr>
              <w:cnfStyle w:val="000000100000" w:firstRow="0" w:lastRow="0" w:firstColumn="0" w:lastColumn="0" w:oddVBand="0" w:evenVBand="0" w:oddHBand="1" w:evenHBand="0" w:firstRowFirstColumn="0" w:firstRowLastColumn="0" w:lastRowFirstColumn="0" w:lastRowLastColumn="0"/>
              <w:rPr>
                <w:rFonts w:cs="Tahoma"/>
              </w:rPr>
            </w:pPr>
          </w:p>
          <w:p w:rsidR="007106B2" w:rsidRPr="00D31692" w:rsidRDefault="007106B2" w:rsidP="00D31692">
            <w:pPr>
              <w:cnfStyle w:val="000000100000" w:firstRow="0" w:lastRow="0" w:firstColumn="0" w:lastColumn="0" w:oddVBand="0" w:evenVBand="0" w:oddHBand="1" w:evenHBand="0" w:firstRowFirstColumn="0" w:firstRowLastColumn="0" w:lastRowFirstColumn="0" w:lastRowLastColumn="0"/>
              <w:rPr>
                <w:rFonts w:cs="Tahoma"/>
              </w:rPr>
            </w:pPr>
          </w:p>
        </w:tc>
        <w:tc>
          <w:tcPr>
            <w:tcW w:w="2804" w:type="dxa"/>
          </w:tcPr>
          <w:p w:rsidR="007106B2" w:rsidRPr="00956184" w:rsidRDefault="007106B2"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D31692">
              <w:rPr>
                <w:rFonts w:ascii="Arial" w:hAnsi="Arial" w:cs="Arial"/>
              </w:rPr>
              <w:t xml:space="preserve"> </w:t>
            </w:r>
            <w:r w:rsidRPr="00956184">
              <w:rPr>
                <w:rFonts w:ascii="Arial" w:hAnsi="Arial" w:cs="Arial"/>
              </w:rPr>
              <w:t xml:space="preserve">Usa los buenos modales </w:t>
            </w:r>
          </w:p>
          <w:p w:rsidR="007106B2" w:rsidRPr="00956184" w:rsidRDefault="007106B2"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7106B2" w:rsidRPr="00956184" w:rsidRDefault="007106B2"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956184">
              <w:rPr>
                <w:rFonts w:ascii="Arial" w:hAnsi="Arial" w:cs="Arial"/>
                <w:sz w:val="22"/>
                <w:szCs w:val="22"/>
              </w:rPr>
              <w:t xml:space="preserve">Respeta las normas de convivencia en el aula. </w:t>
            </w:r>
          </w:p>
          <w:p w:rsidR="007106B2" w:rsidRPr="00956184" w:rsidRDefault="007106B2"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p w:rsidR="007106B2" w:rsidRPr="00E42653" w:rsidRDefault="007106B2"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p>
        </w:tc>
      </w:tr>
      <w:tr w:rsidR="007106B2" w:rsidRPr="00593A76" w:rsidTr="00BB33F8">
        <w:tc>
          <w:tcPr>
            <w:cnfStyle w:val="001000000000" w:firstRow="0" w:lastRow="0" w:firstColumn="1" w:lastColumn="0" w:oddVBand="0" w:evenVBand="0" w:oddHBand="0" w:evenHBand="0" w:firstRowFirstColumn="0" w:firstRowLastColumn="0" w:lastRowFirstColumn="0" w:lastRowLastColumn="0"/>
            <w:tcW w:w="1473" w:type="dxa"/>
          </w:tcPr>
          <w:p w:rsidR="007106B2" w:rsidRPr="001D00D5" w:rsidRDefault="007106B2" w:rsidP="0095418A">
            <w:pPr>
              <w:jc w:val="center"/>
              <w:rPr>
                <w:rFonts w:cs="Tahoma"/>
                <w:b w:val="0"/>
              </w:rPr>
            </w:pPr>
          </w:p>
          <w:p w:rsidR="007106B2" w:rsidRPr="00593A76" w:rsidRDefault="007106B2" w:rsidP="0095418A">
            <w:pPr>
              <w:jc w:val="center"/>
              <w:rPr>
                <w:rFonts w:cs="Tahoma"/>
                <w:b w:val="0"/>
              </w:rPr>
            </w:pPr>
            <w:r w:rsidRPr="00593A76">
              <w:rPr>
                <w:rFonts w:cs="Tahoma"/>
              </w:rPr>
              <w:t>4º</w:t>
            </w:r>
          </w:p>
          <w:p w:rsidR="007106B2" w:rsidRDefault="007106B2" w:rsidP="007106B2">
            <w:pPr>
              <w:jc w:val="center"/>
              <w:rPr>
                <w:rFonts w:cs="Tahoma"/>
                <w:b w:val="0"/>
              </w:rPr>
            </w:pPr>
            <w:r>
              <w:rPr>
                <w:rFonts w:cs="Tahoma"/>
              </w:rPr>
              <w:t>Semántica.</w:t>
            </w:r>
          </w:p>
          <w:p w:rsidR="007106B2" w:rsidRDefault="007106B2" w:rsidP="007106B2">
            <w:pPr>
              <w:jc w:val="center"/>
              <w:rPr>
                <w:rFonts w:cs="Tahoma"/>
                <w:b w:val="0"/>
              </w:rPr>
            </w:pPr>
            <w:r>
              <w:rPr>
                <w:rFonts w:cs="Tahoma"/>
              </w:rPr>
              <w:t>Competencia – estándar.</w:t>
            </w:r>
          </w:p>
          <w:p w:rsidR="007106B2" w:rsidRDefault="007106B2" w:rsidP="007106B2">
            <w:pPr>
              <w:jc w:val="center"/>
              <w:rPr>
                <w:rFonts w:cs="Tahoma"/>
                <w:b w:val="0"/>
              </w:rPr>
            </w:pPr>
            <w:r>
              <w:rPr>
                <w:rFonts w:cs="Tahoma"/>
              </w:rPr>
              <w:t>A:19,21,22</w:t>
            </w:r>
          </w:p>
          <w:p w:rsidR="007106B2" w:rsidRDefault="007106B2" w:rsidP="007106B2">
            <w:pPr>
              <w:jc w:val="center"/>
              <w:rPr>
                <w:rFonts w:cs="Tahoma"/>
                <w:b w:val="0"/>
              </w:rPr>
            </w:pPr>
            <w:r>
              <w:rPr>
                <w:rFonts w:cs="Tahoma"/>
              </w:rPr>
              <w:t>B:19,21,22</w:t>
            </w:r>
          </w:p>
          <w:p w:rsidR="007106B2" w:rsidRPr="00593A76" w:rsidRDefault="007106B2" w:rsidP="007106B2">
            <w:pPr>
              <w:jc w:val="center"/>
              <w:rPr>
                <w:rFonts w:cs="Tahoma"/>
                <w:b w:val="0"/>
              </w:rPr>
            </w:pPr>
            <w:r>
              <w:rPr>
                <w:rFonts w:cs="Tahoma"/>
              </w:rPr>
              <w:t>C:20,23</w:t>
            </w:r>
          </w:p>
        </w:tc>
        <w:tc>
          <w:tcPr>
            <w:tcW w:w="2664" w:type="dxa"/>
          </w:tcPr>
          <w:p w:rsidR="007106B2" w:rsidRPr="00593A76"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Pr="00593A76"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r w:rsidRPr="00593A76">
              <w:rPr>
                <w:rFonts w:cs="Tahoma"/>
              </w:rPr>
              <w:t>Mis planes futuros</w:t>
            </w:r>
          </w:p>
        </w:tc>
        <w:tc>
          <w:tcPr>
            <w:tcW w:w="4111" w:type="dxa"/>
          </w:tcPr>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593A76">
              <w:rPr>
                <w:rFonts w:cs="Tahoma"/>
                <w:lang w:val="en-US"/>
              </w:rPr>
              <w:t>Futuro</w:t>
            </w:r>
            <w:proofErr w:type="spellEnd"/>
            <w:r w:rsidRPr="00593A76">
              <w:rPr>
                <w:rFonts w:cs="Tahoma"/>
                <w:lang w:val="en-US"/>
              </w:rPr>
              <w:t xml:space="preserve"> con going to. (</w:t>
            </w:r>
            <w:proofErr w:type="gramStart"/>
            <w:r w:rsidRPr="00593A76">
              <w:rPr>
                <w:rFonts w:cs="Tahoma"/>
                <w:lang w:val="en-US"/>
              </w:rPr>
              <w:t>am/is/are</w:t>
            </w:r>
            <w:proofErr w:type="gramEnd"/>
            <w:r w:rsidRPr="00593A76">
              <w:rPr>
                <w:rFonts w:cs="Tahoma"/>
                <w:lang w:val="en-US"/>
              </w:rPr>
              <w:t>/ going to…)</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t xml:space="preserve">Verbos </w:t>
            </w:r>
            <w:proofErr w:type="spellStart"/>
            <w:r w:rsidRPr="00593A76">
              <w:rPr>
                <w:rFonts w:cs="Tahoma"/>
                <w:lang w:val="es-ES"/>
              </w:rPr>
              <w:t>difentes</w:t>
            </w:r>
            <w:proofErr w:type="spellEnd"/>
            <w:r w:rsidRPr="00593A76">
              <w:rPr>
                <w:rFonts w:cs="Tahoma"/>
                <w:lang w:val="es-ES"/>
              </w:rPr>
              <w:t xml:space="preserve"> del TO BE.</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proofErr w:type="spellStart"/>
            <w:r w:rsidRPr="00593A76">
              <w:rPr>
                <w:rFonts w:cs="Tahoma"/>
                <w:lang w:val="en-US"/>
              </w:rPr>
              <w:t>Futuro</w:t>
            </w:r>
            <w:proofErr w:type="spellEnd"/>
            <w:r w:rsidRPr="00593A76">
              <w:rPr>
                <w:rFonts w:cs="Tahoma"/>
                <w:lang w:val="en-US"/>
              </w:rPr>
              <w:t xml:space="preserve"> con will - (Will – Shall)</w:t>
            </w:r>
          </w:p>
          <w:p w:rsidR="007106B2" w:rsidRPr="00593A76" w:rsidRDefault="007106B2" w:rsidP="00C74B2A">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rPr>
              <w:t>El horóscopo.</w:t>
            </w:r>
          </w:p>
        </w:tc>
        <w:tc>
          <w:tcPr>
            <w:tcW w:w="3336" w:type="dxa"/>
          </w:tcPr>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r>
              <w:rPr>
                <w:rFonts w:cs="Tahoma"/>
              </w:rPr>
              <w:t>Expresa planes, sueños y  deseos</w:t>
            </w: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E973D5">
            <w:pPr>
              <w:cnfStyle w:val="000000000000" w:firstRow="0" w:lastRow="0" w:firstColumn="0" w:lastColumn="0" w:oddVBand="0" w:evenVBand="0" w:oddHBand="0" w:evenHBand="0" w:firstRowFirstColumn="0" w:firstRowLastColumn="0" w:lastRowFirstColumn="0" w:lastRowLastColumn="0"/>
              <w:rPr>
                <w:rFonts w:cs="Tahoma"/>
              </w:rPr>
            </w:pPr>
            <w:r>
              <w:rPr>
                <w:rFonts w:cs="Tahoma"/>
              </w:rPr>
              <w:t>Realiza predicciones sobre eventos presentados por el docente</w:t>
            </w:r>
          </w:p>
          <w:p w:rsidR="007106B2" w:rsidRDefault="007106B2" w:rsidP="00E973D5">
            <w:pPr>
              <w:cnfStyle w:val="000000000000" w:firstRow="0" w:lastRow="0" w:firstColumn="0" w:lastColumn="0" w:oddVBand="0" w:evenVBand="0" w:oddHBand="0" w:evenHBand="0" w:firstRowFirstColumn="0" w:firstRowLastColumn="0" w:lastRowFirstColumn="0" w:lastRowLastColumn="0"/>
              <w:rPr>
                <w:rFonts w:cs="Tahoma"/>
              </w:rPr>
            </w:pPr>
          </w:p>
          <w:p w:rsidR="007106B2" w:rsidRPr="00593A76" w:rsidRDefault="007106B2" w:rsidP="00E973D5">
            <w:pPr>
              <w:cnfStyle w:val="000000000000" w:firstRow="0" w:lastRow="0" w:firstColumn="0" w:lastColumn="0" w:oddVBand="0" w:evenVBand="0" w:oddHBand="0" w:evenHBand="0" w:firstRowFirstColumn="0" w:firstRowLastColumn="0" w:lastRowFirstColumn="0" w:lastRowLastColumn="0"/>
              <w:rPr>
                <w:rFonts w:cs="Tahoma"/>
              </w:rPr>
            </w:pPr>
            <w:r>
              <w:rPr>
                <w:rFonts w:cs="Tahoma"/>
              </w:rPr>
              <w:t>Solicita información sobre el futuro de las personas de su entorno</w:t>
            </w:r>
          </w:p>
        </w:tc>
        <w:tc>
          <w:tcPr>
            <w:tcW w:w="2804" w:type="dxa"/>
          </w:tcPr>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r>
              <w:rPr>
                <w:rFonts w:cs="Tahoma"/>
              </w:rPr>
              <w:t>Es puntual en la entrega de trabajos.</w:t>
            </w: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r w:rsidRPr="00956184">
              <w:rPr>
                <w:rFonts w:ascii="Arial" w:hAnsi="Arial" w:cs="Arial"/>
              </w:rPr>
              <w:t xml:space="preserve">Acepta respetuosamente las sugerencias </w:t>
            </w: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p w:rsidR="007106B2" w:rsidRPr="0025219D" w:rsidRDefault="007106B2" w:rsidP="0095418A">
            <w:pPr>
              <w:cnfStyle w:val="000000000000" w:firstRow="0" w:lastRow="0" w:firstColumn="0" w:lastColumn="0" w:oddVBand="0" w:evenVBand="0" w:oddHBand="0" w:evenHBand="0" w:firstRowFirstColumn="0" w:firstRowLastColumn="0" w:lastRowFirstColumn="0" w:lastRowLastColumn="0"/>
              <w:rPr>
                <w:rFonts w:cs="Tahoma"/>
              </w:rPr>
            </w:pPr>
          </w:p>
        </w:tc>
      </w:tr>
    </w:tbl>
    <w:p w:rsidR="00E973D5" w:rsidRDefault="00E973D5" w:rsidP="00E973D5">
      <w:pPr>
        <w:spacing w:before="100" w:beforeAutospacing="1" w:after="100" w:afterAutospacing="1"/>
        <w:jc w:val="center"/>
        <w:rPr>
          <w:rFonts w:cs="Tahoma"/>
          <w:b/>
          <w:color w:val="272525"/>
          <w:sz w:val="28"/>
          <w:szCs w:val="28"/>
          <w:lang w:val="es-AR"/>
        </w:rPr>
      </w:pPr>
    </w:p>
    <w:p w:rsidR="00C74B2A" w:rsidRPr="00E973D5" w:rsidRDefault="00E973D5" w:rsidP="00E973D5">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t>GRADO 9</w:t>
      </w:r>
      <w:r w:rsidRPr="00216C9C">
        <w:rPr>
          <w:rFonts w:cs="Tahoma"/>
          <w:b/>
          <w:color w:val="272525"/>
          <w:sz w:val="28"/>
          <w:szCs w:val="28"/>
          <w:lang w:val="es-AR"/>
        </w:rPr>
        <w:t>º</w:t>
      </w:r>
    </w:p>
    <w:tbl>
      <w:tblPr>
        <w:tblStyle w:val="Cuadrculamedia3-nfasis2"/>
        <w:tblW w:w="0" w:type="auto"/>
        <w:tblLook w:val="04A0" w:firstRow="1" w:lastRow="0" w:firstColumn="1" w:lastColumn="0" w:noHBand="0" w:noVBand="1"/>
      </w:tblPr>
      <w:tblGrid>
        <w:gridCol w:w="2302"/>
        <w:gridCol w:w="2664"/>
        <w:gridCol w:w="4111"/>
        <w:gridCol w:w="3322"/>
        <w:gridCol w:w="2818"/>
      </w:tblGrid>
      <w:tr w:rsidR="00E973D5" w:rsidRPr="00593A76"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Pr>
          <w:p w:rsidR="00E973D5" w:rsidRPr="00593A76" w:rsidRDefault="00E973D5" w:rsidP="0095418A">
            <w:pPr>
              <w:jc w:val="center"/>
              <w:rPr>
                <w:rFonts w:cs="Tahoma"/>
              </w:rPr>
            </w:pPr>
            <w:r w:rsidRPr="00593A76">
              <w:rPr>
                <w:rFonts w:cs="Tahoma"/>
              </w:rPr>
              <w:t>PERÍODO</w:t>
            </w:r>
          </w:p>
        </w:tc>
        <w:tc>
          <w:tcPr>
            <w:tcW w:w="2664" w:type="dxa"/>
          </w:tcPr>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CONTENIDOS</w:t>
            </w:r>
          </w:p>
        </w:tc>
        <w:tc>
          <w:tcPr>
            <w:tcW w:w="4111" w:type="dxa"/>
          </w:tcPr>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CONCEPTUALES</w:t>
            </w:r>
          </w:p>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TEMAS</w:t>
            </w:r>
          </w:p>
        </w:tc>
        <w:tc>
          <w:tcPr>
            <w:tcW w:w="3322" w:type="dxa"/>
          </w:tcPr>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PROCEDIMENTALES</w:t>
            </w:r>
          </w:p>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TEMAS</w:t>
            </w:r>
          </w:p>
        </w:tc>
        <w:tc>
          <w:tcPr>
            <w:tcW w:w="2818" w:type="dxa"/>
          </w:tcPr>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ACTITUDINALES</w:t>
            </w:r>
          </w:p>
          <w:p w:rsidR="00E973D5" w:rsidRPr="00593A76" w:rsidRDefault="00E973D5" w:rsidP="0095418A">
            <w:pPr>
              <w:jc w:val="center"/>
              <w:cnfStyle w:val="100000000000" w:firstRow="1" w:lastRow="0" w:firstColumn="0" w:lastColumn="0" w:oddVBand="0" w:evenVBand="0" w:oddHBand="0" w:evenHBand="0" w:firstRowFirstColumn="0" w:firstRowLastColumn="0" w:lastRowFirstColumn="0" w:lastRowLastColumn="0"/>
              <w:rPr>
                <w:rFonts w:cs="Tahoma"/>
              </w:rPr>
            </w:pPr>
            <w:r w:rsidRPr="00593A76">
              <w:rPr>
                <w:rFonts w:cs="Tahoma"/>
              </w:rPr>
              <w:t>TEMAS</w:t>
            </w:r>
          </w:p>
        </w:tc>
      </w:tr>
      <w:tr w:rsidR="00E973D5" w:rsidRPr="00E42653"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Pr>
          <w:p w:rsidR="00E973D5" w:rsidRPr="00593A76" w:rsidRDefault="00E973D5" w:rsidP="0095418A">
            <w:pPr>
              <w:jc w:val="center"/>
              <w:rPr>
                <w:rFonts w:cs="Tahoma"/>
                <w:b w:val="0"/>
              </w:rPr>
            </w:pPr>
          </w:p>
          <w:p w:rsidR="00E973D5" w:rsidRPr="00593A76" w:rsidRDefault="00E973D5" w:rsidP="0095418A">
            <w:pPr>
              <w:jc w:val="center"/>
              <w:rPr>
                <w:rFonts w:cs="Tahoma"/>
                <w:b w:val="0"/>
              </w:rPr>
            </w:pPr>
            <w:r w:rsidRPr="00593A76">
              <w:rPr>
                <w:rFonts w:cs="Tahoma"/>
              </w:rPr>
              <w:t>1º</w:t>
            </w:r>
          </w:p>
          <w:p w:rsidR="007106B2" w:rsidRDefault="007106B2" w:rsidP="007106B2">
            <w:pPr>
              <w:rPr>
                <w:rFonts w:cs="Tahoma"/>
                <w:b w:val="0"/>
              </w:rPr>
            </w:pPr>
            <w:proofErr w:type="spellStart"/>
            <w:r>
              <w:rPr>
                <w:rFonts w:cs="Tahoma"/>
              </w:rPr>
              <w:t>LINGüÍSTICA</w:t>
            </w:r>
            <w:proofErr w:type="spellEnd"/>
            <w:r>
              <w:rPr>
                <w:rFonts w:cs="Tahoma"/>
              </w:rPr>
              <w:t>.</w:t>
            </w:r>
          </w:p>
          <w:p w:rsidR="007106B2" w:rsidRDefault="007106B2" w:rsidP="007106B2">
            <w:pPr>
              <w:jc w:val="center"/>
              <w:rPr>
                <w:rFonts w:cs="Tahoma"/>
                <w:b w:val="0"/>
              </w:rPr>
            </w:pPr>
            <w:r>
              <w:rPr>
                <w:rFonts w:cs="Tahoma"/>
              </w:rPr>
              <w:t>Competencia – estándar.</w:t>
            </w:r>
          </w:p>
          <w:p w:rsidR="007106B2" w:rsidRDefault="007106B2" w:rsidP="007106B2">
            <w:pPr>
              <w:jc w:val="center"/>
              <w:rPr>
                <w:rFonts w:cs="Tahoma"/>
                <w:b w:val="0"/>
              </w:rPr>
            </w:pPr>
            <w:r>
              <w:rPr>
                <w:rFonts w:cs="Tahoma"/>
              </w:rPr>
              <w:t>A:26,27,28,30</w:t>
            </w:r>
          </w:p>
          <w:p w:rsidR="007106B2" w:rsidRDefault="007106B2" w:rsidP="007106B2">
            <w:pPr>
              <w:rPr>
                <w:rFonts w:cs="Tahoma"/>
                <w:b w:val="0"/>
              </w:rPr>
            </w:pPr>
            <w:r>
              <w:rPr>
                <w:rFonts w:cs="Tahoma"/>
              </w:rPr>
              <w:t xml:space="preserve">         B:24,25,26,27,28,29,30</w:t>
            </w:r>
          </w:p>
          <w:p w:rsidR="00E973D5" w:rsidRPr="00593A76" w:rsidRDefault="007106B2" w:rsidP="007106B2">
            <w:pPr>
              <w:jc w:val="center"/>
              <w:rPr>
                <w:rFonts w:cs="Tahoma"/>
                <w:b w:val="0"/>
              </w:rPr>
            </w:pPr>
            <w:r>
              <w:rPr>
                <w:rFonts w:cs="Tahoma"/>
              </w:rPr>
              <w:t xml:space="preserve"> C:24</w:t>
            </w:r>
          </w:p>
        </w:tc>
        <w:tc>
          <w:tcPr>
            <w:tcW w:w="2664" w:type="dxa"/>
          </w:tcPr>
          <w:p w:rsidR="00E973D5" w:rsidRPr="00593A76" w:rsidRDefault="00E973D5" w:rsidP="0095418A">
            <w:pPr>
              <w:cnfStyle w:val="000000100000" w:firstRow="0" w:lastRow="0" w:firstColumn="0" w:lastColumn="0" w:oddVBand="0" w:evenVBand="0" w:oddHBand="1" w:evenHBand="0" w:firstRowFirstColumn="0" w:firstRowLastColumn="0" w:lastRowFirstColumn="0" w:lastRowLastColumn="0"/>
              <w:rPr>
                <w:rFonts w:cs="Tahoma"/>
              </w:rPr>
            </w:pPr>
          </w:p>
          <w:p w:rsidR="00E973D5" w:rsidRPr="00593A76" w:rsidRDefault="00E973D5" w:rsidP="0095418A">
            <w:p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Verbos modales</w:t>
            </w:r>
          </w:p>
        </w:tc>
        <w:tc>
          <w:tcPr>
            <w:tcW w:w="4111" w:type="dxa"/>
          </w:tcPr>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WILL – SHALL  (decir u ofrecer algo)</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CAN – COULD  (poder y podría)</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 xml:space="preserve">Reflexivos </w:t>
            </w:r>
            <w:proofErr w:type="spellStart"/>
            <w:r w:rsidRPr="00593A76">
              <w:rPr>
                <w:rFonts w:cs="Tahoma"/>
              </w:rPr>
              <w:t>myself</w:t>
            </w:r>
            <w:proofErr w:type="spellEnd"/>
            <w:r w:rsidRPr="00593A76">
              <w:rPr>
                <w:rFonts w:cs="Tahoma"/>
              </w:rPr>
              <w:t xml:space="preserve"> /</w:t>
            </w:r>
            <w:proofErr w:type="spellStart"/>
            <w:r w:rsidRPr="00593A76">
              <w:rPr>
                <w:rFonts w:cs="Tahoma"/>
              </w:rPr>
              <w:t>yourself</w:t>
            </w:r>
            <w:proofErr w:type="spellEnd"/>
            <w:r w:rsidRPr="00593A76">
              <w:rPr>
                <w:rFonts w:cs="Tahoma"/>
              </w:rPr>
              <w:t xml:space="preserve"> / </w:t>
            </w:r>
            <w:proofErr w:type="spellStart"/>
            <w:r w:rsidRPr="00593A76">
              <w:rPr>
                <w:rFonts w:cs="Tahoma"/>
              </w:rPr>
              <w:t>himself</w:t>
            </w:r>
            <w:proofErr w:type="spellEnd"/>
            <w:r w:rsidRPr="00593A76">
              <w:rPr>
                <w:rFonts w:cs="Tahoma"/>
              </w:rPr>
              <w:t>.</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MAY – MIGHT  (pedir permiso y algo que es posible y quizá suceda).</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MUST  (algo se cree necesario o muy importante).</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 xml:space="preserve">HAVE TO…  (Tener que) </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SHOULD  (dar consejos u opiniones).</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WOULD YOU LIKE (¿quieres? – ¿te gustaría?</w:t>
            </w:r>
          </w:p>
        </w:tc>
        <w:tc>
          <w:tcPr>
            <w:tcW w:w="3322" w:type="dxa"/>
          </w:tcPr>
          <w:p w:rsidR="00E973D5"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Solicita información de manera formal</w:t>
            </w:r>
          </w:p>
          <w:p w:rsidR="007F179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p>
          <w:p w:rsidR="007F179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Emplea verbos modales diferenciando las situaciones y la intencionalidad</w:t>
            </w:r>
          </w:p>
          <w:p w:rsidR="007F179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p>
          <w:p w:rsidR="007F179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Brinda y solicita sugerencias en diferentes situaciones</w:t>
            </w:r>
          </w:p>
          <w:p w:rsidR="007F179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p>
          <w:p w:rsidR="007F1796" w:rsidRPr="00593A76" w:rsidRDefault="007F1796"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 xml:space="preserve">Expresa necesidad y obligación </w:t>
            </w:r>
          </w:p>
        </w:tc>
        <w:tc>
          <w:tcPr>
            <w:tcW w:w="2818" w:type="dxa"/>
          </w:tcPr>
          <w:p w:rsidR="00E973D5" w:rsidRPr="00E42653" w:rsidRDefault="00E973D5" w:rsidP="0095418A">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42653">
              <w:rPr>
                <w:rFonts w:ascii="Arial" w:hAnsi="Arial" w:cs="Arial"/>
              </w:rPr>
              <w:t>Muestra actitud respetuosa frente a la clase y sus compañeros</w:t>
            </w:r>
          </w:p>
          <w:p w:rsidR="00E973D5" w:rsidRPr="00E42653" w:rsidRDefault="00E973D5" w:rsidP="0095418A">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p>
          <w:p w:rsidR="00E973D5" w:rsidRPr="00E42653" w:rsidRDefault="00E973D5"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r w:rsidRPr="00E42653">
              <w:rPr>
                <w:rFonts w:ascii="Arial" w:hAnsi="Arial" w:cs="Arial"/>
                <w:sz w:val="22"/>
                <w:szCs w:val="22"/>
              </w:rPr>
              <w:t xml:space="preserve">Respeta las normas de convivencia en el aula.  </w:t>
            </w:r>
          </w:p>
        </w:tc>
      </w:tr>
      <w:tr w:rsidR="00E973D5" w:rsidRPr="00E42653" w:rsidTr="00BB33F8">
        <w:tc>
          <w:tcPr>
            <w:cnfStyle w:val="001000000000" w:firstRow="0" w:lastRow="0" w:firstColumn="1" w:lastColumn="0" w:oddVBand="0" w:evenVBand="0" w:oddHBand="0" w:evenHBand="0" w:firstRowFirstColumn="0" w:firstRowLastColumn="0" w:lastRowFirstColumn="0" w:lastRowLastColumn="0"/>
            <w:tcW w:w="1130" w:type="dxa"/>
          </w:tcPr>
          <w:p w:rsidR="00E973D5" w:rsidRPr="00593A76" w:rsidRDefault="00E973D5" w:rsidP="0095418A">
            <w:pPr>
              <w:jc w:val="center"/>
              <w:rPr>
                <w:rFonts w:cs="Tahoma"/>
                <w:b w:val="0"/>
              </w:rPr>
            </w:pPr>
          </w:p>
          <w:p w:rsidR="00E973D5" w:rsidRPr="00593A76" w:rsidRDefault="00E973D5" w:rsidP="0095418A">
            <w:pPr>
              <w:jc w:val="center"/>
              <w:rPr>
                <w:rFonts w:cs="Tahoma"/>
                <w:b w:val="0"/>
              </w:rPr>
            </w:pPr>
            <w:r w:rsidRPr="00593A76">
              <w:rPr>
                <w:rFonts w:cs="Tahoma"/>
              </w:rPr>
              <w:t>2º</w:t>
            </w:r>
          </w:p>
          <w:p w:rsidR="007106B2" w:rsidRDefault="007106B2" w:rsidP="007106B2">
            <w:pPr>
              <w:jc w:val="center"/>
              <w:rPr>
                <w:rFonts w:cs="Tahoma"/>
                <w:b w:val="0"/>
              </w:rPr>
            </w:pPr>
            <w:r>
              <w:rPr>
                <w:rFonts w:cs="Tahoma"/>
              </w:rPr>
              <w:t>Sintaxis.</w:t>
            </w:r>
          </w:p>
          <w:p w:rsidR="007106B2" w:rsidRDefault="007106B2" w:rsidP="007106B2">
            <w:pPr>
              <w:jc w:val="center"/>
              <w:rPr>
                <w:rFonts w:cs="Tahoma"/>
                <w:b w:val="0"/>
              </w:rPr>
            </w:pPr>
            <w:r>
              <w:rPr>
                <w:rFonts w:cs="Tahoma"/>
              </w:rPr>
              <w:t>Competencia – estándar.</w:t>
            </w:r>
          </w:p>
          <w:p w:rsidR="007106B2" w:rsidRDefault="007106B2" w:rsidP="007106B2">
            <w:pPr>
              <w:jc w:val="center"/>
              <w:rPr>
                <w:rFonts w:cs="Tahoma"/>
                <w:b w:val="0"/>
              </w:rPr>
            </w:pPr>
            <w:r>
              <w:rPr>
                <w:rFonts w:cs="Tahoma"/>
              </w:rPr>
              <w:lastRenderedPageBreak/>
              <w:t>A:34,35,36</w:t>
            </w:r>
          </w:p>
          <w:p w:rsidR="007106B2" w:rsidRDefault="007106B2" w:rsidP="007106B2">
            <w:pPr>
              <w:jc w:val="center"/>
              <w:rPr>
                <w:rFonts w:cs="Tahoma"/>
                <w:b w:val="0"/>
              </w:rPr>
            </w:pPr>
            <w:r>
              <w:rPr>
                <w:rFonts w:cs="Tahoma"/>
              </w:rPr>
              <w:t>B:32,33,34,35,36,37</w:t>
            </w:r>
          </w:p>
          <w:p w:rsidR="007106B2" w:rsidRPr="0025219D" w:rsidRDefault="007106B2" w:rsidP="007106B2">
            <w:pPr>
              <w:jc w:val="center"/>
              <w:rPr>
                <w:rFonts w:cs="Tahoma"/>
                <w:b w:val="0"/>
              </w:rPr>
            </w:pPr>
            <w:r>
              <w:rPr>
                <w:rFonts w:cs="Tahoma"/>
              </w:rPr>
              <w:t>C:37</w:t>
            </w:r>
          </w:p>
          <w:p w:rsidR="00E973D5" w:rsidRPr="00593A76" w:rsidRDefault="00E973D5" w:rsidP="0095418A">
            <w:pPr>
              <w:jc w:val="center"/>
              <w:rPr>
                <w:rFonts w:cs="Tahoma"/>
                <w:b w:val="0"/>
              </w:rPr>
            </w:pPr>
          </w:p>
        </w:tc>
        <w:tc>
          <w:tcPr>
            <w:tcW w:w="2664" w:type="dxa"/>
          </w:tcPr>
          <w:p w:rsidR="00E973D5" w:rsidRPr="00593A76"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p w:rsidR="00E973D5" w:rsidRPr="00593A76"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r w:rsidRPr="00593A76">
              <w:rPr>
                <w:rFonts w:cs="Tahoma"/>
              </w:rPr>
              <w:t>Preposiciones de lugar</w:t>
            </w:r>
          </w:p>
        </w:tc>
        <w:tc>
          <w:tcPr>
            <w:tcW w:w="4111" w:type="dxa"/>
          </w:tcPr>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How long does it take? (¿</w:t>
            </w:r>
            <w:proofErr w:type="spellStart"/>
            <w:r w:rsidRPr="00593A76">
              <w:rPr>
                <w:rFonts w:cs="Tahoma"/>
                <w:lang w:val="en-US"/>
              </w:rPr>
              <w:t>Cuánto</w:t>
            </w:r>
            <w:proofErr w:type="spellEnd"/>
            <w:r w:rsidRPr="00593A76">
              <w:rPr>
                <w:rFonts w:cs="Tahoma"/>
                <w:lang w:val="en-US"/>
              </w:rPr>
              <w:t xml:space="preserve"> se </w:t>
            </w:r>
            <w:proofErr w:type="spellStart"/>
            <w:r w:rsidRPr="00593A76">
              <w:rPr>
                <w:rFonts w:cs="Tahoma"/>
                <w:lang w:val="en-US"/>
              </w:rPr>
              <w:t>tarda</w:t>
            </w:r>
            <w:proofErr w:type="spellEnd"/>
            <w:r w:rsidRPr="00593A76">
              <w:rPr>
                <w:rFonts w:cs="Tahoma"/>
                <w:lang w:val="en-US"/>
              </w:rPr>
              <w:t>?</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t>TO – IN – AT  (Preposiciones de lugar)</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t>ON – UNDER – BEHIND  (Preposiciones de lugar).</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s-ES"/>
              </w:rPr>
            </w:pPr>
            <w:r w:rsidRPr="00593A76">
              <w:rPr>
                <w:rFonts w:cs="Tahoma"/>
                <w:lang w:val="es-ES"/>
              </w:rPr>
              <w:lastRenderedPageBreak/>
              <w:t xml:space="preserve">UP – OVER – THROUGH  (Preposiciones de </w:t>
            </w:r>
            <w:proofErr w:type="spellStart"/>
            <w:r w:rsidRPr="00593A76">
              <w:rPr>
                <w:rFonts w:cs="Tahoma"/>
                <w:lang w:val="es-ES"/>
              </w:rPr>
              <w:t>movimineto</w:t>
            </w:r>
            <w:proofErr w:type="spellEnd"/>
            <w:r w:rsidRPr="00593A76">
              <w:rPr>
                <w:rFonts w:cs="Tahoma"/>
                <w:lang w:val="es-ES"/>
              </w:rPr>
              <w:t>)</w:t>
            </w:r>
          </w:p>
        </w:tc>
        <w:tc>
          <w:tcPr>
            <w:tcW w:w="3322" w:type="dxa"/>
          </w:tcPr>
          <w:p w:rsidR="00E973D5" w:rsidRDefault="007D52CD" w:rsidP="0095418A">
            <w:pPr>
              <w:cnfStyle w:val="000000000000" w:firstRow="0" w:lastRow="0" w:firstColumn="0" w:lastColumn="0" w:oddVBand="0" w:evenVBand="0" w:oddHBand="0" w:evenHBand="0" w:firstRowFirstColumn="0" w:firstRowLastColumn="0" w:lastRowFirstColumn="0" w:lastRowLastColumn="0"/>
              <w:rPr>
                <w:rFonts w:cs="Tahoma"/>
              </w:rPr>
            </w:pPr>
            <w:r>
              <w:rPr>
                <w:rFonts w:cs="Tahoma"/>
              </w:rPr>
              <w:lastRenderedPageBreak/>
              <w:t>Emplea expresiones de tiempo</w:t>
            </w:r>
          </w:p>
          <w:p w:rsidR="007D52CD" w:rsidRDefault="007D52CD" w:rsidP="0095418A">
            <w:pPr>
              <w:cnfStyle w:val="000000000000" w:firstRow="0" w:lastRow="0" w:firstColumn="0" w:lastColumn="0" w:oddVBand="0" w:evenVBand="0" w:oddHBand="0" w:evenHBand="0" w:firstRowFirstColumn="0" w:firstRowLastColumn="0" w:lastRowFirstColumn="0" w:lastRowLastColumn="0"/>
              <w:rPr>
                <w:rFonts w:cs="Tahoma"/>
              </w:rPr>
            </w:pPr>
          </w:p>
          <w:p w:rsidR="007D52CD" w:rsidRDefault="007D52CD" w:rsidP="0095418A">
            <w:pPr>
              <w:cnfStyle w:val="000000000000" w:firstRow="0" w:lastRow="0" w:firstColumn="0" w:lastColumn="0" w:oddVBand="0" w:evenVBand="0" w:oddHBand="0" w:evenHBand="0" w:firstRowFirstColumn="0" w:firstRowLastColumn="0" w:lastRowFirstColumn="0" w:lastRowLastColumn="0"/>
              <w:rPr>
                <w:rFonts w:cs="Tahoma"/>
              </w:rPr>
            </w:pPr>
            <w:r>
              <w:rPr>
                <w:rFonts w:cs="Tahoma"/>
              </w:rPr>
              <w:t xml:space="preserve">Utiliza diferentes tipos de preposiciones de acuerdo con las  situaciones brindadas por el </w:t>
            </w:r>
            <w:r>
              <w:rPr>
                <w:rFonts w:cs="Tahoma"/>
              </w:rPr>
              <w:lastRenderedPageBreak/>
              <w:t>docente</w:t>
            </w:r>
          </w:p>
          <w:p w:rsidR="007D52CD" w:rsidRDefault="007D52CD" w:rsidP="0095418A">
            <w:pPr>
              <w:cnfStyle w:val="000000000000" w:firstRow="0" w:lastRow="0" w:firstColumn="0" w:lastColumn="0" w:oddVBand="0" w:evenVBand="0" w:oddHBand="0" w:evenHBand="0" w:firstRowFirstColumn="0" w:firstRowLastColumn="0" w:lastRowFirstColumn="0" w:lastRowLastColumn="0"/>
              <w:rPr>
                <w:rFonts w:cs="Tahoma"/>
              </w:rPr>
            </w:pPr>
          </w:p>
          <w:p w:rsidR="007D52CD" w:rsidRPr="00593A76" w:rsidRDefault="007D52CD" w:rsidP="0095418A">
            <w:pPr>
              <w:cnfStyle w:val="000000000000" w:firstRow="0" w:lastRow="0" w:firstColumn="0" w:lastColumn="0" w:oddVBand="0" w:evenVBand="0" w:oddHBand="0" w:evenHBand="0" w:firstRowFirstColumn="0" w:firstRowLastColumn="0" w:lastRowFirstColumn="0" w:lastRowLastColumn="0"/>
              <w:rPr>
                <w:rFonts w:cs="Tahoma"/>
              </w:rPr>
            </w:pPr>
          </w:p>
        </w:tc>
        <w:tc>
          <w:tcPr>
            <w:tcW w:w="2818" w:type="dxa"/>
          </w:tcPr>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E42653">
              <w:rPr>
                <w:rFonts w:ascii="Arial" w:hAnsi="Arial" w:cs="Arial"/>
              </w:rPr>
              <w:lastRenderedPageBreak/>
              <w:t>Realiza actividades programadas</w:t>
            </w:r>
            <w:r>
              <w:rPr>
                <w:rFonts w:ascii="Arial" w:hAnsi="Arial" w:cs="Arial"/>
              </w:rPr>
              <w:t xml:space="preserve"> oportunamente.</w:t>
            </w:r>
          </w:p>
          <w:p w:rsidR="00E973D5" w:rsidRPr="00E42653" w:rsidRDefault="00E973D5" w:rsidP="0095418A">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E973D5" w:rsidRPr="007D52CD" w:rsidRDefault="00E973D5" w:rsidP="0095418A">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E42653">
              <w:rPr>
                <w:rFonts w:ascii="Arial" w:hAnsi="Arial" w:cs="Arial"/>
                <w:sz w:val="22"/>
                <w:szCs w:val="22"/>
              </w:rPr>
              <w:t xml:space="preserve">Sigue instrucciones en </w:t>
            </w:r>
            <w:r w:rsidRPr="00E42653">
              <w:rPr>
                <w:rFonts w:ascii="Arial" w:hAnsi="Arial" w:cs="Arial"/>
                <w:sz w:val="22"/>
                <w:szCs w:val="22"/>
              </w:rPr>
              <w:lastRenderedPageBreak/>
              <w:t xml:space="preserve">evaluaciones, talleres y trabajos individuales y en equipo. </w:t>
            </w:r>
          </w:p>
        </w:tc>
      </w:tr>
      <w:tr w:rsidR="00E973D5" w:rsidRPr="00E42653"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0" w:type="dxa"/>
          </w:tcPr>
          <w:p w:rsidR="00E973D5" w:rsidRPr="00593A76" w:rsidRDefault="00E973D5" w:rsidP="0095418A">
            <w:pPr>
              <w:jc w:val="center"/>
              <w:rPr>
                <w:rFonts w:cs="Tahoma"/>
                <w:b w:val="0"/>
              </w:rPr>
            </w:pPr>
          </w:p>
          <w:p w:rsidR="00E973D5" w:rsidRPr="00593A76" w:rsidRDefault="00E973D5" w:rsidP="0095418A">
            <w:pPr>
              <w:jc w:val="center"/>
              <w:rPr>
                <w:rFonts w:cs="Tahoma"/>
                <w:b w:val="0"/>
              </w:rPr>
            </w:pPr>
            <w:r w:rsidRPr="00593A76">
              <w:rPr>
                <w:rFonts w:cs="Tahoma"/>
              </w:rPr>
              <w:t>3º</w:t>
            </w:r>
          </w:p>
          <w:p w:rsidR="007106B2" w:rsidRDefault="007106B2" w:rsidP="007106B2">
            <w:pPr>
              <w:jc w:val="center"/>
              <w:rPr>
                <w:rFonts w:cs="Tahoma"/>
                <w:b w:val="0"/>
              </w:rPr>
            </w:pPr>
            <w:r>
              <w:rPr>
                <w:rFonts w:cs="Tahoma"/>
              </w:rPr>
              <w:t>Competencia – estándar.</w:t>
            </w:r>
          </w:p>
          <w:p w:rsidR="007106B2" w:rsidRDefault="007106B2" w:rsidP="007106B2">
            <w:pPr>
              <w:jc w:val="center"/>
              <w:rPr>
                <w:rFonts w:cs="Tahoma"/>
                <w:b w:val="0"/>
              </w:rPr>
            </w:pPr>
            <w:r>
              <w:rPr>
                <w:rFonts w:cs="Tahoma"/>
              </w:rPr>
              <w:t>A:39,41,42</w:t>
            </w:r>
          </w:p>
          <w:p w:rsidR="007106B2" w:rsidRDefault="007106B2" w:rsidP="007106B2">
            <w:pPr>
              <w:jc w:val="center"/>
              <w:rPr>
                <w:rFonts w:cs="Tahoma"/>
                <w:b w:val="0"/>
              </w:rPr>
            </w:pPr>
            <w:r>
              <w:rPr>
                <w:rFonts w:cs="Tahoma"/>
              </w:rPr>
              <w:t>B:38,39,40,41,42</w:t>
            </w:r>
          </w:p>
          <w:p w:rsidR="00E973D5" w:rsidRPr="00593A76" w:rsidRDefault="007106B2" w:rsidP="007106B2">
            <w:pPr>
              <w:jc w:val="center"/>
              <w:rPr>
                <w:rFonts w:cs="Tahoma"/>
                <w:b w:val="0"/>
              </w:rPr>
            </w:pPr>
            <w:r>
              <w:rPr>
                <w:rFonts w:cs="Tahoma"/>
              </w:rPr>
              <w:t>C:38,41,42</w:t>
            </w:r>
          </w:p>
        </w:tc>
        <w:tc>
          <w:tcPr>
            <w:tcW w:w="2664" w:type="dxa"/>
          </w:tcPr>
          <w:p w:rsidR="00E973D5" w:rsidRPr="00593A76" w:rsidRDefault="00E973D5" w:rsidP="0095418A">
            <w:pPr>
              <w:cnfStyle w:val="000000100000" w:firstRow="0" w:lastRow="0" w:firstColumn="0" w:lastColumn="0" w:oddVBand="0" w:evenVBand="0" w:oddHBand="1" w:evenHBand="0" w:firstRowFirstColumn="0" w:firstRowLastColumn="0" w:lastRowFirstColumn="0" w:lastRowLastColumn="0"/>
              <w:rPr>
                <w:rFonts w:cs="Tahoma"/>
              </w:rPr>
            </w:pPr>
          </w:p>
          <w:p w:rsidR="00E973D5" w:rsidRPr="00593A76" w:rsidRDefault="00E973D5" w:rsidP="0095418A">
            <w:p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 xml:space="preserve">Comparaciones </w:t>
            </w:r>
          </w:p>
        </w:tc>
        <w:tc>
          <w:tcPr>
            <w:tcW w:w="4111" w:type="dxa"/>
          </w:tcPr>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r w:rsidRPr="00593A76">
              <w:rPr>
                <w:rFonts w:cs="Tahoma"/>
              </w:rPr>
              <w:t xml:space="preserve">Big – tire – </w:t>
            </w:r>
            <w:proofErr w:type="spellStart"/>
            <w:r w:rsidRPr="00593A76">
              <w:rPr>
                <w:rFonts w:cs="Tahoma"/>
              </w:rPr>
              <w:t>beautiful</w:t>
            </w:r>
            <w:proofErr w:type="spellEnd"/>
            <w:r w:rsidRPr="00593A76">
              <w:rPr>
                <w:rFonts w:cs="Tahoma"/>
              </w:rPr>
              <w:t xml:space="preserve"> (Adjetivos).</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rPr>
            </w:pPr>
            <w:proofErr w:type="spellStart"/>
            <w:r w:rsidRPr="00593A76">
              <w:rPr>
                <w:rFonts w:cs="Tahoma"/>
              </w:rPr>
              <w:t>Quickly</w:t>
            </w:r>
            <w:proofErr w:type="spellEnd"/>
            <w:r w:rsidRPr="00593A76">
              <w:rPr>
                <w:rFonts w:cs="Tahoma"/>
              </w:rPr>
              <w:t xml:space="preserve"> – </w:t>
            </w:r>
            <w:proofErr w:type="spellStart"/>
            <w:r w:rsidRPr="00593A76">
              <w:rPr>
                <w:rFonts w:cs="Tahoma"/>
              </w:rPr>
              <w:t>badly</w:t>
            </w:r>
            <w:proofErr w:type="spellEnd"/>
            <w:r w:rsidRPr="00593A76">
              <w:rPr>
                <w:rFonts w:cs="Tahoma"/>
              </w:rPr>
              <w:t xml:space="preserve"> – </w:t>
            </w:r>
            <w:proofErr w:type="spellStart"/>
            <w:r w:rsidRPr="00593A76">
              <w:rPr>
                <w:rFonts w:cs="Tahoma"/>
              </w:rPr>
              <w:t>suddenly</w:t>
            </w:r>
            <w:proofErr w:type="spellEnd"/>
            <w:r w:rsidRPr="00593A76">
              <w:rPr>
                <w:rFonts w:cs="Tahoma"/>
              </w:rPr>
              <w:t xml:space="preserve"> (adverbios)</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 xml:space="preserve">Old/older – </w:t>
            </w:r>
            <w:proofErr w:type="spellStart"/>
            <w:r w:rsidRPr="00593A76">
              <w:rPr>
                <w:rFonts w:cs="Tahoma"/>
                <w:lang w:val="en-US"/>
              </w:rPr>
              <w:t>espensive</w:t>
            </w:r>
            <w:proofErr w:type="spellEnd"/>
            <w:r w:rsidRPr="00593A76">
              <w:rPr>
                <w:rFonts w:cs="Tahoma"/>
                <w:lang w:val="en-US"/>
              </w:rPr>
              <w:t>/more expensive (</w:t>
            </w:r>
            <w:proofErr w:type="spellStart"/>
            <w:r w:rsidRPr="00593A76">
              <w:rPr>
                <w:rFonts w:cs="Tahoma"/>
                <w:lang w:val="en-US"/>
              </w:rPr>
              <w:t>comparativos</w:t>
            </w:r>
            <w:proofErr w:type="spellEnd"/>
            <w:r w:rsidRPr="00593A76">
              <w:rPr>
                <w:rFonts w:cs="Tahoma"/>
                <w:lang w:val="en-US"/>
              </w:rPr>
              <w:t xml:space="preserve"> – </w:t>
            </w:r>
            <w:proofErr w:type="spellStart"/>
            <w:r w:rsidRPr="00593A76">
              <w:rPr>
                <w:rFonts w:cs="Tahoma"/>
                <w:lang w:val="en-US"/>
              </w:rPr>
              <w:t>superioridad</w:t>
            </w:r>
            <w:proofErr w:type="spellEnd"/>
            <w:r w:rsidRPr="00593A76">
              <w:rPr>
                <w:rFonts w:cs="Tahoma"/>
                <w:lang w:val="en-US"/>
              </w:rPr>
              <w:t>).</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Older than… – more expensive than… (</w:t>
            </w:r>
            <w:proofErr w:type="spellStart"/>
            <w:proofErr w:type="gramStart"/>
            <w:r w:rsidRPr="00593A76">
              <w:rPr>
                <w:rFonts w:cs="Tahoma"/>
                <w:lang w:val="en-US"/>
              </w:rPr>
              <w:t>comparativos</w:t>
            </w:r>
            <w:proofErr w:type="spellEnd"/>
            <w:proofErr w:type="gramEnd"/>
            <w:r w:rsidRPr="00593A76">
              <w:rPr>
                <w:rFonts w:cs="Tahoma"/>
                <w:lang w:val="en-US"/>
              </w:rPr>
              <w:t xml:space="preserve"> – </w:t>
            </w:r>
            <w:proofErr w:type="spellStart"/>
            <w:r w:rsidRPr="00593A76">
              <w:rPr>
                <w:rFonts w:cs="Tahoma"/>
                <w:lang w:val="en-US"/>
              </w:rPr>
              <w:t>superioridad</w:t>
            </w:r>
            <w:proofErr w:type="spellEnd"/>
            <w:r w:rsidRPr="00593A76">
              <w:rPr>
                <w:rFonts w:cs="Tahoma"/>
                <w:lang w:val="en-US"/>
              </w:rPr>
              <w:t>).</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Not as… as (</w:t>
            </w:r>
            <w:proofErr w:type="spellStart"/>
            <w:r w:rsidRPr="00593A76">
              <w:rPr>
                <w:rFonts w:cs="Tahoma"/>
                <w:lang w:val="en-US"/>
              </w:rPr>
              <w:t>Comparativos</w:t>
            </w:r>
            <w:proofErr w:type="spellEnd"/>
            <w:r w:rsidRPr="00593A76">
              <w:rPr>
                <w:rFonts w:cs="Tahoma"/>
                <w:lang w:val="en-US"/>
              </w:rPr>
              <w:t xml:space="preserve"> – </w:t>
            </w:r>
            <w:proofErr w:type="spellStart"/>
            <w:r w:rsidRPr="00593A76">
              <w:rPr>
                <w:rFonts w:cs="Tahoma"/>
                <w:lang w:val="en-US"/>
              </w:rPr>
              <w:t>igualdad</w:t>
            </w:r>
            <w:proofErr w:type="spellEnd"/>
            <w:r w:rsidRPr="00593A76">
              <w:rPr>
                <w:rFonts w:cs="Tahoma"/>
                <w:lang w:val="en-US"/>
              </w:rPr>
              <w:t>).</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The oldest – the most expensive (</w:t>
            </w:r>
            <w:proofErr w:type="spellStart"/>
            <w:r w:rsidRPr="00593A76">
              <w:rPr>
                <w:rFonts w:cs="Tahoma"/>
                <w:lang w:val="en-US"/>
              </w:rPr>
              <w:t>superlativos</w:t>
            </w:r>
            <w:proofErr w:type="spellEnd"/>
            <w:r w:rsidRPr="00593A76">
              <w:rPr>
                <w:rFonts w:cs="Tahoma"/>
                <w:lang w:val="en-US"/>
              </w:rPr>
              <w:t>)</w:t>
            </w:r>
          </w:p>
          <w:p w:rsidR="00E973D5" w:rsidRPr="00593A76" w:rsidRDefault="00E973D5" w:rsidP="00E973D5">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cs="Tahoma"/>
                <w:lang w:val="en-US"/>
              </w:rPr>
            </w:pPr>
            <w:r w:rsidRPr="00593A76">
              <w:rPr>
                <w:rFonts w:cs="Tahoma"/>
                <w:lang w:val="en-US"/>
              </w:rPr>
              <w:t>Enough – Too.</w:t>
            </w:r>
          </w:p>
        </w:tc>
        <w:tc>
          <w:tcPr>
            <w:tcW w:w="3322" w:type="dxa"/>
          </w:tcPr>
          <w:p w:rsidR="00E973D5" w:rsidRDefault="007D52CD"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Realiza comparaciones de personas, lugares y situaciones</w:t>
            </w:r>
          </w:p>
          <w:p w:rsidR="007D52CD" w:rsidRDefault="007D52CD" w:rsidP="0095418A">
            <w:pPr>
              <w:cnfStyle w:val="000000100000" w:firstRow="0" w:lastRow="0" w:firstColumn="0" w:lastColumn="0" w:oddVBand="0" w:evenVBand="0" w:oddHBand="1" w:evenHBand="0" w:firstRowFirstColumn="0" w:firstRowLastColumn="0" w:lastRowFirstColumn="0" w:lastRowLastColumn="0"/>
              <w:rPr>
                <w:rFonts w:cs="Tahoma"/>
              </w:rPr>
            </w:pPr>
          </w:p>
          <w:p w:rsidR="007D52CD" w:rsidRDefault="007D52CD"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Diferencia los superlativos de los  comparativos</w:t>
            </w:r>
          </w:p>
          <w:p w:rsidR="007D52CD" w:rsidRDefault="007D52CD" w:rsidP="0095418A">
            <w:pPr>
              <w:cnfStyle w:val="000000100000" w:firstRow="0" w:lastRow="0" w:firstColumn="0" w:lastColumn="0" w:oddVBand="0" w:evenVBand="0" w:oddHBand="1" w:evenHBand="0" w:firstRowFirstColumn="0" w:firstRowLastColumn="0" w:lastRowFirstColumn="0" w:lastRowLastColumn="0"/>
              <w:rPr>
                <w:rFonts w:cs="Tahoma"/>
              </w:rPr>
            </w:pPr>
          </w:p>
          <w:p w:rsidR="007D52CD" w:rsidRPr="00593A76" w:rsidRDefault="007D52CD" w:rsidP="0095418A">
            <w:pPr>
              <w:cnfStyle w:val="000000100000" w:firstRow="0" w:lastRow="0" w:firstColumn="0" w:lastColumn="0" w:oddVBand="0" w:evenVBand="0" w:oddHBand="1" w:evenHBand="0" w:firstRowFirstColumn="0" w:firstRowLastColumn="0" w:lastRowFirstColumn="0" w:lastRowLastColumn="0"/>
              <w:rPr>
                <w:rFonts w:cs="Tahoma"/>
              </w:rPr>
            </w:pPr>
            <w:r>
              <w:rPr>
                <w:rFonts w:cs="Tahoma"/>
              </w:rPr>
              <w:t>Maneja un vocabulario amplio para descripciones</w:t>
            </w:r>
          </w:p>
        </w:tc>
        <w:tc>
          <w:tcPr>
            <w:tcW w:w="2818" w:type="dxa"/>
          </w:tcPr>
          <w:p w:rsidR="00E973D5" w:rsidRPr="00956184" w:rsidRDefault="00E973D5"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E973D5" w:rsidRPr="00956184" w:rsidRDefault="00E973D5"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E973D5" w:rsidRPr="00956184" w:rsidRDefault="00E973D5"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956184">
              <w:rPr>
                <w:rFonts w:ascii="Arial" w:hAnsi="Arial" w:cs="Arial"/>
                <w:sz w:val="22"/>
                <w:szCs w:val="22"/>
              </w:rPr>
              <w:t xml:space="preserve">Respeta las normas de convivencia en el aula. </w:t>
            </w:r>
          </w:p>
          <w:p w:rsidR="00E973D5" w:rsidRPr="00956184" w:rsidRDefault="00E973D5"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p w:rsidR="00E973D5" w:rsidRPr="00E42653" w:rsidRDefault="00E973D5" w:rsidP="0095418A">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p>
        </w:tc>
      </w:tr>
      <w:tr w:rsidR="00E973D5" w:rsidRPr="0025219D" w:rsidTr="00BB33F8">
        <w:tc>
          <w:tcPr>
            <w:cnfStyle w:val="001000000000" w:firstRow="0" w:lastRow="0" w:firstColumn="1" w:lastColumn="0" w:oddVBand="0" w:evenVBand="0" w:oddHBand="0" w:evenHBand="0" w:firstRowFirstColumn="0" w:firstRowLastColumn="0" w:lastRowFirstColumn="0" w:lastRowLastColumn="0"/>
            <w:tcW w:w="1130" w:type="dxa"/>
          </w:tcPr>
          <w:p w:rsidR="00E973D5" w:rsidRPr="00593A76" w:rsidRDefault="00E973D5" w:rsidP="0095418A">
            <w:pPr>
              <w:jc w:val="center"/>
              <w:rPr>
                <w:rFonts w:cs="Tahoma"/>
                <w:b w:val="0"/>
              </w:rPr>
            </w:pPr>
          </w:p>
          <w:p w:rsidR="007106B2" w:rsidRPr="0025219D" w:rsidRDefault="007106B2" w:rsidP="007106B2">
            <w:pPr>
              <w:jc w:val="center"/>
              <w:rPr>
                <w:rFonts w:cs="Tahoma"/>
                <w:b w:val="0"/>
              </w:rPr>
            </w:pPr>
            <w:r>
              <w:rPr>
                <w:rFonts w:cs="Tahoma"/>
              </w:rPr>
              <w:t>4º</w:t>
            </w:r>
          </w:p>
          <w:p w:rsidR="007106B2" w:rsidRDefault="007106B2" w:rsidP="007106B2">
            <w:pPr>
              <w:jc w:val="center"/>
              <w:rPr>
                <w:rFonts w:cs="Tahoma"/>
                <w:b w:val="0"/>
              </w:rPr>
            </w:pPr>
            <w:r>
              <w:rPr>
                <w:rFonts w:cs="Tahoma"/>
              </w:rPr>
              <w:t>Semántica.</w:t>
            </w:r>
          </w:p>
          <w:p w:rsidR="007106B2" w:rsidRDefault="007106B2" w:rsidP="007106B2">
            <w:pPr>
              <w:jc w:val="center"/>
              <w:rPr>
                <w:rFonts w:cs="Tahoma"/>
                <w:b w:val="0"/>
              </w:rPr>
            </w:pPr>
            <w:r>
              <w:rPr>
                <w:rFonts w:cs="Tahoma"/>
              </w:rPr>
              <w:t>Competencia – estándar.</w:t>
            </w:r>
          </w:p>
          <w:p w:rsidR="007106B2" w:rsidRDefault="007106B2" w:rsidP="007106B2">
            <w:pPr>
              <w:jc w:val="center"/>
              <w:rPr>
                <w:rFonts w:cs="Tahoma"/>
                <w:b w:val="0"/>
              </w:rPr>
            </w:pPr>
            <w:r>
              <w:rPr>
                <w:rFonts w:cs="Tahoma"/>
              </w:rPr>
              <w:t>A:45,46</w:t>
            </w:r>
          </w:p>
          <w:p w:rsidR="007106B2" w:rsidRDefault="007106B2" w:rsidP="007106B2">
            <w:pPr>
              <w:jc w:val="center"/>
              <w:rPr>
                <w:rFonts w:cs="Tahoma"/>
                <w:b w:val="0"/>
              </w:rPr>
            </w:pPr>
            <w:r>
              <w:rPr>
                <w:rFonts w:cs="Tahoma"/>
              </w:rPr>
              <w:t>B:44,45,46</w:t>
            </w:r>
          </w:p>
          <w:p w:rsidR="00E973D5" w:rsidRPr="00593A76" w:rsidRDefault="007106B2" w:rsidP="007106B2">
            <w:pPr>
              <w:jc w:val="center"/>
              <w:rPr>
                <w:rFonts w:cs="Tahoma"/>
                <w:b w:val="0"/>
              </w:rPr>
            </w:pPr>
            <w:r>
              <w:rPr>
                <w:rFonts w:cs="Tahoma"/>
              </w:rPr>
              <w:t>C:43,46</w:t>
            </w:r>
          </w:p>
        </w:tc>
        <w:tc>
          <w:tcPr>
            <w:tcW w:w="2664" w:type="dxa"/>
          </w:tcPr>
          <w:p w:rsidR="00E973D5" w:rsidRPr="00593A76"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p w:rsidR="00E973D5" w:rsidRPr="00593A76"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r w:rsidRPr="00593A76">
              <w:rPr>
                <w:rFonts w:cs="Tahoma"/>
              </w:rPr>
              <w:t>Pronombres cuantitativos</w:t>
            </w:r>
          </w:p>
        </w:tc>
        <w:tc>
          <w:tcPr>
            <w:tcW w:w="4111" w:type="dxa"/>
          </w:tcPr>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rPr>
            </w:pPr>
            <w:proofErr w:type="spellStart"/>
            <w:r w:rsidRPr="00593A76">
              <w:rPr>
                <w:rFonts w:cs="Tahoma"/>
              </w:rPr>
              <w:t>One</w:t>
            </w:r>
            <w:proofErr w:type="spellEnd"/>
            <w:r w:rsidRPr="00593A76">
              <w:rPr>
                <w:rFonts w:cs="Tahoma"/>
              </w:rPr>
              <w:t xml:space="preserve"> – </w:t>
            </w:r>
            <w:proofErr w:type="spellStart"/>
            <w:r w:rsidRPr="00593A76">
              <w:rPr>
                <w:rFonts w:cs="Tahoma"/>
              </w:rPr>
              <w:t>ones</w:t>
            </w:r>
            <w:proofErr w:type="spellEnd"/>
            <w:r w:rsidRPr="00593A76">
              <w:rPr>
                <w:rFonts w:cs="Tahoma"/>
              </w:rPr>
              <w:t>.</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rPr>
            </w:pPr>
            <w:proofErr w:type="spellStart"/>
            <w:r w:rsidRPr="00593A76">
              <w:rPr>
                <w:rFonts w:cs="Tahoma"/>
              </w:rPr>
              <w:t>Some</w:t>
            </w:r>
            <w:proofErr w:type="spellEnd"/>
            <w:r w:rsidRPr="00593A76">
              <w:rPr>
                <w:rFonts w:cs="Tahoma"/>
              </w:rPr>
              <w:t xml:space="preserve"> – </w:t>
            </w:r>
            <w:proofErr w:type="spellStart"/>
            <w:r w:rsidRPr="00593A76">
              <w:rPr>
                <w:rFonts w:cs="Tahoma"/>
              </w:rPr>
              <w:t>any</w:t>
            </w:r>
            <w:proofErr w:type="spellEnd"/>
            <w:r w:rsidRPr="00593A76">
              <w:rPr>
                <w:rFonts w:cs="Tahoma"/>
              </w:rPr>
              <w:t>.</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rPr>
            </w:pPr>
            <w:proofErr w:type="spellStart"/>
            <w:r w:rsidRPr="00593A76">
              <w:rPr>
                <w:rFonts w:cs="Tahoma"/>
              </w:rPr>
              <w:t>Not</w:t>
            </w:r>
            <w:proofErr w:type="spellEnd"/>
            <w:r w:rsidRPr="00593A76">
              <w:rPr>
                <w:rFonts w:cs="Tahoma"/>
              </w:rPr>
              <w:t xml:space="preserve"> + </w:t>
            </w:r>
            <w:proofErr w:type="spellStart"/>
            <w:r w:rsidRPr="00593A76">
              <w:rPr>
                <w:rFonts w:cs="Tahoma"/>
              </w:rPr>
              <w:t>any</w:t>
            </w:r>
            <w:proofErr w:type="spellEnd"/>
            <w:r w:rsidRPr="00593A76">
              <w:rPr>
                <w:rFonts w:cs="Tahoma"/>
              </w:rPr>
              <w:t xml:space="preserve"> – no – </w:t>
            </w:r>
            <w:proofErr w:type="spellStart"/>
            <w:r w:rsidRPr="00593A76">
              <w:rPr>
                <w:rFonts w:cs="Tahoma"/>
              </w:rPr>
              <w:t>none</w:t>
            </w:r>
            <w:proofErr w:type="spellEnd"/>
            <w:r w:rsidRPr="00593A76">
              <w:rPr>
                <w:rFonts w:cs="Tahoma"/>
              </w:rPr>
              <w:t>.</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Not + anybody / anyone / anything / nobody / no-one/nothing.</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 xml:space="preserve">Some- /any-/no-   </w:t>
            </w:r>
            <w:proofErr w:type="gramStart"/>
            <w:r w:rsidRPr="00593A76">
              <w:rPr>
                <w:rFonts w:cs="Tahoma"/>
                <w:lang w:val="en-US"/>
              </w:rPr>
              <w:t>+  -</w:t>
            </w:r>
            <w:proofErr w:type="gramEnd"/>
            <w:r w:rsidRPr="00593A76">
              <w:rPr>
                <w:rFonts w:cs="Tahoma"/>
                <w:lang w:val="en-US"/>
              </w:rPr>
              <w:t>body/-one/ -thing /-where.</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Every – everybody – everything.</w:t>
            </w:r>
          </w:p>
          <w:p w:rsidR="00E973D5" w:rsidRPr="00593A76" w:rsidRDefault="00E973D5" w:rsidP="00E973D5">
            <w:pPr>
              <w:pStyle w:val="Prrafodelista"/>
              <w:numPr>
                <w:ilvl w:val="0"/>
                <w:numId w:val="24"/>
              </w:numPr>
              <w:cnfStyle w:val="000000000000" w:firstRow="0" w:lastRow="0" w:firstColumn="0" w:lastColumn="0" w:oddVBand="0" w:evenVBand="0" w:oddHBand="0" w:evenHBand="0" w:firstRowFirstColumn="0" w:firstRowLastColumn="0" w:lastRowFirstColumn="0" w:lastRowLastColumn="0"/>
              <w:rPr>
                <w:rFonts w:cs="Tahoma"/>
                <w:lang w:val="en-US"/>
              </w:rPr>
            </w:pPr>
            <w:r w:rsidRPr="00593A76">
              <w:rPr>
                <w:rFonts w:cs="Tahoma"/>
                <w:lang w:val="en-US"/>
              </w:rPr>
              <w:t xml:space="preserve">All – most – some – no/none – any </w:t>
            </w:r>
          </w:p>
        </w:tc>
        <w:tc>
          <w:tcPr>
            <w:tcW w:w="3322" w:type="dxa"/>
          </w:tcPr>
          <w:p w:rsidR="00E973D5" w:rsidRPr="007D52CD" w:rsidRDefault="007D52CD" w:rsidP="007D52CD">
            <w:pPr>
              <w:cnfStyle w:val="000000000000" w:firstRow="0" w:lastRow="0" w:firstColumn="0" w:lastColumn="0" w:oddVBand="0" w:evenVBand="0" w:oddHBand="0" w:evenHBand="0" w:firstRowFirstColumn="0" w:firstRowLastColumn="0" w:lastRowFirstColumn="0" w:lastRowLastColumn="0"/>
              <w:rPr>
                <w:rFonts w:cs="Tahoma"/>
              </w:rPr>
            </w:pPr>
            <w:r w:rsidRPr="007D52CD">
              <w:rPr>
                <w:rFonts w:cs="Tahoma"/>
              </w:rPr>
              <w:t xml:space="preserve">Emplea </w:t>
            </w:r>
            <w:r>
              <w:rPr>
                <w:rFonts w:cs="Tahoma"/>
              </w:rPr>
              <w:t>reglas gramaticales en situaciones comunicativas simuladas</w:t>
            </w:r>
            <w:r w:rsidRPr="007D52CD">
              <w:rPr>
                <w:rFonts w:cs="Tahoma"/>
              </w:rPr>
              <w:t xml:space="preserve"> </w:t>
            </w:r>
          </w:p>
        </w:tc>
        <w:tc>
          <w:tcPr>
            <w:tcW w:w="2818" w:type="dxa"/>
          </w:tcPr>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r>
              <w:rPr>
                <w:rFonts w:cs="Tahoma"/>
              </w:rPr>
              <w:t>Es puntual en la entrega de trabajos.</w:t>
            </w:r>
          </w:p>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r w:rsidRPr="00956184">
              <w:rPr>
                <w:rFonts w:ascii="Arial" w:hAnsi="Arial" w:cs="Arial"/>
              </w:rPr>
              <w:t xml:space="preserve">Acepta respetuosamente las sugerencias </w:t>
            </w:r>
          </w:p>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p w:rsidR="00E973D5"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p w:rsidR="00E973D5" w:rsidRPr="0025219D" w:rsidRDefault="00E973D5" w:rsidP="0095418A">
            <w:pPr>
              <w:cnfStyle w:val="000000000000" w:firstRow="0" w:lastRow="0" w:firstColumn="0" w:lastColumn="0" w:oddVBand="0" w:evenVBand="0" w:oddHBand="0" w:evenHBand="0" w:firstRowFirstColumn="0" w:firstRowLastColumn="0" w:lastRowFirstColumn="0" w:lastRowLastColumn="0"/>
              <w:rPr>
                <w:rFonts w:cs="Tahoma"/>
              </w:rPr>
            </w:pPr>
          </w:p>
        </w:tc>
      </w:tr>
    </w:tbl>
    <w:p w:rsidR="00E973D5" w:rsidRPr="00593A76" w:rsidRDefault="00E973D5" w:rsidP="00C74B2A">
      <w:pPr>
        <w:rPr>
          <w:b/>
          <w:sz w:val="28"/>
          <w:szCs w:val="28"/>
          <w:lang w:val="en-US"/>
        </w:rPr>
      </w:pPr>
    </w:p>
    <w:p w:rsidR="00C74B2A" w:rsidRPr="00410E2D" w:rsidRDefault="00C74B2A" w:rsidP="00C74B2A">
      <w:pPr>
        <w:rPr>
          <w:b/>
          <w:sz w:val="28"/>
          <w:szCs w:val="28"/>
          <w:lang w:val="en-US"/>
        </w:rPr>
      </w:pPr>
    </w:p>
    <w:tbl>
      <w:tblPr>
        <w:tblStyle w:val="Cuadrculavistosa-nfasis5"/>
        <w:tblW w:w="0" w:type="auto"/>
        <w:tblLook w:val="04A0" w:firstRow="1" w:lastRow="0" w:firstColumn="1" w:lastColumn="0" w:noHBand="0" w:noVBand="1"/>
      </w:tblPr>
      <w:tblGrid>
        <w:gridCol w:w="563"/>
        <w:gridCol w:w="3848"/>
        <w:gridCol w:w="2191"/>
        <w:gridCol w:w="2191"/>
        <w:gridCol w:w="2191"/>
        <w:gridCol w:w="2191"/>
      </w:tblGrid>
      <w:tr w:rsidR="00C74B2A" w:rsidRPr="00614ABD"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val="0"/>
                <w:sz w:val="24"/>
                <w:szCs w:val="24"/>
              </w:rPr>
            </w:pPr>
            <w:r w:rsidRPr="00614ABD">
              <w:rPr>
                <w:sz w:val="24"/>
                <w:szCs w:val="24"/>
              </w:rPr>
              <w:t xml:space="preserve">INDICADORES DE DESEMPEÑO – </w:t>
            </w:r>
            <w:r>
              <w:rPr>
                <w:sz w:val="24"/>
                <w:szCs w:val="24"/>
              </w:rPr>
              <w:t>8</w:t>
            </w:r>
            <w:r w:rsidRPr="00614ABD">
              <w:rPr>
                <w:sz w:val="24"/>
                <w:szCs w:val="24"/>
              </w:rPr>
              <w:t>º  (3ª persona presente del indicativo – que …)</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614ABD" w:rsidRDefault="00C74B2A" w:rsidP="0095418A">
            <w:pPr>
              <w:rPr>
                <w:b/>
                <w:sz w:val="24"/>
                <w:szCs w:val="24"/>
              </w:rPr>
            </w:pPr>
            <w:r w:rsidRPr="00614ABD">
              <w:rPr>
                <w:b/>
                <w:sz w:val="24"/>
                <w:szCs w:val="24"/>
              </w:rPr>
              <w:t>Nº</w:t>
            </w:r>
          </w:p>
        </w:tc>
        <w:tc>
          <w:tcPr>
            <w:tcW w:w="3848"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ESTÁNDAR</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SUPERIOR</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ALTO</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BÁSICO</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BAJO</w:t>
            </w: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sz w:val="24"/>
                <w:szCs w:val="24"/>
              </w:rPr>
            </w:pPr>
            <w:r w:rsidRPr="00614ABD">
              <w:rPr>
                <w:b/>
                <w:sz w:val="24"/>
                <w:szCs w:val="24"/>
              </w:rPr>
              <w:t>1º PERÍODO</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01</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Muestro una actitud respetuosa y tolerante al escuchar a otros.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02</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 xml:space="preserve">Sigo las instrucciones dadas en clase </w:t>
            </w:r>
            <w:r w:rsidRPr="00216C9C">
              <w:rPr>
                <w:rFonts w:cs="Tahoma"/>
                <w:color w:val="272425"/>
                <w:lang w:val="es-AR"/>
              </w:rPr>
              <w:lastRenderedPageBreak/>
              <w:t>para realizar actividades académicas.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03</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Valoro la lectura como una actividad importante para todas las áreas de mi vida.</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04</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relaciones de significado expresadas en textos sobre temas que me son familiares.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05</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Diligencio efectivamente formatos con información personal.</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06</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07</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Hago presentaciones cortas y ensayadas sobre temas cotidianos y personales.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08</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2º PERÍODO</w:t>
            </w: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09</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10</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iniciación, nudo y desenlace en una narración.</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11</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Escribo narraciones sobre experiencias personales y hechos a mi alrededor.</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12</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Narro historias cortas enlazando mis ideas de manera apropiada.</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13</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Me arriesgo a participar en una conversación con mis compañeros y mi profesor.</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3º PERÍODO</w:t>
            </w: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14</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 xml:space="preserve">Reconozco el propósito de diferentes </w:t>
            </w:r>
            <w:r w:rsidRPr="00216C9C">
              <w:rPr>
                <w:rFonts w:cs="Tahoma"/>
                <w:color w:val="272425"/>
                <w:lang w:val="es-AR"/>
              </w:rPr>
              <w:lastRenderedPageBreak/>
              <w:t>tipos de textos que presentan mis compañeros en clase.</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15</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16</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17</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Hago exposiciones ensayadas y breves sobre algún tema académico de mi interés.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18</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Converso con mis compañeros y mi profesor sobre experiencias pasadas y planes futuros.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4º PERÍODO</w:t>
            </w: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19</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20</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elementos culturales presentes en textos sencillos.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21</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Contesto, en forma escrita, preguntas relacionadas con textos que he leído.</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22</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Hago descripciones sencillas sobre diversos asuntos cotidianos de mi entorno.</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23</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Demuestro que reconozco elementos de la cultura extranjera y los relaciono con mi cultura.</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tbl>
      <w:tblPr>
        <w:tblStyle w:val="Cuadrculavistosa-nfasis5"/>
        <w:tblW w:w="0" w:type="auto"/>
        <w:tblLook w:val="04A0" w:firstRow="1" w:lastRow="0" w:firstColumn="1" w:lastColumn="0" w:noHBand="0" w:noVBand="1"/>
      </w:tblPr>
      <w:tblGrid>
        <w:gridCol w:w="563"/>
        <w:gridCol w:w="3848"/>
        <w:gridCol w:w="2191"/>
        <w:gridCol w:w="2191"/>
        <w:gridCol w:w="2191"/>
        <w:gridCol w:w="2191"/>
      </w:tblGrid>
      <w:tr w:rsidR="00C74B2A" w:rsidRPr="00614ABD"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val="0"/>
                <w:sz w:val="24"/>
                <w:szCs w:val="24"/>
              </w:rPr>
            </w:pPr>
            <w:r w:rsidRPr="00614ABD">
              <w:rPr>
                <w:sz w:val="24"/>
                <w:szCs w:val="24"/>
              </w:rPr>
              <w:t xml:space="preserve">INDICADORES DE DESEMPEÑO – </w:t>
            </w:r>
            <w:r>
              <w:rPr>
                <w:sz w:val="24"/>
                <w:szCs w:val="24"/>
              </w:rPr>
              <w:t>9</w:t>
            </w:r>
            <w:r w:rsidRPr="00614ABD">
              <w:rPr>
                <w:sz w:val="24"/>
                <w:szCs w:val="24"/>
              </w:rPr>
              <w:t>º  (3ª persona presente del indicativo – que …)</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614ABD" w:rsidRDefault="00C74B2A" w:rsidP="0095418A">
            <w:pPr>
              <w:rPr>
                <w:b/>
                <w:sz w:val="24"/>
                <w:szCs w:val="24"/>
              </w:rPr>
            </w:pPr>
            <w:r w:rsidRPr="00614ABD">
              <w:rPr>
                <w:b/>
                <w:sz w:val="24"/>
                <w:szCs w:val="24"/>
              </w:rPr>
              <w:t>Nº</w:t>
            </w:r>
          </w:p>
        </w:tc>
        <w:tc>
          <w:tcPr>
            <w:tcW w:w="3848"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ESTÁNDAR</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SUPERIOR</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ALTO</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BÁSICO</w:t>
            </w:r>
          </w:p>
        </w:tc>
        <w:tc>
          <w:tcPr>
            <w:tcW w:w="2191" w:type="dxa"/>
          </w:tcPr>
          <w:p w:rsidR="00C74B2A" w:rsidRPr="00614ABD" w:rsidRDefault="00C74B2A" w:rsidP="0095418A">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BAJO</w:t>
            </w: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sz w:val="24"/>
                <w:szCs w:val="24"/>
              </w:rPr>
            </w:pPr>
            <w:r w:rsidRPr="00614ABD">
              <w:rPr>
                <w:b/>
                <w:sz w:val="24"/>
                <w:szCs w:val="24"/>
              </w:rPr>
              <w:t>1º PERÍODO</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24</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25</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Comprendo la información implícita en textos relacionados con temas de mi interés.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26</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la recurrencia de ideas en un mismo texto.</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27</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Escribo mensajes en diferentes formatos sobre temas de mi interés.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28</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Parafraseo información que leo como parte de mis actividades académicas.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29</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Uso un plan para exponer temas relacionados con el entorno académico de otras asignaturas.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30</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Participo en una conversación cuando mi interlocutor me da el tiempo para pensar mis respuestas.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2º PERÍODO</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31</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Utilizo mi conocimiento general del mundo para comprender lo que escucho.</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32</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Reconozco los elementos de enlace de un texto oral para identificar su secuencia.</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33</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Diferencio la estructura organizativa de textos descriptivos, narrativos y argumentativos.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34</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35</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36</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216C9C">
              <w:rPr>
                <w:rFonts w:cs="Tahoma"/>
                <w:color w:val="272425"/>
                <w:lang w:val="es-AR"/>
              </w:rPr>
              <w:t>Explico y justifico brevemente mis planes y acciones.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37</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Uso lenguaje formal o informal en juegos de rol improvisados, según el contexto.</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3º PERÍODO</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38</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39</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40</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Uso planes representados en mapas o diagramas para desarrollar mis escritos.</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41</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42</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Monitoreo la toma de turnos entre los participantes en discusiones sobre temas preparados con anterioridad.</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13175" w:type="dxa"/>
            <w:gridSpan w:val="6"/>
          </w:tcPr>
          <w:p w:rsidR="00C74B2A" w:rsidRPr="00614ABD" w:rsidRDefault="00C74B2A" w:rsidP="0095418A">
            <w:pPr>
              <w:jc w:val="center"/>
              <w:rPr>
                <w:b/>
              </w:rPr>
            </w:pPr>
            <w:r w:rsidRPr="00614ABD">
              <w:rPr>
                <w:b/>
              </w:rPr>
              <w:t>4º PERÍODO</w:t>
            </w: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43</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Infiero información específica a partir de un texto oral.</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44</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Reconozco el propósito de una descripción en textos narrativos de mediana extensión.</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45</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216C9C">
              <w:rPr>
                <w:rFonts w:cs="Tahoma"/>
                <w:color w:val="272425"/>
                <w:lang w:val="es-AR"/>
              </w:rPr>
              <w:t>Ejemplifico mis puntos de vista sobre los temas que escribo.</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r w:rsidR="00C74B2A" w:rsidRPr="00614ABD" w:rsidTr="00BB33F8">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46</w:t>
            </w:r>
          </w:p>
        </w:tc>
        <w:tc>
          <w:tcPr>
            <w:tcW w:w="3848" w:type="dxa"/>
          </w:tcPr>
          <w:p w:rsidR="00C74B2A" w:rsidRPr="00216C9C" w:rsidRDefault="00C74B2A" w:rsidP="0095418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216C9C">
              <w:rPr>
                <w:rFonts w:cs="Tahoma"/>
                <w:color w:val="272425"/>
                <w:lang w:val="es-AR"/>
              </w:rPr>
              <w:t>Expreso mi opinión sobre asuntos de interés general para mí y mis compañeros.</w:t>
            </w: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000000" w:firstRow="0" w:lastRow="0" w:firstColumn="0" w:lastColumn="0" w:oddVBand="0" w:evenVBand="0" w:oddHBand="0" w:evenHBand="0" w:firstRowFirstColumn="0" w:firstRowLastColumn="0" w:lastRowFirstColumn="0" w:lastRowLastColumn="0"/>
              <w:rPr>
                <w:b/>
                <w:sz w:val="24"/>
                <w:szCs w:val="24"/>
              </w:rPr>
            </w:pPr>
          </w:p>
        </w:tc>
      </w:tr>
      <w:tr w:rsidR="00C74B2A" w:rsidRPr="00614ABD"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C74B2A" w:rsidRPr="00216C9C" w:rsidRDefault="00C74B2A" w:rsidP="0095418A">
            <w:pPr>
              <w:autoSpaceDE w:val="0"/>
              <w:autoSpaceDN w:val="0"/>
              <w:adjustRightInd w:val="0"/>
              <w:rPr>
                <w:rFonts w:cs="Tahoma"/>
                <w:b/>
                <w:color w:val="272525"/>
                <w:sz w:val="16"/>
                <w:szCs w:val="16"/>
                <w:lang w:val="es-AR"/>
              </w:rPr>
            </w:pPr>
            <w:r w:rsidRPr="00216C9C">
              <w:rPr>
                <w:rFonts w:cs="Tahoma"/>
                <w:b/>
                <w:color w:val="272525"/>
                <w:sz w:val="16"/>
                <w:szCs w:val="16"/>
                <w:lang w:val="es-AR"/>
              </w:rPr>
              <w:t>47</w:t>
            </w:r>
          </w:p>
        </w:tc>
        <w:tc>
          <w:tcPr>
            <w:tcW w:w="3848" w:type="dxa"/>
          </w:tcPr>
          <w:p w:rsidR="00C74B2A" w:rsidRPr="00216C9C" w:rsidRDefault="00C74B2A" w:rsidP="0095418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216C9C">
              <w:rPr>
                <w:rFonts w:cs="Tahoma"/>
                <w:color w:val="272425"/>
                <w:lang w:val="es-AR"/>
              </w:rPr>
              <w:t>Me apoyo en mis conocimientos generales del mundo para participar en una conversación.</w:t>
            </w: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C74B2A" w:rsidRPr="00614ABD" w:rsidRDefault="00C74B2A" w:rsidP="0095418A">
            <w:pPr>
              <w:cnfStyle w:val="000000100000" w:firstRow="0" w:lastRow="0" w:firstColumn="0" w:lastColumn="0" w:oddVBand="0" w:evenVBand="0" w:oddHBand="1" w:evenHBand="0" w:firstRowFirstColumn="0" w:firstRowLastColumn="0" w:lastRowFirstColumn="0" w:lastRowLastColumn="0"/>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Pr="00C74B2A" w:rsidRDefault="00C74B2A" w:rsidP="00C74B2A">
      <w:pPr>
        <w:rPr>
          <w:b/>
          <w:sz w:val="28"/>
          <w:szCs w:val="28"/>
        </w:rPr>
      </w:pPr>
    </w:p>
    <w:p w:rsidR="00671C34" w:rsidRPr="00C74B2A" w:rsidRDefault="00671C34" w:rsidP="00671C34">
      <w:pPr>
        <w:spacing w:before="100" w:beforeAutospacing="1" w:after="100" w:afterAutospacing="1"/>
        <w:jc w:val="center"/>
        <w:rPr>
          <w:rFonts w:ascii="Tahoma" w:hAnsi="Tahoma" w:cs="Tahoma"/>
          <w:b/>
          <w:color w:val="FF0000"/>
          <w:sz w:val="27"/>
          <w:szCs w:val="27"/>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tbl>
      <w:tblPr>
        <w:tblStyle w:val="Cuadrculavistosa-nfasis5"/>
        <w:tblW w:w="5000" w:type="pct"/>
        <w:tblLook w:val="04A0" w:firstRow="1" w:lastRow="0" w:firstColumn="1" w:lastColumn="0" w:noHBand="0" w:noVBand="1"/>
      </w:tblPr>
      <w:tblGrid>
        <w:gridCol w:w="2496"/>
        <w:gridCol w:w="2645"/>
        <w:gridCol w:w="11833"/>
      </w:tblGrid>
      <w:tr w:rsidR="00D52E2A" w:rsidTr="00BB33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D52E2A" w:rsidRDefault="00D52E2A" w:rsidP="0095418A">
            <w:r>
              <w:t>METODOLOGIA</w:t>
            </w:r>
          </w:p>
        </w:tc>
        <w:tc>
          <w:tcPr>
            <w:tcW w:w="4215" w:type="pct"/>
            <w:gridSpan w:val="2"/>
          </w:tcPr>
          <w:p w:rsidR="00D52E2A" w:rsidRPr="00E11CEA" w:rsidRDefault="00D52E2A" w:rsidP="0095418A">
            <w:pPr>
              <w:shd w:val="clear" w:color="auto" w:fill="FFFFFF"/>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color w:val="000000"/>
                <w:lang w:val="es-ES" w:eastAsia="es-ES"/>
              </w:rPr>
              <w:t>ESTRATEGIAS METODOLÓGICA</w:t>
            </w:r>
          </w:p>
          <w:p w:rsidR="00D52E2A" w:rsidRPr="00D9463A" w:rsidRDefault="00D52E2A" w:rsidP="0095418A">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color w:val="000000"/>
                <w:lang w:val="es-ES" w:eastAsia="es-ES"/>
              </w:rPr>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w:t>
            </w:r>
            <w:r w:rsidR="00ED59A8" w:rsidRPr="00E11CEA">
              <w:rPr>
                <w:rFonts w:ascii="Arial" w:eastAsia="Times New Roman" w:hAnsi="Arial" w:cs="Arial"/>
                <w:color w:val="000000"/>
                <w:lang w:val="es-ES" w:eastAsia="es-ES"/>
              </w:rPr>
              <w:t>demás</w:t>
            </w:r>
            <w:bookmarkStart w:id="0" w:name="_GoBack"/>
            <w:bookmarkEnd w:id="0"/>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i/>
                <w:iCs/>
                <w:color w:val="000000"/>
                <w:lang w:val="es-ES" w:eastAsia="es-ES"/>
              </w:rPr>
              <w:t>enfoque de tareas</w:t>
            </w:r>
            <w:r w:rsidRPr="00E11CEA">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w:t>
            </w:r>
            <w:r w:rsidR="001C58D0">
              <w:rPr>
                <w:rFonts w:ascii="Arial" w:eastAsia="Times New Roman" w:hAnsi="Arial" w:cs="Arial"/>
                <w:color w:val="000000"/>
                <w:lang w:val="es-ES" w:eastAsia="es-ES"/>
              </w:rPr>
              <w:t xml:space="preserve"> </w:t>
            </w:r>
            <w:r w:rsidRPr="00E11CEA">
              <w:rPr>
                <w:rFonts w:ascii="Arial" w:eastAsia="Times New Roman" w:hAnsi="Arial" w:cs="Arial"/>
                <w:color w:val="000000"/>
                <w:lang w:val="es-ES" w:eastAsia="es-ES"/>
              </w:rPr>
              <w:t xml:space="preserve">de la Institución Educativa </w:t>
            </w:r>
            <w:proofErr w:type="spellStart"/>
            <w:r w:rsidR="00120A77">
              <w:rPr>
                <w:rFonts w:ascii="Arial" w:eastAsia="Times New Roman" w:hAnsi="Arial" w:cs="Arial"/>
                <w:color w:val="000000"/>
                <w:lang w:val="es-ES" w:eastAsia="es-ES"/>
              </w:rPr>
              <w:t>Casd</w:t>
            </w:r>
            <w:proofErr w:type="spellEnd"/>
            <w:r w:rsidR="00120A77">
              <w:rPr>
                <w:rFonts w:ascii="Arial" w:eastAsia="Times New Roman" w:hAnsi="Arial" w:cs="Arial"/>
                <w:color w:val="000000"/>
                <w:lang w:val="es-ES" w:eastAsia="es-ES"/>
              </w:rPr>
              <w:t xml:space="preserve"> José María Espinosa Prieto</w:t>
            </w:r>
            <w:r w:rsidRPr="00E11CEA">
              <w:rPr>
                <w:rFonts w:ascii="Arial" w:eastAsia="Times New Roman" w:hAnsi="Arial" w:cs="Arial"/>
                <w:color w:val="000000"/>
                <w:lang w:val="es-ES" w:eastAsia="es-ES"/>
              </w:rPr>
              <w:t>.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 xml:space="preserve">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w:t>
            </w:r>
            <w:r w:rsidRPr="00E11CEA">
              <w:rPr>
                <w:rFonts w:ascii="Arial" w:eastAsia="Times New Roman" w:hAnsi="Arial" w:cs="Arial"/>
                <w:color w:val="000000"/>
                <w:lang w:val="es-ES" w:eastAsia="es-ES"/>
              </w:rPr>
              <w:lastRenderedPageBreak/>
              <w:t>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D52E2A" w:rsidRPr="00E11CEA" w:rsidRDefault="00D52E2A" w:rsidP="0095418A">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D52E2A" w:rsidRPr="00E11CEA" w:rsidRDefault="00D52E2A" w:rsidP="00D52E2A">
            <w:pPr>
              <w:numPr>
                <w:ilvl w:val="0"/>
                <w:numId w:val="8"/>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D52E2A" w:rsidRPr="00E11CEA" w:rsidRDefault="00D52E2A" w:rsidP="0095418A">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D52E2A" w:rsidRPr="00E11CEA" w:rsidRDefault="00D52E2A" w:rsidP="00D52E2A">
            <w:pPr>
              <w:numPr>
                <w:ilvl w:val="0"/>
                <w:numId w:val="9"/>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D52E2A" w:rsidRPr="00E11CEA" w:rsidRDefault="00D52E2A" w:rsidP="0095418A">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D52E2A" w:rsidRPr="00D9463A" w:rsidRDefault="00D52E2A" w:rsidP="00D52E2A">
            <w:pPr>
              <w:numPr>
                <w:ilvl w:val="0"/>
                <w:numId w:val="10"/>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D52E2A" w:rsidRPr="00D9463A" w:rsidRDefault="00D52E2A" w:rsidP="0095418A">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p>
          <w:p w:rsidR="00D52E2A" w:rsidRPr="00D9463A" w:rsidRDefault="00D52E2A" w:rsidP="0095418A">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Style w:val="Textoennegrita"/>
                <w:rFonts w:ascii="Arial" w:hAnsi="Arial" w:cs="Arial"/>
                <w:color w:val="000000"/>
              </w:rPr>
            </w:pPr>
            <w:r w:rsidRPr="00D9463A">
              <w:rPr>
                <w:rStyle w:val="Textoennegrita"/>
                <w:rFonts w:ascii="Arial" w:hAnsi="Arial" w:cs="Arial"/>
                <w:color w:val="000000"/>
              </w:rPr>
              <w:t>CONSIDERACIONES DIDÁCTICAS:</w:t>
            </w:r>
          </w:p>
          <w:p w:rsidR="00D52E2A" w:rsidRPr="00E11CEA" w:rsidRDefault="00D52E2A" w:rsidP="0095418A">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w:t>
            </w:r>
            <w:r w:rsidRPr="00D9463A">
              <w:rPr>
                <w:rFonts w:ascii="Arial" w:hAnsi="Arial" w:cs="Arial"/>
                <w:color w:val="000000"/>
              </w:rPr>
              <w:lastRenderedPageBreak/>
              <w:t>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D52E2A" w:rsidRPr="00D9463A" w:rsidRDefault="00D52E2A" w:rsidP="0095418A">
            <w:pPr>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D52E2A"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D52E2A" w:rsidRDefault="00D52E2A" w:rsidP="0095418A">
            <w:r>
              <w:lastRenderedPageBreak/>
              <w:t xml:space="preserve">ACTIVIDADES </w:t>
            </w:r>
          </w:p>
        </w:tc>
        <w:tc>
          <w:tcPr>
            <w:tcW w:w="4215" w:type="pct"/>
            <w:gridSpan w:val="2"/>
          </w:tcPr>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traducción</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Ejercicios de observación y análisis </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imitación</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dirigidos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libres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Presentaciones orales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comprensión lectora</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escucha</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escritura</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Juegos de roles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Deletreo de palabras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Diseño de posters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Lluvia de ideas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Resolución de problemas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Itinerarios o visitas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Búsqueda de información </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Mapas conceptuales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Crucigramas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Asociaciones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Sopa de letras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Exposiciones magistrales del profesor</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Resúmenes orales de repaso y síntesis </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Lecturas </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Comentarios de textos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Realización de proyectos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Estudio de casos</w:t>
            </w:r>
          </w:p>
          <w:p w:rsid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Análisis de mensajes audiovisuales</w:t>
            </w:r>
          </w:p>
          <w:p w:rsidR="00D52E2A" w:rsidRPr="00456E3C" w:rsidRDefault="00456E3C" w:rsidP="00456E3C">
            <w:pPr>
              <w:numPr>
                <w:ilvl w:val="0"/>
                <w:numId w:val="25"/>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sidRPr="00456E3C">
              <w:rPr>
                <w:rFonts w:ascii="Arial" w:hAnsi="Arial" w:cs="Arial"/>
                <w:lang w:val="es-ES"/>
              </w:rPr>
              <w:lastRenderedPageBreak/>
              <w:t>Juegos de vocabulario</w:t>
            </w:r>
          </w:p>
        </w:tc>
      </w:tr>
      <w:tr w:rsidR="00D52E2A" w:rsidTr="00BB33F8">
        <w:tc>
          <w:tcPr>
            <w:cnfStyle w:val="001000000000" w:firstRow="0" w:lastRow="0" w:firstColumn="1" w:lastColumn="0" w:oddVBand="0" w:evenVBand="0" w:oddHBand="0" w:evenHBand="0" w:firstRowFirstColumn="0" w:firstRowLastColumn="0" w:lastRowFirstColumn="0" w:lastRowLastColumn="0"/>
            <w:tcW w:w="785" w:type="pct"/>
          </w:tcPr>
          <w:p w:rsidR="00D52E2A" w:rsidRDefault="00D52E2A" w:rsidP="0095418A">
            <w:r>
              <w:lastRenderedPageBreak/>
              <w:t xml:space="preserve">RECURSOS </w:t>
            </w:r>
          </w:p>
        </w:tc>
        <w:tc>
          <w:tcPr>
            <w:tcW w:w="4215" w:type="pct"/>
            <w:gridSpan w:val="2"/>
          </w:tcPr>
          <w:p w:rsidR="00D52E2A" w:rsidRPr="00C73425" w:rsidRDefault="00D52E2A" w:rsidP="00C73425">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D52E2A" w:rsidRPr="00D9463A" w:rsidRDefault="00D52E2A" w:rsidP="00D52E2A">
            <w:pPr>
              <w:numPr>
                <w:ilvl w:val="0"/>
                <w:numId w:val="11"/>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D52E2A" w:rsidRPr="00E11CEA" w:rsidRDefault="00D52E2A" w:rsidP="00D52E2A">
            <w:pPr>
              <w:numPr>
                <w:ilvl w:val="0"/>
                <w:numId w:val="11"/>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D52E2A" w:rsidRPr="00E11CEA" w:rsidRDefault="00D52E2A" w:rsidP="00D52E2A">
            <w:pPr>
              <w:numPr>
                <w:ilvl w:val="0"/>
                <w:numId w:val="12"/>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 xml:space="preserve">, como para actividades de proyección cultural de la misma </w:t>
            </w:r>
            <w:proofErr w:type="spellStart"/>
            <w:r w:rsidRPr="00E11CEA">
              <w:rPr>
                <w:rFonts w:ascii="Arial" w:eastAsia="Times New Roman" w:hAnsi="Arial" w:cs="Arial"/>
                <w:color w:val="000000"/>
                <w:lang w:val="es-ES" w:eastAsia="es-ES"/>
              </w:rPr>
              <w:t>area</w:t>
            </w:r>
            <w:proofErr w:type="spellEnd"/>
            <w:r w:rsidRPr="00E11CEA">
              <w:rPr>
                <w:rFonts w:ascii="Arial" w:eastAsia="Times New Roman" w:hAnsi="Arial" w:cs="Arial"/>
                <w:color w:val="000000"/>
                <w:lang w:val="es-ES" w:eastAsia="es-ES"/>
              </w:rPr>
              <w:t>, donde se ponga en juego el uso de habilidades de producción y comprensión oral y escrita, junto con otras estrategias mas.</w:t>
            </w:r>
            <w:r w:rsidRPr="00E11CEA">
              <w:rPr>
                <w:rFonts w:ascii="Arial" w:eastAsia="Times New Roman" w:hAnsi="Arial" w:cs="Arial"/>
                <w:color w:val="000000"/>
                <w:lang w:val="es-ES" w:eastAsia="es-ES"/>
              </w:rPr>
              <w:br/>
            </w:r>
          </w:p>
          <w:p w:rsidR="00D52E2A" w:rsidRPr="00C73425" w:rsidRDefault="00D52E2A" w:rsidP="00C73425">
            <w:pPr>
              <w:numPr>
                <w:ilvl w:val="0"/>
                <w:numId w:val="13"/>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w:t>
            </w:r>
          </w:p>
          <w:p w:rsidR="00D52E2A" w:rsidRPr="00C73425" w:rsidRDefault="00D52E2A" w:rsidP="00C73425">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D52E2A" w:rsidRPr="00E11CEA" w:rsidRDefault="00D52E2A" w:rsidP="00D52E2A">
            <w:pPr>
              <w:numPr>
                <w:ilvl w:val="0"/>
                <w:numId w:val="14"/>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D52E2A" w:rsidRPr="00E11CEA" w:rsidRDefault="00D52E2A" w:rsidP="00D52E2A">
            <w:pPr>
              <w:numPr>
                <w:ilvl w:val="0"/>
                <w:numId w:val="15"/>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D52E2A" w:rsidRPr="00E11CEA" w:rsidRDefault="00D52E2A" w:rsidP="00D52E2A">
            <w:pPr>
              <w:numPr>
                <w:ilvl w:val="0"/>
                <w:numId w:val="16"/>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D52E2A" w:rsidRPr="00E11CEA" w:rsidRDefault="00D52E2A" w:rsidP="00D52E2A">
            <w:pPr>
              <w:numPr>
                <w:ilvl w:val="0"/>
                <w:numId w:val="17"/>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D52E2A" w:rsidRPr="00E11CEA" w:rsidRDefault="00D52E2A" w:rsidP="00D52E2A">
            <w:pPr>
              <w:numPr>
                <w:ilvl w:val="0"/>
                <w:numId w:val="18"/>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Lineamientos Curriculares INGLES – MEN </w:t>
            </w:r>
          </w:p>
          <w:p w:rsidR="00D52E2A" w:rsidRPr="00C73425" w:rsidRDefault="00D52E2A" w:rsidP="00C73425">
            <w:pPr>
              <w:numPr>
                <w:ilvl w:val="0"/>
                <w:numId w:val="19"/>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D52E2A" w:rsidRPr="00C73425" w:rsidRDefault="00D52E2A" w:rsidP="00C73425">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INSTITUCIONALES</w:t>
            </w:r>
          </w:p>
          <w:p w:rsidR="00D52E2A" w:rsidRPr="00E11CEA" w:rsidRDefault="00D52E2A" w:rsidP="00D52E2A">
            <w:pPr>
              <w:numPr>
                <w:ilvl w:val="0"/>
                <w:numId w:val="20"/>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t>La Secretaría de Educación Municipal.</w:t>
            </w:r>
          </w:p>
          <w:p w:rsidR="00D52E2A" w:rsidRPr="00E11CEA" w:rsidRDefault="00D52E2A" w:rsidP="00D52E2A">
            <w:pPr>
              <w:numPr>
                <w:ilvl w:val="0"/>
                <w:numId w:val="21"/>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Ministerio de </w:t>
            </w:r>
            <w:proofErr w:type="spellStart"/>
            <w:r w:rsidRPr="00E11CEA">
              <w:rPr>
                <w:rFonts w:ascii="Arial" w:eastAsia="Times New Roman" w:hAnsi="Arial" w:cs="Arial"/>
                <w:color w:val="000000"/>
                <w:lang w:val="es-ES" w:eastAsia="es-ES"/>
              </w:rPr>
              <w:t>Educacion</w:t>
            </w:r>
            <w:proofErr w:type="spellEnd"/>
            <w:r w:rsidRPr="00E11CEA">
              <w:rPr>
                <w:rFonts w:ascii="Arial" w:eastAsia="Times New Roman" w:hAnsi="Arial" w:cs="Arial"/>
                <w:color w:val="000000"/>
                <w:lang w:val="es-ES" w:eastAsia="es-ES"/>
              </w:rPr>
              <w:t xml:space="preserve"> Nacional</w:t>
            </w:r>
          </w:p>
          <w:p w:rsidR="00D52E2A" w:rsidRPr="00E11CEA" w:rsidRDefault="00D52E2A" w:rsidP="00D52E2A">
            <w:pPr>
              <w:numPr>
                <w:ilvl w:val="0"/>
                <w:numId w:val="22"/>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D52E2A" w:rsidRPr="00C73425" w:rsidRDefault="00D52E2A" w:rsidP="00C73425">
            <w:pPr>
              <w:numPr>
                <w:ilvl w:val="0"/>
                <w:numId w:val="23"/>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Núcleo educativo 922</w:t>
            </w:r>
          </w:p>
          <w:p w:rsidR="00D52E2A" w:rsidRDefault="00D52E2A" w:rsidP="0095418A">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D52E2A" w:rsidRDefault="00D52E2A" w:rsidP="0095418A">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televisor, internet, fotocopias, documentos de consulta, tizas, entre otros.</w:t>
            </w:r>
          </w:p>
          <w:p w:rsidR="00D52E2A" w:rsidRPr="00D9463A" w:rsidRDefault="00D52E2A" w:rsidP="0095418A">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D52E2A"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D52E2A" w:rsidRDefault="00D52E2A" w:rsidP="0095418A"/>
          <w:p w:rsidR="00D52E2A" w:rsidRDefault="00D52E2A" w:rsidP="0095418A">
            <w:r>
              <w:t>EVALUACION</w:t>
            </w:r>
          </w:p>
        </w:tc>
        <w:tc>
          <w:tcPr>
            <w:tcW w:w="4215" w:type="pct"/>
            <w:gridSpan w:val="2"/>
          </w:tcPr>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E41672" w:rsidRPr="00A75FF0"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E41672" w:rsidRPr="002E0E8E" w:rsidRDefault="00E41672" w:rsidP="00E41672">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E41672" w:rsidRPr="00A75FF0" w:rsidRDefault="00E41672" w:rsidP="00E41672">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2E0E8E">
              <w:rPr>
                <w:rFonts w:ascii="Calibri" w:hAnsi="Calibri"/>
                <w:b/>
                <w:bCs/>
                <w:color w:val="000000"/>
              </w:rPr>
              <w:t xml:space="preserve">EDUCACIÓN PREESCOLAR  </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Comprensión de mensajes</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Reacción cognoscitiva y emocional ante el mensaje recibido</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Emisión de mensajes</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Intercambio de información </w:t>
            </w:r>
          </w:p>
          <w:p w:rsidR="00E41672" w:rsidRPr="002E0E8E"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Enlace entre el aprendizaje lingüístico y la comunicación cotidiana</w:t>
            </w:r>
          </w:p>
          <w:p w:rsidR="00E41672" w:rsidRPr="00A75FF0"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BÁSICA PRIMARIA </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 xml:space="preserve"> </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Competencia oral en sus dos direcciones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Reacción cognoscitiva y emocional ante mensajes orales y escritos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vocabulario</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E41672" w:rsidRPr="00A75FF0"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EDUCACIÓN BÁSICA SECUNDARIA</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y escrita</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lastRenderedPageBreak/>
              <w:t>Repertorio de vocabulario</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Estructuras</w:t>
            </w:r>
          </w:p>
          <w:p w:rsidR="00E41672" w:rsidRPr="00A75FF0"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MEDIA </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E41672"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Comprensión de textos escritos  (mediana y larga extensión)</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Redacción de informes</w:t>
            </w:r>
          </w:p>
          <w:p w:rsidR="00E41672" w:rsidRPr="00AD6E25"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amplio de vocabulario y expresiones idiomáticas</w:t>
            </w:r>
          </w:p>
          <w:p w:rsidR="00E41672" w:rsidRDefault="00E41672"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en experiencias de taller</w:t>
            </w:r>
          </w:p>
          <w:p w:rsidR="0009346A" w:rsidRDefault="0009346A"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09346A" w:rsidRDefault="0009346A" w:rsidP="0009346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09346A" w:rsidRDefault="0009346A" w:rsidP="0009346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09346A" w:rsidRDefault="0009346A" w:rsidP="0009346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09346A" w:rsidRPr="00AD6E25" w:rsidRDefault="0009346A" w:rsidP="00E41672">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D52E2A" w:rsidRPr="00E41672"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Cs/>
              </w:rPr>
            </w:pPr>
          </w:p>
          <w:p w:rsidR="00E41672" w:rsidRDefault="00E41672" w:rsidP="0095418A">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FA518B" w:rsidRDefault="00FA518B"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FA518B" w:rsidRDefault="00FF3A45" w:rsidP="00FF3A45">
            <w:pPr>
              <w:tabs>
                <w:tab w:val="left" w:pos="1125"/>
              </w:tabs>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r>
              <w:rPr>
                <w:rFonts w:ascii="Arial" w:eastAsia="Calibri" w:hAnsi="Arial" w:cs="Arial"/>
                <w:b/>
                <w:bCs/>
                <w:lang w:val="es-MX"/>
              </w:rPr>
              <w:tab/>
            </w:r>
          </w:p>
          <w:p w:rsidR="00FF3A45" w:rsidRDefault="00FF3A45" w:rsidP="00FF3A45">
            <w:pPr>
              <w:tabs>
                <w:tab w:val="left" w:pos="1125"/>
              </w:tabs>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FF3A45" w:rsidRDefault="00FF3A45"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FF3A45" w:rsidRDefault="00FF3A45"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tbl>
            <w:tblPr>
              <w:tblStyle w:val="Cuadrculavistosa-nfasis5"/>
              <w:tblW w:w="14261" w:type="dxa"/>
              <w:tblLook w:val="04A0" w:firstRow="1" w:lastRow="0" w:firstColumn="1" w:lastColumn="0" w:noHBand="0" w:noVBand="1"/>
            </w:tblPr>
            <w:tblGrid>
              <w:gridCol w:w="2761"/>
              <w:gridCol w:w="3651"/>
              <w:gridCol w:w="4884"/>
              <w:gridCol w:w="2965"/>
            </w:tblGrid>
            <w:tr w:rsidR="00FF3A45" w:rsidTr="009F43DD">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761" w:type="dxa"/>
                  <w:hideMark/>
                </w:tcPr>
                <w:p w:rsidR="00FF3A45" w:rsidRDefault="00FF3A45" w:rsidP="009F43DD">
                  <w:pPr>
                    <w:jc w:val="both"/>
                    <w:rPr>
                      <w:rFonts w:ascii="Arial" w:eastAsia="Arial Unicode MS" w:hAnsi="Arial" w:cs="Arial"/>
                      <w:b w:val="0"/>
                      <w:color w:val="000000" w:themeColor="text1"/>
                      <w:sz w:val="24"/>
                      <w:szCs w:val="24"/>
                    </w:rPr>
                  </w:pPr>
                  <w:r>
                    <w:rPr>
                      <w:rFonts w:ascii="Arial" w:eastAsia="Arial Unicode MS" w:hAnsi="Arial" w:cs="Arial"/>
                      <w:color w:val="000000" w:themeColor="text1"/>
                      <w:sz w:val="24"/>
                      <w:szCs w:val="24"/>
                    </w:rPr>
                    <w:t>CRITERIO</w:t>
                  </w:r>
                </w:p>
              </w:tc>
              <w:tc>
                <w:tcPr>
                  <w:tcW w:w="3651" w:type="dxa"/>
                  <w:hideMark/>
                </w:tcPr>
                <w:p w:rsidR="00FF3A45" w:rsidRDefault="00FF3A45"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PROCESO</w:t>
                  </w:r>
                </w:p>
              </w:tc>
              <w:tc>
                <w:tcPr>
                  <w:tcW w:w="4884" w:type="dxa"/>
                  <w:hideMark/>
                </w:tcPr>
                <w:p w:rsidR="00FF3A45" w:rsidRDefault="00FF3A45"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PROCEDIMIENTO</w:t>
                  </w:r>
                </w:p>
              </w:tc>
              <w:tc>
                <w:tcPr>
                  <w:tcW w:w="2965" w:type="dxa"/>
                  <w:hideMark/>
                </w:tcPr>
                <w:p w:rsidR="00FF3A45" w:rsidRDefault="00FF3A45" w:rsidP="009F43DD">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FRECUENCIA</w:t>
                  </w:r>
                </w:p>
              </w:tc>
            </w:tr>
            <w:tr w:rsidR="00FF3A45" w:rsidTr="009F43DD">
              <w:trPr>
                <w:cnfStyle w:val="000000100000" w:firstRow="0" w:lastRow="0" w:firstColumn="0" w:lastColumn="0" w:oddVBand="0" w:evenVBand="0" w:oddHBand="1" w:evenHBand="0" w:firstRowFirstColumn="0" w:firstRowLastColumn="0" w:lastRowFirstColumn="0" w:lastRowLastColumn="0"/>
                <w:trHeight w:val="2792"/>
              </w:trPr>
              <w:tc>
                <w:tcPr>
                  <w:cnfStyle w:val="001000000000" w:firstRow="0" w:lastRow="0" w:firstColumn="1" w:lastColumn="0" w:oddVBand="0" w:evenVBand="0" w:oddHBand="0" w:evenHBand="0" w:firstRowFirstColumn="0" w:firstRowLastColumn="0" w:lastRowFirstColumn="0" w:lastRowLastColumn="0"/>
                  <w:tcW w:w="2761" w:type="dxa"/>
                </w:tcPr>
                <w:p w:rsidR="00FF3A45" w:rsidRDefault="00FF3A45" w:rsidP="009F43DD">
                  <w:pPr>
                    <w:jc w:val="both"/>
                    <w:rPr>
                      <w:rFonts w:ascii="Arial" w:eastAsia="Arial Unicode MS" w:hAnsi="Arial" w:cs="Arial"/>
                      <w:sz w:val="24"/>
                      <w:szCs w:val="24"/>
                    </w:rPr>
                  </w:pPr>
                </w:p>
                <w:p w:rsidR="00FF3A45" w:rsidRDefault="00FF3A45" w:rsidP="009F43DD">
                  <w:pPr>
                    <w:jc w:val="both"/>
                    <w:rPr>
                      <w:rFonts w:ascii="Arial" w:eastAsia="Arial Unicode MS" w:hAnsi="Arial" w:cs="Arial"/>
                      <w:sz w:val="24"/>
                      <w:szCs w:val="24"/>
                    </w:rPr>
                  </w:pPr>
                  <w:r>
                    <w:rPr>
                      <w:rFonts w:ascii="Arial" w:eastAsia="Arial Unicode MS" w:hAnsi="Arial" w:cs="Arial"/>
                      <w:sz w:val="24"/>
                      <w:szCs w:val="24"/>
                    </w:rPr>
                    <w:t>N tics</w:t>
                  </w:r>
                </w:p>
                <w:p w:rsidR="00FF3A45" w:rsidRDefault="00FF3A45" w:rsidP="009F43DD">
                  <w:pPr>
                    <w:jc w:val="both"/>
                    <w:rPr>
                      <w:rFonts w:ascii="Arial" w:eastAsia="Arial Unicode MS" w:hAnsi="Arial" w:cs="Arial"/>
                      <w:sz w:val="24"/>
                      <w:szCs w:val="24"/>
                    </w:rPr>
                  </w:pPr>
                  <w:r w:rsidRPr="007017B3">
                    <w:rPr>
                      <w:rFonts w:ascii="Arial" w:eastAsia="Arial Unicode MS" w:hAnsi="Arial" w:cs="Arial"/>
                      <w:sz w:val="24"/>
                      <w:szCs w:val="24"/>
                    </w:rPr>
                    <w:t>Guías de aprendizaje</w:t>
                  </w:r>
                </w:p>
                <w:p w:rsidR="00FF3A45" w:rsidRDefault="00FF3A45" w:rsidP="009F43DD">
                  <w:pPr>
                    <w:jc w:val="both"/>
                    <w:rPr>
                      <w:rFonts w:ascii="Arial" w:eastAsia="Arial Unicode MS" w:hAnsi="Arial" w:cs="Arial"/>
                      <w:sz w:val="24"/>
                      <w:szCs w:val="24"/>
                    </w:rPr>
                  </w:pPr>
                  <w:r>
                    <w:rPr>
                      <w:rFonts w:ascii="Arial" w:eastAsia="Arial Unicode MS" w:hAnsi="Arial" w:cs="Arial"/>
                      <w:sz w:val="24"/>
                      <w:szCs w:val="24"/>
                    </w:rPr>
                    <w:t>Taller</w:t>
                  </w:r>
                </w:p>
                <w:p w:rsidR="00FF3A45" w:rsidRDefault="00FF3A45" w:rsidP="009F43DD">
                  <w:pPr>
                    <w:jc w:val="both"/>
                    <w:rPr>
                      <w:rFonts w:ascii="Arial" w:eastAsia="Arial Unicode MS" w:hAnsi="Arial" w:cs="Arial"/>
                      <w:sz w:val="24"/>
                      <w:szCs w:val="24"/>
                    </w:rPr>
                  </w:pPr>
                  <w:r>
                    <w:rPr>
                      <w:rFonts w:ascii="Arial" w:eastAsia="Arial Unicode MS" w:hAnsi="Arial" w:cs="Arial"/>
                      <w:sz w:val="24"/>
                      <w:szCs w:val="24"/>
                    </w:rPr>
                    <w:t>Cuaderno</w:t>
                  </w:r>
                </w:p>
                <w:p w:rsidR="00FF3A45" w:rsidRDefault="00FF3A45" w:rsidP="009F43DD">
                  <w:pPr>
                    <w:jc w:val="both"/>
                    <w:rPr>
                      <w:rFonts w:ascii="Arial" w:eastAsia="Arial Unicode MS" w:hAnsi="Arial" w:cs="Arial"/>
                      <w:sz w:val="24"/>
                      <w:szCs w:val="24"/>
                    </w:rPr>
                  </w:pPr>
                  <w:r>
                    <w:rPr>
                      <w:rFonts w:ascii="Arial" w:eastAsia="Arial Unicode MS" w:hAnsi="Arial" w:cs="Arial"/>
                      <w:sz w:val="24"/>
                      <w:szCs w:val="24"/>
                    </w:rPr>
                    <w:t>Consultas</w:t>
                  </w:r>
                </w:p>
                <w:p w:rsidR="00FF3A45" w:rsidRDefault="00FF3A45" w:rsidP="009F43DD">
                  <w:pPr>
                    <w:jc w:val="both"/>
                    <w:rPr>
                      <w:rFonts w:ascii="Arial" w:eastAsia="Arial Unicode MS" w:hAnsi="Arial" w:cs="Arial"/>
                      <w:sz w:val="24"/>
                      <w:szCs w:val="24"/>
                    </w:rPr>
                  </w:pPr>
                </w:p>
              </w:tc>
              <w:tc>
                <w:tcPr>
                  <w:tcW w:w="3651" w:type="dxa"/>
                  <w:hideMark/>
                </w:tcPr>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individual</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cooperativo</w:t>
                  </w:r>
                </w:p>
                <w:p w:rsidR="00FF3A45" w:rsidRPr="007017B3"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extra clase</w:t>
                  </w:r>
                </w:p>
              </w:tc>
              <w:tc>
                <w:tcPr>
                  <w:tcW w:w="4884" w:type="dxa"/>
                  <w:hideMark/>
                </w:tcPr>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Desarrolla una actividad para afianzar el concepto trabajado.</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Se reúnen en equipo con el fin de construir y analizar los contenidos tratados para ser socializados.</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Reflexiona en torno al fortalecimiento de su propio aprendizaje.</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FF3A45" w:rsidRPr="00AB25FA"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tc>
              <w:tc>
                <w:tcPr>
                  <w:tcW w:w="2965" w:type="dxa"/>
                  <w:hideMark/>
                </w:tcPr>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Cuatro guías por periodo.</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Ocho evaluaciones por periodo.</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Cinco diálogos por periodo.</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Dos exposiciones por periodo.</w:t>
                  </w:r>
                </w:p>
                <w:p w:rsidR="00FF3A45" w:rsidRDefault="00FF3A45" w:rsidP="009F43DD">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Tres consultas por periodo.</w:t>
                  </w:r>
                </w:p>
              </w:tc>
            </w:tr>
          </w:tbl>
          <w:p w:rsidR="00FF3A45" w:rsidRDefault="00FF3A45"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FF3A45" w:rsidRDefault="00FF3A45"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9463A">
              <w:rPr>
                <w:rFonts w:ascii="Arial" w:eastAsia="Calibri" w:hAnsi="Arial" w:cs="Arial"/>
                <w:b/>
                <w:bCs/>
                <w:lang w:val="es-MX"/>
              </w:rPr>
              <w:t>COMPETENCIA GRAMATICAL</w:t>
            </w:r>
          </w:p>
          <w:p w:rsidR="00D52E2A" w:rsidRPr="00D9463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D52E2A" w:rsidRPr="00AD4B75"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D52E2A" w:rsidRPr="000E3050" w:rsidTr="0095418A">
              <w:trPr>
                <w:trHeight w:val="571"/>
                <w:jc w:val="center"/>
              </w:trPr>
              <w:tc>
                <w:tcPr>
                  <w:tcW w:w="215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CRITERIO</w:t>
                  </w:r>
                </w:p>
              </w:tc>
            </w:tr>
            <w:tr w:rsidR="00D52E2A" w:rsidRPr="000E3050" w:rsidTr="0095418A">
              <w:trPr>
                <w:trHeight w:val="571"/>
                <w:jc w:val="center"/>
              </w:trPr>
              <w:tc>
                <w:tcPr>
                  <w:tcW w:w="2150" w:type="dxa"/>
                  <w:vMerge w:val="restart"/>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D52E2A" w:rsidRDefault="00D52E2A" w:rsidP="0095418A">
                  <w:pPr>
                    <w:jc w:val="center"/>
                    <w:rPr>
                      <w:rFonts w:ascii="Arial" w:eastAsia="Calibri" w:hAnsi="Arial" w:cs="Arial"/>
                    </w:rPr>
                  </w:pPr>
                  <w:r w:rsidRPr="000E3050">
                    <w:rPr>
                      <w:rFonts w:ascii="Arial" w:eastAsia="Calibri" w:hAnsi="Arial" w:cs="Arial"/>
                    </w:rPr>
                    <w:t>CONTROL DE VOCABULARIO</w:t>
                  </w:r>
                </w:p>
                <w:p w:rsidR="00D52E2A" w:rsidRPr="004F2C37" w:rsidRDefault="00D52E2A" w:rsidP="0095418A">
                  <w:pPr>
                    <w:jc w:val="center"/>
                    <w:rPr>
                      <w:rFonts w:ascii="Arial" w:eastAsia="Calibri" w:hAnsi="Arial" w:cs="Arial"/>
                    </w:rPr>
                  </w:pPr>
                  <w:r w:rsidRPr="004F2C37">
                    <w:rPr>
                      <w:rFonts w:ascii="Arial" w:eastAsia="Calibri" w:hAnsi="Arial" w:cs="Arial"/>
                    </w:rPr>
                    <w:t xml:space="preserve"> (Conjunto de palabras en</w:t>
                  </w:r>
                </w:p>
                <w:p w:rsidR="00D52E2A" w:rsidRPr="000E3050" w:rsidRDefault="00D52E2A" w:rsidP="0095418A">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Comprensión del significado y uso de vocabulario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95418A">
                  <w:pPr>
                    <w:rPr>
                      <w:rFonts w:ascii="Arial" w:eastAsia="Calibri" w:hAnsi="Arial" w:cs="Arial"/>
                    </w:rPr>
                  </w:pPr>
                  <w:r w:rsidRPr="000E3050">
                    <w:rPr>
                      <w:rFonts w:ascii="Arial" w:eastAsia="Calibri" w:hAnsi="Arial" w:cs="Arial"/>
                    </w:rPr>
                    <w:t>Utilización del vocabulario según el contexto o situaciones dadas.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95418A">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95418A">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restart"/>
                  <w:vAlign w:val="center"/>
                </w:tcPr>
                <w:p w:rsidR="00D52E2A" w:rsidRDefault="00D52E2A" w:rsidP="0095418A">
                  <w:pPr>
                    <w:jc w:val="center"/>
                    <w:rPr>
                      <w:rFonts w:ascii="Arial" w:eastAsia="Calibri" w:hAnsi="Arial" w:cs="Arial"/>
                    </w:rPr>
                  </w:pPr>
                  <w:r>
                    <w:rPr>
                      <w:rFonts w:ascii="Arial" w:eastAsia="Calibri" w:hAnsi="Arial" w:cs="Arial"/>
                    </w:rPr>
                    <w:t>SINTAXIS</w:t>
                  </w:r>
                </w:p>
                <w:p w:rsidR="00D52E2A" w:rsidRPr="000E3050" w:rsidRDefault="00D52E2A" w:rsidP="0095418A">
                  <w:pPr>
                    <w:rPr>
                      <w:rFonts w:ascii="Arial" w:eastAsia="Calibri" w:hAnsi="Arial" w:cs="Arial"/>
                    </w:rPr>
                  </w:pPr>
                  <w:r>
                    <w:rPr>
                      <w:rFonts w:ascii="Arial" w:eastAsia="Calibri" w:hAnsi="Arial" w:cs="Arial"/>
                    </w:rPr>
                    <w:lastRenderedPageBreak/>
                    <w:t>(Coordinar palabras y construir con ellas oraciones)</w:t>
                  </w:r>
                </w:p>
              </w:tc>
              <w:tc>
                <w:tcPr>
                  <w:tcW w:w="1980" w:type="dxa"/>
                  <w:vAlign w:val="center"/>
                </w:tcPr>
                <w:p w:rsidR="00D52E2A" w:rsidRPr="000E3050" w:rsidRDefault="00D52E2A" w:rsidP="0095418A">
                  <w:pPr>
                    <w:rPr>
                      <w:rFonts w:ascii="Arial" w:eastAsia="Calibri" w:hAnsi="Arial" w:cs="Arial"/>
                    </w:rPr>
                  </w:pPr>
                  <w:r w:rsidRPr="000E3050">
                    <w:rPr>
                      <w:rFonts w:ascii="Arial" w:eastAsia="Calibri" w:hAnsi="Arial" w:cs="Arial"/>
                    </w:rPr>
                    <w:lastRenderedPageBreak/>
                    <w:t xml:space="preserve">Expresión y </w:t>
                  </w:r>
                  <w:r w:rsidRPr="000E3050">
                    <w:rPr>
                      <w:rFonts w:ascii="Arial" w:eastAsia="Calibri" w:hAnsi="Arial" w:cs="Arial"/>
                    </w:rPr>
                    <w:lastRenderedPageBreak/>
                    <w:t>comprensión</w:t>
                  </w: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 xml:space="preserve">Comprensión de  las palabras para la formación de </w:t>
                  </w:r>
                  <w:r w:rsidRPr="000E3050">
                    <w:rPr>
                      <w:rFonts w:ascii="Arial" w:eastAsia="Calibri" w:hAnsi="Arial" w:cs="Arial"/>
                    </w:rPr>
                    <w:lastRenderedPageBreak/>
                    <w:t>diferentes oraciones.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Construcción de oraciones en diferentes formas para la comunicación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Verificación de oraciones escritas en diferentes formas.</w:t>
                  </w:r>
                </w:p>
              </w:tc>
            </w:tr>
          </w:tbl>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D52E2A" w:rsidRPr="00D9463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r w:rsidRPr="00D9463A">
              <w:rPr>
                <w:rFonts w:ascii="Arial" w:eastAsia="Calibri" w:hAnsi="Arial" w:cs="Arial"/>
                <w:b/>
                <w:bCs/>
                <w:lang w:val="es-MX"/>
              </w:rPr>
              <w:t>COMPETENCIA TEXTUAL</w:t>
            </w: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D52E2A" w:rsidRPr="000E3050" w:rsidTr="0095418A">
              <w:trPr>
                <w:trHeight w:val="571"/>
                <w:jc w:val="center"/>
              </w:trPr>
              <w:tc>
                <w:tcPr>
                  <w:tcW w:w="215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CRITERIO</w:t>
                  </w:r>
                </w:p>
              </w:tc>
            </w:tr>
            <w:tr w:rsidR="00D52E2A" w:rsidRPr="000E3050" w:rsidTr="0095418A">
              <w:trPr>
                <w:trHeight w:val="571"/>
                <w:jc w:val="center"/>
              </w:trPr>
              <w:tc>
                <w:tcPr>
                  <w:tcW w:w="2150" w:type="dxa"/>
                  <w:vMerge w:val="restart"/>
                  <w:vAlign w:val="center"/>
                </w:tcPr>
                <w:p w:rsidR="00D52E2A" w:rsidRPr="000E3050" w:rsidRDefault="00D52E2A" w:rsidP="0095418A">
                  <w:pPr>
                    <w:jc w:val="center"/>
                    <w:rPr>
                      <w:rFonts w:ascii="Arial" w:eastAsia="Calibri" w:hAnsi="Arial" w:cs="Arial"/>
                      <w:b/>
                      <w:bCs/>
                    </w:rPr>
                  </w:pPr>
                  <w:r>
                    <w:rPr>
                      <w:rFonts w:ascii="Arial" w:eastAsia="Calibri" w:hAnsi="Arial" w:cs="Arial"/>
                    </w:rPr>
                    <w:t>TEXTUAL</w:t>
                  </w:r>
                </w:p>
              </w:tc>
              <w:tc>
                <w:tcPr>
                  <w:tcW w:w="2098" w:type="dxa"/>
                  <w:vMerge w:val="restart"/>
                  <w:vAlign w:val="center"/>
                </w:tcPr>
                <w:p w:rsidR="00D52E2A" w:rsidRDefault="00D52E2A" w:rsidP="0095418A">
                  <w:pPr>
                    <w:jc w:val="center"/>
                    <w:rPr>
                      <w:rFonts w:ascii="Arial" w:eastAsia="Calibri" w:hAnsi="Arial" w:cs="Arial"/>
                    </w:rPr>
                  </w:pPr>
                  <w:r w:rsidRPr="000E3050">
                    <w:rPr>
                      <w:rFonts w:ascii="Arial" w:eastAsia="Calibri" w:hAnsi="Arial" w:cs="Arial"/>
                    </w:rPr>
                    <w:t xml:space="preserve">COHESION </w:t>
                  </w:r>
                </w:p>
                <w:p w:rsidR="00D52E2A" w:rsidRDefault="00D52E2A" w:rsidP="0095418A">
                  <w:pPr>
                    <w:jc w:val="center"/>
                    <w:rPr>
                      <w:rFonts w:ascii="Arial" w:eastAsia="Calibri" w:hAnsi="Arial" w:cs="Arial"/>
                    </w:rPr>
                  </w:pPr>
                </w:p>
                <w:p w:rsidR="00D52E2A" w:rsidRPr="000E3050" w:rsidRDefault="00D52E2A" w:rsidP="0095418A">
                  <w:pPr>
                    <w:jc w:val="center"/>
                    <w:rPr>
                      <w:rFonts w:ascii="Arial" w:eastAsia="Calibri" w:hAnsi="Arial" w:cs="Arial"/>
                      <w:b/>
                      <w:bCs/>
                    </w:rPr>
                  </w:pPr>
                  <w:r w:rsidRPr="000E3050">
                    <w:rPr>
                      <w:rFonts w:ascii="Arial" w:eastAsia="Calibri" w:hAnsi="Arial" w:cs="Arial"/>
                    </w:rPr>
                    <w:t>(Acción y efecto de unir las cosas, entre si)</w:t>
                  </w:r>
                </w:p>
              </w:tc>
              <w:tc>
                <w:tcPr>
                  <w:tcW w:w="1980"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Comprensión de la manera de unir las palabras e ideas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95418A">
                  <w:pPr>
                    <w:rPr>
                      <w:rFonts w:ascii="Arial" w:eastAsia="Calibri" w:hAnsi="Arial" w:cs="Arial"/>
                    </w:rPr>
                  </w:pPr>
                  <w:r w:rsidRPr="000E3050">
                    <w:rPr>
                      <w:rFonts w:ascii="Arial" w:eastAsia="Calibri" w:hAnsi="Arial" w:cs="Arial"/>
                    </w:rPr>
                    <w:t>Elaboración de textos escritos en inglés conectando bien las palabras o ideas.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95418A">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95418A">
                  <w:pPr>
                    <w:rPr>
                      <w:rFonts w:ascii="Arial" w:eastAsia="Calibri" w:hAnsi="Arial" w:cs="Arial"/>
                    </w:rPr>
                  </w:pPr>
                  <w:r w:rsidRPr="000E3050">
                    <w:rPr>
                      <w:rFonts w:ascii="Arial" w:eastAsia="Calibri" w:hAnsi="Arial" w:cs="Arial"/>
                    </w:rPr>
                    <w:t>Verificación de textos escritos con cohesión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restart"/>
                  <w:vAlign w:val="center"/>
                </w:tcPr>
                <w:p w:rsidR="00D52E2A" w:rsidRDefault="00D52E2A" w:rsidP="0095418A">
                  <w:pPr>
                    <w:jc w:val="center"/>
                    <w:rPr>
                      <w:rFonts w:ascii="Arial" w:eastAsia="Calibri" w:hAnsi="Arial" w:cs="Arial"/>
                    </w:rPr>
                  </w:pPr>
                  <w:r>
                    <w:rPr>
                      <w:rFonts w:ascii="Arial" w:eastAsia="Calibri" w:hAnsi="Arial" w:cs="Arial"/>
                    </w:rPr>
                    <w:t>ORGANIZACIÓN RETORICA</w:t>
                  </w:r>
                </w:p>
                <w:p w:rsidR="00D52E2A" w:rsidRDefault="00D52E2A" w:rsidP="0095418A">
                  <w:pPr>
                    <w:rPr>
                      <w:rFonts w:ascii="Arial" w:eastAsia="Calibri" w:hAnsi="Arial" w:cs="Arial"/>
                    </w:rPr>
                  </w:pPr>
                </w:p>
                <w:p w:rsidR="00D52E2A" w:rsidRPr="000E3050" w:rsidRDefault="00D52E2A" w:rsidP="0095418A">
                  <w:pPr>
                    <w:rPr>
                      <w:rFonts w:ascii="Arial" w:eastAsia="Calibri" w:hAnsi="Arial" w:cs="Arial"/>
                    </w:rPr>
                  </w:pPr>
                  <w:r>
                    <w:rPr>
                      <w:rFonts w:ascii="Arial" w:eastAsia="Calibri" w:hAnsi="Arial" w:cs="Arial"/>
                    </w:rPr>
                    <w:t xml:space="preserve">(Las reglas del </w:t>
                  </w:r>
                  <w:r>
                    <w:rPr>
                      <w:rFonts w:ascii="Arial" w:eastAsia="Calibri" w:hAnsi="Arial" w:cs="Arial"/>
                    </w:rPr>
                    <w:lastRenderedPageBreak/>
                    <w:t>bien decir)</w:t>
                  </w:r>
                </w:p>
              </w:tc>
              <w:tc>
                <w:tcPr>
                  <w:tcW w:w="1980" w:type="dxa"/>
                  <w:vAlign w:val="center"/>
                </w:tcPr>
                <w:p w:rsidR="00D52E2A" w:rsidRPr="000E3050" w:rsidRDefault="00D52E2A" w:rsidP="0095418A">
                  <w:pPr>
                    <w:rPr>
                      <w:rFonts w:ascii="Arial" w:eastAsia="Calibri" w:hAnsi="Arial" w:cs="Arial"/>
                    </w:rPr>
                  </w:pPr>
                  <w:r w:rsidRPr="000E3050">
                    <w:rPr>
                      <w:rFonts w:ascii="Arial" w:eastAsia="Calibri" w:hAnsi="Arial" w:cs="Arial"/>
                    </w:rPr>
                    <w:lastRenderedPageBreak/>
                    <w:t>Expresión y comprensión</w:t>
                  </w: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D52E2A" w:rsidRPr="00D9463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r w:rsidRPr="00D9463A">
              <w:rPr>
                <w:rFonts w:ascii="Arial" w:eastAsia="Calibri" w:hAnsi="Arial" w:cs="Arial"/>
                <w:b/>
                <w:bCs/>
                <w:lang w:val="es-MX"/>
              </w:rPr>
              <w:t>COMPETENCIA PRAGMÁTICA</w:t>
            </w: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D52E2A" w:rsidRPr="000E3050" w:rsidTr="0095418A">
              <w:trPr>
                <w:trHeight w:val="571"/>
                <w:jc w:val="center"/>
              </w:trPr>
              <w:tc>
                <w:tcPr>
                  <w:tcW w:w="215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CRITERIO</w:t>
                  </w:r>
                </w:p>
              </w:tc>
            </w:tr>
            <w:tr w:rsidR="00D52E2A" w:rsidRPr="000E3050" w:rsidTr="0095418A">
              <w:trPr>
                <w:trHeight w:val="571"/>
                <w:jc w:val="center"/>
              </w:trPr>
              <w:tc>
                <w:tcPr>
                  <w:tcW w:w="2150" w:type="dxa"/>
                  <w:vMerge w:val="restart"/>
                  <w:vAlign w:val="center"/>
                </w:tcPr>
                <w:p w:rsidR="00D52E2A" w:rsidRPr="000E3050" w:rsidRDefault="00D52E2A" w:rsidP="0095418A">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D52E2A" w:rsidRDefault="00D52E2A" w:rsidP="0095418A">
                  <w:pPr>
                    <w:jc w:val="center"/>
                    <w:rPr>
                      <w:rFonts w:ascii="Arial" w:eastAsia="Calibri" w:hAnsi="Arial" w:cs="Arial"/>
                    </w:rPr>
                  </w:pPr>
                  <w:r>
                    <w:rPr>
                      <w:rFonts w:ascii="Arial" w:eastAsia="Calibri" w:hAnsi="Arial" w:cs="Arial"/>
                    </w:rPr>
                    <w:t>SOCIO</w:t>
                  </w:r>
                </w:p>
                <w:p w:rsidR="00D52E2A" w:rsidRDefault="00D52E2A" w:rsidP="0095418A">
                  <w:pPr>
                    <w:jc w:val="center"/>
                    <w:rPr>
                      <w:rFonts w:ascii="Arial" w:eastAsia="Calibri" w:hAnsi="Arial" w:cs="Arial"/>
                    </w:rPr>
                  </w:pPr>
                  <w:r>
                    <w:rPr>
                      <w:rFonts w:ascii="Arial" w:eastAsia="Calibri" w:hAnsi="Arial" w:cs="Arial"/>
                    </w:rPr>
                    <w:t>LINGÜÍSTICA</w:t>
                  </w:r>
                </w:p>
                <w:p w:rsidR="00D52E2A" w:rsidRDefault="00D52E2A" w:rsidP="0095418A">
                  <w:pPr>
                    <w:jc w:val="center"/>
                    <w:rPr>
                      <w:rFonts w:ascii="Arial" w:eastAsia="Calibri" w:hAnsi="Arial" w:cs="Arial"/>
                    </w:rPr>
                  </w:pPr>
                  <w:r w:rsidRPr="004F2C37">
                    <w:rPr>
                      <w:rFonts w:ascii="Arial" w:eastAsia="Calibri" w:hAnsi="Arial" w:cs="Arial"/>
                    </w:rPr>
                    <w:t xml:space="preserve"> (Uso del lenguaje según </w:t>
                  </w:r>
                </w:p>
                <w:p w:rsidR="00D52E2A" w:rsidRPr="004F2C37" w:rsidRDefault="00D52E2A" w:rsidP="0095418A">
                  <w:pPr>
                    <w:jc w:val="center"/>
                    <w:rPr>
                      <w:rFonts w:ascii="Arial" w:eastAsia="Calibri" w:hAnsi="Arial" w:cs="Arial"/>
                    </w:rPr>
                  </w:pPr>
                  <w:r w:rsidRPr="004F2C37">
                    <w:rPr>
                      <w:rFonts w:ascii="Arial" w:eastAsia="Calibri" w:hAnsi="Arial" w:cs="Arial"/>
                    </w:rPr>
                    <w:t>el contexto)</w:t>
                  </w:r>
                </w:p>
              </w:tc>
              <w:tc>
                <w:tcPr>
                  <w:tcW w:w="1980"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Comprensión del uso del lenguaje según el contexto en el cual se emplea.</w:t>
                  </w:r>
                </w:p>
                <w:p w:rsidR="00D52E2A" w:rsidRPr="000E3050" w:rsidRDefault="00D52E2A" w:rsidP="0095418A">
                  <w:pPr>
                    <w:rPr>
                      <w:rFonts w:ascii="Arial" w:eastAsia="Calibri" w:hAnsi="Arial" w:cs="Arial"/>
                      <w:b/>
                      <w:bCs/>
                    </w:rPr>
                  </w:pP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95418A">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D52E2A" w:rsidRPr="000E3050" w:rsidRDefault="00D52E2A" w:rsidP="0095418A">
                  <w:pPr>
                    <w:rPr>
                      <w:rFonts w:ascii="Arial" w:eastAsia="Calibri" w:hAnsi="Arial" w:cs="Arial"/>
                    </w:rPr>
                  </w:pP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D52E2A" w:rsidRPr="000E3050" w:rsidRDefault="00D52E2A" w:rsidP="0095418A">
                  <w:pPr>
                    <w:rPr>
                      <w:rFonts w:ascii="Arial" w:eastAsia="Calibri" w:hAnsi="Arial" w:cs="Arial"/>
                    </w:rPr>
                  </w:pP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D52E2A" w:rsidRPr="000E3050" w:rsidRDefault="00D52E2A" w:rsidP="0095418A">
                  <w:pPr>
                    <w:rPr>
                      <w:rFonts w:ascii="Arial" w:eastAsia="Calibri" w:hAnsi="Arial" w:cs="Arial"/>
                    </w:rPr>
                  </w:pPr>
                </w:p>
              </w:tc>
            </w:tr>
          </w:tbl>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Verdana" w:hAnsi="Verdana" w:cstheme="minorHAnsi"/>
                <w:color w:val="FF0000"/>
                <w:sz w:val="24"/>
                <w:szCs w:val="24"/>
              </w:rPr>
            </w:pPr>
          </w:p>
          <w:p w:rsidR="00D52E2A" w:rsidRPr="007A1CBF" w:rsidRDefault="00D52E2A" w:rsidP="0095418A">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7A1CBF">
              <w:rPr>
                <w:rFonts w:ascii="Arial" w:eastAsia="Calibri" w:hAnsi="Arial" w:cs="Arial"/>
                <w:b/>
                <w:bCs/>
                <w:lang w:val="es-MX"/>
              </w:rPr>
              <w:t>COMPETENCIA LECTURA COMPRENSIVA</w:t>
            </w:r>
          </w:p>
          <w:p w:rsidR="00D52E2A" w:rsidRPr="00451B3C"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lang w:val="es-MX"/>
              </w:rPr>
            </w:pPr>
          </w:p>
          <w:p w:rsidR="00D52E2A" w:rsidRDefault="00D52E2A" w:rsidP="0095418A">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D52E2A" w:rsidRPr="000E3050" w:rsidTr="0095418A">
              <w:trPr>
                <w:trHeight w:val="571"/>
                <w:jc w:val="center"/>
              </w:trPr>
              <w:tc>
                <w:tcPr>
                  <w:tcW w:w="215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95418A">
                  <w:pPr>
                    <w:jc w:val="center"/>
                    <w:rPr>
                      <w:rFonts w:ascii="Arial" w:eastAsia="Calibri" w:hAnsi="Arial" w:cs="Arial"/>
                      <w:b/>
                      <w:bCs/>
                    </w:rPr>
                  </w:pPr>
                  <w:r w:rsidRPr="000E3050">
                    <w:rPr>
                      <w:rFonts w:ascii="Arial" w:eastAsia="Calibri" w:hAnsi="Arial" w:cs="Arial"/>
                      <w:b/>
                      <w:bCs/>
                    </w:rPr>
                    <w:t>CRITERIO</w:t>
                  </w:r>
                </w:p>
              </w:tc>
            </w:tr>
            <w:tr w:rsidR="00D52E2A" w:rsidRPr="000E3050" w:rsidTr="0095418A">
              <w:trPr>
                <w:trHeight w:val="571"/>
                <w:jc w:val="center"/>
              </w:trPr>
              <w:tc>
                <w:tcPr>
                  <w:tcW w:w="2150" w:type="dxa"/>
                  <w:vMerge w:val="restart"/>
                  <w:vAlign w:val="center"/>
                </w:tcPr>
                <w:p w:rsidR="00D52E2A" w:rsidRPr="000E3050" w:rsidRDefault="00D52E2A" w:rsidP="0095418A">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D52E2A" w:rsidRPr="000E3050" w:rsidRDefault="00D52E2A" w:rsidP="0095418A">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D52E2A" w:rsidRDefault="00D52E2A" w:rsidP="0095418A">
                  <w:pPr>
                    <w:rPr>
                      <w:rFonts w:ascii="Arial" w:eastAsia="Calibri" w:hAnsi="Arial" w:cs="Arial"/>
                    </w:rPr>
                  </w:pPr>
                  <w:r w:rsidRPr="005A5B67">
                    <w:rPr>
                      <w:rFonts w:ascii="Arial" w:eastAsia="Calibri" w:hAnsi="Arial" w:cs="Arial"/>
                    </w:rPr>
                    <w:t>COMPRENSIÓN</w:t>
                  </w:r>
                </w:p>
                <w:p w:rsidR="00D52E2A" w:rsidRDefault="00D52E2A" w:rsidP="0095418A">
                  <w:pPr>
                    <w:rPr>
                      <w:rFonts w:ascii="Arial" w:eastAsia="Calibri" w:hAnsi="Arial" w:cs="Arial"/>
                    </w:rPr>
                  </w:pPr>
                  <w:r w:rsidRPr="005A5B67">
                    <w:rPr>
                      <w:rFonts w:ascii="Arial" w:eastAsia="Calibri" w:hAnsi="Arial" w:cs="Arial"/>
                    </w:rPr>
                    <w:t>(Extracto de información general, especifica, deducción de significación de palabras, expresiones y patrones gramaticales)</w:t>
                  </w:r>
                </w:p>
                <w:p w:rsidR="00D52E2A" w:rsidRPr="005A5B67"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95418A">
                  <w:pPr>
                    <w:rPr>
                      <w:rFonts w:ascii="Arial" w:eastAsia="Calibri" w:hAnsi="Arial" w:cs="Arial"/>
                    </w:rPr>
                  </w:pPr>
                  <w:r>
                    <w:rPr>
                      <w:rFonts w:ascii="Arial" w:eastAsia="Calibri" w:hAnsi="Arial" w:cs="Arial"/>
                    </w:rPr>
                    <w:t>Composición de textos formales e informales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Merge/>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Merge/>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Ejercitación en técnicas de búsqueda de información general o específica de textos en inglés.</w:t>
                  </w:r>
                </w:p>
              </w:tc>
            </w:tr>
            <w:tr w:rsidR="00D52E2A" w:rsidRPr="000E3050" w:rsidTr="0095418A">
              <w:trPr>
                <w:trHeight w:val="571"/>
                <w:jc w:val="center"/>
              </w:trPr>
              <w:tc>
                <w:tcPr>
                  <w:tcW w:w="2150" w:type="dxa"/>
                  <w:vMerge/>
                  <w:vAlign w:val="center"/>
                </w:tcPr>
                <w:p w:rsidR="00D52E2A" w:rsidRPr="000E3050" w:rsidRDefault="00D52E2A" w:rsidP="0095418A">
                  <w:pPr>
                    <w:jc w:val="center"/>
                    <w:rPr>
                      <w:rFonts w:ascii="Arial" w:eastAsia="Calibri" w:hAnsi="Arial" w:cs="Arial"/>
                      <w:b/>
                      <w:bCs/>
                    </w:rPr>
                  </w:pPr>
                </w:p>
              </w:tc>
              <w:tc>
                <w:tcPr>
                  <w:tcW w:w="2098" w:type="dxa"/>
                  <w:vMerge/>
                  <w:vAlign w:val="center"/>
                </w:tcPr>
                <w:p w:rsidR="00D52E2A" w:rsidRPr="000E3050" w:rsidRDefault="00D52E2A" w:rsidP="0095418A">
                  <w:pPr>
                    <w:rPr>
                      <w:rFonts w:ascii="Arial" w:eastAsia="Calibri" w:hAnsi="Arial" w:cs="Arial"/>
                    </w:rPr>
                  </w:pPr>
                </w:p>
              </w:tc>
              <w:tc>
                <w:tcPr>
                  <w:tcW w:w="1980" w:type="dxa"/>
                  <w:vMerge/>
                  <w:vAlign w:val="center"/>
                </w:tcPr>
                <w:p w:rsidR="00D52E2A" w:rsidRPr="000E3050" w:rsidRDefault="00D52E2A" w:rsidP="0095418A">
                  <w:pPr>
                    <w:rPr>
                      <w:rFonts w:ascii="Arial" w:eastAsia="Calibri" w:hAnsi="Arial" w:cs="Arial"/>
                    </w:rPr>
                  </w:pPr>
                </w:p>
              </w:tc>
              <w:tc>
                <w:tcPr>
                  <w:tcW w:w="1657" w:type="dxa"/>
                  <w:vAlign w:val="center"/>
                </w:tcPr>
                <w:p w:rsidR="00D52E2A" w:rsidRPr="000E3050" w:rsidRDefault="00D52E2A" w:rsidP="0095418A">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95418A">
                  <w:pPr>
                    <w:rPr>
                      <w:rFonts w:ascii="Arial" w:eastAsia="Calibri" w:hAnsi="Arial" w:cs="Arial"/>
                    </w:rPr>
                  </w:pPr>
                  <w:r w:rsidRPr="000E3050">
                    <w:rPr>
                      <w:rFonts w:ascii="Arial" w:eastAsia="Calibri" w:hAnsi="Arial" w:cs="Arial"/>
                    </w:rPr>
                    <w:t>Verificación de respuestas dadas sobres textos formales e informales en inglés.</w:t>
                  </w:r>
                </w:p>
              </w:tc>
            </w:tr>
          </w:tbl>
          <w:p w:rsidR="00D52E2A" w:rsidRPr="00E631B7" w:rsidRDefault="00D52E2A" w:rsidP="0095418A">
            <w:pPr>
              <w:cnfStyle w:val="000000100000" w:firstRow="0" w:lastRow="0" w:firstColumn="0" w:lastColumn="0" w:oddVBand="0" w:evenVBand="0" w:oddHBand="1" w:evenHBand="0" w:firstRowFirstColumn="0" w:firstRowLastColumn="0" w:lastRowFirstColumn="0" w:lastRowLastColumn="0"/>
            </w:pPr>
          </w:p>
        </w:tc>
      </w:tr>
      <w:tr w:rsidR="00D52E2A" w:rsidTr="00BB33F8">
        <w:tc>
          <w:tcPr>
            <w:cnfStyle w:val="001000000000" w:firstRow="0" w:lastRow="0" w:firstColumn="1" w:lastColumn="0" w:oddVBand="0" w:evenVBand="0" w:oddHBand="0" w:evenHBand="0" w:firstRowFirstColumn="0" w:firstRowLastColumn="0" w:lastRowFirstColumn="0" w:lastRowLastColumn="0"/>
            <w:tcW w:w="785" w:type="pct"/>
          </w:tcPr>
          <w:p w:rsidR="00D52E2A" w:rsidRDefault="00D52E2A" w:rsidP="0095418A">
            <w:r>
              <w:lastRenderedPageBreak/>
              <w:t>PLAN DE APOYO</w:t>
            </w:r>
          </w:p>
        </w:tc>
        <w:tc>
          <w:tcPr>
            <w:tcW w:w="770" w:type="pct"/>
          </w:tcPr>
          <w:p w:rsidR="00D52E2A" w:rsidRDefault="00D52E2A" w:rsidP="0095418A">
            <w:pPr>
              <w:cnfStyle w:val="000000000000" w:firstRow="0" w:lastRow="0" w:firstColumn="0" w:lastColumn="0" w:oddVBand="0" w:evenVBand="0" w:oddHBand="0" w:evenHBand="0" w:firstRowFirstColumn="0" w:firstRowLastColumn="0" w:lastRowFirstColumn="0" w:lastRowLastColumn="0"/>
            </w:pPr>
          </w:p>
        </w:tc>
        <w:tc>
          <w:tcPr>
            <w:tcW w:w="3445" w:type="pct"/>
          </w:tcPr>
          <w:p w:rsidR="00D52E2A" w:rsidRDefault="00D52E2A" w:rsidP="0095418A">
            <w:pPr>
              <w:cnfStyle w:val="000000000000" w:firstRow="0" w:lastRow="0" w:firstColumn="0" w:lastColumn="0" w:oddVBand="0" w:evenVBand="0" w:oddHBand="0" w:evenHBand="0" w:firstRowFirstColumn="0" w:firstRowLastColumn="0" w:lastRowFirstColumn="0" w:lastRowLastColumn="0"/>
            </w:pPr>
          </w:p>
          <w:p w:rsidR="00D52E2A" w:rsidRDefault="00D52E2A" w:rsidP="0095418A">
            <w:pPr>
              <w:cnfStyle w:val="000000000000" w:firstRow="0" w:lastRow="0" w:firstColumn="0" w:lastColumn="0" w:oddVBand="0" w:evenVBand="0" w:oddHBand="0" w:evenHBand="0" w:firstRowFirstColumn="0" w:firstRowLastColumn="0" w:lastRowFirstColumn="0" w:lastRowLastColumn="0"/>
            </w:pPr>
          </w:p>
          <w:p w:rsidR="00D52E2A" w:rsidRDefault="00D52E2A" w:rsidP="0095418A">
            <w:pPr>
              <w:cnfStyle w:val="000000000000" w:firstRow="0" w:lastRow="0" w:firstColumn="0" w:lastColumn="0" w:oddVBand="0" w:evenVBand="0" w:oddHBand="0" w:evenHBand="0" w:firstRowFirstColumn="0" w:firstRowLastColumn="0" w:lastRowFirstColumn="0" w:lastRowLastColumn="0"/>
            </w:pPr>
          </w:p>
          <w:p w:rsidR="00D52E2A" w:rsidRDefault="00D52E2A" w:rsidP="0095418A">
            <w:pPr>
              <w:cnfStyle w:val="000000000000" w:firstRow="0" w:lastRow="0" w:firstColumn="0" w:lastColumn="0" w:oddVBand="0" w:evenVBand="0" w:oddHBand="0" w:evenHBand="0" w:firstRowFirstColumn="0" w:firstRowLastColumn="0" w:lastRowFirstColumn="0" w:lastRowLastColumn="0"/>
            </w:pPr>
          </w:p>
          <w:p w:rsidR="00D52E2A" w:rsidRDefault="00D52E2A" w:rsidP="0095418A">
            <w:pPr>
              <w:cnfStyle w:val="000000000000" w:firstRow="0" w:lastRow="0" w:firstColumn="0" w:lastColumn="0" w:oddVBand="0" w:evenVBand="0" w:oddHBand="0" w:evenHBand="0" w:firstRowFirstColumn="0" w:firstRowLastColumn="0" w:lastRowFirstColumn="0" w:lastRowLastColumn="0"/>
            </w:pPr>
            <w:r>
              <w:t>PLAN  DE NIVELACION</w:t>
            </w:r>
          </w:p>
          <w:p w:rsidR="00D52E2A" w:rsidRDefault="00D52E2A" w:rsidP="0095418A">
            <w:pPr>
              <w:cnfStyle w:val="000000000000" w:firstRow="0" w:lastRow="0" w:firstColumn="0" w:lastColumn="0" w:oddVBand="0" w:evenVBand="0" w:oddHBand="0" w:evenHBand="0" w:firstRowFirstColumn="0" w:firstRowLastColumn="0" w:lastRowFirstColumn="0" w:lastRowLastColumn="0"/>
            </w:pPr>
            <w:r>
              <w:t>PLAN DE RECUPERACION</w:t>
            </w:r>
          </w:p>
          <w:p w:rsidR="00D52E2A" w:rsidRDefault="00D52E2A" w:rsidP="0095418A">
            <w:pPr>
              <w:cnfStyle w:val="000000000000" w:firstRow="0" w:lastRow="0" w:firstColumn="0" w:lastColumn="0" w:oddVBand="0" w:evenVBand="0" w:oddHBand="0" w:evenHBand="0" w:firstRowFirstColumn="0" w:firstRowLastColumn="0" w:lastRowFirstColumn="0" w:lastRowLastColumn="0"/>
            </w:pPr>
            <w:r>
              <w:t>PLAN DE PROFUNDIZACION</w:t>
            </w:r>
          </w:p>
        </w:tc>
      </w:tr>
    </w:tbl>
    <w:p w:rsidR="00D52E2A" w:rsidRDefault="00D52E2A" w:rsidP="00D52E2A"/>
    <w:p w:rsidR="003B6DA2" w:rsidRDefault="003B6DA2" w:rsidP="003B6DA2">
      <w:pPr>
        <w:jc w:val="both"/>
        <w:rPr>
          <w:rFonts w:ascii="Arial" w:eastAsia="Arial Unicode MS" w:hAnsi="Arial" w:cs="Arial"/>
          <w:sz w:val="24"/>
          <w:szCs w:val="24"/>
        </w:rPr>
      </w:pPr>
    </w:p>
    <w:p w:rsidR="003B6DA2" w:rsidRDefault="003B6DA2" w:rsidP="003B6DA2">
      <w:pPr>
        <w:jc w:val="both"/>
        <w:rPr>
          <w:rFonts w:ascii="Arial" w:eastAsia="Arial Unicode MS" w:hAnsi="Arial" w:cs="Arial"/>
          <w:sz w:val="24"/>
          <w:szCs w:val="24"/>
        </w:rPr>
      </w:pPr>
    </w:p>
    <w:tbl>
      <w:tblPr>
        <w:tblStyle w:val="Cuadrculamedia3-nfasis2"/>
        <w:tblW w:w="14175" w:type="dxa"/>
        <w:tblLayout w:type="fixed"/>
        <w:tblLook w:val="04A0" w:firstRow="1" w:lastRow="0" w:firstColumn="1" w:lastColumn="0" w:noHBand="0" w:noVBand="1"/>
      </w:tblPr>
      <w:tblGrid>
        <w:gridCol w:w="2835"/>
        <w:gridCol w:w="11340"/>
      </w:tblGrid>
      <w:tr w:rsidR="003B6DA2" w:rsidTr="00BB33F8">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835" w:type="dxa"/>
          </w:tcPr>
          <w:p w:rsidR="003B6DA2" w:rsidRDefault="003B6DA2" w:rsidP="0095418A">
            <w:pPr>
              <w:jc w:val="center"/>
              <w:rPr>
                <w:rFonts w:ascii="Arial" w:eastAsia="Arial Unicode MS" w:hAnsi="Arial" w:cs="Arial"/>
                <w:b w:val="0"/>
                <w:sz w:val="24"/>
                <w:szCs w:val="24"/>
                <w:lang w:val="es-ES" w:eastAsia="es-ES"/>
              </w:rPr>
            </w:pPr>
          </w:p>
        </w:tc>
        <w:tc>
          <w:tcPr>
            <w:tcW w:w="11340" w:type="dxa"/>
            <w:hideMark/>
          </w:tcPr>
          <w:p w:rsidR="003B6DA2" w:rsidRDefault="003B6DA2" w:rsidP="0095418A">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lang w:val="es-ES" w:eastAsia="es-ES"/>
              </w:rPr>
            </w:pPr>
            <w:r>
              <w:rPr>
                <w:rFonts w:ascii="Arial" w:eastAsia="Arial Unicode MS" w:hAnsi="Arial" w:cs="Arial"/>
                <w:sz w:val="24"/>
                <w:szCs w:val="24"/>
              </w:rPr>
              <w:t>PLANES DE APOYO PARA TODOS LOS CICLOS EN  TODOS  LOS PERIODOS</w:t>
            </w:r>
          </w:p>
        </w:tc>
      </w:tr>
      <w:tr w:rsidR="003B6DA2"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3B6DA2" w:rsidRDefault="003B6DA2" w:rsidP="0095418A">
            <w:pPr>
              <w:jc w:val="center"/>
              <w:rPr>
                <w:rFonts w:ascii="Arial" w:eastAsia="Arial Unicode MS" w:hAnsi="Arial" w:cs="Arial"/>
                <w:b w:val="0"/>
                <w:sz w:val="20"/>
                <w:szCs w:val="20"/>
              </w:rPr>
            </w:pPr>
          </w:p>
          <w:p w:rsidR="003B6DA2" w:rsidRDefault="003B6DA2" w:rsidP="0095418A">
            <w:pPr>
              <w:jc w:val="center"/>
              <w:rPr>
                <w:rFonts w:ascii="Arial" w:hAnsi="Arial" w:cs="Arial"/>
                <w:b w:val="0"/>
                <w:sz w:val="20"/>
                <w:szCs w:val="20"/>
              </w:rPr>
            </w:pPr>
            <w:r>
              <w:rPr>
                <w:rFonts w:ascii="Arial" w:eastAsia="Arial Unicode MS" w:hAnsi="Arial" w:cs="Arial"/>
                <w:sz w:val="20"/>
                <w:szCs w:val="20"/>
              </w:rPr>
              <w:t>PLANES DE APOYO PARA RECUPERACIÓN</w:t>
            </w:r>
          </w:p>
          <w:p w:rsidR="003B6DA2" w:rsidRDefault="003B6DA2" w:rsidP="0095418A">
            <w:pPr>
              <w:jc w:val="center"/>
              <w:rPr>
                <w:rFonts w:ascii="Arial" w:eastAsia="Arial Unicode MS" w:hAnsi="Arial" w:cs="Arial"/>
                <w:b w:val="0"/>
                <w:sz w:val="24"/>
                <w:szCs w:val="24"/>
                <w:lang w:val="es-ES" w:eastAsia="es-ES"/>
              </w:rPr>
            </w:pPr>
          </w:p>
        </w:tc>
        <w:tc>
          <w:tcPr>
            <w:tcW w:w="11340" w:type="dxa"/>
            <w:hideMark/>
          </w:tcPr>
          <w:p w:rsidR="003B6DA2" w:rsidRDefault="003B6DA2" w:rsidP="0095418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Retomar  los talleres realizados con los contenidos del Periodo</w:t>
            </w:r>
          </w:p>
          <w:p w:rsidR="003B6DA2" w:rsidRPr="00780EDF"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Revisión y sustentación de los talleres realizados </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3B6DA2" w:rsidRPr="00780EDF"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Escribir un texto, cuento y/o fabula que plasme los temas tratados en el periodo.</w:t>
            </w:r>
          </w:p>
          <w:p w:rsidR="003B6DA2" w:rsidRPr="00A61041"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Pr>
                <w:rFonts w:ascii="Arial" w:hAnsi="Arial" w:cs="Arial"/>
                <w:sz w:val="24"/>
                <w:szCs w:val="24"/>
              </w:rPr>
              <w:t>Sustentación escrita y/u oral  de las actividades propuestas.</w:t>
            </w:r>
          </w:p>
          <w:p w:rsidR="003B6DA2" w:rsidRPr="00225459"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palabras vistas en el periodo.</w:t>
            </w:r>
          </w:p>
          <w:p w:rsidR="003B6DA2" w:rsidRPr="00780EDF"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3B6DA2" w:rsidRPr="00780EDF" w:rsidRDefault="003B6DA2" w:rsidP="0095418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3B6DA2" w:rsidRPr="00780EDF" w:rsidRDefault="003B6DA2" w:rsidP="0095418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3B6DA2" w:rsidRDefault="003B6DA2" w:rsidP="0095418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tc>
      </w:tr>
      <w:tr w:rsidR="003B6DA2" w:rsidTr="00BB33F8">
        <w:tc>
          <w:tcPr>
            <w:cnfStyle w:val="001000000000" w:firstRow="0" w:lastRow="0" w:firstColumn="1" w:lastColumn="0" w:oddVBand="0" w:evenVBand="0" w:oddHBand="0" w:evenHBand="0" w:firstRowFirstColumn="0" w:firstRowLastColumn="0" w:lastRowFirstColumn="0" w:lastRowLastColumn="0"/>
            <w:tcW w:w="2835" w:type="dxa"/>
            <w:hideMark/>
          </w:tcPr>
          <w:p w:rsidR="003B6DA2" w:rsidRDefault="003B6DA2" w:rsidP="0095418A">
            <w:pPr>
              <w:jc w:val="center"/>
              <w:rPr>
                <w:rFonts w:ascii="Arial" w:eastAsia="Arial Unicode MS" w:hAnsi="Arial" w:cs="Arial"/>
                <w:b w:val="0"/>
                <w:sz w:val="20"/>
                <w:szCs w:val="20"/>
                <w:lang w:val="es-ES" w:eastAsia="es-ES"/>
              </w:rPr>
            </w:pPr>
            <w:r>
              <w:rPr>
                <w:rFonts w:ascii="Arial" w:eastAsia="Arial Unicode MS" w:hAnsi="Arial" w:cs="Arial"/>
                <w:sz w:val="20"/>
                <w:szCs w:val="20"/>
              </w:rPr>
              <w:t>PLANES DE APOYO PARA NIVELACIÓN</w:t>
            </w:r>
          </w:p>
        </w:tc>
        <w:tc>
          <w:tcPr>
            <w:tcW w:w="11340" w:type="dxa"/>
            <w:hideMark/>
          </w:tcPr>
          <w:p w:rsidR="003B6DA2"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Desarrollo de vocabulario del tema a nivelar. </w:t>
            </w:r>
          </w:p>
          <w:p w:rsidR="003B6DA2" w:rsidRPr="00A051C2"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los contenidos del Periodo.</w:t>
            </w:r>
          </w:p>
          <w:p w:rsidR="003B6DA2"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Investigación del tema o los temas a nivelar.</w:t>
            </w:r>
          </w:p>
          <w:p w:rsidR="003B6DA2"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informes de temas a nivelar.</w:t>
            </w:r>
          </w:p>
          <w:p w:rsidR="003B6DA2" w:rsidRPr="00A61041"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Sustentación oral y/o escrita de las actividades propuestas.</w:t>
            </w:r>
          </w:p>
          <w:p w:rsidR="003B6DA2" w:rsidRPr="00225459"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3B6DA2" w:rsidRPr="00225459"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Consulta del tema o los temas a nivelar.</w:t>
            </w:r>
          </w:p>
          <w:p w:rsidR="003B6DA2" w:rsidRPr="00A051C2" w:rsidRDefault="003B6DA2" w:rsidP="003B6DA2">
            <w:pPr>
              <w:numPr>
                <w:ilvl w:val="0"/>
                <w:numId w:val="26"/>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Entrega de informes de temas a nivelar</w:t>
            </w:r>
          </w:p>
        </w:tc>
      </w:tr>
      <w:tr w:rsidR="003B6DA2" w:rsidTr="00BB33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3B6DA2" w:rsidRDefault="003B6DA2" w:rsidP="0095418A">
            <w:pPr>
              <w:jc w:val="center"/>
              <w:rPr>
                <w:rFonts w:ascii="Arial" w:eastAsia="Arial Unicode MS" w:hAnsi="Arial" w:cs="Arial"/>
                <w:b w:val="0"/>
                <w:sz w:val="20"/>
                <w:szCs w:val="20"/>
              </w:rPr>
            </w:pPr>
          </w:p>
          <w:p w:rsidR="003B6DA2" w:rsidRDefault="003B6DA2" w:rsidP="0095418A">
            <w:pPr>
              <w:jc w:val="center"/>
              <w:rPr>
                <w:rFonts w:ascii="Arial" w:eastAsia="Arial Unicode MS" w:hAnsi="Arial" w:cs="Arial"/>
                <w:b w:val="0"/>
                <w:sz w:val="20"/>
                <w:szCs w:val="20"/>
              </w:rPr>
            </w:pPr>
            <w:r>
              <w:rPr>
                <w:rFonts w:ascii="Arial" w:eastAsia="Arial Unicode MS" w:hAnsi="Arial" w:cs="Arial"/>
                <w:sz w:val="20"/>
                <w:szCs w:val="20"/>
              </w:rPr>
              <w:t>PLANES DE APOYO PARA PROFUNDIZACIÓN</w:t>
            </w:r>
          </w:p>
          <w:p w:rsidR="003B6DA2" w:rsidRDefault="003B6DA2" w:rsidP="0095418A">
            <w:pPr>
              <w:jc w:val="center"/>
              <w:rPr>
                <w:rFonts w:ascii="Arial" w:eastAsia="Arial Unicode MS" w:hAnsi="Arial" w:cs="Arial"/>
                <w:b w:val="0"/>
                <w:sz w:val="24"/>
                <w:szCs w:val="24"/>
                <w:lang w:val="es-ES" w:eastAsia="es-ES"/>
              </w:rPr>
            </w:pPr>
          </w:p>
        </w:tc>
        <w:tc>
          <w:tcPr>
            <w:tcW w:w="11340" w:type="dxa"/>
            <w:hideMark/>
          </w:tcPr>
          <w:p w:rsidR="003B6DA2" w:rsidRDefault="003B6DA2" w:rsidP="0095418A">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3B6DA2" w:rsidRPr="00A051C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contenidos que complementa lo trabajado en el  Periodo.</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Realizar investigaciones sobre los contenidos del Periodo. </w:t>
            </w:r>
          </w:p>
          <w:p w:rsidR="003B6DA2" w:rsidRPr="00A051C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Exposición de las investigaciones realizadas en los periodos.</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 xml:space="preserve">Elaboración de plegables </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Preparar y presentar exposiciones de los temas a profundizar</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3B6DA2" w:rsidRPr="00225459"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Aplicación del vocabulario del tema a profundizar.</w:t>
            </w:r>
          </w:p>
          <w:p w:rsidR="003B6DA2" w:rsidRPr="00225459"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nuevas palabras.</w:t>
            </w:r>
          </w:p>
          <w:p w:rsidR="003B6DA2" w:rsidRPr="00A61041"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sidRPr="00225459">
              <w:rPr>
                <w:rFonts w:ascii="Arial" w:hAnsi="Arial" w:cs="Arial"/>
                <w:sz w:val="24"/>
                <w:szCs w:val="24"/>
              </w:rPr>
              <w:t>Consultar otros usos sobre los contenidos del Periodo.</w:t>
            </w:r>
          </w:p>
          <w:p w:rsidR="003B6DA2" w:rsidRPr="00225459"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sidRPr="00225459">
              <w:rPr>
                <w:rFonts w:ascii="Arial" w:hAnsi="Arial" w:cs="Arial"/>
                <w:sz w:val="24"/>
                <w:szCs w:val="24"/>
              </w:rPr>
              <w:lastRenderedPageBreak/>
              <w:t>Elaboración de cartillas y/ o magazine con complementación de los temas vistos.</w:t>
            </w:r>
          </w:p>
          <w:p w:rsidR="003B6DA2" w:rsidRDefault="003B6DA2" w:rsidP="003B6DA2">
            <w:pPr>
              <w:numPr>
                <w:ilvl w:val="0"/>
                <w:numId w:val="26"/>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3B6DA2" w:rsidRDefault="003B6DA2" w:rsidP="0095418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lang w:val="es-ES" w:eastAsia="es-ES"/>
              </w:rPr>
            </w:pPr>
          </w:p>
        </w:tc>
      </w:tr>
    </w:tbl>
    <w:p w:rsidR="003B6DA2" w:rsidRDefault="003B6DA2" w:rsidP="00D52E2A"/>
    <w:p w:rsidR="00D52E2A" w:rsidRDefault="00D52E2A" w:rsidP="00D52E2A">
      <w:pPr>
        <w:rPr>
          <w:b/>
          <w:sz w:val="28"/>
          <w:szCs w:val="28"/>
        </w:rPr>
      </w:pPr>
    </w:p>
    <w:p w:rsidR="00671C34" w:rsidRDefault="00671C34" w:rsidP="00671C34">
      <w:pPr>
        <w:spacing w:before="100" w:beforeAutospacing="1" w:after="100" w:afterAutospacing="1"/>
        <w:jc w:val="center"/>
        <w:rPr>
          <w:rFonts w:ascii="Tahoma" w:hAnsi="Tahoma" w:cs="Tahoma"/>
          <w:b/>
          <w:color w:val="FF0000"/>
          <w:sz w:val="27"/>
          <w:szCs w:val="27"/>
        </w:rPr>
      </w:pPr>
    </w:p>
    <w:p w:rsidR="00715129" w:rsidRDefault="00715129" w:rsidP="00BE56E5"/>
    <w:sectPr w:rsidR="00715129" w:rsidSect="00F9582A">
      <w:pgSz w:w="20160" w:h="12240" w:orient="landscape"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00000001"/>
    <w:multiLevelType w:val="hybridMultilevel"/>
    <w:tmpl w:val="00000001"/>
    <w:lvl w:ilvl="0" w:tplc="94AE5C18">
      <w:start w:val="1"/>
      <w:numFmt w:val="bullet"/>
      <w:lvlText w:val="●"/>
      <w:lvlJc w:val="left"/>
      <w:pPr>
        <w:tabs>
          <w:tab w:val="num" w:pos="-360"/>
        </w:tabs>
        <w:ind w:left="360" w:hanging="360"/>
      </w:pPr>
      <w:rPr>
        <w:rFonts w:ascii="Verdana" w:eastAsia="Verdana" w:hAnsi="Verdana" w:cs="Verdana"/>
        <w:b w:val="0"/>
        <w:bCs w:val="0"/>
        <w:i w:val="0"/>
        <w:iCs w:val="0"/>
        <w:strike w:val="0"/>
        <w:dstrike w:val="0"/>
        <w:color w:val="000000"/>
        <w:sz w:val="20"/>
        <w:szCs w:val="20"/>
        <w:u w:val="none"/>
        <w:effect w:val="none"/>
      </w:rPr>
    </w:lvl>
    <w:lvl w:ilvl="1" w:tplc="848EC95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CD96922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1B20D1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6F3CB7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F4870D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67604B1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9C2EBE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A5EE5B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3"/>
    <w:multiLevelType w:val="hybridMultilevel"/>
    <w:tmpl w:val="00000003"/>
    <w:lvl w:ilvl="0" w:tplc="535C480C">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E8E1B0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576C5F9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F8C6A4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A75CEE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53A77C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64E2CB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F0ACC072">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2D6B11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4"/>
    <w:multiLevelType w:val="hybridMultilevel"/>
    <w:tmpl w:val="00000004"/>
    <w:lvl w:ilvl="0" w:tplc="F0F6B68A">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658E93E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5587C6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9E42F17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F85EDDE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9C045E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1788AE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7A890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BA90A8C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0341E7"/>
    <w:multiLevelType w:val="hybridMultilevel"/>
    <w:tmpl w:val="75862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B42547"/>
    <w:multiLevelType w:val="hybridMultilevel"/>
    <w:tmpl w:val="DA5A4B82"/>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1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8C0FAF"/>
    <w:multiLevelType w:val="hybridMultilevel"/>
    <w:tmpl w:val="98C415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7E51556"/>
    <w:multiLevelType w:val="hybridMultilevel"/>
    <w:tmpl w:val="0AA490D0"/>
    <w:lvl w:ilvl="0" w:tplc="ECCCE83C">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9CD2047"/>
    <w:multiLevelType w:val="hybridMultilevel"/>
    <w:tmpl w:val="1B54BC5E"/>
    <w:lvl w:ilvl="0" w:tplc="240A0001">
      <w:start w:val="1"/>
      <w:numFmt w:val="bullet"/>
      <w:lvlText w:val=""/>
      <w:lvlJc w:val="left"/>
      <w:pPr>
        <w:ind w:left="514" w:hanging="360"/>
      </w:pPr>
      <w:rPr>
        <w:rFonts w:ascii="Symbol" w:hAnsi="Symbol" w:hint="default"/>
      </w:rPr>
    </w:lvl>
    <w:lvl w:ilvl="1" w:tplc="240A0003">
      <w:start w:val="1"/>
      <w:numFmt w:val="bullet"/>
      <w:lvlText w:val="o"/>
      <w:lvlJc w:val="left"/>
      <w:pPr>
        <w:ind w:left="1234" w:hanging="360"/>
      </w:pPr>
      <w:rPr>
        <w:rFonts w:ascii="Courier New" w:hAnsi="Courier New" w:cs="Courier New" w:hint="default"/>
      </w:rPr>
    </w:lvl>
    <w:lvl w:ilvl="2" w:tplc="240A0005">
      <w:start w:val="1"/>
      <w:numFmt w:val="bullet"/>
      <w:lvlText w:val=""/>
      <w:lvlJc w:val="left"/>
      <w:pPr>
        <w:ind w:left="1954" w:hanging="360"/>
      </w:pPr>
      <w:rPr>
        <w:rFonts w:ascii="Wingdings" w:hAnsi="Wingdings" w:hint="default"/>
      </w:rPr>
    </w:lvl>
    <w:lvl w:ilvl="3" w:tplc="240A0001">
      <w:start w:val="1"/>
      <w:numFmt w:val="bullet"/>
      <w:lvlText w:val=""/>
      <w:lvlJc w:val="left"/>
      <w:pPr>
        <w:ind w:left="2674" w:hanging="360"/>
      </w:pPr>
      <w:rPr>
        <w:rFonts w:ascii="Symbol" w:hAnsi="Symbol" w:hint="default"/>
      </w:rPr>
    </w:lvl>
    <w:lvl w:ilvl="4" w:tplc="240A0003">
      <w:start w:val="1"/>
      <w:numFmt w:val="bullet"/>
      <w:lvlText w:val="o"/>
      <w:lvlJc w:val="left"/>
      <w:pPr>
        <w:ind w:left="3394" w:hanging="360"/>
      </w:pPr>
      <w:rPr>
        <w:rFonts w:ascii="Courier New" w:hAnsi="Courier New" w:cs="Courier New" w:hint="default"/>
      </w:rPr>
    </w:lvl>
    <w:lvl w:ilvl="5" w:tplc="240A0005">
      <w:start w:val="1"/>
      <w:numFmt w:val="bullet"/>
      <w:lvlText w:val=""/>
      <w:lvlJc w:val="left"/>
      <w:pPr>
        <w:ind w:left="4114" w:hanging="360"/>
      </w:pPr>
      <w:rPr>
        <w:rFonts w:ascii="Wingdings" w:hAnsi="Wingdings" w:hint="default"/>
      </w:rPr>
    </w:lvl>
    <w:lvl w:ilvl="6" w:tplc="240A0001">
      <w:start w:val="1"/>
      <w:numFmt w:val="bullet"/>
      <w:lvlText w:val=""/>
      <w:lvlJc w:val="left"/>
      <w:pPr>
        <w:ind w:left="4834" w:hanging="360"/>
      </w:pPr>
      <w:rPr>
        <w:rFonts w:ascii="Symbol" w:hAnsi="Symbol" w:hint="default"/>
      </w:rPr>
    </w:lvl>
    <w:lvl w:ilvl="7" w:tplc="240A0003">
      <w:start w:val="1"/>
      <w:numFmt w:val="bullet"/>
      <w:lvlText w:val="o"/>
      <w:lvlJc w:val="left"/>
      <w:pPr>
        <w:ind w:left="5554" w:hanging="360"/>
      </w:pPr>
      <w:rPr>
        <w:rFonts w:ascii="Courier New" w:hAnsi="Courier New" w:cs="Courier New" w:hint="default"/>
      </w:rPr>
    </w:lvl>
    <w:lvl w:ilvl="8" w:tplc="240A0005">
      <w:start w:val="1"/>
      <w:numFmt w:val="bullet"/>
      <w:lvlText w:val=""/>
      <w:lvlJc w:val="left"/>
      <w:pPr>
        <w:ind w:left="6274" w:hanging="360"/>
      </w:pPr>
      <w:rPr>
        <w:rFonts w:ascii="Wingdings" w:hAnsi="Wingdings" w:hint="default"/>
      </w:rPr>
    </w:lvl>
  </w:abstractNum>
  <w:abstractNum w:abstractNumId="23">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6">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
  </w:num>
  <w:num w:numId="4">
    <w:abstractNumId w:val="0"/>
  </w:num>
  <w:num w:numId="5">
    <w:abstractNumId w:val="12"/>
  </w:num>
  <w:num w:numId="6">
    <w:abstractNumId w:val="15"/>
  </w:num>
  <w:num w:numId="7">
    <w:abstractNumId w:val="22"/>
  </w:num>
  <w:num w:numId="8">
    <w:abstractNumId w:val="11"/>
  </w:num>
  <w:num w:numId="9">
    <w:abstractNumId w:val="23"/>
  </w:num>
  <w:num w:numId="10">
    <w:abstractNumId w:val="9"/>
  </w:num>
  <w:num w:numId="11">
    <w:abstractNumId w:val="14"/>
  </w:num>
  <w:num w:numId="12">
    <w:abstractNumId w:val="16"/>
  </w:num>
  <w:num w:numId="13">
    <w:abstractNumId w:val="7"/>
  </w:num>
  <w:num w:numId="14">
    <w:abstractNumId w:val="6"/>
  </w:num>
  <w:num w:numId="15">
    <w:abstractNumId w:val="3"/>
  </w:num>
  <w:num w:numId="16">
    <w:abstractNumId w:val="19"/>
  </w:num>
  <w:num w:numId="17">
    <w:abstractNumId w:val="17"/>
  </w:num>
  <w:num w:numId="18">
    <w:abstractNumId w:val="18"/>
  </w:num>
  <w:num w:numId="19">
    <w:abstractNumId w:val="13"/>
  </w:num>
  <w:num w:numId="20">
    <w:abstractNumId w:val="20"/>
  </w:num>
  <w:num w:numId="21">
    <w:abstractNumId w:val="4"/>
  </w:num>
  <w:num w:numId="22">
    <w:abstractNumId w:val="24"/>
  </w:num>
  <w:num w:numId="23">
    <w:abstractNumId w:val="8"/>
  </w:num>
  <w:num w:numId="24">
    <w:abstractNumId w:val="26"/>
  </w:num>
  <w:num w:numId="25">
    <w:abstractNumId w:val="25"/>
  </w:num>
  <w:num w:numId="26">
    <w:abstractNumId w:val="5"/>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73998"/>
    <w:rsid w:val="000037F3"/>
    <w:rsid w:val="00050862"/>
    <w:rsid w:val="0009346A"/>
    <w:rsid w:val="000B5734"/>
    <w:rsid w:val="00120A77"/>
    <w:rsid w:val="00197344"/>
    <w:rsid w:val="001B5AD5"/>
    <w:rsid w:val="001C58D0"/>
    <w:rsid w:val="001D00D5"/>
    <w:rsid w:val="002A6D83"/>
    <w:rsid w:val="00323A50"/>
    <w:rsid w:val="003A3FCB"/>
    <w:rsid w:val="003B6DA2"/>
    <w:rsid w:val="003C611D"/>
    <w:rsid w:val="003F3CCF"/>
    <w:rsid w:val="00456E3C"/>
    <w:rsid w:val="004A3783"/>
    <w:rsid w:val="00544522"/>
    <w:rsid w:val="005A4874"/>
    <w:rsid w:val="00613BFF"/>
    <w:rsid w:val="00651DA7"/>
    <w:rsid w:val="00653627"/>
    <w:rsid w:val="00654CFF"/>
    <w:rsid w:val="00671C34"/>
    <w:rsid w:val="006C53CD"/>
    <w:rsid w:val="006D01FD"/>
    <w:rsid w:val="007106B2"/>
    <w:rsid w:val="00715129"/>
    <w:rsid w:val="007C4524"/>
    <w:rsid w:val="007D52CD"/>
    <w:rsid w:val="007F1796"/>
    <w:rsid w:val="008144D8"/>
    <w:rsid w:val="009155AD"/>
    <w:rsid w:val="0095418A"/>
    <w:rsid w:val="00973998"/>
    <w:rsid w:val="00B07F0F"/>
    <w:rsid w:val="00B36AF8"/>
    <w:rsid w:val="00B64244"/>
    <w:rsid w:val="00BB33F8"/>
    <w:rsid w:val="00BE56E5"/>
    <w:rsid w:val="00BF567C"/>
    <w:rsid w:val="00C73425"/>
    <w:rsid w:val="00C74B2A"/>
    <w:rsid w:val="00C95323"/>
    <w:rsid w:val="00D31692"/>
    <w:rsid w:val="00D52E2A"/>
    <w:rsid w:val="00D964B4"/>
    <w:rsid w:val="00E41672"/>
    <w:rsid w:val="00E973D5"/>
    <w:rsid w:val="00EC1D4E"/>
    <w:rsid w:val="00EC7C0B"/>
    <w:rsid w:val="00ED59A8"/>
    <w:rsid w:val="00F353FB"/>
    <w:rsid w:val="00F9582A"/>
    <w:rsid w:val="00FA518B"/>
    <w:rsid w:val="00FD1994"/>
    <w:rsid w:val="00FF3A4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34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 w:type="character" w:styleId="Textoennegrita">
    <w:name w:val="Strong"/>
    <w:basedOn w:val="Fuentedeprrafopredeter"/>
    <w:uiPriority w:val="22"/>
    <w:qFormat/>
    <w:rsid w:val="00D52E2A"/>
    <w:rPr>
      <w:b/>
      <w:bCs/>
    </w:rPr>
  </w:style>
  <w:style w:type="paragraph" w:customStyle="1" w:styleId="Default">
    <w:name w:val="Default"/>
    <w:rsid w:val="001D00D5"/>
    <w:pPr>
      <w:autoSpaceDE w:val="0"/>
      <w:autoSpaceDN w:val="0"/>
      <w:adjustRightInd w:val="0"/>
      <w:spacing w:after="0" w:line="240" w:lineRule="auto"/>
    </w:pPr>
    <w:rPr>
      <w:rFonts w:ascii="Symbol" w:eastAsiaTheme="minorEastAsia" w:hAnsi="Symbol" w:cs="Symbol"/>
      <w:color w:val="000000"/>
      <w:sz w:val="24"/>
      <w:szCs w:val="24"/>
      <w:lang w:eastAsia="es-CO"/>
    </w:rPr>
  </w:style>
  <w:style w:type="character" w:styleId="Hipervnculo">
    <w:name w:val="Hyperlink"/>
    <w:basedOn w:val="Fuentedeprrafopredeter"/>
    <w:uiPriority w:val="99"/>
    <w:semiHidden/>
    <w:unhideWhenUsed/>
    <w:rsid w:val="003A3FCB"/>
    <w:rPr>
      <w:color w:val="0000FF"/>
      <w:u w:val="single"/>
    </w:rPr>
  </w:style>
  <w:style w:type="table" w:styleId="Cuadrculavistosa-nfasis5">
    <w:name w:val="Colorful Grid Accent 5"/>
    <w:basedOn w:val="Tablanormal"/>
    <w:uiPriority w:val="73"/>
    <w:rsid w:val="00FF3A45"/>
    <w:pPr>
      <w:spacing w:after="0" w:line="240" w:lineRule="auto"/>
    </w:pPr>
    <w:rPr>
      <w:rFonts w:eastAsiaTheme="minorEastAsia"/>
      <w:color w:val="000000" w:themeColor="text1"/>
      <w:lang w:eastAsia="es-CO"/>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oscura-nfasis2">
    <w:name w:val="Dark List Accent 2"/>
    <w:basedOn w:val="Tablanormal"/>
    <w:uiPriority w:val="70"/>
    <w:rsid w:val="00BB33F8"/>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3-nfasis2">
    <w:name w:val="Medium Grid 3 Accent 2"/>
    <w:basedOn w:val="Tablanormal"/>
    <w:uiPriority w:val="69"/>
    <w:rsid w:val="00BB33F8"/>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uiPriority w:val="1"/>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51329">
      <w:bodyDiv w:val="1"/>
      <w:marLeft w:val="0"/>
      <w:marRight w:val="0"/>
      <w:marTop w:val="0"/>
      <w:marBottom w:val="0"/>
      <w:divBdr>
        <w:top w:val="none" w:sz="0" w:space="0" w:color="auto"/>
        <w:left w:val="none" w:sz="0" w:space="0" w:color="auto"/>
        <w:bottom w:val="none" w:sz="0" w:space="0" w:color="auto"/>
        <w:right w:val="none" w:sz="0" w:space="0" w:color="auto"/>
      </w:divBdr>
    </w:div>
    <w:div w:id="410347609">
      <w:bodyDiv w:val="1"/>
      <w:marLeft w:val="0"/>
      <w:marRight w:val="0"/>
      <w:marTop w:val="0"/>
      <w:marBottom w:val="0"/>
      <w:divBdr>
        <w:top w:val="none" w:sz="0" w:space="0" w:color="auto"/>
        <w:left w:val="none" w:sz="0" w:space="0" w:color="auto"/>
        <w:bottom w:val="none" w:sz="0" w:space="0" w:color="auto"/>
        <w:right w:val="none" w:sz="0" w:space="0" w:color="auto"/>
      </w:divBdr>
    </w:div>
    <w:div w:id="1214806898">
      <w:bodyDiv w:val="1"/>
      <w:marLeft w:val="0"/>
      <w:marRight w:val="0"/>
      <w:marTop w:val="0"/>
      <w:marBottom w:val="0"/>
      <w:divBdr>
        <w:top w:val="none" w:sz="0" w:space="0" w:color="auto"/>
        <w:left w:val="none" w:sz="0" w:space="0" w:color="auto"/>
        <w:bottom w:val="none" w:sz="0" w:space="0" w:color="auto"/>
        <w:right w:val="none" w:sz="0" w:space="0" w:color="auto"/>
      </w:divBdr>
    </w:div>
    <w:div w:id="151803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F9AB5-2502-4A6F-A548-339802279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8486</Words>
  <Characters>46676</Characters>
  <Application>Microsoft Office Word</Application>
  <DocSecurity>0</DocSecurity>
  <Lines>388</Lines>
  <Paragraphs>110</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55052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2012-10-11T16:14:00Z</dcterms:created>
  <dcterms:modified xsi:type="dcterms:W3CDTF">2013-01-16T13:25:00Z</dcterms:modified>
</cp:coreProperties>
</file>