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2642" w:rsidRDefault="00F955C4" w:rsidP="00502642">
      <w:pPr>
        <w:tabs>
          <w:tab w:val="left" w:pos="281"/>
          <w:tab w:val="center" w:pos="6502"/>
        </w:tabs>
        <w:rPr>
          <w:rFonts w:ascii="Arial" w:hAnsi="Arial" w:cs="Arial"/>
          <w:b/>
          <w:color w:val="auto"/>
        </w:rPr>
      </w:pPr>
      <w:r>
        <w:rPr>
          <w:rFonts w:ascii="Arial" w:hAnsi="Arial" w:cs="Arial"/>
          <w:b/>
          <w:noProof/>
          <w:color w:val="auto"/>
          <w:lang w:val="es-MX" w:eastAsia="es-MX"/>
        </w:rPr>
        <w:pict>
          <v:rect id="Rectángulo 48" o:spid="_x0000_s1027" style="position:absolute;margin-left:562.3pt;margin-top:-74.15pt;width:201.2pt;height:673.85pt;z-index:251659264;visibility:visible;mso-position-horizontal-relative:page;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" fillcolor="#4e6128" stroked="f" strokeweight="2pt">
            <v:path arrowok="t"/>
            <v:textbox style="mso-next-textbox:#Rectángulo 48" inset="14.4pt,,14.4pt">
              <w:txbxContent>
                <w:p w:rsidR="00F955C4" w:rsidRDefault="00F955C4" w:rsidP="00F955C4">
                  <w:pPr>
                    <w:pStyle w:val="Subttulo"/>
                    <w:rPr>
                      <w:color w:val="FFFFFF"/>
                      <w:sz w:val="36"/>
                      <w:szCs w:val="36"/>
                      <w:lang w:val="es-MX"/>
                    </w:rPr>
                  </w:pPr>
                </w:p>
                <w:p w:rsidR="00F955C4" w:rsidRDefault="00F955C4" w:rsidP="00F955C4">
                  <w:pPr>
                    <w:pStyle w:val="Subttulo"/>
                    <w:rPr>
                      <w:color w:val="FFFFFF"/>
                      <w:sz w:val="36"/>
                      <w:szCs w:val="36"/>
                      <w:lang w:val="es-MX"/>
                    </w:rPr>
                  </w:pPr>
                </w:p>
                <w:p w:rsidR="00F955C4" w:rsidRPr="00987BCA" w:rsidRDefault="00F955C4" w:rsidP="00F955C4">
                  <w:pPr>
                    <w:pStyle w:val="Subttulo"/>
                    <w:rPr>
                      <w:color w:val="FFFFFF"/>
                      <w:sz w:val="36"/>
                      <w:szCs w:val="36"/>
                    </w:rPr>
                  </w:pPr>
                  <w:r w:rsidRPr="00987BCA">
                    <w:rPr>
                      <w:color w:val="FFFFFF"/>
                      <w:sz w:val="36"/>
                      <w:szCs w:val="36"/>
                    </w:rPr>
                    <w:t xml:space="preserve">INSTITUCION EDUCATIVA </w:t>
                  </w:r>
                </w:p>
                <w:p w:rsidR="00F955C4" w:rsidRPr="00987BCA" w:rsidRDefault="00F955C4" w:rsidP="00F955C4">
                  <w:pPr>
                    <w:pStyle w:val="Subttulo"/>
                    <w:rPr>
                      <w:color w:val="FFFFFF"/>
                      <w:sz w:val="36"/>
                      <w:szCs w:val="36"/>
                    </w:rPr>
                  </w:pPr>
                  <w:r w:rsidRPr="00987BCA">
                    <w:rPr>
                      <w:color w:val="FFFFFF"/>
                      <w:sz w:val="36"/>
                      <w:szCs w:val="36"/>
                    </w:rPr>
                    <w:t>CASD JOSÉ MARÍA ESPINOSA PRIETO</w:t>
                  </w:r>
                </w:p>
              </w:txbxContent>
            </v:textbox>
            <w10:wrap anchorx="page" anchory="page"/>
          </v:rect>
        </w:pict>
      </w:r>
    </w:p>
    <w:p w:rsidR="00F955C4" w:rsidRDefault="00F955C4" w:rsidP="00502642">
      <w:pPr>
        <w:tabs>
          <w:tab w:val="left" w:pos="281"/>
          <w:tab w:val="center" w:pos="6502"/>
        </w:tabs>
        <w:rPr>
          <w:rFonts w:ascii="Arial" w:hAnsi="Arial" w:cs="Arial"/>
          <w:b/>
          <w:color w:val="auto"/>
        </w:rPr>
      </w:pPr>
      <w:r>
        <w:rPr>
          <w:rFonts w:ascii="Arial" w:hAnsi="Arial" w:cs="Arial"/>
          <w:b/>
          <w:noProof/>
          <w:color w:val="auto"/>
          <w:lang w:val="es-MX" w:eastAsia="es-MX"/>
        </w:rPr>
        <w:pict>
          <v:rect id="Rectángulo 47" o:spid="_x0000_s1026" style="position:absolute;margin-left:15.85pt;margin-top:12.25pt;width:844.45pt;height:759.85pt;z-index:251658240;visibility:visible;mso-width-percent:690;mso-height-percent:960;mso-position-horizontal-relative:page;mso-position-vertical-relative:page;mso-width-percent:690;mso-height-percent:960;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" fillcolor="#76923c" stroked="f" strokeweight="2pt">
            <v:path arrowok="t"/>
            <v:textbox style="mso-next-textbox:#Rectángulo 47" inset="21.6pt,1in,21.6pt">
              <w:txbxContent>
                <w:p w:rsidR="00F955C4" w:rsidRPr="00F955C4" w:rsidRDefault="00F955C4" w:rsidP="00F955C4">
                  <w:pPr>
                    <w:pStyle w:val="Ttulo"/>
                    <w:pBdr>
                      <w:bottom w:val="none" w:sz="0" w:space="0" w:color="auto"/>
                    </w:pBdr>
                    <w:jc w:val="right"/>
                    <w:rPr>
                      <w:caps/>
                      <w:color w:val="FFFFFF"/>
                      <w:sz w:val="72"/>
                      <w:szCs w:val="72"/>
                      <w:lang w:val="es-MX"/>
                    </w:rPr>
                  </w:pPr>
                  <w:r w:rsidRPr="008F120E">
                    <w:rPr>
                      <w:caps/>
                      <w:color w:val="FFFFFF"/>
                      <w:sz w:val="72"/>
                      <w:szCs w:val="72"/>
                    </w:rPr>
                    <w:t>plan de estudio</w:t>
                  </w:r>
                  <w:r>
                    <w:rPr>
                      <w:caps/>
                      <w:color w:val="FFFFFF"/>
                      <w:sz w:val="72"/>
                      <w:szCs w:val="72"/>
                    </w:rPr>
                    <w:t xml:space="preserve"> de </w:t>
                  </w:r>
                  <w:r>
                    <w:rPr>
                      <w:caps/>
                      <w:color w:val="FFFFFF"/>
                      <w:sz w:val="72"/>
                      <w:szCs w:val="72"/>
                      <w:lang w:val="es-CO"/>
                    </w:rPr>
                    <w:t>EDUCACIÓN ARTÍSTICA</w:t>
                  </w:r>
                  <w:r>
                    <w:rPr>
                      <w:caps/>
                      <w:color w:val="FFFFFF"/>
                      <w:sz w:val="72"/>
                      <w:szCs w:val="72"/>
                    </w:rPr>
                    <w:t xml:space="preserve"> ciclo </w:t>
                  </w:r>
                  <w:r>
                    <w:rPr>
                      <w:caps/>
                      <w:color w:val="FFFFFF"/>
                      <w:sz w:val="72"/>
                      <w:szCs w:val="72"/>
                      <w:lang w:val="es-MX"/>
                    </w:rPr>
                    <w:t>2</w:t>
                  </w:r>
                </w:p>
                <w:p w:rsidR="00F955C4" w:rsidRPr="00F955C4" w:rsidRDefault="00F955C4" w:rsidP="00F955C4">
                  <w:pPr>
                    <w:spacing w:before="240"/>
                    <w:ind w:left="720"/>
                    <w:jc w:val="right"/>
                    <w:rPr>
                      <w:color w:val="FFFFFF"/>
                      <w:lang w:val="es-MX"/>
                    </w:rPr>
                  </w:pPr>
                </w:p>
                <w:p w:rsidR="00F955C4" w:rsidRPr="00987BCA" w:rsidRDefault="00F955C4" w:rsidP="00F955C4">
                  <w:pPr>
                    <w:spacing w:before="240"/>
                    <w:ind w:left="1008"/>
                    <w:jc w:val="right"/>
                    <w:rPr>
                      <w:rFonts w:ascii="Britannic Bold" w:hAnsi="Britannic Bold"/>
                      <w:color w:val="FFFFFF"/>
                      <w:sz w:val="48"/>
                      <w:szCs w:val="48"/>
                    </w:rPr>
                  </w:pPr>
                  <w:r w:rsidRPr="00987BCA">
                    <w:rPr>
                      <w:rFonts w:ascii="Britannic Bold" w:hAnsi="Britannic Bold"/>
                      <w:color w:val="FFFFFF"/>
                      <w:sz w:val="48"/>
                      <w:szCs w:val="48"/>
                    </w:rPr>
                    <w:t xml:space="preserve">DOCENTE: </w:t>
                  </w:r>
                  <w:r>
                    <w:rPr>
                      <w:rFonts w:ascii="Britannic Bold" w:hAnsi="Britannic Bold"/>
                      <w:color w:val="FFFFFF"/>
                      <w:sz w:val="48"/>
                      <w:szCs w:val="48"/>
                    </w:rPr>
                    <w:t>ELISABETH ROLDÁN CÁRDENAS</w:t>
                  </w:r>
                </w:p>
              </w:txbxContent>
            </v:textbox>
            <w10:wrap anchorx="page" anchory="page"/>
          </v:rect>
        </w:pict>
      </w:r>
    </w:p>
    <w:p w:rsidR="00F955C4" w:rsidRDefault="00F955C4" w:rsidP="00502642">
      <w:pPr>
        <w:tabs>
          <w:tab w:val="left" w:pos="281"/>
          <w:tab w:val="center" w:pos="6502"/>
        </w:tabs>
        <w:rPr>
          <w:rFonts w:ascii="Arial" w:hAnsi="Arial" w:cs="Arial"/>
          <w:b/>
          <w:color w:val="auto"/>
        </w:rPr>
      </w:pPr>
    </w:p>
    <w:p w:rsidR="00F955C4" w:rsidRDefault="00F955C4" w:rsidP="00502642">
      <w:pPr>
        <w:tabs>
          <w:tab w:val="left" w:pos="281"/>
          <w:tab w:val="center" w:pos="6502"/>
        </w:tabs>
        <w:rPr>
          <w:rFonts w:ascii="Arial" w:hAnsi="Arial" w:cs="Arial"/>
          <w:b/>
          <w:color w:val="auto"/>
        </w:rPr>
      </w:pPr>
    </w:p>
    <w:p w:rsidR="00F955C4" w:rsidRDefault="00F955C4" w:rsidP="00502642">
      <w:pPr>
        <w:tabs>
          <w:tab w:val="left" w:pos="281"/>
          <w:tab w:val="center" w:pos="6502"/>
        </w:tabs>
        <w:rPr>
          <w:rFonts w:ascii="Arial" w:hAnsi="Arial" w:cs="Arial"/>
          <w:b/>
          <w:color w:val="auto"/>
        </w:rPr>
      </w:pPr>
    </w:p>
    <w:p w:rsidR="00F955C4" w:rsidRDefault="00F955C4" w:rsidP="00502642">
      <w:pPr>
        <w:tabs>
          <w:tab w:val="left" w:pos="281"/>
          <w:tab w:val="center" w:pos="6502"/>
        </w:tabs>
        <w:rPr>
          <w:rFonts w:ascii="Arial" w:hAnsi="Arial" w:cs="Arial"/>
          <w:b/>
          <w:color w:val="auto"/>
        </w:rPr>
      </w:pPr>
    </w:p>
    <w:p w:rsidR="00F955C4" w:rsidRDefault="00F955C4" w:rsidP="00502642">
      <w:pPr>
        <w:tabs>
          <w:tab w:val="left" w:pos="281"/>
          <w:tab w:val="center" w:pos="6502"/>
        </w:tabs>
        <w:rPr>
          <w:rFonts w:ascii="Arial" w:hAnsi="Arial" w:cs="Arial"/>
          <w:b/>
          <w:color w:val="auto"/>
        </w:rPr>
      </w:pPr>
    </w:p>
    <w:p w:rsidR="00F955C4" w:rsidRDefault="00F955C4" w:rsidP="00502642">
      <w:pPr>
        <w:tabs>
          <w:tab w:val="left" w:pos="281"/>
          <w:tab w:val="center" w:pos="6502"/>
        </w:tabs>
        <w:rPr>
          <w:rFonts w:ascii="Arial" w:hAnsi="Arial" w:cs="Arial"/>
          <w:b/>
          <w:color w:val="auto"/>
        </w:rPr>
      </w:pPr>
    </w:p>
    <w:p w:rsidR="00F955C4" w:rsidRDefault="00F955C4" w:rsidP="00502642">
      <w:pPr>
        <w:tabs>
          <w:tab w:val="left" w:pos="281"/>
          <w:tab w:val="center" w:pos="6502"/>
        </w:tabs>
        <w:rPr>
          <w:rFonts w:ascii="Arial" w:hAnsi="Arial" w:cs="Arial"/>
          <w:b/>
          <w:color w:val="auto"/>
        </w:rPr>
      </w:pPr>
    </w:p>
    <w:p w:rsidR="00F955C4" w:rsidRDefault="00F955C4" w:rsidP="00502642">
      <w:pPr>
        <w:tabs>
          <w:tab w:val="left" w:pos="281"/>
          <w:tab w:val="center" w:pos="6502"/>
        </w:tabs>
        <w:rPr>
          <w:rFonts w:ascii="Arial" w:hAnsi="Arial" w:cs="Arial"/>
          <w:b/>
          <w:color w:val="auto"/>
        </w:rPr>
      </w:pPr>
    </w:p>
    <w:p w:rsidR="00F955C4" w:rsidRDefault="00F955C4" w:rsidP="00502642">
      <w:pPr>
        <w:tabs>
          <w:tab w:val="left" w:pos="281"/>
          <w:tab w:val="center" w:pos="6502"/>
        </w:tabs>
        <w:rPr>
          <w:rFonts w:ascii="Arial" w:hAnsi="Arial" w:cs="Arial"/>
          <w:b/>
          <w:color w:val="auto"/>
        </w:rPr>
      </w:pPr>
    </w:p>
    <w:p w:rsidR="00F955C4" w:rsidRDefault="00F955C4" w:rsidP="00502642">
      <w:pPr>
        <w:tabs>
          <w:tab w:val="left" w:pos="281"/>
          <w:tab w:val="center" w:pos="6502"/>
        </w:tabs>
        <w:rPr>
          <w:rFonts w:ascii="Arial" w:hAnsi="Arial" w:cs="Arial"/>
          <w:b/>
          <w:color w:val="auto"/>
        </w:rPr>
      </w:pPr>
    </w:p>
    <w:p w:rsidR="00F955C4" w:rsidRDefault="00F955C4" w:rsidP="00502642">
      <w:pPr>
        <w:tabs>
          <w:tab w:val="left" w:pos="281"/>
          <w:tab w:val="center" w:pos="6502"/>
        </w:tabs>
        <w:rPr>
          <w:rFonts w:ascii="Arial" w:hAnsi="Arial" w:cs="Arial"/>
          <w:b/>
          <w:color w:val="auto"/>
        </w:rPr>
      </w:pPr>
    </w:p>
    <w:p w:rsidR="00F955C4" w:rsidRDefault="00F955C4" w:rsidP="00502642">
      <w:pPr>
        <w:tabs>
          <w:tab w:val="left" w:pos="281"/>
          <w:tab w:val="center" w:pos="6502"/>
        </w:tabs>
        <w:rPr>
          <w:rFonts w:ascii="Arial" w:hAnsi="Arial" w:cs="Arial"/>
          <w:b/>
          <w:color w:val="auto"/>
        </w:rPr>
      </w:pPr>
    </w:p>
    <w:p w:rsidR="00F955C4" w:rsidRDefault="00F955C4" w:rsidP="00502642">
      <w:pPr>
        <w:tabs>
          <w:tab w:val="left" w:pos="281"/>
          <w:tab w:val="center" w:pos="6502"/>
        </w:tabs>
        <w:rPr>
          <w:rFonts w:ascii="Arial" w:hAnsi="Arial" w:cs="Arial"/>
          <w:b/>
          <w:color w:val="auto"/>
        </w:rPr>
      </w:pPr>
    </w:p>
    <w:p w:rsidR="00F955C4" w:rsidRDefault="00F955C4" w:rsidP="00502642">
      <w:pPr>
        <w:tabs>
          <w:tab w:val="left" w:pos="281"/>
          <w:tab w:val="center" w:pos="6502"/>
        </w:tabs>
        <w:rPr>
          <w:rFonts w:ascii="Arial" w:hAnsi="Arial" w:cs="Arial"/>
          <w:b/>
          <w:color w:val="auto"/>
        </w:rPr>
      </w:pPr>
    </w:p>
    <w:p w:rsidR="00F955C4" w:rsidRDefault="00F955C4" w:rsidP="00502642">
      <w:pPr>
        <w:tabs>
          <w:tab w:val="left" w:pos="281"/>
          <w:tab w:val="center" w:pos="6502"/>
        </w:tabs>
        <w:rPr>
          <w:rFonts w:ascii="Arial" w:hAnsi="Arial" w:cs="Arial"/>
          <w:b/>
          <w:color w:val="auto"/>
        </w:rPr>
      </w:pPr>
    </w:p>
    <w:p w:rsidR="00F955C4" w:rsidRDefault="00F955C4" w:rsidP="00502642">
      <w:pPr>
        <w:tabs>
          <w:tab w:val="left" w:pos="281"/>
          <w:tab w:val="center" w:pos="6502"/>
        </w:tabs>
        <w:rPr>
          <w:rFonts w:ascii="Arial" w:hAnsi="Arial" w:cs="Arial"/>
          <w:b/>
          <w:color w:val="auto"/>
        </w:rPr>
      </w:pPr>
    </w:p>
    <w:p w:rsidR="00F955C4" w:rsidRDefault="00F955C4" w:rsidP="00502642">
      <w:pPr>
        <w:tabs>
          <w:tab w:val="left" w:pos="281"/>
          <w:tab w:val="center" w:pos="6502"/>
        </w:tabs>
        <w:rPr>
          <w:rFonts w:ascii="Arial" w:hAnsi="Arial" w:cs="Arial"/>
          <w:b/>
          <w:color w:val="auto"/>
        </w:rPr>
      </w:pPr>
    </w:p>
    <w:p w:rsidR="00F955C4" w:rsidRDefault="00F955C4" w:rsidP="00502642">
      <w:pPr>
        <w:tabs>
          <w:tab w:val="left" w:pos="281"/>
          <w:tab w:val="center" w:pos="6502"/>
        </w:tabs>
        <w:rPr>
          <w:rFonts w:ascii="Arial" w:hAnsi="Arial" w:cs="Arial"/>
          <w:b/>
          <w:color w:val="auto"/>
        </w:rPr>
      </w:pPr>
    </w:p>
    <w:p w:rsidR="00F955C4" w:rsidRDefault="00F955C4" w:rsidP="00502642">
      <w:pPr>
        <w:tabs>
          <w:tab w:val="left" w:pos="281"/>
          <w:tab w:val="center" w:pos="6502"/>
        </w:tabs>
        <w:rPr>
          <w:rFonts w:ascii="Arial" w:hAnsi="Arial" w:cs="Arial"/>
          <w:b/>
          <w:color w:val="auto"/>
        </w:rPr>
      </w:pPr>
    </w:p>
    <w:p w:rsidR="00F955C4" w:rsidRDefault="00F955C4" w:rsidP="00502642">
      <w:pPr>
        <w:tabs>
          <w:tab w:val="left" w:pos="281"/>
          <w:tab w:val="center" w:pos="6502"/>
        </w:tabs>
        <w:rPr>
          <w:rFonts w:ascii="Arial" w:hAnsi="Arial" w:cs="Arial"/>
          <w:b/>
          <w:color w:val="auto"/>
        </w:rPr>
      </w:pPr>
    </w:p>
    <w:p w:rsidR="00F955C4" w:rsidRDefault="00F955C4" w:rsidP="00502642">
      <w:pPr>
        <w:tabs>
          <w:tab w:val="left" w:pos="281"/>
          <w:tab w:val="center" w:pos="6502"/>
        </w:tabs>
        <w:rPr>
          <w:rFonts w:ascii="Arial" w:hAnsi="Arial" w:cs="Arial"/>
          <w:b/>
          <w:color w:val="auto"/>
        </w:rPr>
      </w:pPr>
    </w:p>
    <w:p w:rsidR="00F955C4" w:rsidRDefault="00F955C4" w:rsidP="00502642">
      <w:pPr>
        <w:tabs>
          <w:tab w:val="left" w:pos="281"/>
          <w:tab w:val="center" w:pos="6502"/>
        </w:tabs>
        <w:rPr>
          <w:rFonts w:ascii="Arial" w:hAnsi="Arial" w:cs="Arial"/>
          <w:b/>
          <w:color w:val="auto"/>
        </w:rPr>
      </w:pPr>
    </w:p>
    <w:p w:rsidR="00F955C4" w:rsidRDefault="00F955C4" w:rsidP="00502642">
      <w:pPr>
        <w:tabs>
          <w:tab w:val="left" w:pos="281"/>
          <w:tab w:val="center" w:pos="6502"/>
        </w:tabs>
        <w:rPr>
          <w:rFonts w:ascii="Arial" w:hAnsi="Arial" w:cs="Arial"/>
          <w:b/>
          <w:color w:val="auto"/>
        </w:rPr>
      </w:pPr>
    </w:p>
    <w:p w:rsidR="00F955C4" w:rsidRDefault="00F955C4" w:rsidP="00502642">
      <w:pPr>
        <w:tabs>
          <w:tab w:val="left" w:pos="281"/>
          <w:tab w:val="center" w:pos="6502"/>
        </w:tabs>
        <w:rPr>
          <w:rFonts w:ascii="Arial" w:hAnsi="Arial" w:cs="Arial"/>
          <w:b/>
          <w:color w:val="auto"/>
        </w:rPr>
      </w:pPr>
    </w:p>
    <w:p w:rsidR="00F955C4" w:rsidRDefault="00F955C4" w:rsidP="00502642">
      <w:pPr>
        <w:tabs>
          <w:tab w:val="left" w:pos="281"/>
          <w:tab w:val="center" w:pos="6502"/>
        </w:tabs>
        <w:rPr>
          <w:rFonts w:ascii="Arial" w:hAnsi="Arial" w:cs="Arial"/>
          <w:b/>
          <w:color w:val="auto"/>
        </w:rPr>
      </w:pPr>
    </w:p>
    <w:p w:rsidR="00F955C4" w:rsidRDefault="00F955C4" w:rsidP="00502642">
      <w:pPr>
        <w:tabs>
          <w:tab w:val="left" w:pos="281"/>
          <w:tab w:val="center" w:pos="6502"/>
        </w:tabs>
        <w:rPr>
          <w:rFonts w:ascii="Arial" w:hAnsi="Arial" w:cs="Arial"/>
          <w:b/>
          <w:color w:val="auto"/>
        </w:rPr>
      </w:pPr>
    </w:p>
    <w:p w:rsidR="00F955C4" w:rsidRDefault="00F955C4" w:rsidP="00502642">
      <w:pPr>
        <w:tabs>
          <w:tab w:val="left" w:pos="281"/>
          <w:tab w:val="center" w:pos="6502"/>
        </w:tabs>
        <w:rPr>
          <w:rFonts w:ascii="Arial" w:hAnsi="Arial" w:cs="Arial"/>
          <w:b/>
          <w:color w:val="auto"/>
        </w:rPr>
      </w:pPr>
    </w:p>
    <w:p w:rsidR="00F955C4" w:rsidRDefault="00F955C4" w:rsidP="00502642">
      <w:pPr>
        <w:tabs>
          <w:tab w:val="left" w:pos="281"/>
          <w:tab w:val="center" w:pos="6502"/>
        </w:tabs>
        <w:rPr>
          <w:rFonts w:ascii="Arial" w:hAnsi="Arial" w:cs="Arial"/>
          <w:b/>
          <w:color w:val="auto"/>
        </w:rPr>
      </w:pPr>
    </w:p>
    <w:p w:rsidR="00F955C4" w:rsidRDefault="00F955C4" w:rsidP="00502642">
      <w:pPr>
        <w:tabs>
          <w:tab w:val="left" w:pos="281"/>
          <w:tab w:val="center" w:pos="6502"/>
        </w:tabs>
        <w:rPr>
          <w:rFonts w:ascii="Arial" w:hAnsi="Arial" w:cs="Arial"/>
          <w:b/>
          <w:color w:val="auto"/>
        </w:rPr>
      </w:pPr>
    </w:p>
    <w:p w:rsidR="00F955C4" w:rsidRDefault="00F955C4" w:rsidP="00502642">
      <w:pPr>
        <w:tabs>
          <w:tab w:val="left" w:pos="281"/>
          <w:tab w:val="center" w:pos="6502"/>
        </w:tabs>
        <w:rPr>
          <w:rFonts w:ascii="Arial" w:hAnsi="Arial" w:cs="Arial"/>
          <w:b/>
          <w:color w:val="auto"/>
        </w:rPr>
      </w:pPr>
    </w:p>
    <w:p w:rsidR="00F955C4" w:rsidRDefault="00F955C4" w:rsidP="00502642">
      <w:pPr>
        <w:tabs>
          <w:tab w:val="left" w:pos="281"/>
          <w:tab w:val="center" w:pos="6502"/>
        </w:tabs>
        <w:rPr>
          <w:rFonts w:ascii="Arial" w:hAnsi="Arial" w:cs="Arial"/>
          <w:b/>
          <w:color w:val="auto"/>
        </w:rPr>
      </w:pPr>
    </w:p>
    <w:p w:rsidR="00F955C4" w:rsidRPr="00D54086" w:rsidRDefault="00F955C4" w:rsidP="00502642">
      <w:pPr>
        <w:tabs>
          <w:tab w:val="left" w:pos="281"/>
          <w:tab w:val="center" w:pos="6502"/>
        </w:tabs>
        <w:rPr>
          <w:rFonts w:ascii="Arial" w:hAnsi="Arial" w:cs="Arial"/>
          <w:b/>
          <w:color w:val="auto"/>
        </w:rPr>
      </w:pPr>
    </w:p>
    <w:p w:rsidR="00502642" w:rsidRPr="00D54086" w:rsidRDefault="00502642" w:rsidP="00502642">
      <w:pPr>
        <w:rPr>
          <w:rFonts w:ascii="Arial" w:hAnsi="Arial" w:cs="Arial"/>
          <w:b/>
          <w:bCs/>
        </w:rPr>
      </w:pPr>
      <w:r w:rsidRPr="00D54086">
        <w:rPr>
          <w:rFonts w:ascii="Arial" w:hAnsi="Arial" w:cs="Arial"/>
          <w:b/>
          <w:bCs/>
        </w:rPr>
        <w:lastRenderedPageBreak/>
        <w:t>CICLO 2</w:t>
      </w:r>
    </w:p>
    <w:tbl>
      <w:tblPr>
        <w:tblStyle w:val="Tablaconcuadrcula"/>
        <w:tblW w:w="0" w:type="auto"/>
        <w:tblLook w:val="0000"/>
      </w:tblPr>
      <w:tblGrid>
        <w:gridCol w:w="3145"/>
        <w:gridCol w:w="3146"/>
        <w:gridCol w:w="3145"/>
        <w:gridCol w:w="3146"/>
      </w:tblGrid>
      <w:tr w:rsidR="00502642" w:rsidRPr="00D54086" w:rsidTr="00A82D7C">
        <w:trPr>
          <w:trHeight w:val="126"/>
        </w:trPr>
        <w:tc>
          <w:tcPr>
            <w:tcW w:w="3145" w:type="dxa"/>
          </w:tcPr>
          <w:p w:rsidR="00502642" w:rsidRPr="00D54086" w:rsidRDefault="00502642" w:rsidP="00A82D7C">
            <w:pPr>
              <w:jc w:val="center"/>
              <w:rPr>
                <w:rFonts w:ascii="Arial" w:hAnsi="Arial" w:cs="Arial"/>
              </w:rPr>
            </w:pPr>
            <w:r w:rsidRPr="00D54086">
              <w:rPr>
                <w:rFonts w:ascii="Arial" w:hAnsi="Arial" w:cs="Arial"/>
              </w:rPr>
              <w:t>ENUNCIADO</w:t>
            </w:r>
          </w:p>
        </w:tc>
        <w:tc>
          <w:tcPr>
            <w:tcW w:w="3146" w:type="dxa"/>
          </w:tcPr>
          <w:p w:rsidR="00502642" w:rsidRPr="00D54086" w:rsidRDefault="00502642" w:rsidP="00A82D7C">
            <w:pPr>
              <w:jc w:val="center"/>
              <w:rPr>
                <w:rFonts w:ascii="Arial" w:hAnsi="Arial" w:cs="Arial"/>
              </w:rPr>
            </w:pPr>
            <w:r w:rsidRPr="00D54086">
              <w:rPr>
                <w:rFonts w:ascii="Arial" w:hAnsi="Arial" w:cs="Arial"/>
              </w:rPr>
              <w:t>1.</w:t>
            </w:r>
          </w:p>
        </w:tc>
        <w:tc>
          <w:tcPr>
            <w:tcW w:w="3145" w:type="dxa"/>
          </w:tcPr>
          <w:p w:rsidR="00502642" w:rsidRPr="00D54086" w:rsidRDefault="00502642" w:rsidP="00A82D7C">
            <w:pPr>
              <w:jc w:val="center"/>
              <w:rPr>
                <w:rFonts w:ascii="Arial" w:hAnsi="Arial" w:cs="Arial"/>
              </w:rPr>
            </w:pPr>
            <w:r w:rsidRPr="00D54086">
              <w:rPr>
                <w:rFonts w:ascii="Arial" w:hAnsi="Arial" w:cs="Arial"/>
              </w:rPr>
              <w:t>2.</w:t>
            </w:r>
          </w:p>
        </w:tc>
        <w:tc>
          <w:tcPr>
            <w:tcW w:w="3146" w:type="dxa"/>
          </w:tcPr>
          <w:p w:rsidR="00502642" w:rsidRPr="00D54086" w:rsidRDefault="00502642" w:rsidP="00A82D7C">
            <w:pPr>
              <w:jc w:val="center"/>
              <w:rPr>
                <w:rFonts w:ascii="Arial" w:hAnsi="Arial" w:cs="Arial"/>
              </w:rPr>
            </w:pPr>
            <w:r w:rsidRPr="00D54086">
              <w:rPr>
                <w:rFonts w:ascii="Arial" w:hAnsi="Arial" w:cs="Arial"/>
              </w:rPr>
              <w:t>3</w:t>
            </w:r>
          </w:p>
        </w:tc>
      </w:tr>
      <w:tr w:rsidR="00502642" w:rsidRPr="00D54086" w:rsidTr="00A82D7C">
        <w:trPr>
          <w:trHeight w:val="126"/>
        </w:trPr>
        <w:tc>
          <w:tcPr>
            <w:tcW w:w="3145" w:type="dxa"/>
          </w:tcPr>
          <w:p w:rsidR="00502642" w:rsidRPr="00D54086" w:rsidRDefault="00502642" w:rsidP="00A82D7C">
            <w:pPr>
              <w:jc w:val="center"/>
              <w:rPr>
                <w:rFonts w:ascii="Arial" w:hAnsi="Arial" w:cs="Arial"/>
              </w:rPr>
            </w:pPr>
            <w:r w:rsidRPr="00D54086">
              <w:rPr>
                <w:rFonts w:ascii="Arial" w:hAnsi="Arial" w:cs="Arial"/>
              </w:rPr>
              <w:t>VERBO</w:t>
            </w:r>
          </w:p>
        </w:tc>
        <w:tc>
          <w:tcPr>
            <w:tcW w:w="3146" w:type="dxa"/>
          </w:tcPr>
          <w:p w:rsidR="00502642" w:rsidRPr="00D54086" w:rsidRDefault="00502642" w:rsidP="00A82D7C">
            <w:pPr>
              <w:jc w:val="center"/>
              <w:rPr>
                <w:rFonts w:ascii="Arial" w:hAnsi="Arial" w:cs="Arial"/>
              </w:rPr>
            </w:pPr>
            <w:r w:rsidRPr="00D54086">
              <w:rPr>
                <w:rFonts w:ascii="Arial" w:eastAsia="Arial" w:hAnsi="Arial" w:cs="Arial"/>
                <w:b/>
                <w:bCs/>
              </w:rPr>
              <w:t>Proceso contemplativo</w:t>
            </w:r>
          </w:p>
        </w:tc>
        <w:tc>
          <w:tcPr>
            <w:tcW w:w="3145" w:type="dxa"/>
          </w:tcPr>
          <w:p w:rsidR="00502642" w:rsidRPr="00D54086" w:rsidRDefault="00502642" w:rsidP="00A82D7C">
            <w:pPr>
              <w:jc w:val="center"/>
              <w:rPr>
                <w:rFonts w:ascii="Arial" w:hAnsi="Arial" w:cs="Arial"/>
              </w:rPr>
            </w:pPr>
            <w:r w:rsidRPr="00D54086">
              <w:rPr>
                <w:rFonts w:ascii="Arial" w:eastAsia="Arial" w:hAnsi="Arial" w:cs="Arial"/>
                <w:b/>
                <w:bCs/>
              </w:rPr>
              <w:t>Proceso reflexivo</w:t>
            </w:r>
          </w:p>
        </w:tc>
        <w:tc>
          <w:tcPr>
            <w:tcW w:w="3146" w:type="dxa"/>
          </w:tcPr>
          <w:p w:rsidR="00502642" w:rsidRPr="00D54086" w:rsidRDefault="00502642" w:rsidP="00A82D7C">
            <w:pPr>
              <w:jc w:val="center"/>
              <w:rPr>
                <w:rFonts w:ascii="Arial" w:hAnsi="Arial" w:cs="Arial"/>
              </w:rPr>
            </w:pPr>
            <w:r w:rsidRPr="00D54086">
              <w:rPr>
                <w:rFonts w:ascii="Arial" w:eastAsia="Arial" w:hAnsi="Arial" w:cs="Arial"/>
                <w:b/>
                <w:bCs/>
              </w:rPr>
              <w:t>Proceso de Desarrollo del Juicio Crítico</w:t>
            </w:r>
          </w:p>
        </w:tc>
      </w:tr>
      <w:tr w:rsidR="00502642" w:rsidRPr="00D54086" w:rsidTr="00A82D7C">
        <w:trPr>
          <w:trHeight w:val="1939"/>
        </w:trPr>
        <w:tc>
          <w:tcPr>
            <w:tcW w:w="3145" w:type="dxa"/>
          </w:tcPr>
          <w:p w:rsidR="00502642" w:rsidRPr="00D54086" w:rsidRDefault="00502642" w:rsidP="00A82D7C">
            <w:pPr>
              <w:rPr>
                <w:rFonts w:ascii="Arial" w:hAnsi="Arial" w:cs="Arial"/>
              </w:rPr>
            </w:pPr>
            <w:r w:rsidRPr="00D54086">
              <w:rPr>
                <w:rFonts w:ascii="Arial" w:hAnsi="Arial" w:cs="Arial"/>
              </w:rPr>
              <w:t>Describe</w:t>
            </w:r>
          </w:p>
        </w:tc>
        <w:tc>
          <w:tcPr>
            <w:tcW w:w="3146" w:type="dxa"/>
          </w:tcPr>
          <w:p w:rsidR="00502642" w:rsidRPr="00D54086" w:rsidRDefault="00502642" w:rsidP="00A82D7C">
            <w:pPr>
              <w:autoSpaceDE w:val="0"/>
              <w:autoSpaceDN w:val="0"/>
              <w:adjustRightInd w:val="0"/>
              <w:rPr>
                <w:rFonts w:ascii="Arial" w:hAnsi="Arial" w:cs="Arial"/>
              </w:rPr>
            </w:pPr>
            <w:r w:rsidRPr="00D54086">
              <w:rPr>
                <w:rFonts w:ascii="Arial" w:hAnsi="Arial" w:cs="Arial"/>
              </w:rPr>
              <w:t>comenta y explica sus experiencias</w:t>
            </w:r>
          </w:p>
          <w:p w:rsidR="00502642" w:rsidRPr="00D54086" w:rsidRDefault="00502642" w:rsidP="00A82D7C">
            <w:pPr>
              <w:autoSpaceDE w:val="0"/>
              <w:autoSpaceDN w:val="0"/>
              <w:adjustRightInd w:val="0"/>
              <w:rPr>
                <w:rFonts w:ascii="Arial" w:hAnsi="Arial" w:cs="Arial"/>
              </w:rPr>
            </w:pPr>
            <w:r w:rsidRPr="00D54086">
              <w:rPr>
                <w:rFonts w:ascii="Arial" w:hAnsi="Arial" w:cs="Arial"/>
              </w:rPr>
              <w:t>emocionales, sensoriales y motrices, y manifiesta</w:t>
            </w:r>
          </w:p>
          <w:p w:rsidR="00502642" w:rsidRPr="00D54086" w:rsidRDefault="00502642" w:rsidP="00A82D7C">
            <w:pPr>
              <w:autoSpaceDE w:val="0"/>
              <w:autoSpaceDN w:val="0"/>
              <w:adjustRightInd w:val="0"/>
              <w:rPr>
                <w:rFonts w:ascii="Arial" w:hAnsi="Arial" w:cs="Arial"/>
              </w:rPr>
            </w:pPr>
            <w:r w:rsidRPr="00D54086">
              <w:rPr>
                <w:rFonts w:ascii="Arial" w:hAnsi="Arial" w:cs="Arial"/>
              </w:rPr>
              <w:t>sus preferencias por los estímulos</w:t>
            </w:r>
          </w:p>
          <w:p w:rsidR="00502642" w:rsidRPr="00D54086" w:rsidRDefault="00502642" w:rsidP="00A82D7C">
            <w:pPr>
              <w:autoSpaceDE w:val="0"/>
              <w:autoSpaceDN w:val="0"/>
              <w:adjustRightInd w:val="0"/>
              <w:rPr>
                <w:rFonts w:ascii="Arial" w:hAnsi="Arial" w:cs="Arial"/>
              </w:rPr>
            </w:pPr>
            <w:r w:rsidRPr="00D54086">
              <w:rPr>
                <w:rFonts w:ascii="Arial" w:hAnsi="Arial" w:cs="Arial"/>
              </w:rPr>
              <w:t>provocados por determinadas obras o ejercicios.</w:t>
            </w:r>
          </w:p>
          <w:p w:rsidR="00502642" w:rsidRPr="00D54086" w:rsidRDefault="00502642" w:rsidP="00A82D7C">
            <w:pPr>
              <w:autoSpaceDE w:val="0"/>
              <w:autoSpaceDN w:val="0"/>
              <w:adjustRightInd w:val="0"/>
              <w:rPr>
                <w:rFonts w:ascii="Arial" w:hAnsi="Arial" w:cs="Arial"/>
              </w:rPr>
            </w:pPr>
          </w:p>
          <w:p w:rsidR="00502642" w:rsidRPr="00D54086" w:rsidRDefault="00502642" w:rsidP="00A82D7C">
            <w:pPr>
              <w:autoSpaceDE w:val="0"/>
              <w:autoSpaceDN w:val="0"/>
              <w:adjustRightInd w:val="0"/>
              <w:rPr>
                <w:rFonts w:ascii="Arial" w:hAnsi="Arial" w:cs="Arial"/>
              </w:rPr>
            </w:pPr>
          </w:p>
          <w:p w:rsidR="00502642" w:rsidRPr="00D54086" w:rsidRDefault="00502642" w:rsidP="00A82D7C">
            <w:pPr>
              <w:autoSpaceDE w:val="0"/>
              <w:autoSpaceDN w:val="0"/>
              <w:adjustRightInd w:val="0"/>
              <w:rPr>
                <w:rFonts w:ascii="Arial" w:hAnsi="Arial" w:cs="Arial"/>
              </w:rPr>
            </w:pPr>
          </w:p>
          <w:p w:rsidR="00502642" w:rsidRPr="00D54086" w:rsidRDefault="00502642" w:rsidP="00A82D7C">
            <w:pPr>
              <w:jc w:val="center"/>
              <w:rPr>
                <w:rFonts w:ascii="Arial" w:eastAsia="Arial" w:hAnsi="Arial" w:cs="Arial"/>
                <w:b/>
                <w:bCs/>
              </w:rPr>
            </w:pPr>
          </w:p>
        </w:tc>
        <w:tc>
          <w:tcPr>
            <w:tcW w:w="3145" w:type="dxa"/>
          </w:tcPr>
          <w:p w:rsidR="00502642" w:rsidRPr="00D54086" w:rsidRDefault="00502642" w:rsidP="00A82D7C">
            <w:pPr>
              <w:autoSpaceDE w:val="0"/>
              <w:autoSpaceDN w:val="0"/>
              <w:adjustRightInd w:val="0"/>
              <w:rPr>
                <w:rFonts w:ascii="Arial" w:hAnsi="Arial" w:cs="Arial"/>
              </w:rPr>
            </w:pPr>
          </w:p>
          <w:p w:rsidR="00502642" w:rsidRPr="00D54086" w:rsidRDefault="00502642" w:rsidP="00A82D7C">
            <w:pPr>
              <w:autoSpaceDE w:val="0"/>
              <w:autoSpaceDN w:val="0"/>
              <w:adjustRightInd w:val="0"/>
              <w:rPr>
                <w:rFonts w:ascii="Arial" w:hAnsi="Arial" w:cs="Arial"/>
              </w:rPr>
            </w:pPr>
          </w:p>
          <w:p w:rsidR="00502642" w:rsidRPr="00D54086" w:rsidRDefault="00502642" w:rsidP="00A82D7C">
            <w:pPr>
              <w:autoSpaceDE w:val="0"/>
              <w:autoSpaceDN w:val="0"/>
              <w:adjustRightInd w:val="0"/>
              <w:rPr>
                <w:rFonts w:ascii="Arial" w:hAnsi="Arial" w:cs="Arial"/>
              </w:rPr>
            </w:pPr>
          </w:p>
          <w:p w:rsidR="00502642" w:rsidRPr="00D54086" w:rsidRDefault="00502642" w:rsidP="00A82D7C">
            <w:pPr>
              <w:autoSpaceDE w:val="0"/>
              <w:autoSpaceDN w:val="0"/>
              <w:adjustRightInd w:val="0"/>
              <w:rPr>
                <w:rFonts w:ascii="Arial" w:hAnsi="Arial" w:cs="Arial"/>
              </w:rPr>
            </w:pPr>
          </w:p>
          <w:p w:rsidR="00502642" w:rsidRPr="00D54086" w:rsidRDefault="00502642" w:rsidP="00A82D7C">
            <w:pPr>
              <w:autoSpaceDE w:val="0"/>
              <w:autoSpaceDN w:val="0"/>
              <w:adjustRightInd w:val="0"/>
              <w:rPr>
                <w:rFonts w:ascii="Arial" w:hAnsi="Arial" w:cs="Arial"/>
              </w:rPr>
            </w:pPr>
          </w:p>
          <w:p w:rsidR="00502642" w:rsidRPr="00D54086" w:rsidRDefault="00502642" w:rsidP="00A82D7C">
            <w:pPr>
              <w:autoSpaceDE w:val="0"/>
              <w:autoSpaceDN w:val="0"/>
              <w:adjustRightInd w:val="0"/>
              <w:rPr>
                <w:rFonts w:ascii="Arial" w:hAnsi="Arial" w:cs="Arial"/>
              </w:rPr>
            </w:pPr>
          </w:p>
          <w:p w:rsidR="00502642" w:rsidRPr="00D54086" w:rsidRDefault="00502642" w:rsidP="00A82D7C">
            <w:pPr>
              <w:autoSpaceDE w:val="0"/>
              <w:autoSpaceDN w:val="0"/>
              <w:adjustRightInd w:val="0"/>
              <w:rPr>
                <w:rFonts w:ascii="Arial" w:hAnsi="Arial" w:cs="Arial"/>
              </w:rPr>
            </w:pPr>
          </w:p>
          <w:p w:rsidR="00502642" w:rsidRPr="00D54086" w:rsidRDefault="00502642" w:rsidP="00A82D7C">
            <w:pPr>
              <w:autoSpaceDE w:val="0"/>
              <w:autoSpaceDN w:val="0"/>
              <w:adjustRightInd w:val="0"/>
              <w:rPr>
                <w:rFonts w:ascii="Arial" w:hAnsi="Arial" w:cs="Arial"/>
              </w:rPr>
            </w:pPr>
          </w:p>
          <w:p w:rsidR="00502642" w:rsidRPr="00D54086" w:rsidRDefault="00502642" w:rsidP="00A82D7C">
            <w:pPr>
              <w:autoSpaceDE w:val="0"/>
              <w:autoSpaceDN w:val="0"/>
              <w:adjustRightInd w:val="0"/>
              <w:rPr>
                <w:rFonts w:ascii="Arial" w:hAnsi="Arial" w:cs="Arial"/>
              </w:rPr>
            </w:pPr>
          </w:p>
          <w:p w:rsidR="00502642" w:rsidRPr="00D54086" w:rsidRDefault="00502642" w:rsidP="00A82D7C">
            <w:pPr>
              <w:autoSpaceDE w:val="0"/>
              <w:autoSpaceDN w:val="0"/>
              <w:adjustRightInd w:val="0"/>
              <w:rPr>
                <w:rFonts w:ascii="Arial" w:hAnsi="Arial" w:cs="Arial"/>
              </w:rPr>
            </w:pPr>
          </w:p>
          <w:p w:rsidR="00502642" w:rsidRPr="00D54086" w:rsidRDefault="00502642" w:rsidP="00A82D7C">
            <w:pPr>
              <w:autoSpaceDE w:val="0"/>
              <w:autoSpaceDN w:val="0"/>
              <w:adjustRightInd w:val="0"/>
              <w:rPr>
                <w:rFonts w:ascii="Arial" w:hAnsi="Arial" w:cs="Arial"/>
              </w:rPr>
            </w:pPr>
          </w:p>
          <w:p w:rsidR="00502642" w:rsidRPr="00D54086" w:rsidRDefault="00502642" w:rsidP="00A82D7C">
            <w:pPr>
              <w:jc w:val="center"/>
              <w:rPr>
                <w:rFonts w:ascii="Arial" w:eastAsia="Arial" w:hAnsi="Arial" w:cs="Arial"/>
                <w:b/>
                <w:bCs/>
              </w:rPr>
            </w:pPr>
          </w:p>
        </w:tc>
        <w:tc>
          <w:tcPr>
            <w:tcW w:w="3146" w:type="dxa"/>
          </w:tcPr>
          <w:p w:rsidR="00502642" w:rsidRPr="00D54086" w:rsidRDefault="00502642" w:rsidP="00A82D7C">
            <w:pPr>
              <w:autoSpaceDE w:val="0"/>
              <w:autoSpaceDN w:val="0"/>
              <w:adjustRightInd w:val="0"/>
              <w:rPr>
                <w:rFonts w:ascii="Arial" w:hAnsi="Arial" w:cs="Arial"/>
              </w:rPr>
            </w:pPr>
          </w:p>
          <w:p w:rsidR="00502642" w:rsidRPr="00D54086" w:rsidRDefault="00502642" w:rsidP="00A82D7C">
            <w:pPr>
              <w:autoSpaceDE w:val="0"/>
              <w:autoSpaceDN w:val="0"/>
              <w:adjustRightInd w:val="0"/>
              <w:rPr>
                <w:rFonts w:ascii="Arial" w:hAnsi="Arial" w:cs="Arial"/>
              </w:rPr>
            </w:pPr>
          </w:p>
          <w:p w:rsidR="00502642" w:rsidRPr="00D54086" w:rsidRDefault="00502642" w:rsidP="00A82D7C">
            <w:pPr>
              <w:autoSpaceDE w:val="0"/>
              <w:autoSpaceDN w:val="0"/>
              <w:adjustRightInd w:val="0"/>
              <w:rPr>
                <w:rFonts w:ascii="Arial" w:hAnsi="Arial" w:cs="Arial"/>
              </w:rPr>
            </w:pPr>
          </w:p>
          <w:p w:rsidR="00502642" w:rsidRPr="00D54086" w:rsidRDefault="00502642" w:rsidP="00A82D7C">
            <w:pPr>
              <w:autoSpaceDE w:val="0"/>
              <w:autoSpaceDN w:val="0"/>
              <w:adjustRightInd w:val="0"/>
              <w:rPr>
                <w:rFonts w:ascii="Arial" w:hAnsi="Arial" w:cs="Arial"/>
              </w:rPr>
            </w:pPr>
          </w:p>
          <w:p w:rsidR="00502642" w:rsidRPr="00D54086" w:rsidRDefault="00502642" w:rsidP="00A82D7C">
            <w:pPr>
              <w:autoSpaceDE w:val="0"/>
              <w:autoSpaceDN w:val="0"/>
              <w:adjustRightInd w:val="0"/>
              <w:rPr>
                <w:rFonts w:ascii="Arial" w:hAnsi="Arial" w:cs="Arial"/>
              </w:rPr>
            </w:pPr>
          </w:p>
          <w:p w:rsidR="00502642" w:rsidRPr="00D54086" w:rsidRDefault="00502642" w:rsidP="00A82D7C">
            <w:pPr>
              <w:autoSpaceDE w:val="0"/>
              <w:autoSpaceDN w:val="0"/>
              <w:adjustRightInd w:val="0"/>
              <w:rPr>
                <w:rFonts w:ascii="Arial" w:hAnsi="Arial" w:cs="Arial"/>
              </w:rPr>
            </w:pPr>
          </w:p>
          <w:p w:rsidR="00502642" w:rsidRPr="00D54086" w:rsidRDefault="00502642" w:rsidP="00A82D7C">
            <w:pPr>
              <w:autoSpaceDE w:val="0"/>
              <w:autoSpaceDN w:val="0"/>
              <w:adjustRightInd w:val="0"/>
              <w:rPr>
                <w:rFonts w:ascii="Arial" w:hAnsi="Arial" w:cs="Arial"/>
              </w:rPr>
            </w:pPr>
          </w:p>
          <w:p w:rsidR="00502642" w:rsidRPr="00D54086" w:rsidRDefault="00502642" w:rsidP="00A82D7C">
            <w:pPr>
              <w:autoSpaceDE w:val="0"/>
              <w:autoSpaceDN w:val="0"/>
              <w:adjustRightInd w:val="0"/>
              <w:rPr>
                <w:rFonts w:ascii="Arial" w:hAnsi="Arial" w:cs="Arial"/>
              </w:rPr>
            </w:pPr>
          </w:p>
          <w:p w:rsidR="00502642" w:rsidRPr="00D54086" w:rsidRDefault="00502642" w:rsidP="00A82D7C">
            <w:pPr>
              <w:autoSpaceDE w:val="0"/>
              <w:autoSpaceDN w:val="0"/>
              <w:adjustRightInd w:val="0"/>
              <w:rPr>
                <w:rFonts w:ascii="Arial" w:hAnsi="Arial" w:cs="Arial"/>
              </w:rPr>
            </w:pPr>
          </w:p>
          <w:p w:rsidR="00502642" w:rsidRPr="00D54086" w:rsidRDefault="00502642" w:rsidP="00A82D7C">
            <w:pPr>
              <w:autoSpaceDE w:val="0"/>
              <w:autoSpaceDN w:val="0"/>
              <w:adjustRightInd w:val="0"/>
              <w:rPr>
                <w:rFonts w:ascii="Arial" w:hAnsi="Arial" w:cs="Arial"/>
              </w:rPr>
            </w:pPr>
          </w:p>
          <w:p w:rsidR="00502642" w:rsidRPr="00D54086" w:rsidRDefault="00502642" w:rsidP="00A82D7C">
            <w:pPr>
              <w:autoSpaceDE w:val="0"/>
              <w:autoSpaceDN w:val="0"/>
              <w:adjustRightInd w:val="0"/>
              <w:rPr>
                <w:rFonts w:ascii="Arial" w:hAnsi="Arial" w:cs="Arial"/>
              </w:rPr>
            </w:pPr>
          </w:p>
          <w:p w:rsidR="00502642" w:rsidRPr="00D54086" w:rsidRDefault="00502642" w:rsidP="00A82D7C">
            <w:pPr>
              <w:jc w:val="center"/>
              <w:rPr>
                <w:rFonts w:ascii="Arial" w:eastAsia="Arial" w:hAnsi="Arial" w:cs="Arial"/>
                <w:b/>
                <w:bCs/>
              </w:rPr>
            </w:pPr>
          </w:p>
        </w:tc>
      </w:tr>
      <w:tr w:rsidR="00502642" w:rsidRPr="00092D09" w:rsidTr="00A82D7C">
        <w:trPr>
          <w:trHeight w:val="4309"/>
        </w:trPr>
        <w:tc>
          <w:tcPr>
            <w:tcW w:w="3145" w:type="dxa"/>
          </w:tcPr>
          <w:p w:rsidR="00502642" w:rsidRPr="00092D09" w:rsidRDefault="00502642" w:rsidP="00A82D7C">
            <w:pPr>
              <w:rPr>
                <w:rFonts w:ascii="Arial" w:hAnsi="Arial" w:cs="Arial"/>
              </w:rPr>
            </w:pPr>
            <w:r w:rsidRPr="00092D09">
              <w:rPr>
                <w:rFonts w:ascii="Arial" w:hAnsi="Arial" w:cs="Arial"/>
              </w:rPr>
              <w:t>Se relaciona</w:t>
            </w:r>
          </w:p>
        </w:tc>
        <w:tc>
          <w:tcPr>
            <w:tcW w:w="3146" w:type="dxa"/>
          </w:tcPr>
          <w:p w:rsidR="00502642" w:rsidRPr="00092D09" w:rsidRDefault="00502642" w:rsidP="00A82D7C">
            <w:pPr>
              <w:autoSpaceDE w:val="0"/>
              <w:autoSpaceDN w:val="0"/>
              <w:adjustRightInd w:val="0"/>
              <w:rPr>
                <w:rFonts w:ascii="Arial" w:hAnsi="Arial" w:cs="Arial"/>
              </w:rPr>
            </w:pPr>
            <w:r w:rsidRPr="00092D09">
              <w:rPr>
                <w:rFonts w:ascii="Arial" w:hAnsi="Arial" w:cs="Arial"/>
              </w:rPr>
              <w:t>con características expresivas de</w:t>
            </w:r>
          </w:p>
          <w:p w:rsidR="00502642" w:rsidRPr="00092D09" w:rsidRDefault="00502642" w:rsidP="00A82D7C">
            <w:pPr>
              <w:autoSpaceDE w:val="0"/>
              <w:autoSpaceDN w:val="0"/>
              <w:adjustRightInd w:val="0"/>
              <w:rPr>
                <w:rFonts w:ascii="Arial" w:hAnsi="Arial" w:cs="Arial"/>
              </w:rPr>
            </w:pPr>
            <w:r w:rsidRPr="00092D09">
              <w:rPr>
                <w:rFonts w:ascii="Arial" w:hAnsi="Arial" w:cs="Arial"/>
              </w:rPr>
              <w:t>una melodía, ejercicio dancístico o escénico,</w:t>
            </w:r>
          </w:p>
          <w:p w:rsidR="00502642" w:rsidRPr="00092D09" w:rsidRDefault="00502642" w:rsidP="00A82D7C">
            <w:pPr>
              <w:autoSpaceDE w:val="0"/>
              <w:autoSpaceDN w:val="0"/>
              <w:adjustRightInd w:val="0"/>
              <w:rPr>
                <w:rFonts w:ascii="Arial" w:hAnsi="Arial" w:cs="Arial"/>
              </w:rPr>
            </w:pPr>
            <w:r w:rsidRPr="00092D09">
              <w:rPr>
                <w:rFonts w:ascii="Arial" w:hAnsi="Arial" w:cs="Arial"/>
              </w:rPr>
              <w:t>por ejemplo, cambios súbitos en el matiz o</w:t>
            </w:r>
          </w:p>
          <w:p w:rsidR="00502642" w:rsidRPr="00092D09" w:rsidRDefault="00502642" w:rsidP="00A82D7C">
            <w:pPr>
              <w:autoSpaceDE w:val="0"/>
              <w:autoSpaceDN w:val="0"/>
              <w:adjustRightInd w:val="0"/>
              <w:rPr>
                <w:rFonts w:ascii="Arial" w:hAnsi="Arial" w:cs="Arial"/>
              </w:rPr>
            </w:pPr>
            <w:r w:rsidRPr="00092D09">
              <w:rPr>
                <w:rFonts w:ascii="Arial" w:hAnsi="Arial" w:cs="Arial"/>
              </w:rPr>
              <w:t>velocidad de una pieza musical, de un movimiento,</w:t>
            </w:r>
          </w:p>
          <w:p w:rsidR="00502642" w:rsidRPr="00092D09" w:rsidRDefault="00502642" w:rsidP="00A82D7C">
            <w:pPr>
              <w:autoSpaceDE w:val="0"/>
              <w:autoSpaceDN w:val="0"/>
              <w:adjustRightInd w:val="0"/>
              <w:rPr>
                <w:rFonts w:ascii="Arial" w:hAnsi="Arial" w:cs="Arial"/>
              </w:rPr>
            </w:pPr>
            <w:r w:rsidRPr="00092D09">
              <w:rPr>
                <w:rFonts w:ascii="Arial" w:hAnsi="Arial" w:cs="Arial"/>
              </w:rPr>
              <w:t xml:space="preserve">etc. </w:t>
            </w:r>
          </w:p>
          <w:p w:rsidR="00502642" w:rsidRPr="00092D09" w:rsidRDefault="00502642" w:rsidP="00A82D7C">
            <w:pPr>
              <w:autoSpaceDE w:val="0"/>
              <w:autoSpaceDN w:val="0"/>
              <w:adjustRightInd w:val="0"/>
              <w:rPr>
                <w:rFonts w:ascii="Arial" w:hAnsi="Arial" w:cs="Arial"/>
              </w:rPr>
            </w:pPr>
          </w:p>
          <w:p w:rsidR="00502642" w:rsidRPr="00092D09" w:rsidRDefault="00502642" w:rsidP="00A82D7C">
            <w:pPr>
              <w:autoSpaceDE w:val="0"/>
              <w:autoSpaceDN w:val="0"/>
              <w:adjustRightInd w:val="0"/>
              <w:rPr>
                <w:rFonts w:ascii="Arial" w:hAnsi="Arial" w:cs="Arial"/>
              </w:rPr>
            </w:pPr>
            <w:r w:rsidRPr="00092D09">
              <w:rPr>
                <w:rFonts w:ascii="Arial" w:hAnsi="Arial" w:cs="Arial"/>
              </w:rPr>
              <w:t>vivencialmente con diversas</w:t>
            </w:r>
          </w:p>
          <w:p w:rsidR="00502642" w:rsidRPr="00092D09" w:rsidRDefault="00502642" w:rsidP="00A82D7C">
            <w:pPr>
              <w:autoSpaceDE w:val="0"/>
              <w:autoSpaceDN w:val="0"/>
              <w:adjustRightInd w:val="0"/>
              <w:rPr>
                <w:rFonts w:ascii="Arial" w:hAnsi="Arial" w:cs="Arial"/>
              </w:rPr>
            </w:pPr>
            <w:r w:rsidRPr="00092D09">
              <w:rPr>
                <w:rFonts w:ascii="Arial" w:hAnsi="Arial" w:cs="Arial"/>
              </w:rPr>
              <w:t>modalidades de expresión emocional y su</w:t>
            </w:r>
          </w:p>
          <w:p w:rsidR="00502642" w:rsidRPr="00092D09" w:rsidRDefault="00502642" w:rsidP="00A82D7C">
            <w:pPr>
              <w:autoSpaceDE w:val="0"/>
              <w:autoSpaceDN w:val="0"/>
              <w:adjustRightInd w:val="0"/>
              <w:rPr>
                <w:rFonts w:ascii="Arial" w:hAnsi="Arial" w:cs="Arial"/>
              </w:rPr>
            </w:pPr>
            <w:r w:rsidRPr="00092D09">
              <w:rPr>
                <w:rFonts w:ascii="Arial" w:hAnsi="Arial" w:cs="Arial"/>
              </w:rPr>
              <w:t>representación simbólica; y comento mis reacciones</w:t>
            </w:r>
          </w:p>
          <w:p w:rsidR="00502642" w:rsidRPr="00092D09" w:rsidRDefault="00502642" w:rsidP="00A82D7C">
            <w:pPr>
              <w:autoSpaceDE w:val="0"/>
              <w:autoSpaceDN w:val="0"/>
              <w:adjustRightInd w:val="0"/>
              <w:rPr>
                <w:rFonts w:ascii="Arial" w:hAnsi="Arial" w:cs="Arial"/>
              </w:rPr>
            </w:pPr>
            <w:r w:rsidRPr="00092D09">
              <w:rPr>
                <w:rFonts w:ascii="Arial" w:hAnsi="Arial" w:cs="Arial"/>
              </w:rPr>
              <w:t>frente a las producciones artísticas</w:t>
            </w:r>
          </w:p>
          <w:p w:rsidR="00502642" w:rsidRPr="00092D09" w:rsidRDefault="00502642" w:rsidP="00A82D7C">
            <w:pPr>
              <w:autoSpaceDE w:val="0"/>
              <w:autoSpaceDN w:val="0"/>
              <w:adjustRightInd w:val="0"/>
              <w:rPr>
                <w:rFonts w:ascii="Arial" w:hAnsi="Arial" w:cs="Arial"/>
              </w:rPr>
            </w:pPr>
            <w:r w:rsidRPr="00092D09">
              <w:rPr>
                <w:rFonts w:ascii="Arial" w:hAnsi="Arial" w:cs="Arial"/>
              </w:rPr>
              <w:t>propias o las de otros.</w:t>
            </w:r>
          </w:p>
        </w:tc>
        <w:tc>
          <w:tcPr>
            <w:tcW w:w="3145" w:type="dxa"/>
          </w:tcPr>
          <w:p w:rsidR="00502642" w:rsidRPr="00092D09" w:rsidRDefault="00502642" w:rsidP="00A82D7C">
            <w:pPr>
              <w:autoSpaceDE w:val="0"/>
              <w:autoSpaceDN w:val="0"/>
              <w:adjustRightInd w:val="0"/>
              <w:rPr>
                <w:rFonts w:ascii="Arial" w:hAnsi="Arial" w:cs="Arial"/>
              </w:rPr>
            </w:pPr>
          </w:p>
          <w:p w:rsidR="00502642" w:rsidRPr="00092D09" w:rsidRDefault="00502642" w:rsidP="00A82D7C">
            <w:pPr>
              <w:autoSpaceDE w:val="0"/>
              <w:autoSpaceDN w:val="0"/>
              <w:adjustRightInd w:val="0"/>
              <w:rPr>
                <w:rFonts w:ascii="Arial" w:hAnsi="Arial" w:cs="Arial"/>
              </w:rPr>
            </w:pPr>
          </w:p>
          <w:p w:rsidR="00502642" w:rsidRPr="00092D09" w:rsidRDefault="00502642" w:rsidP="00A82D7C">
            <w:pPr>
              <w:autoSpaceDE w:val="0"/>
              <w:autoSpaceDN w:val="0"/>
              <w:adjustRightInd w:val="0"/>
              <w:rPr>
                <w:rFonts w:ascii="Arial" w:hAnsi="Arial" w:cs="Arial"/>
              </w:rPr>
            </w:pPr>
          </w:p>
          <w:p w:rsidR="00502642" w:rsidRPr="00092D09" w:rsidRDefault="00502642" w:rsidP="00A82D7C">
            <w:pPr>
              <w:autoSpaceDE w:val="0"/>
              <w:autoSpaceDN w:val="0"/>
              <w:adjustRightInd w:val="0"/>
              <w:rPr>
                <w:rFonts w:ascii="Arial" w:hAnsi="Arial" w:cs="Arial"/>
              </w:rPr>
            </w:pPr>
          </w:p>
          <w:p w:rsidR="00502642" w:rsidRPr="00092D09" w:rsidRDefault="00502642" w:rsidP="00A82D7C">
            <w:pPr>
              <w:autoSpaceDE w:val="0"/>
              <w:autoSpaceDN w:val="0"/>
              <w:adjustRightInd w:val="0"/>
              <w:rPr>
                <w:rFonts w:ascii="Arial" w:hAnsi="Arial" w:cs="Arial"/>
              </w:rPr>
            </w:pPr>
          </w:p>
          <w:p w:rsidR="00502642" w:rsidRPr="00092D09" w:rsidRDefault="00502642" w:rsidP="00A82D7C">
            <w:pPr>
              <w:autoSpaceDE w:val="0"/>
              <w:autoSpaceDN w:val="0"/>
              <w:adjustRightInd w:val="0"/>
              <w:rPr>
                <w:rFonts w:ascii="Arial" w:hAnsi="Arial" w:cs="Arial"/>
              </w:rPr>
            </w:pPr>
          </w:p>
          <w:p w:rsidR="00502642" w:rsidRPr="00092D09" w:rsidRDefault="00502642" w:rsidP="00A82D7C">
            <w:pPr>
              <w:autoSpaceDE w:val="0"/>
              <w:autoSpaceDN w:val="0"/>
              <w:adjustRightInd w:val="0"/>
              <w:rPr>
                <w:rFonts w:ascii="Arial" w:hAnsi="Arial" w:cs="Arial"/>
              </w:rPr>
            </w:pPr>
          </w:p>
          <w:p w:rsidR="00502642" w:rsidRPr="00092D09" w:rsidRDefault="00502642" w:rsidP="00A82D7C">
            <w:pPr>
              <w:autoSpaceDE w:val="0"/>
              <w:autoSpaceDN w:val="0"/>
              <w:adjustRightInd w:val="0"/>
              <w:rPr>
                <w:rFonts w:ascii="Arial" w:hAnsi="Arial" w:cs="Arial"/>
              </w:rPr>
            </w:pPr>
          </w:p>
          <w:p w:rsidR="00502642" w:rsidRPr="00092D09" w:rsidRDefault="00502642" w:rsidP="00A82D7C">
            <w:pPr>
              <w:autoSpaceDE w:val="0"/>
              <w:autoSpaceDN w:val="0"/>
              <w:adjustRightInd w:val="0"/>
              <w:rPr>
                <w:rFonts w:ascii="Arial" w:hAnsi="Arial" w:cs="Arial"/>
              </w:rPr>
            </w:pPr>
          </w:p>
          <w:p w:rsidR="00502642" w:rsidRPr="00092D09" w:rsidRDefault="00502642" w:rsidP="00A82D7C">
            <w:pPr>
              <w:autoSpaceDE w:val="0"/>
              <w:autoSpaceDN w:val="0"/>
              <w:adjustRightInd w:val="0"/>
              <w:rPr>
                <w:rFonts w:ascii="Arial" w:hAnsi="Arial" w:cs="Arial"/>
              </w:rPr>
            </w:pPr>
          </w:p>
          <w:p w:rsidR="00502642" w:rsidRPr="00092D09" w:rsidRDefault="00502642" w:rsidP="00A82D7C">
            <w:pPr>
              <w:autoSpaceDE w:val="0"/>
              <w:autoSpaceDN w:val="0"/>
              <w:adjustRightInd w:val="0"/>
              <w:rPr>
                <w:rFonts w:ascii="Arial" w:hAnsi="Arial" w:cs="Arial"/>
              </w:rPr>
            </w:pPr>
          </w:p>
          <w:p w:rsidR="00502642" w:rsidRPr="00092D09" w:rsidRDefault="00502642" w:rsidP="00A82D7C">
            <w:pPr>
              <w:autoSpaceDE w:val="0"/>
              <w:autoSpaceDN w:val="0"/>
              <w:adjustRightInd w:val="0"/>
              <w:rPr>
                <w:rFonts w:ascii="Arial" w:hAnsi="Arial" w:cs="Arial"/>
              </w:rPr>
            </w:pPr>
          </w:p>
          <w:p w:rsidR="00502642" w:rsidRPr="00092D09" w:rsidRDefault="00502642" w:rsidP="00A82D7C">
            <w:pPr>
              <w:autoSpaceDE w:val="0"/>
              <w:autoSpaceDN w:val="0"/>
              <w:adjustRightInd w:val="0"/>
              <w:rPr>
                <w:rFonts w:ascii="Arial" w:hAnsi="Arial" w:cs="Arial"/>
              </w:rPr>
            </w:pPr>
          </w:p>
          <w:p w:rsidR="00502642" w:rsidRPr="00092D09" w:rsidRDefault="00502642" w:rsidP="00A82D7C">
            <w:pPr>
              <w:autoSpaceDE w:val="0"/>
              <w:autoSpaceDN w:val="0"/>
              <w:adjustRightInd w:val="0"/>
              <w:rPr>
                <w:rFonts w:ascii="Arial" w:hAnsi="Arial" w:cs="Arial"/>
              </w:rPr>
            </w:pPr>
          </w:p>
          <w:p w:rsidR="00502642" w:rsidRPr="00092D09" w:rsidRDefault="00502642" w:rsidP="00A82D7C">
            <w:pPr>
              <w:autoSpaceDE w:val="0"/>
              <w:autoSpaceDN w:val="0"/>
              <w:adjustRightInd w:val="0"/>
              <w:rPr>
                <w:rFonts w:ascii="Arial" w:hAnsi="Arial" w:cs="Arial"/>
              </w:rPr>
            </w:pPr>
          </w:p>
          <w:p w:rsidR="00502642" w:rsidRPr="00092D09" w:rsidRDefault="00502642" w:rsidP="00A82D7C">
            <w:pPr>
              <w:autoSpaceDE w:val="0"/>
              <w:autoSpaceDN w:val="0"/>
              <w:adjustRightInd w:val="0"/>
              <w:rPr>
                <w:rFonts w:ascii="Arial" w:hAnsi="Arial" w:cs="Arial"/>
              </w:rPr>
            </w:pPr>
          </w:p>
          <w:p w:rsidR="00502642" w:rsidRPr="00092D09" w:rsidRDefault="00502642" w:rsidP="00A82D7C">
            <w:pPr>
              <w:jc w:val="center"/>
              <w:rPr>
                <w:rFonts w:ascii="Arial" w:hAnsi="Arial" w:cs="Arial"/>
              </w:rPr>
            </w:pPr>
          </w:p>
        </w:tc>
        <w:tc>
          <w:tcPr>
            <w:tcW w:w="3146" w:type="dxa"/>
          </w:tcPr>
          <w:p w:rsidR="00502642" w:rsidRPr="00092D09" w:rsidRDefault="00502642" w:rsidP="00A82D7C">
            <w:pPr>
              <w:autoSpaceDE w:val="0"/>
              <w:autoSpaceDN w:val="0"/>
              <w:adjustRightInd w:val="0"/>
              <w:rPr>
                <w:rFonts w:ascii="Arial" w:hAnsi="Arial" w:cs="Arial"/>
              </w:rPr>
            </w:pPr>
          </w:p>
          <w:p w:rsidR="00502642" w:rsidRPr="00092D09" w:rsidRDefault="00502642" w:rsidP="00A82D7C">
            <w:pPr>
              <w:autoSpaceDE w:val="0"/>
              <w:autoSpaceDN w:val="0"/>
              <w:adjustRightInd w:val="0"/>
              <w:rPr>
                <w:rFonts w:ascii="Arial" w:hAnsi="Arial" w:cs="Arial"/>
              </w:rPr>
            </w:pPr>
          </w:p>
          <w:p w:rsidR="00502642" w:rsidRPr="00092D09" w:rsidRDefault="00502642" w:rsidP="00A82D7C">
            <w:pPr>
              <w:autoSpaceDE w:val="0"/>
              <w:autoSpaceDN w:val="0"/>
              <w:adjustRightInd w:val="0"/>
              <w:rPr>
                <w:rFonts w:ascii="Arial" w:hAnsi="Arial" w:cs="Arial"/>
              </w:rPr>
            </w:pPr>
          </w:p>
          <w:p w:rsidR="00502642" w:rsidRPr="00092D09" w:rsidRDefault="00502642" w:rsidP="00A82D7C">
            <w:pPr>
              <w:autoSpaceDE w:val="0"/>
              <w:autoSpaceDN w:val="0"/>
              <w:adjustRightInd w:val="0"/>
              <w:rPr>
                <w:rFonts w:ascii="Arial" w:hAnsi="Arial" w:cs="Arial"/>
              </w:rPr>
            </w:pPr>
          </w:p>
          <w:p w:rsidR="00502642" w:rsidRPr="00092D09" w:rsidRDefault="00502642" w:rsidP="00A82D7C">
            <w:pPr>
              <w:autoSpaceDE w:val="0"/>
              <w:autoSpaceDN w:val="0"/>
              <w:adjustRightInd w:val="0"/>
              <w:rPr>
                <w:rFonts w:ascii="Arial" w:hAnsi="Arial" w:cs="Arial"/>
              </w:rPr>
            </w:pPr>
          </w:p>
          <w:p w:rsidR="00502642" w:rsidRPr="00092D09" w:rsidRDefault="00502642" w:rsidP="00A82D7C">
            <w:pPr>
              <w:autoSpaceDE w:val="0"/>
              <w:autoSpaceDN w:val="0"/>
              <w:adjustRightInd w:val="0"/>
              <w:rPr>
                <w:rFonts w:ascii="Arial" w:hAnsi="Arial" w:cs="Arial"/>
              </w:rPr>
            </w:pPr>
          </w:p>
          <w:p w:rsidR="00502642" w:rsidRPr="00092D09" w:rsidRDefault="00502642" w:rsidP="00A82D7C">
            <w:pPr>
              <w:autoSpaceDE w:val="0"/>
              <w:autoSpaceDN w:val="0"/>
              <w:adjustRightInd w:val="0"/>
              <w:rPr>
                <w:rFonts w:ascii="Arial" w:hAnsi="Arial" w:cs="Arial"/>
              </w:rPr>
            </w:pPr>
          </w:p>
          <w:p w:rsidR="00502642" w:rsidRPr="00092D09" w:rsidRDefault="00502642" w:rsidP="00A82D7C">
            <w:pPr>
              <w:autoSpaceDE w:val="0"/>
              <w:autoSpaceDN w:val="0"/>
              <w:adjustRightInd w:val="0"/>
              <w:rPr>
                <w:rFonts w:ascii="Arial" w:hAnsi="Arial" w:cs="Arial"/>
              </w:rPr>
            </w:pPr>
          </w:p>
          <w:p w:rsidR="00502642" w:rsidRPr="00092D09" w:rsidRDefault="00502642" w:rsidP="00A82D7C">
            <w:pPr>
              <w:autoSpaceDE w:val="0"/>
              <w:autoSpaceDN w:val="0"/>
              <w:adjustRightInd w:val="0"/>
              <w:rPr>
                <w:rFonts w:ascii="Arial" w:hAnsi="Arial" w:cs="Arial"/>
              </w:rPr>
            </w:pPr>
          </w:p>
          <w:p w:rsidR="00502642" w:rsidRPr="00092D09" w:rsidRDefault="00502642" w:rsidP="00A82D7C">
            <w:pPr>
              <w:autoSpaceDE w:val="0"/>
              <w:autoSpaceDN w:val="0"/>
              <w:adjustRightInd w:val="0"/>
              <w:rPr>
                <w:rFonts w:ascii="Arial" w:hAnsi="Arial" w:cs="Arial"/>
              </w:rPr>
            </w:pPr>
          </w:p>
          <w:p w:rsidR="00502642" w:rsidRPr="00092D09" w:rsidRDefault="00502642" w:rsidP="00A82D7C">
            <w:pPr>
              <w:autoSpaceDE w:val="0"/>
              <w:autoSpaceDN w:val="0"/>
              <w:adjustRightInd w:val="0"/>
              <w:rPr>
                <w:rFonts w:ascii="Arial" w:hAnsi="Arial" w:cs="Arial"/>
              </w:rPr>
            </w:pPr>
          </w:p>
          <w:p w:rsidR="00502642" w:rsidRPr="00092D09" w:rsidRDefault="00502642" w:rsidP="00A82D7C">
            <w:pPr>
              <w:autoSpaceDE w:val="0"/>
              <w:autoSpaceDN w:val="0"/>
              <w:adjustRightInd w:val="0"/>
              <w:rPr>
                <w:rFonts w:ascii="Arial" w:hAnsi="Arial" w:cs="Arial"/>
              </w:rPr>
            </w:pPr>
          </w:p>
          <w:p w:rsidR="00502642" w:rsidRPr="00092D09" w:rsidRDefault="00502642" w:rsidP="00A82D7C">
            <w:pPr>
              <w:autoSpaceDE w:val="0"/>
              <w:autoSpaceDN w:val="0"/>
              <w:adjustRightInd w:val="0"/>
              <w:rPr>
                <w:rFonts w:ascii="Arial" w:hAnsi="Arial" w:cs="Arial"/>
              </w:rPr>
            </w:pPr>
          </w:p>
          <w:p w:rsidR="00502642" w:rsidRPr="00092D09" w:rsidRDefault="00502642" w:rsidP="00A82D7C">
            <w:pPr>
              <w:autoSpaceDE w:val="0"/>
              <w:autoSpaceDN w:val="0"/>
              <w:adjustRightInd w:val="0"/>
              <w:rPr>
                <w:rFonts w:ascii="Arial" w:hAnsi="Arial" w:cs="Arial"/>
              </w:rPr>
            </w:pPr>
          </w:p>
          <w:p w:rsidR="00502642" w:rsidRPr="00092D09" w:rsidRDefault="00502642" w:rsidP="00A82D7C">
            <w:pPr>
              <w:autoSpaceDE w:val="0"/>
              <w:autoSpaceDN w:val="0"/>
              <w:adjustRightInd w:val="0"/>
              <w:rPr>
                <w:rFonts w:ascii="Arial" w:hAnsi="Arial" w:cs="Arial"/>
              </w:rPr>
            </w:pPr>
          </w:p>
          <w:p w:rsidR="00502642" w:rsidRPr="00092D09" w:rsidRDefault="00502642" w:rsidP="00A82D7C">
            <w:pPr>
              <w:autoSpaceDE w:val="0"/>
              <w:autoSpaceDN w:val="0"/>
              <w:adjustRightInd w:val="0"/>
              <w:rPr>
                <w:rFonts w:ascii="Arial" w:hAnsi="Arial" w:cs="Arial"/>
              </w:rPr>
            </w:pPr>
          </w:p>
          <w:p w:rsidR="00502642" w:rsidRPr="00092D09" w:rsidRDefault="00502642" w:rsidP="00A82D7C">
            <w:pPr>
              <w:jc w:val="center"/>
              <w:rPr>
                <w:rFonts w:ascii="Arial" w:hAnsi="Arial" w:cs="Arial"/>
              </w:rPr>
            </w:pPr>
          </w:p>
        </w:tc>
      </w:tr>
      <w:tr w:rsidR="00502642" w:rsidRPr="00092D09" w:rsidTr="00A82D7C">
        <w:trPr>
          <w:trHeight w:val="2059"/>
        </w:trPr>
        <w:tc>
          <w:tcPr>
            <w:tcW w:w="3145" w:type="dxa"/>
            <w:tcBorders>
              <w:bottom w:val="single" w:sz="4" w:space="0" w:color="auto"/>
            </w:tcBorders>
          </w:tcPr>
          <w:p w:rsidR="00502642" w:rsidRPr="00092D09" w:rsidRDefault="00502642" w:rsidP="00A82D7C">
            <w:pPr>
              <w:rPr>
                <w:rFonts w:ascii="Arial" w:hAnsi="Arial" w:cs="Arial"/>
              </w:rPr>
            </w:pPr>
            <w:r w:rsidRPr="00092D09">
              <w:rPr>
                <w:rFonts w:ascii="Arial" w:hAnsi="Arial" w:cs="Arial"/>
              </w:rPr>
              <w:lastRenderedPageBreak/>
              <w:t>Realiza</w:t>
            </w:r>
          </w:p>
        </w:tc>
        <w:tc>
          <w:tcPr>
            <w:tcW w:w="3146" w:type="dxa"/>
            <w:tcBorders>
              <w:bottom w:val="single" w:sz="4" w:space="0" w:color="auto"/>
            </w:tcBorders>
          </w:tcPr>
          <w:p w:rsidR="00502642" w:rsidRPr="00092D09" w:rsidRDefault="00502642" w:rsidP="00A82D7C">
            <w:pPr>
              <w:autoSpaceDE w:val="0"/>
              <w:autoSpaceDN w:val="0"/>
              <w:adjustRightInd w:val="0"/>
              <w:rPr>
                <w:rFonts w:ascii="Arial" w:hAnsi="Arial" w:cs="Arial"/>
              </w:rPr>
            </w:pPr>
          </w:p>
          <w:p w:rsidR="00502642" w:rsidRPr="00092D09" w:rsidRDefault="00502642" w:rsidP="00A82D7C">
            <w:pPr>
              <w:autoSpaceDE w:val="0"/>
              <w:autoSpaceDN w:val="0"/>
              <w:adjustRightInd w:val="0"/>
              <w:rPr>
                <w:rFonts w:ascii="Arial" w:hAnsi="Arial" w:cs="Arial"/>
              </w:rPr>
            </w:pPr>
          </w:p>
          <w:p w:rsidR="00502642" w:rsidRPr="00092D09" w:rsidRDefault="00502642" w:rsidP="00A82D7C">
            <w:pPr>
              <w:autoSpaceDE w:val="0"/>
              <w:autoSpaceDN w:val="0"/>
              <w:adjustRightInd w:val="0"/>
              <w:rPr>
                <w:rFonts w:ascii="Arial" w:hAnsi="Arial" w:cs="Arial"/>
              </w:rPr>
            </w:pPr>
          </w:p>
          <w:p w:rsidR="00502642" w:rsidRPr="00092D09" w:rsidRDefault="00502642" w:rsidP="00A82D7C">
            <w:pPr>
              <w:autoSpaceDE w:val="0"/>
              <w:autoSpaceDN w:val="0"/>
              <w:adjustRightInd w:val="0"/>
              <w:rPr>
                <w:rFonts w:ascii="Arial" w:hAnsi="Arial" w:cs="Arial"/>
              </w:rPr>
            </w:pPr>
          </w:p>
          <w:p w:rsidR="00502642" w:rsidRPr="00092D09" w:rsidRDefault="00502642" w:rsidP="00A82D7C">
            <w:pPr>
              <w:spacing w:after="200" w:line="276" w:lineRule="auto"/>
              <w:jc w:val="center"/>
              <w:rPr>
                <w:rFonts w:ascii="Arial" w:hAnsi="Arial" w:cs="Arial"/>
              </w:rPr>
            </w:pPr>
          </w:p>
        </w:tc>
        <w:tc>
          <w:tcPr>
            <w:tcW w:w="3145" w:type="dxa"/>
            <w:tcBorders>
              <w:bottom w:val="single" w:sz="4" w:space="0" w:color="auto"/>
            </w:tcBorders>
          </w:tcPr>
          <w:p w:rsidR="00502642" w:rsidRPr="00092D09" w:rsidRDefault="00502642" w:rsidP="00A82D7C">
            <w:pPr>
              <w:autoSpaceDE w:val="0"/>
              <w:autoSpaceDN w:val="0"/>
              <w:adjustRightInd w:val="0"/>
              <w:rPr>
                <w:rFonts w:ascii="Arial" w:hAnsi="Arial" w:cs="Arial"/>
              </w:rPr>
            </w:pPr>
            <w:r w:rsidRPr="00092D09">
              <w:rPr>
                <w:rFonts w:ascii="Arial" w:hAnsi="Arial" w:cs="Arial"/>
              </w:rPr>
              <w:t>ejercicios de decodificación de obras</w:t>
            </w:r>
          </w:p>
          <w:p w:rsidR="00502642" w:rsidRPr="00092D09" w:rsidRDefault="00502642" w:rsidP="00A82D7C">
            <w:pPr>
              <w:autoSpaceDE w:val="0"/>
              <w:autoSpaceDN w:val="0"/>
              <w:adjustRightInd w:val="0"/>
              <w:rPr>
                <w:rFonts w:ascii="Arial" w:hAnsi="Arial" w:cs="Arial"/>
              </w:rPr>
            </w:pPr>
            <w:r w:rsidRPr="00092D09">
              <w:rPr>
                <w:rFonts w:ascii="Arial" w:hAnsi="Arial" w:cs="Arial"/>
              </w:rPr>
              <w:t>(interpretación formal), utilizando el vocabulario</w:t>
            </w:r>
          </w:p>
          <w:p w:rsidR="00502642" w:rsidRPr="00092D09" w:rsidRDefault="00502642" w:rsidP="00A82D7C">
            <w:pPr>
              <w:autoSpaceDE w:val="0"/>
              <w:autoSpaceDN w:val="0"/>
              <w:adjustRightInd w:val="0"/>
              <w:rPr>
                <w:rFonts w:ascii="Arial" w:hAnsi="Arial" w:cs="Arial"/>
              </w:rPr>
            </w:pPr>
            <w:r w:rsidRPr="00092D09">
              <w:rPr>
                <w:rFonts w:ascii="Arial" w:hAnsi="Arial" w:cs="Arial"/>
              </w:rPr>
              <w:t>específico de las artes.</w:t>
            </w:r>
          </w:p>
        </w:tc>
        <w:tc>
          <w:tcPr>
            <w:tcW w:w="3146" w:type="dxa"/>
            <w:tcBorders>
              <w:bottom w:val="single" w:sz="4" w:space="0" w:color="auto"/>
            </w:tcBorders>
          </w:tcPr>
          <w:p w:rsidR="00502642" w:rsidRPr="00092D09" w:rsidRDefault="00502642" w:rsidP="00A82D7C">
            <w:pPr>
              <w:autoSpaceDE w:val="0"/>
              <w:autoSpaceDN w:val="0"/>
              <w:adjustRightInd w:val="0"/>
              <w:rPr>
                <w:rFonts w:ascii="Arial" w:hAnsi="Arial" w:cs="Arial"/>
              </w:rPr>
            </w:pPr>
            <w:r w:rsidRPr="00092D09">
              <w:rPr>
                <w:rFonts w:ascii="Arial" w:hAnsi="Arial" w:cs="Arial"/>
              </w:rPr>
              <w:t>ejercicios de creación individuales</w:t>
            </w:r>
          </w:p>
          <w:p w:rsidR="00502642" w:rsidRPr="00092D09" w:rsidRDefault="00502642" w:rsidP="00A82D7C">
            <w:pPr>
              <w:autoSpaceDE w:val="0"/>
              <w:autoSpaceDN w:val="0"/>
              <w:adjustRightInd w:val="0"/>
              <w:rPr>
                <w:rFonts w:ascii="Arial" w:hAnsi="Arial" w:cs="Arial"/>
              </w:rPr>
            </w:pPr>
            <w:r w:rsidRPr="00092D09">
              <w:rPr>
                <w:rFonts w:ascii="Arial" w:hAnsi="Arial" w:cs="Arial"/>
              </w:rPr>
              <w:t>o colectivos, de acuerdo a los procesos productivos</w:t>
            </w:r>
          </w:p>
          <w:p w:rsidR="00502642" w:rsidRPr="00092D09" w:rsidRDefault="00502642" w:rsidP="00A82D7C">
            <w:pPr>
              <w:autoSpaceDE w:val="0"/>
              <w:autoSpaceDN w:val="0"/>
              <w:adjustRightInd w:val="0"/>
              <w:rPr>
                <w:rFonts w:ascii="Arial" w:hAnsi="Arial" w:cs="Arial"/>
              </w:rPr>
            </w:pPr>
            <w:r w:rsidRPr="00092D09">
              <w:rPr>
                <w:rFonts w:ascii="Arial" w:hAnsi="Arial" w:cs="Arial"/>
              </w:rPr>
              <w:t>de las prácticas artísticas, utilizando</w:t>
            </w:r>
          </w:p>
          <w:p w:rsidR="00502642" w:rsidRPr="00092D09" w:rsidRDefault="00502642" w:rsidP="00A82D7C">
            <w:pPr>
              <w:autoSpaceDE w:val="0"/>
              <w:autoSpaceDN w:val="0"/>
              <w:adjustRightInd w:val="0"/>
              <w:rPr>
                <w:rFonts w:ascii="Arial" w:hAnsi="Arial" w:cs="Arial"/>
              </w:rPr>
            </w:pPr>
            <w:r w:rsidRPr="00092D09">
              <w:rPr>
                <w:rFonts w:ascii="Arial" w:hAnsi="Arial" w:cs="Arial"/>
              </w:rPr>
              <w:t>diversos instrumentos, materiales o técnicas.</w:t>
            </w:r>
          </w:p>
        </w:tc>
      </w:tr>
      <w:tr w:rsidR="00502642" w:rsidRPr="00092D09" w:rsidTr="00A82D7C">
        <w:trPr>
          <w:trHeight w:val="974"/>
        </w:trPr>
        <w:tc>
          <w:tcPr>
            <w:tcW w:w="3145" w:type="dxa"/>
            <w:tcBorders>
              <w:top w:val="single" w:sz="4" w:space="0" w:color="auto"/>
            </w:tcBorders>
          </w:tcPr>
          <w:p w:rsidR="00502642" w:rsidRPr="00092D09" w:rsidRDefault="00502642" w:rsidP="00A82D7C">
            <w:pPr>
              <w:rPr>
                <w:rFonts w:ascii="Arial" w:hAnsi="Arial" w:cs="Arial"/>
              </w:rPr>
            </w:pPr>
            <w:r w:rsidRPr="00092D09">
              <w:rPr>
                <w:rFonts w:ascii="Arial" w:hAnsi="Arial" w:cs="Arial"/>
              </w:rPr>
              <w:t>Identifica</w:t>
            </w:r>
          </w:p>
        </w:tc>
        <w:tc>
          <w:tcPr>
            <w:tcW w:w="3146" w:type="dxa"/>
            <w:tcBorders>
              <w:top w:val="single" w:sz="4" w:space="0" w:color="auto"/>
            </w:tcBorders>
          </w:tcPr>
          <w:p w:rsidR="00502642" w:rsidRPr="00092D09" w:rsidRDefault="00502642" w:rsidP="00A82D7C">
            <w:pPr>
              <w:spacing w:after="200" w:line="276" w:lineRule="auto"/>
              <w:jc w:val="center"/>
              <w:rPr>
                <w:rFonts w:ascii="Arial" w:hAnsi="Arial" w:cs="Arial"/>
              </w:rPr>
            </w:pPr>
          </w:p>
        </w:tc>
        <w:tc>
          <w:tcPr>
            <w:tcW w:w="3145" w:type="dxa"/>
            <w:tcBorders>
              <w:top w:val="single" w:sz="4" w:space="0" w:color="auto"/>
            </w:tcBorders>
          </w:tcPr>
          <w:p w:rsidR="00502642" w:rsidRPr="00092D09" w:rsidRDefault="00502642" w:rsidP="00A82D7C">
            <w:pPr>
              <w:autoSpaceDE w:val="0"/>
              <w:autoSpaceDN w:val="0"/>
              <w:adjustRightInd w:val="0"/>
              <w:rPr>
                <w:rFonts w:ascii="Arial" w:hAnsi="Arial" w:cs="Arial"/>
              </w:rPr>
            </w:pPr>
            <w:r w:rsidRPr="00092D09">
              <w:rPr>
                <w:rFonts w:ascii="Arial" w:hAnsi="Arial" w:cs="Arial"/>
              </w:rPr>
              <w:t>diferentes formas de clasificar las</w:t>
            </w:r>
          </w:p>
          <w:p w:rsidR="00502642" w:rsidRPr="00092D09" w:rsidRDefault="00502642" w:rsidP="00A82D7C">
            <w:pPr>
              <w:autoSpaceDE w:val="0"/>
              <w:autoSpaceDN w:val="0"/>
              <w:adjustRightInd w:val="0"/>
              <w:rPr>
                <w:rFonts w:ascii="Arial" w:hAnsi="Arial" w:cs="Arial"/>
              </w:rPr>
            </w:pPr>
            <w:r w:rsidRPr="00092D09">
              <w:rPr>
                <w:rFonts w:ascii="Arial" w:hAnsi="Arial" w:cs="Arial"/>
              </w:rPr>
              <w:t>artes y las obras; como la naturaleza del medio</w:t>
            </w:r>
          </w:p>
          <w:p w:rsidR="00502642" w:rsidRPr="00092D09" w:rsidRDefault="00502642" w:rsidP="00A82D7C">
            <w:pPr>
              <w:autoSpaceDE w:val="0"/>
              <w:autoSpaceDN w:val="0"/>
              <w:adjustRightInd w:val="0"/>
              <w:rPr>
                <w:rFonts w:ascii="Arial" w:hAnsi="Arial" w:cs="Arial"/>
              </w:rPr>
            </w:pPr>
            <w:r w:rsidRPr="00092D09">
              <w:rPr>
                <w:rFonts w:ascii="Arial" w:hAnsi="Arial" w:cs="Arial"/>
              </w:rPr>
              <w:t>a través del cual se manifiestan mis creaciones</w:t>
            </w:r>
          </w:p>
          <w:p w:rsidR="00502642" w:rsidRPr="00092D09" w:rsidRDefault="00502642" w:rsidP="00A82D7C">
            <w:pPr>
              <w:autoSpaceDE w:val="0"/>
              <w:autoSpaceDN w:val="0"/>
              <w:adjustRightInd w:val="0"/>
              <w:rPr>
                <w:rFonts w:ascii="Arial" w:hAnsi="Arial" w:cs="Arial"/>
              </w:rPr>
            </w:pPr>
            <w:r w:rsidRPr="00092D09">
              <w:rPr>
                <w:rFonts w:ascii="Arial" w:hAnsi="Arial" w:cs="Arial"/>
              </w:rPr>
              <w:t>(artes espaciales, temporales, mixtas);</w:t>
            </w:r>
          </w:p>
          <w:p w:rsidR="00502642" w:rsidRPr="00092D09" w:rsidRDefault="00502642" w:rsidP="00A82D7C">
            <w:pPr>
              <w:autoSpaceDE w:val="0"/>
              <w:autoSpaceDN w:val="0"/>
              <w:adjustRightInd w:val="0"/>
              <w:rPr>
                <w:rFonts w:ascii="Arial" w:hAnsi="Arial" w:cs="Arial"/>
              </w:rPr>
            </w:pPr>
            <w:r w:rsidRPr="00092D09">
              <w:rPr>
                <w:rFonts w:ascii="Arial" w:hAnsi="Arial" w:cs="Arial"/>
              </w:rPr>
              <w:t>el género (tragedia, comedia, drama); estilo</w:t>
            </w:r>
          </w:p>
          <w:p w:rsidR="00502642" w:rsidRPr="00092D09" w:rsidRDefault="00502642" w:rsidP="00A82D7C">
            <w:pPr>
              <w:autoSpaceDE w:val="0"/>
              <w:autoSpaceDN w:val="0"/>
              <w:adjustRightInd w:val="0"/>
              <w:rPr>
                <w:rFonts w:ascii="Arial" w:hAnsi="Arial" w:cs="Arial"/>
              </w:rPr>
            </w:pPr>
            <w:r w:rsidRPr="00092D09">
              <w:rPr>
                <w:rFonts w:ascii="Arial" w:hAnsi="Arial" w:cs="Arial"/>
              </w:rPr>
              <w:t>(Realismo, abstracción).</w:t>
            </w:r>
          </w:p>
        </w:tc>
        <w:tc>
          <w:tcPr>
            <w:tcW w:w="3146" w:type="dxa"/>
            <w:tcBorders>
              <w:top w:val="single" w:sz="4" w:space="0" w:color="auto"/>
            </w:tcBorders>
          </w:tcPr>
          <w:p w:rsidR="00502642" w:rsidRPr="00092D09" w:rsidRDefault="00502642" w:rsidP="00A82D7C">
            <w:pPr>
              <w:autoSpaceDE w:val="0"/>
              <w:autoSpaceDN w:val="0"/>
              <w:adjustRightInd w:val="0"/>
              <w:rPr>
                <w:rFonts w:ascii="Arial" w:hAnsi="Arial" w:cs="Arial"/>
              </w:rPr>
            </w:pPr>
          </w:p>
        </w:tc>
      </w:tr>
      <w:tr w:rsidR="00502642" w:rsidRPr="00092D09" w:rsidTr="00A82D7C">
        <w:trPr>
          <w:trHeight w:val="3073"/>
        </w:trPr>
        <w:tc>
          <w:tcPr>
            <w:tcW w:w="3145" w:type="dxa"/>
          </w:tcPr>
          <w:p w:rsidR="00502642" w:rsidRPr="00092D09" w:rsidRDefault="00502642" w:rsidP="00A82D7C">
            <w:pPr>
              <w:spacing w:after="200" w:line="276" w:lineRule="auto"/>
              <w:rPr>
                <w:rFonts w:ascii="Arial" w:hAnsi="Arial" w:cs="Arial"/>
              </w:rPr>
            </w:pPr>
            <w:r w:rsidRPr="00092D09">
              <w:rPr>
                <w:rFonts w:ascii="Arial" w:hAnsi="Arial" w:cs="Arial"/>
              </w:rPr>
              <w:t>Discrimina</w:t>
            </w:r>
          </w:p>
        </w:tc>
        <w:tc>
          <w:tcPr>
            <w:tcW w:w="3146" w:type="dxa"/>
          </w:tcPr>
          <w:p w:rsidR="00502642" w:rsidRPr="00092D09" w:rsidRDefault="00502642" w:rsidP="00A82D7C">
            <w:pPr>
              <w:spacing w:after="200" w:line="276" w:lineRule="auto"/>
              <w:jc w:val="center"/>
              <w:rPr>
                <w:rFonts w:ascii="Arial" w:hAnsi="Arial" w:cs="Arial"/>
              </w:rPr>
            </w:pPr>
          </w:p>
        </w:tc>
        <w:tc>
          <w:tcPr>
            <w:tcW w:w="3145" w:type="dxa"/>
          </w:tcPr>
          <w:p w:rsidR="00502642" w:rsidRPr="00092D09" w:rsidRDefault="00502642" w:rsidP="00A82D7C">
            <w:pPr>
              <w:autoSpaceDE w:val="0"/>
              <w:autoSpaceDN w:val="0"/>
              <w:adjustRightInd w:val="0"/>
              <w:rPr>
                <w:rFonts w:ascii="Arial" w:hAnsi="Arial" w:cs="Arial"/>
              </w:rPr>
            </w:pPr>
            <w:r w:rsidRPr="00092D09">
              <w:rPr>
                <w:rFonts w:ascii="Arial" w:hAnsi="Arial" w:cs="Arial"/>
              </w:rPr>
              <w:t>Y efectúa valoraciones comparativas</w:t>
            </w:r>
          </w:p>
          <w:p w:rsidR="00502642" w:rsidRPr="00092D09" w:rsidRDefault="00502642" w:rsidP="00A82D7C">
            <w:pPr>
              <w:autoSpaceDE w:val="0"/>
              <w:autoSpaceDN w:val="0"/>
              <w:adjustRightInd w:val="0"/>
              <w:rPr>
                <w:rFonts w:ascii="Arial" w:hAnsi="Arial" w:cs="Arial"/>
              </w:rPr>
            </w:pPr>
            <w:r w:rsidRPr="00092D09">
              <w:rPr>
                <w:rFonts w:ascii="Arial" w:hAnsi="Arial" w:cs="Arial"/>
              </w:rPr>
              <w:t>de altura, intensidad, duración y timbre</w:t>
            </w:r>
          </w:p>
          <w:p w:rsidR="00502642" w:rsidRPr="00092D09" w:rsidRDefault="00502642" w:rsidP="00A82D7C">
            <w:pPr>
              <w:autoSpaceDE w:val="0"/>
              <w:autoSpaceDN w:val="0"/>
              <w:adjustRightInd w:val="0"/>
              <w:rPr>
                <w:rFonts w:ascii="Arial" w:hAnsi="Arial" w:cs="Arial"/>
              </w:rPr>
            </w:pPr>
            <w:r w:rsidRPr="00092D09">
              <w:rPr>
                <w:rFonts w:ascii="Arial" w:hAnsi="Arial" w:cs="Arial"/>
              </w:rPr>
              <w:t>en un conjunto de sonidos diversos; de</w:t>
            </w:r>
          </w:p>
          <w:p w:rsidR="00502642" w:rsidRPr="00092D09" w:rsidRDefault="00502642" w:rsidP="00A82D7C">
            <w:pPr>
              <w:autoSpaceDE w:val="0"/>
              <w:autoSpaceDN w:val="0"/>
              <w:adjustRightInd w:val="0"/>
              <w:rPr>
                <w:rFonts w:ascii="Arial" w:hAnsi="Arial" w:cs="Arial"/>
              </w:rPr>
            </w:pPr>
            <w:r w:rsidRPr="00092D09">
              <w:rPr>
                <w:rFonts w:ascii="Arial" w:hAnsi="Arial" w:cs="Arial"/>
              </w:rPr>
              <w:t>intensidad, saturación o tinte en una escala cromática; progresiones de la acción motriz como desplazamientos, giros, suspensiones y</w:t>
            </w:r>
          </w:p>
          <w:p w:rsidR="00502642" w:rsidRPr="00092D09" w:rsidRDefault="00502642" w:rsidP="00A82D7C">
            <w:pPr>
              <w:autoSpaceDE w:val="0"/>
              <w:autoSpaceDN w:val="0"/>
              <w:adjustRightInd w:val="0"/>
              <w:rPr>
                <w:rFonts w:ascii="Arial" w:hAnsi="Arial" w:cs="Arial"/>
              </w:rPr>
            </w:pPr>
            <w:r w:rsidRPr="00092D09">
              <w:rPr>
                <w:rFonts w:ascii="Arial" w:hAnsi="Arial" w:cs="Arial"/>
              </w:rPr>
              <w:t>equilibrios.</w:t>
            </w:r>
          </w:p>
        </w:tc>
        <w:tc>
          <w:tcPr>
            <w:tcW w:w="3146" w:type="dxa"/>
          </w:tcPr>
          <w:p w:rsidR="00502642" w:rsidRPr="00092D09" w:rsidRDefault="00502642" w:rsidP="00A82D7C">
            <w:pPr>
              <w:autoSpaceDE w:val="0"/>
              <w:autoSpaceDN w:val="0"/>
              <w:adjustRightInd w:val="0"/>
              <w:rPr>
                <w:rFonts w:ascii="Arial" w:hAnsi="Arial" w:cs="Arial"/>
              </w:rPr>
            </w:pPr>
          </w:p>
          <w:p w:rsidR="00502642" w:rsidRPr="00092D09" w:rsidRDefault="00502642" w:rsidP="00A82D7C">
            <w:pPr>
              <w:autoSpaceDE w:val="0"/>
              <w:autoSpaceDN w:val="0"/>
              <w:adjustRightInd w:val="0"/>
              <w:rPr>
                <w:rFonts w:ascii="Arial" w:hAnsi="Arial" w:cs="Arial"/>
              </w:rPr>
            </w:pPr>
          </w:p>
          <w:p w:rsidR="00502642" w:rsidRPr="00092D09" w:rsidRDefault="00502642" w:rsidP="00A82D7C">
            <w:pPr>
              <w:autoSpaceDE w:val="0"/>
              <w:autoSpaceDN w:val="0"/>
              <w:adjustRightInd w:val="0"/>
              <w:rPr>
                <w:rFonts w:ascii="Arial" w:hAnsi="Arial" w:cs="Arial"/>
              </w:rPr>
            </w:pPr>
          </w:p>
          <w:p w:rsidR="00502642" w:rsidRPr="00092D09" w:rsidRDefault="00502642" w:rsidP="00A82D7C">
            <w:pPr>
              <w:autoSpaceDE w:val="0"/>
              <w:autoSpaceDN w:val="0"/>
              <w:adjustRightInd w:val="0"/>
              <w:rPr>
                <w:rFonts w:ascii="Arial" w:hAnsi="Arial" w:cs="Arial"/>
              </w:rPr>
            </w:pPr>
          </w:p>
          <w:p w:rsidR="00502642" w:rsidRPr="00092D09" w:rsidRDefault="00502642" w:rsidP="00A82D7C">
            <w:pPr>
              <w:autoSpaceDE w:val="0"/>
              <w:autoSpaceDN w:val="0"/>
              <w:adjustRightInd w:val="0"/>
              <w:rPr>
                <w:rFonts w:ascii="Arial" w:hAnsi="Arial" w:cs="Arial"/>
              </w:rPr>
            </w:pPr>
          </w:p>
          <w:p w:rsidR="00502642" w:rsidRPr="00092D09" w:rsidRDefault="00502642" w:rsidP="00A82D7C">
            <w:pPr>
              <w:autoSpaceDE w:val="0"/>
              <w:autoSpaceDN w:val="0"/>
              <w:adjustRightInd w:val="0"/>
              <w:rPr>
                <w:rFonts w:ascii="Arial" w:hAnsi="Arial" w:cs="Arial"/>
              </w:rPr>
            </w:pPr>
          </w:p>
          <w:p w:rsidR="00502642" w:rsidRPr="00092D09" w:rsidRDefault="00502642" w:rsidP="00A82D7C">
            <w:pPr>
              <w:autoSpaceDE w:val="0"/>
              <w:autoSpaceDN w:val="0"/>
              <w:adjustRightInd w:val="0"/>
              <w:rPr>
                <w:rFonts w:ascii="Arial" w:hAnsi="Arial" w:cs="Arial"/>
              </w:rPr>
            </w:pPr>
          </w:p>
          <w:p w:rsidR="00502642" w:rsidRPr="00092D09" w:rsidRDefault="00502642" w:rsidP="00A82D7C">
            <w:pPr>
              <w:autoSpaceDE w:val="0"/>
              <w:autoSpaceDN w:val="0"/>
              <w:adjustRightInd w:val="0"/>
              <w:rPr>
                <w:rFonts w:ascii="Arial" w:hAnsi="Arial" w:cs="Arial"/>
              </w:rPr>
            </w:pPr>
          </w:p>
          <w:p w:rsidR="00502642" w:rsidRPr="00092D09" w:rsidRDefault="00502642" w:rsidP="00A82D7C">
            <w:pPr>
              <w:autoSpaceDE w:val="0"/>
              <w:autoSpaceDN w:val="0"/>
              <w:adjustRightInd w:val="0"/>
              <w:rPr>
                <w:rFonts w:ascii="Arial" w:hAnsi="Arial" w:cs="Arial"/>
              </w:rPr>
            </w:pPr>
          </w:p>
          <w:p w:rsidR="00502642" w:rsidRPr="00092D09" w:rsidRDefault="00502642" w:rsidP="00A82D7C">
            <w:pPr>
              <w:autoSpaceDE w:val="0"/>
              <w:autoSpaceDN w:val="0"/>
              <w:adjustRightInd w:val="0"/>
              <w:rPr>
                <w:rFonts w:ascii="Arial" w:hAnsi="Arial" w:cs="Arial"/>
              </w:rPr>
            </w:pPr>
          </w:p>
          <w:p w:rsidR="00502642" w:rsidRPr="00092D09" w:rsidRDefault="00502642" w:rsidP="00A82D7C">
            <w:pPr>
              <w:autoSpaceDE w:val="0"/>
              <w:autoSpaceDN w:val="0"/>
              <w:adjustRightInd w:val="0"/>
              <w:rPr>
                <w:rFonts w:ascii="Arial" w:hAnsi="Arial" w:cs="Arial"/>
              </w:rPr>
            </w:pPr>
          </w:p>
          <w:p w:rsidR="00502642" w:rsidRPr="00092D09" w:rsidRDefault="00502642" w:rsidP="00A82D7C">
            <w:pPr>
              <w:autoSpaceDE w:val="0"/>
              <w:autoSpaceDN w:val="0"/>
              <w:adjustRightInd w:val="0"/>
              <w:rPr>
                <w:rFonts w:ascii="Arial" w:hAnsi="Arial" w:cs="Arial"/>
              </w:rPr>
            </w:pPr>
          </w:p>
          <w:p w:rsidR="00502642" w:rsidRPr="00092D09" w:rsidRDefault="00502642" w:rsidP="00A82D7C">
            <w:pPr>
              <w:autoSpaceDE w:val="0"/>
              <w:autoSpaceDN w:val="0"/>
              <w:adjustRightInd w:val="0"/>
              <w:rPr>
                <w:rFonts w:ascii="Arial" w:hAnsi="Arial" w:cs="Arial"/>
              </w:rPr>
            </w:pPr>
          </w:p>
          <w:p w:rsidR="00502642" w:rsidRPr="00092D09" w:rsidRDefault="00502642" w:rsidP="00A82D7C">
            <w:pPr>
              <w:autoSpaceDE w:val="0"/>
              <w:autoSpaceDN w:val="0"/>
              <w:adjustRightInd w:val="0"/>
              <w:rPr>
                <w:rFonts w:ascii="Arial" w:hAnsi="Arial" w:cs="Arial"/>
              </w:rPr>
            </w:pPr>
          </w:p>
        </w:tc>
      </w:tr>
      <w:tr w:rsidR="00502642" w:rsidRPr="00092D09" w:rsidTr="00A82D7C">
        <w:trPr>
          <w:trHeight w:val="1583"/>
        </w:trPr>
        <w:tc>
          <w:tcPr>
            <w:tcW w:w="3145" w:type="dxa"/>
            <w:tcBorders>
              <w:bottom w:val="single" w:sz="4" w:space="0" w:color="auto"/>
            </w:tcBorders>
          </w:tcPr>
          <w:p w:rsidR="00502642" w:rsidRPr="00092D09" w:rsidRDefault="00502642" w:rsidP="00A82D7C">
            <w:pPr>
              <w:spacing w:after="200" w:line="276" w:lineRule="auto"/>
              <w:rPr>
                <w:rFonts w:ascii="Arial" w:hAnsi="Arial" w:cs="Arial"/>
              </w:rPr>
            </w:pPr>
            <w:r w:rsidRPr="00092D09">
              <w:rPr>
                <w:rFonts w:ascii="Arial" w:hAnsi="Arial" w:cs="Arial"/>
              </w:rPr>
              <w:lastRenderedPageBreak/>
              <w:t>Aplica</w:t>
            </w:r>
          </w:p>
        </w:tc>
        <w:tc>
          <w:tcPr>
            <w:tcW w:w="3146" w:type="dxa"/>
            <w:tcBorders>
              <w:bottom w:val="single" w:sz="4" w:space="0" w:color="auto"/>
            </w:tcBorders>
          </w:tcPr>
          <w:p w:rsidR="00502642" w:rsidRPr="00092D09" w:rsidRDefault="00502642" w:rsidP="00A82D7C">
            <w:pPr>
              <w:jc w:val="center"/>
              <w:rPr>
                <w:rFonts w:ascii="Arial" w:hAnsi="Arial" w:cs="Arial"/>
              </w:rPr>
            </w:pPr>
          </w:p>
        </w:tc>
        <w:tc>
          <w:tcPr>
            <w:tcW w:w="3145" w:type="dxa"/>
            <w:tcBorders>
              <w:bottom w:val="single" w:sz="4" w:space="0" w:color="auto"/>
            </w:tcBorders>
          </w:tcPr>
          <w:p w:rsidR="00502642" w:rsidRPr="00092D09" w:rsidRDefault="00502642" w:rsidP="00A82D7C">
            <w:pPr>
              <w:autoSpaceDE w:val="0"/>
              <w:autoSpaceDN w:val="0"/>
              <w:adjustRightInd w:val="0"/>
              <w:rPr>
                <w:rFonts w:ascii="Arial" w:hAnsi="Arial" w:cs="Arial"/>
              </w:rPr>
            </w:pPr>
          </w:p>
        </w:tc>
        <w:tc>
          <w:tcPr>
            <w:tcW w:w="3146" w:type="dxa"/>
            <w:tcBorders>
              <w:bottom w:val="single" w:sz="4" w:space="0" w:color="auto"/>
            </w:tcBorders>
          </w:tcPr>
          <w:p w:rsidR="00502642" w:rsidRPr="00092D09" w:rsidRDefault="00502642" w:rsidP="00A82D7C">
            <w:pPr>
              <w:autoSpaceDE w:val="0"/>
              <w:autoSpaceDN w:val="0"/>
              <w:adjustRightInd w:val="0"/>
              <w:rPr>
                <w:rFonts w:ascii="Arial" w:hAnsi="Arial" w:cs="Arial"/>
              </w:rPr>
            </w:pPr>
            <w:r w:rsidRPr="00092D09">
              <w:rPr>
                <w:rFonts w:ascii="Arial" w:hAnsi="Arial" w:cs="Arial"/>
              </w:rPr>
              <w:t>aspectos técnicos básicos, orientados</w:t>
            </w:r>
          </w:p>
          <w:p w:rsidR="00502642" w:rsidRPr="00092D09" w:rsidRDefault="00502642" w:rsidP="00A82D7C">
            <w:pPr>
              <w:autoSpaceDE w:val="0"/>
              <w:autoSpaceDN w:val="0"/>
              <w:adjustRightInd w:val="0"/>
              <w:rPr>
                <w:rFonts w:ascii="Arial" w:hAnsi="Arial" w:cs="Arial"/>
              </w:rPr>
            </w:pPr>
            <w:r w:rsidRPr="00092D09">
              <w:rPr>
                <w:rFonts w:ascii="Arial" w:hAnsi="Arial" w:cs="Arial"/>
              </w:rPr>
              <w:t>a la ejecución adecuada de un ejercicio (en un</w:t>
            </w:r>
          </w:p>
          <w:p w:rsidR="00502642" w:rsidRPr="00092D09" w:rsidRDefault="00502642" w:rsidP="00A82D7C">
            <w:pPr>
              <w:autoSpaceDE w:val="0"/>
              <w:autoSpaceDN w:val="0"/>
              <w:adjustRightInd w:val="0"/>
              <w:rPr>
                <w:rFonts w:ascii="Arial" w:hAnsi="Arial" w:cs="Arial"/>
              </w:rPr>
            </w:pPr>
            <w:r w:rsidRPr="00092D09">
              <w:rPr>
                <w:rFonts w:ascii="Arial" w:hAnsi="Arial" w:cs="Arial"/>
              </w:rPr>
              <w:t>instrumento principal específico, en un ejercicio</w:t>
            </w:r>
          </w:p>
          <w:p w:rsidR="00502642" w:rsidRPr="00092D09" w:rsidRDefault="00502642" w:rsidP="00A82D7C">
            <w:pPr>
              <w:autoSpaceDE w:val="0"/>
              <w:autoSpaceDN w:val="0"/>
              <w:adjustRightInd w:val="0"/>
              <w:rPr>
                <w:rFonts w:ascii="Arial" w:hAnsi="Arial" w:cs="Arial"/>
              </w:rPr>
            </w:pPr>
            <w:r w:rsidRPr="00092D09">
              <w:rPr>
                <w:rFonts w:ascii="Arial" w:hAnsi="Arial" w:cs="Arial"/>
              </w:rPr>
              <w:t>dancístico, plástico o teatral), con un fin</w:t>
            </w:r>
          </w:p>
          <w:p w:rsidR="00502642" w:rsidRPr="00092D09" w:rsidRDefault="00502642" w:rsidP="00A82D7C">
            <w:pPr>
              <w:autoSpaceDE w:val="0"/>
              <w:autoSpaceDN w:val="0"/>
              <w:adjustRightInd w:val="0"/>
              <w:rPr>
                <w:rFonts w:ascii="Arial" w:hAnsi="Arial" w:cs="Arial"/>
              </w:rPr>
            </w:pPr>
            <w:r w:rsidRPr="00092D09">
              <w:rPr>
                <w:rFonts w:ascii="Arial" w:hAnsi="Arial" w:cs="Arial"/>
              </w:rPr>
              <w:t>comunicativo determinado.</w:t>
            </w:r>
          </w:p>
        </w:tc>
      </w:tr>
      <w:tr w:rsidR="00502642" w:rsidRPr="00092D09" w:rsidTr="00A82D7C">
        <w:trPr>
          <w:trHeight w:val="168"/>
        </w:trPr>
        <w:tc>
          <w:tcPr>
            <w:tcW w:w="3145" w:type="dxa"/>
            <w:tcBorders>
              <w:top w:val="single" w:sz="4" w:space="0" w:color="auto"/>
            </w:tcBorders>
          </w:tcPr>
          <w:p w:rsidR="00502642" w:rsidRPr="00092D09" w:rsidRDefault="00502642" w:rsidP="00A82D7C">
            <w:pPr>
              <w:rPr>
                <w:rFonts w:ascii="Arial" w:hAnsi="Arial" w:cs="Arial"/>
              </w:rPr>
            </w:pPr>
            <w:r w:rsidRPr="00092D09">
              <w:rPr>
                <w:rFonts w:ascii="Arial" w:hAnsi="Arial" w:cs="Arial"/>
              </w:rPr>
              <w:t>Propone</w:t>
            </w:r>
          </w:p>
        </w:tc>
        <w:tc>
          <w:tcPr>
            <w:tcW w:w="3146" w:type="dxa"/>
            <w:tcBorders>
              <w:top w:val="single" w:sz="4" w:space="0" w:color="auto"/>
            </w:tcBorders>
          </w:tcPr>
          <w:p w:rsidR="00502642" w:rsidRPr="00092D09" w:rsidRDefault="00502642" w:rsidP="00A82D7C">
            <w:pPr>
              <w:jc w:val="center"/>
              <w:rPr>
                <w:rFonts w:ascii="Arial" w:hAnsi="Arial" w:cs="Arial"/>
              </w:rPr>
            </w:pPr>
          </w:p>
        </w:tc>
        <w:tc>
          <w:tcPr>
            <w:tcW w:w="3145" w:type="dxa"/>
            <w:tcBorders>
              <w:top w:val="single" w:sz="4" w:space="0" w:color="auto"/>
            </w:tcBorders>
          </w:tcPr>
          <w:p w:rsidR="00502642" w:rsidRPr="00092D09" w:rsidRDefault="00502642" w:rsidP="00A82D7C">
            <w:pPr>
              <w:autoSpaceDE w:val="0"/>
              <w:autoSpaceDN w:val="0"/>
              <w:adjustRightInd w:val="0"/>
              <w:rPr>
                <w:rFonts w:ascii="Arial" w:hAnsi="Arial" w:cs="Arial"/>
              </w:rPr>
            </w:pPr>
          </w:p>
        </w:tc>
        <w:tc>
          <w:tcPr>
            <w:tcW w:w="3146" w:type="dxa"/>
            <w:tcBorders>
              <w:top w:val="single" w:sz="4" w:space="0" w:color="auto"/>
            </w:tcBorders>
          </w:tcPr>
          <w:p w:rsidR="00502642" w:rsidRPr="00092D09" w:rsidRDefault="00502642" w:rsidP="00A82D7C">
            <w:pPr>
              <w:autoSpaceDE w:val="0"/>
              <w:autoSpaceDN w:val="0"/>
              <w:adjustRightInd w:val="0"/>
              <w:rPr>
                <w:rFonts w:ascii="Arial" w:hAnsi="Arial" w:cs="Arial"/>
              </w:rPr>
            </w:pPr>
            <w:r w:rsidRPr="00092D09">
              <w:rPr>
                <w:rFonts w:ascii="Arial" w:hAnsi="Arial" w:cs="Arial"/>
              </w:rPr>
              <w:t>variaciones sobre un patrón genérico</w:t>
            </w:r>
          </w:p>
          <w:p w:rsidR="00502642" w:rsidRPr="00092D09" w:rsidRDefault="00502642" w:rsidP="00A82D7C">
            <w:pPr>
              <w:autoSpaceDE w:val="0"/>
              <w:autoSpaceDN w:val="0"/>
              <w:adjustRightInd w:val="0"/>
              <w:rPr>
                <w:rFonts w:ascii="Arial" w:hAnsi="Arial" w:cs="Arial"/>
              </w:rPr>
            </w:pPr>
            <w:r w:rsidRPr="00092D09">
              <w:rPr>
                <w:rFonts w:ascii="Arial" w:hAnsi="Arial" w:cs="Arial"/>
              </w:rPr>
              <w:t>o modelo, musical, escénico o visual,</w:t>
            </w:r>
          </w:p>
          <w:p w:rsidR="00502642" w:rsidRPr="00092D09" w:rsidRDefault="00502642" w:rsidP="00A82D7C">
            <w:pPr>
              <w:autoSpaceDE w:val="0"/>
              <w:autoSpaceDN w:val="0"/>
              <w:adjustRightInd w:val="0"/>
              <w:rPr>
                <w:rFonts w:ascii="Arial" w:hAnsi="Arial" w:cs="Arial"/>
              </w:rPr>
            </w:pPr>
            <w:r w:rsidRPr="00092D09">
              <w:rPr>
                <w:rFonts w:ascii="Arial" w:hAnsi="Arial" w:cs="Arial"/>
              </w:rPr>
              <w:t>facilitado por el docente.</w:t>
            </w:r>
          </w:p>
        </w:tc>
      </w:tr>
    </w:tbl>
    <w:p w:rsidR="00502642" w:rsidRPr="00092D09" w:rsidRDefault="00502642" w:rsidP="00502642">
      <w:pPr>
        <w:rPr>
          <w:rFonts w:ascii="Arial" w:eastAsia="Tahoma" w:hAnsi="Arial" w:cs="Arial"/>
        </w:rPr>
      </w:pPr>
    </w:p>
    <w:p w:rsidR="00502642" w:rsidRPr="00092D09" w:rsidRDefault="00502642" w:rsidP="00502642">
      <w:pPr>
        <w:rPr>
          <w:rFonts w:ascii="Arial" w:eastAsia="Tahoma" w:hAnsi="Arial" w:cs="Arial"/>
        </w:rPr>
      </w:pPr>
    </w:p>
    <w:p w:rsidR="00502642" w:rsidRPr="00092D09" w:rsidRDefault="00502642" w:rsidP="00502642">
      <w:pPr>
        <w:rPr>
          <w:rFonts w:ascii="Arial" w:eastAsia="Tahoma" w:hAnsi="Arial" w:cs="Arial"/>
        </w:rPr>
      </w:pPr>
    </w:p>
    <w:p w:rsidR="00502642" w:rsidRPr="00092D09" w:rsidRDefault="00502642" w:rsidP="00502642">
      <w:pPr>
        <w:rPr>
          <w:rFonts w:ascii="Arial" w:eastAsia="Tahoma" w:hAnsi="Arial" w:cs="Arial"/>
        </w:rPr>
      </w:pPr>
    </w:p>
    <w:p w:rsidR="00502642" w:rsidRPr="00092D09" w:rsidRDefault="00502642" w:rsidP="00502642">
      <w:pPr>
        <w:rPr>
          <w:rFonts w:ascii="Arial" w:eastAsia="Tahoma" w:hAnsi="Arial" w:cs="Arial"/>
        </w:rPr>
      </w:pPr>
    </w:p>
    <w:p w:rsidR="00502642" w:rsidRPr="00092D09" w:rsidRDefault="00502642" w:rsidP="00502642">
      <w:pPr>
        <w:rPr>
          <w:rFonts w:ascii="Arial" w:hAnsi="Arial" w:cs="Arial"/>
          <w:b/>
          <w:bCs/>
        </w:rPr>
      </w:pPr>
    </w:p>
    <w:p w:rsidR="00502642" w:rsidRPr="00092D09" w:rsidRDefault="00502642" w:rsidP="00502642">
      <w:pPr>
        <w:rPr>
          <w:rFonts w:ascii="Arial" w:hAnsi="Arial" w:cs="Arial"/>
          <w:b/>
          <w:bCs/>
        </w:rPr>
      </w:pPr>
    </w:p>
    <w:p w:rsidR="00502642" w:rsidRPr="00092D09" w:rsidRDefault="00502642" w:rsidP="00502642">
      <w:pPr>
        <w:rPr>
          <w:rFonts w:ascii="Arial" w:eastAsia="Tahoma" w:hAnsi="Arial" w:cs="Arial"/>
        </w:rPr>
      </w:pPr>
      <w:r w:rsidRPr="00092D09">
        <w:rPr>
          <w:rFonts w:ascii="Arial" w:hAnsi="Arial" w:cs="Arial"/>
          <w:b/>
          <w:bCs/>
        </w:rPr>
        <w:t>TAXONOMIA DE BLOOM</w:t>
      </w:r>
    </w:p>
    <w:tbl>
      <w:tblPr>
        <w:tblW w:w="0" w:type="auto"/>
        <w:tblLook w:val="0000"/>
      </w:tblPr>
      <w:tblGrid>
        <w:gridCol w:w="4340"/>
        <w:gridCol w:w="4459"/>
        <w:gridCol w:w="4227"/>
      </w:tblGrid>
      <w:tr w:rsidR="00502642" w:rsidRPr="00092D09" w:rsidTr="00A82D7C">
        <w:tc>
          <w:tcPr>
            <w:tcW w:w="434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02642" w:rsidRPr="00092D09" w:rsidRDefault="00502642" w:rsidP="00A82D7C">
            <w:pPr>
              <w:rPr>
                <w:rFonts w:ascii="Arial" w:hAnsi="Arial" w:cs="Arial"/>
              </w:rPr>
            </w:pPr>
            <w:r w:rsidRPr="00092D09">
              <w:rPr>
                <w:rFonts w:ascii="Arial" w:hAnsi="Arial" w:cs="Arial"/>
              </w:rPr>
              <w:t xml:space="preserve">CONCEPTUALES  SABER </w:t>
            </w:r>
          </w:p>
        </w:tc>
        <w:tc>
          <w:tcPr>
            <w:tcW w:w="445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02642" w:rsidRPr="00092D09" w:rsidRDefault="00502642" w:rsidP="00A82D7C">
            <w:pPr>
              <w:rPr>
                <w:rFonts w:ascii="Arial" w:hAnsi="Arial" w:cs="Arial"/>
              </w:rPr>
            </w:pPr>
            <w:r w:rsidRPr="00092D09">
              <w:rPr>
                <w:rFonts w:ascii="Arial" w:hAnsi="Arial" w:cs="Arial"/>
              </w:rPr>
              <w:t xml:space="preserve">PROCEDIMENTALES  HACER </w:t>
            </w:r>
          </w:p>
        </w:tc>
        <w:tc>
          <w:tcPr>
            <w:tcW w:w="422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02642" w:rsidRPr="00092D09" w:rsidRDefault="00502642" w:rsidP="00A82D7C">
            <w:pPr>
              <w:rPr>
                <w:rFonts w:ascii="Arial" w:hAnsi="Arial" w:cs="Arial"/>
              </w:rPr>
            </w:pPr>
            <w:r w:rsidRPr="00092D09">
              <w:rPr>
                <w:rFonts w:ascii="Arial" w:hAnsi="Arial" w:cs="Arial"/>
              </w:rPr>
              <w:t xml:space="preserve">ACTITUDINALES SER </w:t>
            </w:r>
          </w:p>
        </w:tc>
      </w:tr>
      <w:tr w:rsidR="00502642" w:rsidRPr="00092D09" w:rsidTr="00A82D7C">
        <w:trPr>
          <w:trHeight w:val="1423"/>
        </w:trPr>
        <w:tc>
          <w:tcPr>
            <w:tcW w:w="4340" w:type="dxa"/>
            <w:tcBorders>
              <w:top w:val="single" w:sz="8" w:space="0" w:color="000000"/>
              <w:left w:val="single" w:sz="8" w:space="0" w:color="000000"/>
              <w:bottom w:val="single" w:sz="4" w:space="0" w:color="auto"/>
              <w:right w:val="single" w:sz="8" w:space="0" w:color="000000"/>
            </w:tcBorders>
            <w:tcMar>
              <w:top w:w="0" w:type="dxa"/>
              <w:left w:w="0" w:type="dxa"/>
              <w:bottom w:w="0" w:type="dxa"/>
              <w:right w:w="0" w:type="dxa"/>
            </w:tcMar>
          </w:tcPr>
          <w:p w:rsidR="00502642" w:rsidRPr="00092D09" w:rsidRDefault="00502642" w:rsidP="00A82D7C">
            <w:pPr>
              <w:autoSpaceDE w:val="0"/>
              <w:autoSpaceDN w:val="0"/>
              <w:adjustRightInd w:val="0"/>
              <w:rPr>
                <w:rFonts w:ascii="Arial" w:hAnsi="Arial" w:cs="Arial"/>
              </w:rPr>
            </w:pPr>
          </w:p>
          <w:p w:rsidR="00502642" w:rsidRPr="00092D09" w:rsidRDefault="00502642" w:rsidP="00A82D7C">
            <w:pPr>
              <w:autoSpaceDE w:val="0"/>
              <w:autoSpaceDN w:val="0"/>
              <w:adjustRightInd w:val="0"/>
              <w:rPr>
                <w:rFonts w:ascii="Arial" w:hAnsi="Arial" w:cs="Arial"/>
              </w:rPr>
            </w:pPr>
          </w:p>
          <w:p w:rsidR="00502642" w:rsidRPr="00092D09" w:rsidRDefault="00502642" w:rsidP="00A82D7C">
            <w:pPr>
              <w:jc w:val="center"/>
              <w:rPr>
                <w:rFonts w:ascii="Arial" w:eastAsia="Arial" w:hAnsi="Arial" w:cs="Arial"/>
                <w:b/>
                <w:bCs/>
              </w:rPr>
            </w:pPr>
          </w:p>
        </w:tc>
        <w:tc>
          <w:tcPr>
            <w:tcW w:w="4459" w:type="dxa"/>
            <w:tcBorders>
              <w:top w:val="single" w:sz="8" w:space="0" w:color="000000"/>
              <w:left w:val="single" w:sz="8" w:space="0" w:color="000000"/>
              <w:bottom w:val="single" w:sz="4" w:space="0" w:color="auto"/>
              <w:right w:val="single" w:sz="8" w:space="0" w:color="000000"/>
            </w:tcBorders>
            <w:tcMar>
              <w:top w:w="0" w:type="dxa"/>
              <w:left w:w="0" w:type="dxa"/>
              <w:bottom w:w="0" w:type="dxa"/>
              <w:right w:w="0" w:type="dxa"/>
            </w:tcMar>
          </w:tcPr>
          <w:p w:rsidR="00502642" w:rsidRPr="00092D09" w:rsidRDefault="00502642" w:rsidP="00A82D7C">
            <w:pPr>
              <w:autoSpaceDE w:val="0"/>
              <w:autoSpaceDN w:val="0"/>
              <w:adjustRightInd w:val="0"/>
              <w:rPr>
                <w:rFonts w:ascii="Arial" w:hAnsi="Arial" w:cs="Arial"/>
              </w:rPr>
            </w:pPr>
            <w:r w:rsidRPr="00092D09">
              <w:rPr>
                <w:rFonts w:ascii="Arial" w:hAnsi="Arial" w:cs="Arial"/>
              </w:rPr>
              <w:t xml:space="preserve">4- P2 Se relaciona con características expresivas de una melodía, ejercicio dancístico o escénico, por ejemplo, cambios súbitos en el matiz o velocidad de una pieza musical, de un movimiento, etc. </w:t>
            </w:r>
          </w:p>
        </w:tc>
        <w:tc>
          <w:tcPr>
            <w:tcW w:w="4227" w:type="dxa"/>
            <w:tcBorders>
              <w:top w:val="single" w:sz="8" w:space="0" w:color="000000"/>
              <w:left w:val="single" w:sz="8" w:space="0" w:color="000000"/>
              <w:bottom w:val="single" w:sz="4" w:space="0" w:color="auto"/>
              <w:right w:val="single" w:sz="8" w:space="0" w:color="000000"/>
            </w:tcBorders>
            <w:tcMar>
              <w:top w:w="0" w:type="dxa"/>
              <w:left w:w="0" w:type="dxa"/>
              <w:bottom w:w="0" w:type="dxa"/>
              <w:right w:w="0" w:type="dxa"/>
            </w:tcMar>
          </w:tcPr>
          <w:p w:rsidR="00502642" w:rsidRPr="00092D09" w:rsidRDefault="00502642" w:rsidP="00A82D7C">
            <w:pPr>
              <w:autoSpaceDE w:val="0"/>
              <w:autoSpaceDN w:val="0"/>
              <w:adjustRightInd w:val="0"/>
              <w:rPr>
                <w:rFonts w:ascii="Arial" w:hAnsi="Arial" w:cs="Arial"/>
                <w:color w:val="FF0000"/>
              </w:rPr>
            </w:pPr>
            <w:r w:rsidRPr="00092D09">
              <w:rPr>
                <w:rFonts w:ascii="Arial" w:hAnsi="Arial" w:cs="Arial"/>
              </w:rPr>
              <w:t>4-5 P1,2,3,4 Describe comenta y explica sus experiencias emocionales, sensoriales y motrices, y manifiesta sus preferencias por los estímulos provocados por determinadas obras o ejercicios.</w:t>
            </w:r>
          </w:p>
        </w:tc>
      </w:tr>
      <w:tr w:rsidR="00502642" w:rsidRPr="00092D09" w:rsidTr="00A82D7C">
        <w:trPr>
          <w:trHeight w:val="1892"/>
        </w:trPr>
        <w:tc>
          <w:tcPr>
            <w:tcW w:w="4340" w:type="dxa"/>
            <w:tcBorders>
              <w:top w:val="single" w:sz="4" w:space="0" w:color="auto"/>
              <w:left w:val="single" w:sz="8" w:space="0" w:color="000000"/>
              <w:bottom w:val="single" w:sz="8" w:space="0" w:color="000000"/>
              <w:right w:val="single" w:sz="8" w:space="0" w:color="000000"/>
            </w:tcBorders>
            <w:tcMar>
              <w:top w:w="0" w:type="dxa"/>
              <w:left w:w="0" w:type="dxa"/>
              <w:bottom w:w="0" w:type="dxa"/>
              <w:right w:w="0" w:type="dxa"/>
            </w:tcMar>
          </w:tcPr>
          <w:p w:rsidR="00502642" w:rsidRPr="00092D09" w:rsidRDefault="00502642" w:rsidP="00A82D7C">
            <w:pPr>
              <w:autoSpaceDE w:val="0"/>
              <w:autoSpaceDN w:val="0"/>
              <w:adjustRightInd w:val="0"/>
              <w:rPr>
                <w:rFonts w:ascii="Arial" w:hAnsi="Arial" w:cs="Arial"/>
              </w:rPr>
            </w:pPr>
          </w:p>
          <w:p w:rsidR="00502642" w:rsidRPr="00092D09" w:rsidRDefault="00502642" w:rsidP="00A82D7C">
            <w:pPr>
              <w:jc w:val="center"/>
              <w:rPr>
                <w:rFonts w:ascii="Arial" w:hAnsi="Arial" w:cs="Arial"/>
              </w:rPr>
            </w:pPr>
          </w:p>
        </w:tc>
        <w:tc>
          <w:tcPr>
            <w:tcW w:w="4459" w:type="dxa"/>
            <w:tcBorders>
              <w:top w:val="single" w:sz="4" w:space="0" w:color="auto"/>
              <w:left w:val="single" w:sz="8" w:space="0" w:color="000000"/>
              <w:bottom w:val="single" w:sz="8" w:space="0" w:color="000000"/>
              <w:right w:val="single" w:sz="8" w:space="0" w:color="000000"/>
            </w:tcBorders>
            <w:tcMar>
              <w:top w:w="0" w:type="dxa"/>
              <w:left w:w="0" w:type="dxa"/>
              <w:bottom w:w="0" w:type="dxa"/>
              <w:right w:w="0" w:type="dxa"/>
            </w:tcMar>
          </w:tcPr>
          <w:p w:rsidR="00502642" w:rsidRPr="00092D09" w:rsidRDefault="00502642" w:rsidP="00A82D7C">
            <w:pPr>
              <w:autoSpaceDE w:val="0"/>
              <w:autoSpaceDN w:val="0"/>
              <w:adjustRightInd w:val="0"/>
              <w:rPr>
                <w:rFonts w:ascii="Arial" w:hAnsi="Arial" w:cs="Arial"/>
              </w:rPr>
            </w:pPr>
            <w:r w:rsidRPr="00092D09">
              <w:rPr>
                <w:rFonts w:ascii="Arial" w:hAnsi="Arial" w:cs="Arial"/>
              </w:rPr>
              <w:t>5-P2 Se relaciona vivencialmente con diversas modalidades de expresión emocional y su representación simbólica; y comento mis reacciones frente a las producciones artísticas  propias o las de otros.</w:t>
            </w:r>
          </w:p>
        </w:tc>
        <w:tc>
          <w:tcPr>
            <w:tcW w:w="4227" w:type="dxa"/>
            <w:tcBorders>
              <w:top w:val="single" w:sz="4" w:space="0" w:color="auto"/>
              <w:left w:val="single" w:sz="8" w:space="0" w:color="000000"/>
              <w:bottom w:val="single" w:sz="8" w:space="0" w:color="000000"/>
              <w:right w:val="single" w:sz="8" w:space="0" w:color="000000"/>
            </w:tcBorders>
            <w:tcMar>
              <w:top w:w="0" w:type="dxa"/>
              <w:left w:w="0" w:type="dxa"/>
              <w:bottom w:w="0" w:type="dxa"/>
              <w:right w:w="0" w:type="dxa"/>
            </w:tcMar>
          </w:tcPr>
          <w:p w:rsidR="00502642" w:rsidRPr="00092D09" w:rsidRDefault="00502642" w:rsidP="00A82D7C">
            <w:pPr>
              <w:jc w:val="both"/>
              <w:rPr>
                <w:rFonts w:ascii="Arial" w:hAnsi="Arial" w:cs="Arial"/>
              </w:rPr>
            </w:pPr>
          </w:p>
        </w:tc>
      </w:tr>
      <w:tr w:rsidR="00502642" w:rsidRPr="00092D09" w:rsidTr="00A82D7C">
        <w:trPr>
          <w:trHeight w:val="1019"/>
        </w:trPr>
        <w:tc>
          <w:tcPr>
            <w:tcW w:w="4340" w:type="dxa"/>
            <w:tcBorders>
              <w:top w:val="single" w:sz="8" w:space="0" w:color="000000"/>
              <w:left w:val="single" w:sz="8" w:space="0" w:color="000000"/>
              <w:bottom w:val="single" w:sz="4" w:space="0" w:color="auto"/>
              <w:right w:val="single" w:sz="8" w:space="0" w:color="000000"/>
            </w:tcBorders>
            <w:tcMar>
              <w:top w:w="0" w:type="dxa"/>
              <w:left w:w="0" w:type="dxa"/>
              <w:bottom w:w="0" w:type="dxa"/>
              <w:right w:w="0" w:type="dxa"/>
            </w:tcMar>
          </w:tcPr>
          <w:p w:rsidR="00502642" w:rsidRPr="00092D09" w:rsidRDefault="00502642" w:rsidP="00A82D7C">
            <w:pPr>
              <w:autoSpaceDE w:val="0"/>
              <w:autoSpaceDN w:val="0"/>
              <w:adjustRightInd w:val="0"/>
              <w:rPr>
                <w:rFonts w:ascii="Arial" w:hAnsi="Arial" w:cs="Arial"/>
              </w:rPr>
            </w:pPr>
            <w:r w:rsidRPr="00092D09">
              <w:rPr>
                <w:rFonts w:ascii="Arial" w:hAnsi="Arial" w:cs="Arial"/>
              </w:rPr>
              <w:t>4- P1Identifica diferentes formas de clasificar las artes y las obras; como la naturaleza del medio a través del cual se manifiestan mis creaciones (artes espaciales, temporales, mixtas);el género (tragedia, comedia, drama); estilo(realismo, abstracción).</w:t>
            </w:r>
          </w:p>
        </w:tc>
        <w:tc>
          <w:tcPr>
            <w:tcW w:w="4459" w:type="dxa"/>
            <w:tcBorders>
              <w:top w:val="single" w:sz="8" w:space="0" w:color="000000"/>
              <w:left w:val="single" w:sz="8" w:space="0" w:color="000000"/>
              <w:bottom w:val="single" w:sz="4" w:space="0" w:color="auto"/>
              <w:right w:val="single" w:sz="8" w:space="0" w:color="000000"/>
            </w:tcBorders>
            <w:tcMar>
              <w:top w:w="0" w:type="dxa"/>
              <w:left w:w="0" w:type="dxa"/>
              <w:bottom w:w="0" w:type="dxa"/>
              <w:right w:w="0" w:type="dxa"/>
            </w:tcMar>
          </w:tcPr>
          <w:p w:rsidR="00502642" w:rsidRPr="00092D09" w:rsidRDefault="00502642" w:rsidP="00A82D7C">
            <w:pPr>
              <w:autoSpaceDE w:val="0"/>
              <w:autoSpaceDN w:val="0"/>
              <w:adjustRightInd w:val="0"/>
              <w:rPr>
                <w:rFonts w:ascii="Arial" w:hAnsi="Arial" w:cs="Arial"/>
              </w:rPr>
            </w:pPr>
            <w:r w:rsidRPr="00092D09">
              <w:rPr>
                <w:rFonts w:ascii="Arial" w:hAnsi="Arial" w:cs="Arial"/>
              </w:rPr>
              <w:t>5-P3Realiza ejercicios de decodificación de obras interpretación formal), utilizando el vocabulario especifico de las artes.</w:t>
            </w:r>
          </w:p>
          <w:p w:rsidR="00502642" w:rsidRPr="00092D09" w:rsidRDefault="00502642" w:rsidP="00A82D7C">
            <w:pPr>
              <w:autoSpaceDE w:val="0"/>
              <w:autoSpaceDN w:val="0"/>
              <w:adjustRightInd w:val="0"/>
              <w:rPr>
                <w:rFonts w:ascii="Arial" w:hAnsi="Arial" w:cs="Arial"/>
              </w:rPr>
            </w:pPr>
          </w:p>
        </w:tc>
        <w:tc>
          <w:tcPr>
            <w:tcW w:w="4227" w:type="dxa"/>
            <w:tcBorders>
              <w:top w:val="single" w:sz="8" w:space="0" w:color="000000"/>
              <w:left w:val="single" w:sz="8" w:space="0" w:color="000000"/>
              <w:bottom w:val="single" w:sz="4" w:space="0" w:color="auto"/>
              <w:right w:val="single" w:sz="8" w:space="0" w:color="000000"/>
            </w:tcBorders>
            <w:tcMar>
              <w:top w:w="0" w:type="dxa"/>
              <w:left w:w="0" w:type="dxa"/>
              <w:bottom w:w="0" w:type="dxa"/>
              <w:right w:w="0" w:type="dxa"/>
            </w:tcMar>
          </w:tcPr>
          <w:p w:rsidR="00502642" w:rsidRPr="00092D09" w:rsidRDefault="00502642" w:rsidP="00A82D7C">
            <w:pPr>
              <w:jc w:val="both"/>
              <w:rPr>
                <w:rFonts w:ascii="Arial" w:hAnsi="Arial" w:cs="Arial"/>
              </w:rPr>
            </w:pPr>
          </w:p>
        </w:tc>
      </w:tr>
      <w:tr w:rsidR="00502642" w:rsidRPr="00092D09" w:rsidTr="00A82D7C">
        <w:trPr>
          <w:trHeight w:val="892"/>
        </w:trPr>
        <w:tc>
          <w:tcPr>
            <w:tcW w:w="4340" w:type="dxa"/>
            <w:tcBorders>
              <w:top w:val="single" w:sz="4" w:space="0" w:color="auto"/>
              <w:left w:val="single" w:sz="8" w:space="0" w:color="000000"/>
              <w:bottom w:val="single" w:sz="8" w:space="0" w:color="000000"/>
              <w:right w:val="single" w:sz="8" w:space="0" w:color="000000"/>
            </w:tcBorders>
            <w:tcMar>
              <w:top w:w="0" w:type="dxa"/>
              <w:left w:w="0" w:type="dxa"/>
              <w:bottom w:w="0" w:type="dxa"/>
              <w:right w:w="0" w:type="dxa"/>
            </w:tcMar>
          </w:tcPr>
          <w:p w:rsidR="00502642" w:rsidRPr="00092D09" w:rsidRDefault="00502642" w:rsidP="00A82D7C">
            <w:pPr>
              <w:autoSpaceDE w:val="0"/>
              <w:autoSpaceDN w:val="0"/>
              <w:adjustRightInd w:val="0"/>
              <w:rPr>
                <w:rFonts w:ascii="Arial" w:hAnsi="Arial" w:cs="Arial"/>
              </w:rPr>
            </w:pPr>
          </w:p>
        </w:tc>
        <w:tc>
          <w:tcPr>
            <w:tcW w:w="4459" w:type="dxa"/>
            <w:tcBorders>
              <w:top w:val="single" w:sz="4" w:space="0" w:color="auto"/>
              <w:left w:val="single" w:sz="8" w:space="0" w:color="000000"/>
              <w:bottom w:val="single" w:sz="8" w:space="0" w:color="000000"/>
              <w:right w:val="single" w:sz="8" w:space="0" w:color="000000"/>
            </w:tcBorders>
            <w:tcMar>
              <w:top w:w="0" w:type="dxa"/>
              <w:left w:w="0" w:type="dxa"/>
              <w:bottom w:w="0" w:type="dxa"/>
              <w:right w:w="0" w:type="dxa"/>
            </w:tcMar>
          </w:tcPr>
          <w:p w:rsidR="00502642" w:rsidRPr="00092D09" w:rsidRDefault="00502642" w:rsidP="00A82D7C">
            <w:pPr>
              <w:autoSpaceDE w:val="0"/>
              <w:autoSpaceDN w:val="0"/>
              <w:adjustRightInd w:val="0"/>
              <w:rPr>
                <w:rFonts w:ascii="Arial" w:hAnsi="Arial" w:cs="Arial"/>
              </w:rPr>
            </w:pPr>
            <w:r w:rsidRPr="00092D09">
              <w:rPr>
                <w:rFonts w:ascii="Arial" w:hAnsi="Arial" w:cs="Arial"/>
              </w:rPr>
              <w:t xml:space="preserve">4-P4Realiza ejercicios de creación individuales o colectivos, de acuerdo a los procesos productivos de las prácticas artísticas, utilizando diversos instrumentos, materiales o técnicas. </w:t>
            </w:r>
          </w:p>
        </w:tc>
        <w:tc>
          <w:tcPr>
            <w:tcW w:w="4227" w:type="dxa"/>
            <w:tcBorders>
              <w:top w:val="single" w:sz="4" w:space="0" w:color="auto"/>
              <w:left w:val="single" w:sz="8" w:space="0" w:color="000000"/>
              <w:bottom w:val="single" w:sz="8" w:space="0" w:color="000000"/>
              <w:right w:val="single" w:sz="8" w:space="0" w:color="000000"/>
            </w:tcBorders>
            <w:tcMar>
              <w:top w:w="0" w:type="dxa"/>
              <w:left w:w="0" w:type="dxa"/>
              <w:bottom w:w="0" w:type="dxa"/>
              <w:right w:w="0" w:type="dxa"/>
            </w:tcMar>
          </w:tcPr>
          <w:p w:rsidR="00502642" w:rsidRPr="00092D09" w:rsidRDefault="00502642" w:rsidP="00A82D7C">
            <w:pPr>
              <w:jc w:val="both"/>
              <w:rPr>
                <w:rFonts w:ascii="Arial" w:hAnsi="Arial" w:cs="Arial"/>
              </w:rPr>
            </w:pPr>
          </w:p>
        </w:tc>
      </w:tr>
      <w:tr w:rsidR="00502642" w:rsidRPr="00092D09" w:rsidTr="00A82D7C">
        <w:tc>
          <w:tcPr>
            <w:tcW w:w="434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02642" w:rsidRPr="00092D09" w:rsidRDefault="00502642" w:rsidP="00A82D7C">
            <w:pPr>
              <w:autoSpaceDE w:val="0"/>
              <w:autoSpaceDN w:val="0"/>
              <w:adjustRightInd w:val="0"/>
              <w:rPr>
                <w:rFonts w:ascii="Arial" w:hAnsi="Arial" w:cs="Arial"/>
              </w:rPr>
            </w:pPr>
            <w:r w:rsidRPr="00092D09">
              <w:rPr>
                <w:rFonts w:ascii="Arial" w:hAnsi="Arial" w:cs="Arial"/>
              </w:rPr>
              <w:t>4- P3Discrimina y  efectúa valoraciones comparativas de altura, intensidad, duración y timbre en un conjunto de sonidos diversos; de intensidad, saturación o tinte en una escala cromática; progresiones de la acción motriz como desplazamientos, giros, suspensiones y equilibrios.</w:t>
            </w:r>
          </w:p>
        </w:tc>
        <w:tc>
          <w:tcPr>
            <w:tcW w:w="445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02642" w:rsidRPr="00092D09" w:rsidRDefault="00502642" w:rsidP="00A82D7C">
            <w:pPr>
              <w:autoSpaceDE w:val="0"/>
              <w:autoSpaceDN w:val="0"/>
              <w:adjustRightInd w:val="0"/>
              <w:rPr>
                <w:rFonts w:ascii="Arial" w:hAnsi="Arial" w:cs="Arial"/>
              </w:rPr>
            </w:pPr>
            <w:r w:rsidRPr="00092D09">
              <w:rPr>
                <w:rFonts w:ascii="Arial" w:hAnsi="Arial" w:cs="Arial"/>
              </w:rPr>
              <w:t>5-P4ropone variaciones sobre un patrón genérico o modelo, musical, escénico o visual, facilitado por el docente.</w:t>
            </w:r>
          </w:p>
        </w:tc>
        <w:tc>
          <w:tcPr>
            <w:tcW w:w="422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02642" w:rsidRPr="00092D09" w:rsidRDefault="00502642" w:rsidP="00A82D7C">
            <w:pPr>
              <w:jc w:val="both"/>
              <w:rPr>
                <w:rFonts w:ascii="Arial" w:hAnsi="Arial" w:cs="Arial"/>
              </w:rPr>
            </w:pPr>
          </w:p>
        </w:tc>
      </w:tr>
    </w:tbl>
    <w:p w:rsidR="00502642" w:rsidRDefault="00502642" w:rsidP="00502642">
      <w:pPr>
        <w:rPr>
          <w:rFonts w:ascii="Arial" w:eastAsia="Tahoma" w:hAnsi="Arial" w:cs="Arial"/>
        </w:rPr>
      </w:pPr>
    </w:p>
    <w:p w:rsidR="00502642" w:rsidRDefault="00502642" w:rsidP="00502642">
      <w:pPr>
        <w:rPr>
          <w:rFonts w:ascii="Arial" w:eastAsia="Tahoma" w:hAnsi="Arial" w:cs="Arial"/>
        </w:rPr>
      </w:pPr>
    </w:p>
    <w:p w:rsidR="00502642" w:rsidRDefault="00502642" w:rsidP="00502642">
      <w:pPr>
        <w:rPr>
          <w:rFonts w:ascii="Arial" w:eastAsia="Tahoma" w:hAnsi="Arial" w:cs="Arial"/>
        </w:rPr>
      </w:pPr>
    </w:p>
    <w:p w:rsidR="00502642" w:rsidRDefault="00502642" w:rsidP="00502642">
      <w:pPr>
        <w:rPr>
          <w:rFonts w:ascii="Arial" w:eastAsia="Tahoma" w:hAnsi="Arial" w:cs="Arial"/>
        </w:rPr>
      </w:pPr>
    </w:p>
    <w:p w:rsidR="00502642" w:rsidRDefault="00502642" w:rsidP="00502642">
      <w:pPr>
        <w:rPr>
          <w:rFonts w:ascii="Arial" w:eastAsia="Tahoma" w:hAnsi="Arial" w:cs="Arial"/>
        </w:rPr>
      </w:pPr>
    </w:p>
    <w:p w:rsidR="00502642" w:rsidRDefault="00502642" w:rsidP="00502642">
      <w:pPr>
        <w:rPr>
          <w:rFonts w:ascii="Arial" w:eastAsia="Tahoma" w:hAnsi="Arial" w:cs="Arial"/>
          <w:b/>
        </w:rPr>
      </w:pPr>
      <w:r w:rsidRPr="00092D09">
        <w:rPr>
          <w:rFonts w:ascii="Arial" w:eastAsia="Tahoma" w:hAnsi="Arial" w:cs="Arial"/>
          <w:b/>
        </w:rPr>
        <w:t>PLAN DE AREA</w:t>
      </w:r>
    </w:p>
    <w:p w:rsidR="00502642" w:rsidRDefault="00502642" w:rsidP="00502642">
      <w:pPr>
        <w:rPr>
          <w:rFonts w:ascii="Arial" w:eastAsia="Tahoma" w:hAnsi="Arial" w:cs="Arial"/>
          <w:b/>
        </w:rPr>
      </w:pPr>
    </w:p>
    <w:p w:rsidR="00502642" w:rsidRPr="00092D09" w:rsidRDefault="00502642" w:rsidP="00502642">
      <w:pPr>
        <w:rPr>
          <w:rFonts w:ascii="Arial" w:eastAsia="Tahoma" w:hAnsi="Arial" w:cs="Arial"/>
          <w:b/>
        </w:rPr>
      </w:pPr>
    </w:p>
    <w:tbl>
      <w:tblPr>
        <w:tblStyle w:val="Tablaconcuadrcula"/>
        <w:tblW w:w="12299" w:type="dxa"/>
        <w:tblLook w:val="04A0"/>
      </w:tblPr>
      <w:tblGrid>
        <w:gridCol w:w="1742"/>
        <w:gridCol w:w="1615"/>
        <w:gridCol w:w="1615"/>
        <w:gridCol w:w="1615"/>
        <w:gridCol w:w="1679"/>
        <w:gridCol w:w="1329"/>
        <w:gridCol w:w="315"/>
        <w:gridCol w:w="1534"/>
        <w:gridCol w:w="109"/>
        <w:gridCol w:w="1669"/>
      </w:tblGrid>
      <w:tr w:rsidR="00502642" w:rsidRPr="00092D09" w:rsidTr="00A82D7C">
        <w:tc>
          <w:tcPr>
            <w:tcW w:w="1257" w:type="dxa"/>
          </w:tcPr>
          <w:p w:rsidR="00502642" w:rsidRPr="00092D09" w:rsidRDefault="00502642" w:rsidP="00A82D7C">
            <w:pPr>
              <w:rPr>
                <w:rFonts w:ascii="Arial" w:hAnsi="Arial" w:cs="Arial"/>
              </w:rPr>
            </w:pPr>
            <w:r w:rsidRPr="00092D09">
              <w:rPr>
                <w:rFonts w:ascii="Arial" w:hAnsi="Arial" w:cs="Arial"/>
              </w:rPr>
              <w:lastRenderedPageBreak/>
              <w:t>CICLOS</w:t>
            </w:r>
          </w:p>
        </w:tc>
        <w:tc>
          <w:tcPr>
            <w:tcW w:w="9020" w:type="dxa"/>
            <w:gridSpan w:val="7"/>
          </w:tcPr>
          <w:p w:rsidR="00502642" w:rsidRPr="00092D09" w:rsidRDefault="00502642" w:rsidP="00A82D7C">
            <w:pPr>
              <w:rPr>
                <w:rFonts w:ascii="Arial" w:hAnsi="Arial" w:cs="Arial"/>
              </w:rPr>
            </w:pPr>
            <w:r w:rsidRPr="00092D09">
              <w:rPr>
                <w:rFonts w:ascii="Arial" w:hAnsi="Arial" w:cs="Arial"/>
              </w:rPr>
              <w:t>CICLO2 (4º -5º)</w:t>
            </w:r>
          </w:p>
        </w:tc>
        <w:tc>
          <w:tcPr>
            <w:tcW w:w="2022" w:type="dxa"/>
            <w:gridSpan w:val="2"/>
            <w:vMerge w:val="restart"/>
            <w:tcBorders>
              <w:top w:val="single" w:sz="4" w:space="0" w:color="auto"/>
              <w:right w:val="single" w:sz="4" w:space="0" w:color="auto"/>
            </w:tcBorders>
            <w:shd w:val="clear" w:color="auto" w:fill="auto"/>
          </w:tcPr>
          <w:p w:rsidR="00502642" w:rsidRPr="00092D09" w:rsidRDefault="00502642" w:rsidP="00A82D7C">
            <w:pPr>
              <w:rPr>
                <w:rFonts w:ascii="Arial" w:hAnsi="Arial" w:cs="Arial"/>
              </w:rPr>
            </w:pPr>
          </w:p>
        </w:tc>
      </w:tr>
      <w:tr w:rsidR="00502642" w:rsidRPr="00092D09" w:rsidTr="00A82D7C">
        <w:tc>
          <w:tcPr>
            <w:tcW w:w="1257" w:type="dxa"/>
          </w:tcPr>
          <w:p w:rsidR="00502642" w:rsidRPr="00092D09" w:rsidRDefault="00502642" w:rsidP="00A82D7C">
            <w:pPr>
              <w:rPr>
                <w:rFonts w:ascii="Arial" w:hAnsi="Arial" w:cs="Arial"/>
              </w:rPr>
            </w:pPr>
            <w:r w:rsidRPr="00092D09">
              <w:rPr>
                <w:rFonts w:ascii="Arial" w:hAnsi="Arial" w:cs="Arial"/>
              </w:rPr>
              <w:t>META POR CICLO</w:t>
            </w:r>
          </w:p>
        </w:tc>
        <w:tc>
          <w:tcPr>
            <w:tcW w:w="9020" w:type="dxa"/>
            <w:gridSpan w:val="7"/>
          </w:tcPr>
          <w:p w:rsidR="00502642" w:rsidRPr="00092D09" w:rsidRDefault="00502642" w:rsidP="00A82D7C">
            <w:pPr>
              <w:rPr>
                <w:rFonts w:ascii="Arial" w:hAnsi="Arial" w:cs="Arial"/>
              </w:rPr>
            </w:pPr>
            <w:r w:rsidRPr="00092D09">
              <w:rPr>
                <w:rFonts w:ascii="Arial" w:hAnsi="Arial" w:cs="Arial"/>
              </w:rPr>
              <w:t>Al terminar el ciclo II los estudiantes de los grados 4° y5  °  de la institución educativa José María Espinosa Prieto Casd  estarán en capacidad  de abordar la creatividad como potencial clave para idear, proyectar, soñar e innovar.</w:t>
            </w:r>
          </w:p>
          <w:p w:rsidR="00502642" w:rsidRPr="00092D09" w:rsidRDefault="00502642" w:rsidP="00A82D7C">
            <w:pPr>
              <w:rPr>
                <w:rFonts w:ascii="Arial" w:hAnsi="Arial" w:cs="Arial"/>
              </w:rPr>
            </w:pPr>
          </w:p>
        </w:tc>
        <w:tc>
          <w:tcPr>
            <w:tcW w:w="2022" w:type="dxa"/>
            <w:gridSpan w:val="2"/>
            <w:vMerge/>
            <w:tcBorders>
              <w:right w:val="single" w:sz="4" w:space="0" w:color="auto"/>
            </w:tcBorders>
            <w:shd w:val="clear" w:color="auto" w:fill="auto"/>
          </w:tcPr>
          <w:p w:rsidR="00502642" w:rsidRPr="00092D09" w:rsidRDefault="00502642" w:rsidP="00A82D7C">
            <w:pPr>
              <w:rPr>
                <w:rFonts w:ascii="Arial" w:hAnsi="Arial" w:cs="Arial"/>
              </w:rPr>
            </w:pPr>
          </w:p>
        </w:tc>
      </w:tr>
      <w:tr w:rsidR="00502642" w:rsidRPr="00092D09" w:rsidTr="00A82D7C">
        <w:tc>
          <w:tcPr>
            <w:tcW w:w="1257" w:type="dxa"/>
          </w:tcPr>
          <w:p w:rsidR="00502642" w:rsidRPr="00092D09" w:rsidRDefault="00502642" w:rsidP="00A82D7C">
            <w:pPr>
              <w:rPr>
                <w:rFonts w:ascii="Arial" w:hAnsi="Arial" w:cs="Arial"/>
              </w:rPr>
            </w:pPr>
            <w:r w:rsidRPr="00092D09">
              <w:rPr>
                <w:rFonts w:ascii="Arial" w:hAnsi="Arial" w:cs="Arial"/>
              </w:rPr>
              <w:t>OBJETIVO ESPECIFICO POR GRADO</w:t>
            </w:r>
          </w:p>
        </w:tc>
        <w:tc>
          <w:tcPr>
            <w:tcW w:w="4096" w:type="dxa"/>
            <w:gridSpan w:val="3"/>
          </w:tcPr>
          <w:p w:rsidR="00502642" w:rsidRPr="00092D09" w:rsidRDefault="00502642" w:rsidP="00A82D7C">
            <w:pPr>
              <w:rPr>
                <w:rFonts w:ascii="Arial" w:hAnsi="Arial" w:cs="Arial"/>
              </w:rPr>
            </w:pPr>
            <w:r w:rsidRPr="00092D09">
              <w:rPr>
                <w:rFonts w:ascii="Arial" w:hAnsi="Arial" w:cs="Arial"/>
              </w:rPr>
              <w:t>GRADO 4º</w:t>
            </w:r>
          </w:p>
          <w:p w:rsidR="00502642" w:rsidRPr="00092D09" w:rsidRDefault="00502642" w:rsidP="00A82D7C">
            <w:pPr>
              <w:rPr>
                <w:rFonts w:ascii="Arial" w:hAnsi="Arial" w:cs="Arial"/>
              </w:rPr>
            </w:pPr>
            <w:r w:rsidRPr="00092D09">
              <w:rPr>
                <w:rFonts w:ascii="Arial" w:hAnsi="Arial" w:cs="Arial"/>
              </w:rPr>
              <w:t>Aplicar diferentes elementos de composición a los dibujos y pinturas que   se realicen.</w:t>
            </w:r>
          </w:p>
        </w:tc>
        <w:tc>
          <w:tcPr>
            <w:tcW w:w="4924" w:type="dxa"/>
            <w:gridSpan w:val="4"/>
          </w:tcPr>
          <w:p w:rsidR="00502642" w:rsidRPr="00092D09" w:rsidRDefault="00502642" w:rsidP="00A82D7C">
            <w:pPr>
              <w:rPr>
                <w:rFonts w:ascii="Arial" w:hAnsi="Arial" w:cs="Arial"/>
              </w:rPr>
            </w:pPr>
            <w:r w:rsidRPr="00092D09">
              <w:rPr>
                <w:rFonts w:ascii="Arial" w:hAnsi="Arial" w:cs="Arial"/>
              </w:rPr>
              <w:t>GRADO 5º</w:t>
            </w:r>
          </w:p>
          <w:p w:rsidR="00502642" w:rsidRPr="00092D09" w:rsidRDefault="00502642" w:rsidP="00A82D7C">
            <w:pPr>
              <w:rPr>
                <w:rFonts w:ascii="Arial" w:hAnsi="Arial" w:cs="Arial"/>
              </w:rPr>
            </w:pPr>
            <w:r w:rsidRPr="00092D09">
              <w:rPr>
                <w:rFonts w:ascii="Arial" w:hAnsi="Arial" w:cs="Arial"/>
              </w:rPr>
              <w:t>Comprender y aplicar algunas técnicas para la expresión artística.</w:t>
            </w:r>
          </w:p>
        </w:tc>
        <w:tc>
          <w:tcPr>
            <w:tcW w:w="2022" w:type="dxa"/>
            <w:gridSpan w:val="2"/>
            <w:vMerge/>
            <w:tcBorders>
              <w:bottom w:val="single" w:sz="4" w:space="0" w:color="auto"/>
              <w:right w:val="single" w:sz="4" w:space="0" w:color="auto"/>
            </w:tcBorders>
            <w:shd w:val="clear" w:color="auto" w:fill="auto"/>
          </w:tcPr>
          <w:p w:rsidR="00502642" w:rsidRPr="00092D09" w:rsidRDefault="00502642" w:rsidP="00A82D7C">
            <w:pPr>
              <w:rPr>
                <w:rFonts w:ascii="Arial" w:hAnsi="Arial" w:cs="Arial"/>
              </w:rPr>
            </w:pPr>
          </w:p>
        </w:tc>
      </w:tr>
      <w:tr w:rsidR="00502642" w:rsidRPr="00092D09" w:rsidTr="00A82D7C">
        <w:tc>
          <w:tcPr>
            <w:tcW w:w="1257" w:type="dxa"/>
          </w:tcPr>
          <w:p w:rsidR="00502642" w:rsidRPr="00092D09" w:rsidRDefault="00502642" w:rsidP="00A82D7C">
            <w:pPr>
              <w:rPr>
                <w:rFonts w:ascii="Arial" w:hAnsi="Arial" w:cs="Arial"/>
              </w:rPr>
            </w:pPr>
            <w:r w:rsidRPr="00092D09">
              <w:rPr>
                <w:rFonts w:ascii="Arial" w:hAnsi="Arial" w:cs="Arial"/>
              </w:rPr>
              <w:t>COMPETENCIAS DEL COMPONENTE</w:t>
            </w:r>
          </w:p>
        </w:tc>
        <w:tc>
          <w:tcPr>
            <w:tcW w:w="1268" w:type="dxa"/>
          </w:tcPr>
          <w:p w:rsidR="00502642" w:rsidRPr="00092D09" w:rsidRDefault="00502642" w:rsidP="00A82D7C">
            <w:pPr>
              <w:rPr>
                <w:rFonts w:ascii="Arial" w:hAnsi="Arial" w:cs="Arial"/>
              </w:rPr>
            </w:pPr>
            <w:r w:rsidRPr="00092D09">
              <w:rPr>
                <w:rFonts w:ascii="Arial" w:hAnsi="Arial" w:cs="Arial"/>
              </w:rPr>
              <w:t>Competencia 1</w:t>
            </w:r>
          </w:p>
          <w:p w:rsidR="00502642" w:rsidRPr="00092D09" w:rsidRDefault="00502642" w:rsidP="00A82D7C">
            <w:pPr>
              <w:rPr>
                <w:rFonts w:ascii="Arial" w:hAnsi="Arial" w:cs="Arial"/>
              </w:rPr>
            </w:pPr>
            <w:r w:rsidRPr="00092D09">
              <w:rPr>
                <w:rFonts w:ascii="Arial" w:hAnsi="Arial" w:cs="Arial"/>
              </w:rPr>
              <w:t xml:space="preserve">COMPETENCIA PERCEPTIVA La observación aguda, la identificación, la caracterización y el disfrute de las particularidades en las generalidades de las formas, las figuras, los colores, las armonías, los detalles y las intenciones. La competencia perceptiva </w:t>
            </w:r>
            <w:r w:rsidRPr="00092D09">
              <w:rPr>
                <w:rFonts w:ascii="Arial" w:hAnsi="Arial" w:cs="Arial"/>
              </w:rPr>
              <w:lastRenderedPageBreak/>
              <w:t>exige un acto intelectual en todo proceso de observación</w:t>
            </w:r>
          </w:p>
        </w:tc>
        <w:tc>
          <w:tcPr>
            <w:tcW w:w="1402" w:type="dxa"/>
          </w:tcPr>
          <w:p w:rsidR="00502642" w:rsidRPr="00092D09" w:rsidRDefault="00502642" w:rsidP="00A82D7C">
            <w:pPr>
              <w:rPr>
                <w:rFonts w:ascii="Arial" w:hAnsi="Arial" w:cs="Arial"/>
              </w:rPr>
            </w:pPr>
            <w:r w:rsidRPr="00092D09">
              <w:rPr>
                <w:rFonts w:ascii="Arial" w:hAnsi="Arial" w:cs="Arial"/>
              </w:rPr>
              <w:lastRenderedPageBreak/>
              <w:t>Competencia 2</w:t>
            </w:r>
          </w:p>
          <w:p w:rsidR="00502642" w:rsidRPr="00092D09" w:rsidRDefault="00502642" w:rsidP="00A82D7C">
            <w:pPr>
              <w:rPr>
                <w:rFonts w:ascii="Arial" w:hAnsi="Arial" w:cs="Arial"/>
              </w:rPr>
            </w:pPr>
            <w:r w:rsidRPr="00092D09">
              <w:rPr>
                <w:rFonts w:ascii="Arial" w:hAnsi="Arial" w:cs="Arial"/>
              </w:rPr>
              <w:t>COMPETENCIA CREATIVA</w:t>
            </w:r>
          </w:p>
          <w:p w:rsidR="00502642" w:rsidRPr="00092D09" w:rsidRDefault="00502642" w:rsidP="00A82D7C">
            <w:pPr>
              <w:rPr>
                <w:rFonts w:ascii="Arial" w:hAnsi="Arial" w:cs="Arial"/>
              </w:rPr>
            </w:pPr>
            <w:r w:rsidRPr="00092D09">
              <w:rPr>
                <w:rFonts w:ascii="Arial" w:hAnsi="Arial" w:cs="Arial"/>
              </w:rPr>
              <w:t>Capacidad para soñar, idear, pensar, proyectar, diseñar, construir, crear y exponer un objeto estético u obra de arte. También está relacionada con la capacidad de proponer nuevas realidades o manifestaciones artística</w:t>
            </w:r>
          </w:p>
        </w:tc>
        <w:tc>
          <w:tcPr>
            <w:tcW w:w="1426" w:type="dxa"/>
          </w:tcPr>
          <w:p w:rsidR="00502642" w:rsidRPr="00092D09" w:rsidRDefault="00502642" w:rsidP="00A82D7C">
            <w:pPr>
              <w:rPr>
                <w:rFonts w:ascii="Arial" w:hAnsi="Arial" w:cs="Arial"/>
              </w:rPr>
            </w:pPr>
            <w:r w:rsidRPr="00092D09">
              <w:rPr>
                <w:rFonts w:ascii="Arial" w:hAnsi="Arial" w:cs="Arial"/>
              </w:rPr>
              <w:t>Competencia 3</w:t>
            </w:r>
          </w:p>
          <w:p w:rsidR="00502642" w:rsidRPr="00092D09" w:rsidRDefault="00502642" w:rsidP="00A82D7C">
            <w:pPr>
              <w:rPr>
                <w:rFonts w:ascii="Arial" w:hAnsi="Arial" w:cs="Arial"/>
              </w:rPr>
            </w:pPr>
            <w:r w:rsidRPr="00092D09">
              <w:rPr>
                <w:rFonts w:ascii="Arial" w:hAnsi="Arial" w:cs="Arial"/>
              </w:rPr>
              <w:t>COMPETENCIA EXPRESIVA</w:t>
            </w:r>
          </w:p>
          <w:p w:rsidR="00502642" w:rsidRPr="00092D09" w:rsidRDefault="00502642" w:rsidP="00A82D7C">
            <w:pPr>
              <w:rPr>
                <w:rFonts w:ascii="Arial" w:hAnsi="Arial" w:cs="Arial"/>
              </w:rPr>
            </w:pPr>
            <w:r w:rsidRPr="00092D09">
              <w:rPr>
                <w:rFonts w:ascii="Arial" w:hAnsi="Arial" w:cs="Arial"/>
              </w:rPr>
              <w:t>Permite expresar, desnudar múltiples sentimientos y emociones, como pasión, emoción, dolor. Angustia, alegría, festejo y soledad, entre otros</w:t>
            </w:r>
          </w:p>
        </w:tc>
        <w:tc>
          <w:tcPr>
            <w:tcW w:w="1559" w:type="dxa"/>
          </w:tcPr>
          <w:p w:rsidR="00502642" w:rsidRPr="00092D09" w:rsidRDefault="00502642" w:rsidP="00A82D7C">
            <w:pPr>
              <w:rPr>
                <w:rFonts w:ascii="Arial" w:hAnsi="Arial" w:cs="Arial"/>
              </w:rPr>
            </w:pPr>
            <w:r w:rsidRPr="00092D09">
              <w:rPr>
                <w:rFonts w:ascii="Arial" w:hAnsi="Arial" w:cs="Arial"/>
              </w:rPr>
              <w:t>Competencia 4</w:t>
            </w:r>
          </w:p>
          <w:p w:rsidR="00502642" w:rsidRPr="00092D09" w:rsidRDefault="00502642" w:rsidP="00A82D7C">
            <w:pPr>
              <w:rPr>
                <w:rFonts w:ascii="Arial" w:hAnsi="Arial" w:cs="Arial"/>
              </w:rPr>
            </w:pPr>
            <w:r w:rsidRPr="00092D09">
              <w:rPr>
                <w:rFonts w:ascii="Arial" w:hAnsi="Arial" w:cs="Arial"/>
              </w:rPr>
              <w:t>COMPETENCIA TECNICA</w:t>
            </w:r>
          </w:p>
          <w:p w:rsidR="00502642" w:rsidRPr="00092D09" w:rsidRDefault="00502642" w:rsidP="00A82D7C">
            <w:pPr>
              <w:rPr>
                <w:rFonts w:ascii="Arial" w:hAnsi="Arial" w:cs="Arial"/>
              </w:rPr>
            </w:pPr>
            <w:r w:rsidRPr="00092D09">
              <w:rPr>
                <w:rFonts w:ascii="Arial" w:hAnsi="Arial" w:cs="Arial"/>
                <w:bCs/>
              </w:rPr>
              <w:t>La  capacidad, la habilidad, la destreza, el manejo o el dominio de los implementos de trabajo y sus múltiples formas o manifestaciones plásticas</w:t>
            </w:r>
          </w:p>
        </w:tc>
        <w:tc>
          <w:tcPr>
            <w:tcW w:w="1777" w:type="dxa"/>
            <w:gridSpan w:val="2"/>
          </w:tcPr>
          <w:p w:rsidR="00502642" w:rsidRPr="00092D09" w:rsidRDefault="00502642" w:rsidP="00A82D7C">
            <w:pPr>
              <w:rPr>
                <w:rFonts w:ascii="Arial" w:hAnsi="Arial" w:cs="Arial"/>
              </w:rPr>
            </w:pPr>
            <w:r w:rsidRPr="00092D09">
              <w:rPr>
                <w:rFonts w:ascii="Arial" w:hAnsi="Arial" w:cs="Arial"/>
              </w:rPr>
              <w:t>Competencia 5</w:t>
            </w:r>
          </w:p>
          <w:p w:rsidR="00502642" w:rsidRPr="00092D09" w:rsidRDefault="00502642" w:rsidP="00A82D7C">
            <w:pPr>
              <w:rPr>
                <w:rFonts w:ascii="Arial" w:hAnsi="Arial" w:cs="Arial"/>
              </w:rPr>
            </w:pPr>
            <w:r w:rsidRPr="00092D09">
              <w:rPr>
                <w:rFonts w:ascii="Arial" w:hAnsi="Arial" w:cs="Arial"/>
              </w:rPr>
              <w:t>COMPETENCIA ESTETICA</w:t>
            </w:r>
          </w:p>
          <w:p w:rsidR="00502642" w:rsidRPr="00092D09" w:rsidRDefault="00502642" w:rsidP="00A82D7C">
            <w:pPr>
              <w:rPr>
                <w:rFonts w:ascii="Arial" w:hAnsi="Arial" w:cs="Arial"/>
              </w:rPr>
            </w:pPr>
            <w:r w:rsidRPr="00092D09">
              <w:rPr>
                <w:rFonts w:ascii="Arial" w:hAnsi="Arial" w:cs="Arial"/>
              </w:rPr>
              <w:t xml:space="preserve">Capacidad que posee el ser humano para producir, disfrutar y valorar los objetos estéticos. Mediante esta competencia podemos identificar  cuan significativo es comprender el valor estético de una obra y cuan  placentero es tener una experiencia </w:t>
            </w:r>
            <w:r w:rsidRPr="00092D09">
              <w:rPr>
                <w:rFonts w:ascii="Arial" w:hAnsi="Arial" w:cs="Arial"/>
              </w:rPr>
              <w:lastRenderedPageBreak/>
              <w:t>estética, ya sea de creación ,ya sea de recepción</w:t>
            </w:r>
          </w:p>
        </w:tc>
        <w:tc>
          <w:tcPr>
            <w:tcW w:w="1668" w:type="dxa"/>
            <w:gridSpan w:val="2"/>
          </w:tcPr>
          <w:p w:rsidR="00502642" w:rsidRPr="00092D09" w:rsidRDefault="00502642" w:rsidP="00A82D7C">
            <w:pPr>
              <w:rPr>
                <w:rFonts w:ascii="Arial" w:hAnsi="Arial" w:cs="Arial"/>
                <w:bCs/>
              </w:rPr>
            </w:pPr>
            <w:r w:rsidRPr="00092D09">
              <w:rPr>
                <w:rFonts w:ascii="Arial" w:hAnsi="Arial" w:cs="Arial"/>
              </w:rPr>
              <w:lastRenderedPageBreak/>
              <w:t>Competencia6</w:t>
            </w:r>
          </w:p>
          <w:p w:rsidR="00502642" w:rsidRPr="00092D09" w:rsidRDefault="00502642" w:rsidP="00A82D7C">
            <w:pPr>
              <w:rPr>
                <w:rFonts w:ascii="Arial" w:hAnsi="Arial" w:cs="Arial"/>
              </w:rPr>
            </w:pPr>
            <w:r w:rsidRPr="00092D09">
              <w:rPr>
                <w:rFonts w:ascii="Arial" w:hAnsi="Arial" w:cs="Arial"/>
                <w:bCs/>
              </w:rPr>
              <w:t>.</w:t>
            </w:r>
            <w:r w:rsidRPr="00092D09">
              <w:rPr>
                <w:rFonts w:ascii="Arial" w:hAnsi="Arial" w:cs="Arial"/>
                <w:b/>
              </w:rPr>
              <w:t xml:space="preserve"> </w:t>
            </w:r>
            <w:r w:rsidRPr="00092D09">
              <w:rPr>
                <w:rFonts w:ascii="Arial" w:hAnsi="Arial" w:cs="Arial"/>
              </w:rPr>
              <w:t>COMPETENCIA IDEOLOGICA</w:t>
            </w:r>
          </w:p>
          <w:p w:rsidR="00502642" w:rsidRPr="00092D09" w:rsidRDefault="00502642" w:rsidP="00A82D7C">
            <w:pPr>
              <w:rPr>
                <w:rFonts w:ascii="Arial" w:hAnsi="Arial" w:cs="Arial"/>
              </w:rPr>
            </w:pPr>
            <w:r w:rsidRPr="00092D09">
              <w:rPr>
                <w:rFonts w:ascii="Arial" w:hAnsi="Arial" w:cs="Arial"/>
              </w:rPr>
              <w:t>Capacidad para comprender, identificar, diferenciar y discernir las diversas intenciones  que están ocultas en toda la imagen u obra de arte. La competencia ideológica es una lectura interlineal.</w:t>
            </w:r>
          </w:p>
        </w:tc>
        <w:tc>
          <w:tcPr>
            <w:tcW w:w="1942" w:type="dxa"/>
            <w:tcBorders>
              <w:top w:val="single" w:sz="4" w:space="0" w:color="auto"/>
              <w:bottom w:val="single" w:sz="4" w:space="0" w:color="auto"/>
              <w:right w:val="single" w:sz="4" w:space="0" w:color="auto"/>
            </w:tcBorders>
            <w:shd w:val="clear" w:color="auto" w:fill="auto"/>
          </w:tcPr>
          <w:p w:rsidR="00502642" w:rsidRPr="00092D09" w:rsidRDefault="00502642" w:rsidP="00A82D7C">
            <w:pPr>
              <w:rPr>
                <w:rFonts w:ascii="Arial" w:hAnsi="Arial" w:cs="Arial"/>
              </w:rPr>
            </w:pPr>
            <w:r w:rsidRPr="00092D09">
              <w:rPr>
                <w:rFonts w:ascii="Arial" w:hAnsi="Arial" w:cs="Arial"/>
              </w:rPr>
              <w:t>Competencia7</w:t>
            </w:r>
          </w:p>
          <w:p w:rsidR="00502642" w:rsidRPr="00092D09" w:rsidRDefault="00502642" w:rsidP="00A82D7C">
            <w:pPr>
              <w:rPr>
                <w:rFonts w:ascii="Arial" w:hAnsi="Arial" w:cs="Arial"/>
              </w:rPr>
            </w:pPr>
            <w:r w:rsidRPr="00092D09">
              <w:rPr>
                <w:rFonts w:ascii="Arial" w:hAnsi="Arial" w:cs="Arial"/>
              </w:rPr>
              <w:t>COMPETENCIA SOCIAL</w:t>
            </w:r>
          </w:p>
          <w:p w:rsidR="00502642" w:rsidRPr="00092D09" w:rsidRDefault="00502642" w:rsidP="00A82D7C">
            <w:pPr>
              <w:rPr>
                <w:rFonts w:ascii="Arial" w:hAnsi="Arial" w:cs="Arial"/>
              </w:rPr>
            </w:pPr>
            <w:r w:rsidRPr="00092D09">
              <w:rPr>
                <w:rFonts w:ascii="Arial" w:hAnsi="Arial" w:cs="Arial"/>
              </w:rPr>
              <w:t>Permite la integración, la comprensión, la interacción y la acción dentro de un ambiente, ámbito o contexto específico. Por ella, los seres humanos podemos interactuar en sociedad inteligentemente, generando un ambiente de armonía y progreso a nuestro alrededor.</w:t>
            </w:r>
          </w:p>
        </w:tc>
      </w:tr>
      <w:tr w:rsidR="00502642" w:rsidRPr="00092D09" w:rsidTr="00A82D7C">
        <w:tc>
          <w:tcPr>
            <w:tcW w:w="1257" w:type="dxa"/>
          </w:tcPr>
          <w:p w:rsidR="00502642" w:rsidRPr="00092D09" w:rsidRDefault="00502642" w:rsidP="00A82D7C">
            <w:pPr>
              <w:rPr>
                <w:rFonts w:ascii="Arial" w:hAnsi="Arial" w:cs="Arial"/>
              </w:rPr>
            </w:pPr>
            <w:r w:rsidRPr="00092D09">
              <w:rPr>
                <w:rFonts w:ascii="Arial" w:hAnsi="Arial" w:cs="Arial"/>
              </w:rPr>
              <w:lastRenderedPageBreak/>
              <w:t>NIVEL DE DESARROLLO DE LA COMPETENCIA</w:t>
            </w:r>
          </w:p>
        </w:tc>
        <w:tc>
          <w:tcPr>
            <w:tcW w:w="1268" w:type="dxa"/>
          </w:tcPr>
          <w:p w:rsidR="00502642" w:rsidRPr="00092D09" w:rsidRDefault="00502642" w:rsidP="00A82D7C">
            <w:pPr>
              <w:rPr>
                <w:rFonts w:ascii="Arial" w:hAnsi="Arial" w:cs="Arial"/>
              </w:rPr>
            </w:pPr>
            <w:r w:rsidRPr="00092D09">
              <w:rPr>
                <w:rFonts w:ascii="Arial" w:hAnsi="Arial" w:cs="Arial"/>
              </w:rPr>
              <w:t>N1 Reconoce Los colores primarios y secundarios.</w:t>
            </w:r>
          </w:p>
          <w:p w:rsidR="00502642" w:rsidRPr="00092D09" w:rsidRDefault="00502642" w:rsidP="00A82D7C">
            <w:pPr>
              <w:rPr>
                <w:rFonts w:ascii="Arial" w:hAnsi="Arial" w:cs="Arial"/>
                <w:lang w:val="pt-BR"/>
              </w:rPr>
            </w:pPr>
            <w:r w:rsidRPr="00092D09">
              <w:rPr>
                <w:rFonts w:ascii="Arial" w:hAnsi="Arial" w:cs="Arial"/>
                <w:lang w:val="pt-BR"/>
              </w:rPr>
              <w:t>N2 Reconoce las formas de las figuras geométricas básicas</w:t>
            </w:r>
          </w:p>
          <w:p w:rsidR="00502642" w:rsidRPr="00092D09" w:rsidRDefault="00502642" w:rsidP="00A82D7C">
            <w:pPr>
              <w:rPr>
                <w:rFonts w:ascii="Arial" w:hAnsi="Arial" w:cs="Arial"/>
              </w:rPr>
            </w:pPr>
            <w:r w:rsidRPr="00092D09">
              <w:rPr>
                <w:rFonts w:ascii="Arial" w:hAnsi="Arial" w:cs="Arial"/>
              </w:rPr>
              <w:t>N3 Emplea  el color para expresar sus sentimientos y emociones.</w:t>
            </w:r>
          </w:p>
          <w:p w:rsidR="00502642" w:rsidRPr="00092D09" w:rsidRDefault="00502642" w:rsidP="00A82D7C">
            <w:pPr>
              <w:rPr>
                <w:rFonts w:ascii="Arial" w:hAnsi="Arial" w:cs="Arial"/>
              </w:rPr>
            </w:pPr>
            <w:r w:rsidRPr="00092D09">
              <w:rPr>
                <w:rFonts w:ascii="Arial" w:hAnsi="Arial" w:cs="Arial"/>
              </w:rPr>
              <w:t>N4 emplea los colores y las formas como medio de comunicación visual.</w:t>
            </w:r>
          </w:p>
          <w:p w:rsidR="00502642" w:rsidRPr="00092D09" w:rsidRDefault="00502642" w:rsidP="00A82D7C">
            <w:pPr>
              <w:rPr>
                <w:rFonts w:ascii="Arial" w:hAnsi="Arial" w:cs="Arial"/>
              </w:rPr>
            </w:pPr>
            <w:r w:rsidRPr="00092D09">
              <w:rPr>
                <w:rFonts w:ascii="Arial" w:hAnsi="Arial" w:cs="Arial"/>
              </w:rPr>
              <w:t xml:space="preserve">N5Realiza composiciones artísticas, a partir de sus percepciones y emociones utilizando formas, </w:t>
            </w:r>
            <w:r w:rsidRPr="00092D09">
              <w:rPr>
                <w:rFonts w:ascii="Arial" w:hAnsi="Arial" w:cs="Arial"/>
              </w:rPr>
              <w:lastRenderedPageBreak/>
              <w:t>figuras, geométricas básicas y los colores primarios y secundarios.</w:t>
            </w:r>
          </w:p>
          <w:p w:rsidR="00502642" w:rsidRPr="00092D09" w:rsidRDefault="00502642" w:rsidP="00A82D7C">
            <w:pPr>
              <w:rPr>
                <w:rFonts w:ascii="Arial" w:hAnsi="Arial" w:cs="Arial"/>
              </w:rPr>
            </w:pPr>
            <w:r w:rsidRPr="00092D09">
              <w:rPr>
                <w:rFonts w:ascii="Arial" w:hAnsi="Arial" w:cs="Arial"/>
              </w:rPr>
              <w:t>N6 Compra y socializa sus creaciones.</w:t>
            </w:r>
          </w:p>
          <w:p w:rsidR="00502642" w:rsidRPr="00092D09" w:rsidRDefault="00502642" w:rsidP="00A82D7C">
            <w:pPr>
              <w:rPr>
                <w:rFonts w:ascii="Arial" w:hAnsi="Arial" w:cs="Arial"/>
              </w:rPr>
            </w:pPr>
            <w:r w:rsidRPr="00092D09">
              <w:rPr>
                <w:rFonts w:ascii="Arial" w:hAnsi="Arial" w:cs="Arial"/>
              </w:rPr>
              <w:t xml:space="preserve"> </w:t>
            </w:r>
          </w:p>
        </w:tc>
        <w:tc>
          <w:tcPr>
            <w:tcW w:w="1402" w:type="dxa"/>
          </w:tcPr>
          <w:p w:rsidR="00502642" w:rsidRPr="00092D09" w:rsidRDefault="00502642" w:rsidP="00A82D7C">
            <w:pPr>
              <w:rPr>
                <w:rFonts w:ascii="Arial" w:hAnsi="Arial" w:cs="Arial"/>
              </w:rPr>
            </w:pPr>
            <w:r w:rsidRPr="00092D09">
              <w:rPr>
                <w:rFonts w:ascii="Arial" w:hAnsi="Arial" w:cs="Arial"/>
              </w:rPr>
              <w:lastRenderedPageBreak/>
              <w:t>N1 Reconoce la creatividad  en imágenes artísticas.</w:t>
            </w:r>
          </w:p>
          <w:p w:rsidR="00502642" w:rsidRPr="00092D09" w:rsidRDefault="00502642" w:rsidP="00A82D7C">
            <w:pPr>
              <w:rPr>
                <w:rFonts w:ascii="Arial" w:hAnsi="Arial" w:cs="Arial"/>
              </w:rPr>
            </w:pPr>
            <w:r w:rsidRPr="00092D09">
              <w:rPr>
                <w:rFonts w:ascii="Arial" w:hAnsi="Arial" w:cs="Arial"/>
              </w:rPr>
              <w:t>N2 Identifica  diferentes .técnicas artísticas</w:t>
            </w:r>
          </w:p>
          <w:p w:rsidR="00502642" w:rsidRPr="00092D09" w:rsidRDefault="00502642" w:rsidP="00A82D7C">
            <w:pPr>
              <w:rPr>
                <w:rFonts w:ascii="Arial" w:hAnsi="Arial" w:cs="Arial"/>
              </w:rPr>
            </w:pPr>
            <w:r w:rsidRPr="00092D09">
              <w:rPr>
                <w:rFonts w:ascii="Arial" w:hAnsi="Arial" w:cs="Arial"/>
              </w:rPr>
              <w:t>N3 Expresa su emociones a través del dibujo y la pintura</w:t>
            </w:r>
          </w:p>
          <w:p w:rsidR="00502642" w:rsidRPr="00092D09" w:rsidRDefault="00502642" w:rsidP="00A82D7C">
            <w:pPr>
              <w:rPr>
                <w:rFonts w:ascii="Arial" w:hAnsi="Arial" w:cs="Arial"/>
              </w:rPr>
            </w:pPr>
            <w:r w:rsidRPr="00092D09">
              <w:rPr>
                <w:rFonts w:ascii="Arial" w:hAnsi="Arial" w:cs="Arial"/>
              </w:rPr>
              <w:t>N4Construye diferentes imágenes a partir de un modelo dado.</w:t>
            </w:r>
          </w:p>
          <w:p w:rsidR="00502642" w:rsidRPr="00092D09" w:rsidRDefault="00502642" w:rsidP="00A82D7C">
            <w:pPr>
              <w:rPr>
                <w:rFonts w:ascii="Arial" w:hAnsi="Arial" w:cs="Arial"/>
              </w:rPr>
            </w:pPr>
            <w:r w:rsidRPr="00092D09">
              <w:rPr>
                <w:rFonts w:ascii="Arial" w:hAnsi="Arial" w:cs="Arial"/>
              </w:rPr>
              <w:t>N5Aplica diferentes técnicas y herramientas en sus creaciones artísticas</w:t>
            </w:r>
          </w:p>
          <w:p w:rsidR="00502642" w:rsidRPr="00092D09" w:rsidRDefault="00502642" w:rsidP="00A82D7C">
            <w:pPr>
              <w:rPr>
                <w:rFonts w:ascii="Arial" w:hAnsi="Arial" w:cs="Arial"/>
              </w:rPr>
            </w:pPr>
            <w:r w:rsidRPr="00092D09">
              <w:rPr>
                <w:rFonts w:ascii="Arial" w:hAnsi="Arial" w:cs="Arial"/>
              </w:rPr>
              <w:t xml:space="preserve">N6 Compara la aplicación de las diferentes </w:t>
            </w:r>
            <w:r w:rsidRPr="00092D09">
              <w:rPr>
                <w:rFonts w:ascii="Arial" w:hAnsi="Arial" w:cs="Arial"/>
              </w:rPr>
              <w:lastRenderedPageBreak/>
              <w:t>técnicas artísticas con sus compañeros</w:t>
            </w:r>
          </w:p>
          <w:p w:rsidR="00502642" w:rsidRPr="00092D09" w:rsidRDefault="00502642" w:rsidP="00A82D7C">
            <w:pPr>
              <w:rPr>
                <w:rFonts w:ascii="Arial" w:hAnsi="Arial" w:cs="Arial"/>
              </w:rPr>
            </w:pPr>
          </w:p>
          <w:p w:rsidR="00502642" w:rsidRPr="00092D09" w:rsidRDefault="00502642" w:rsidP="00A82D7C">
            <w:pPr>
              <w:ind w:left="-114" w:hanging="708"/>
              <w:jc w:val="both"/>
              <w:rPr>
                <w:rFonts w:ascii="Arial" w:hAnsi="Arial" w:cs="Arial"/>
              </w:rPr>
            </w:pPr>
            <w:r w:rsidRPr="00092D09">
              <w:rPr>
                <w:rFonts w:ascii="Arial" w:hAnsi="Arial" w:cs="Arial"/>
              </w:rPr>
              <w:t>N4 Co</w:t>
            </w:r>
          </w:p>
        </w:tc>
        <w:tc>
          <w:tcPr>
            <w:tcW w:w="1426" w:type="dxa"/>
          </w:tcPr>
          <w:p w:rsidR="00502642" w:rsidRPr="00092D09" w:rsidRDefault="00502642" w:rsidP="00A82D7C">
            <w:pPr>
              <w:ind w:left="-116" w:firstLine="116"/>
              <w:rPr>
                <w:rFonts w:ascii="Arial" w:hAnsi="Arial" w:cs="Arial"/>
              </w:rPr>
            </w:pPr>
            <w:r w:rsidRPr="00092D09">
              <w:rPr>
                <w:rFonts w:ascii="Arial" w:hAnsi="Arial" w:cs="Arial"/>
              </w:rPr>
              <w:lastRenderedPageBreak/>
              <w:t xml:space="preserve">N1 Valora los sentimientos y emociones  expresadas en las  diferentes composiciones artísticas. </w:t>
            </w:r>
          </w:p>
          <w:p w:rsidR="00502642" w:rsidRPr="00092D09" w:rsidRDefault="00502642" w:rsidP="00A82D7C">
            <w:pPr>
              <w:rPr>
                <w:rFonts w:ascii="Arial" w:hAnsi="Arial" w:cs="Arial"/>
              </w:rPr>
            </w:pPr>
            <w:r w:rsidRPr="00092D09">
              <w:rPr>
                <w:rFonts w:ascii="Arial" w:hAnsi="Arial" w:cs="Arial"/>
              </w:rPr>
              <w:t>N2 Narra experiencias a través de las gráficas expresando sus sentimientos</w:t>
            </w:r>
          </w:p>
          <w:p w:rsidR="00502642" w:rsidRPr="00092D09" w:rsidRDefault="00502642" w:rsidP="00A82D7C">
            <w:pPr>
              <w:rPr>
                <w:rFonts w:ascii="Arial" w:hAnsi="Arial" w:cs="Arial"/>
              </w:rPr>
            </w:pPr>
            <w:r w:rsidRPr="00092D09">
              <w:rPr>
                <w:rFonts w:ascii="Arial" w:hAnsi="Arial" w:cs="Arial"/>
              </w:rPr>
              <w:t>N3 Emplea diferentes técnicas para expresar su creatividad.</w:t>
            </w:r>
          </w:p>
          <w:p w:rsidR="00502642" w:rsidRPr="00092D09" w:rsidRDefault="00502642" w:rsidP="00A82D7C">
            <w:pPr>
              <w:rPr>
                <w:rFonts w:ascii="Arial" w:hAnsi="Arial" w:cs="Arial"/>
              </w:rPr>
            </w:pPr>
            <w:r w:rsidRPr="00092D09">
              <w:rPr>
                <w:rFonts w:ascii="Arial" w:hAnsi="Arial" w:cs="Arial"/>
              </w:rPr>
              <w:t>N4 Explica las técnicas utilizadas en sus creaciones</w:t>
            </w:r>
          </w:p>
          <w:p w:rsidR="00502642" w:rsidRPr="00092D09" w:rsidRDefault="00502642" w:rsidP="00A82D7C">
            <w:pPr>
              <w:rPr>
                <w:rFonts w:ascii="Arial" w:hAnsi="Arial" w:cs="Arial"/>
              </w:rPr>
            </w:pPr>
            <w:r w:rsidRPr="00092D09">
              <w:rPr>
                <w:rFonts w:ascii="Arial" w:hAnsi="Arial" w:cs="Arial"/>
              </w:rPr>
              <w:t xml:space="preserve">N5Representa a través del dibujo y la pintura diferentes </w:t>
            </w:r>
            <w:r w:rsidRPr="00092D09">
              <w:rPr>
                <w:rFonts w:ascii="Arial" w:hAnsi="Arial" w:cs="Arial"/>
              </w:rPr>
              <w:lastRenderedPageBreak/>
              <w:t>sentimientos como: dolor ,amor ,emoción entre otros</w:t>
            </w:r>
          </w:p>
          <w:p w:rsidR="00502642" w:rsidRPr="00092D09" w:rsidRDefault="00502642" w:rsidP="00A82D7C">
            <w:pPr>
              <w:rPr>
                <w:rFonts w:ascii="Arial" w:hAnsi="Arial" w:cs="Arial"/>
              </w:rPr>
            </w:pPr>
            <w:r w:rsidRPr="00092D09">
              <w:rPr>
                <w:rFonts w:ascii="Arial" w:hAnsi="Arial" w:cs="Arial"/>
              </w:rPr>
              <w:t>N6 Relaciona experiencias  a través de la pintura y el dibujo.</w:t>
            </w:r>
          </w:p>
        </w:tc>
        <w:tc>
          <w:tcPr>
            <w:tcW w:w="1559" w:type="dxa"/>
          </w:tcPr>
          <w:p w:rsidR="00502642" w:rsidRPr="00092D09" w:rsidRDefault="00502642" w:rsidP="00A82D7C">
            <w:pPr>
              <w:rPr>
                <w:rFonts w:ascii="Arial" w:hAnsi="Arial" w:cs="Arial"/>
              </w:rPr>
            </w:pPr>
            <w:r w:rsidRPr="00092D09">
              <w:rPr>
                <w:rFonts w:ascii="Arial" w:hAnsi="Arial" w:cs="Arial"/>
              </w:rPr>
              <w:lastRenderedPageBreak/>
              <w:t xml:space="preserve">N1Diferencia  las herramientas  y materiales básicos  para el dibujo y la pintura. </w:t>
            </w:r>
          </w:p>
          <w:p w:rsidR="00502642" w:rsidRPr="00092D09" w:rsidRDefault="00502642" w:rsidP="00A82D7C">
            <w:pPr>
              <w:rPr>
                <w:rFonts w:ascii="Arial" w:hAnsi="Arial" w:cs="Arial"/>
              </w:rPr>
            </w:pPr>
            <w:r w:rsidRPr="00092D09">
              <w:rPr>
                <w:rFonts w:ascii="Arial" w:hAnsi="Arial" w:cs="Arial"/>
              </w:rPr>
              <w:t>N2 Diferencia los elementos de la composición artística.</w:t>
            </w:r>
          </w:p>
          <w:p w:rsidR="00502642" w:rsidRPr="00092D09" w:rsidRDefault="00502642" w:rsidP="00A82D7C">
            <w:pPr>
              <w:rPr>
                <w:rFonts w:ascii="Arial" w:hAnsi="Arial" w:cs="Arial"/>
              </w:rPr>
            </w:pPr>
            <w:r w:rsidRPr="00092D09">
              <w:rPr>
                <w:rFonts w:ascii="Arial" w:hAnsi="Arial" w:cs="Arial"/>
              </w:rPr>
              <w:t>N3Clasifica los elementos básicos de la composición artística</w:t>
            </w:r>
          </w:p>
          <w:p w:rsidR="00502642" w:rsidRPr="00092D09" w:rsidRDefault="00502642" w:rsidP="00A82D7C">
            <w:pPr>
              <w:rPr>
                <w:rFonts w:ascii="Arial" w:hAnsi="Arial" w:cs="Arial"/>
              </w:rPr>
            </w:pPr>
            <w:r w:rsidRPr="00092D09">
              <w:rPr>
                <w:rFonts w:ascii="Arial" w:hAnsi="Arial" w:cs="Arial"/>
              </w:rPr>
              <w:t>N4Construye afiches y carteleras aplicando la técnica de lápices de colores</w:t>
            </w:r>
          </w:p>
          <w:p w:rsidR="00502642" w:rsidRPr="00092D09" w:rsidRDefault="00502642" w:rsidP="00A82D7C">
            <w:pPr>
              <w:rPr>
                <w:rFonts w:ascii="Arial" w:hAnsi="Arial" w:cs="Arial"/>
              </w:rPr>
            </w:pPr>
            <w:r w:rsidRPr="00092D09">
              <w:rPr>
                <w:rFonts w:ascii="Arial" w:hAnsi="Arial" w:cs="Arial"/>
              </w:rPr>
              <w:t xml:space="preserve"> N5 Construye afiches y carteleras aplicando la técnica de </w:t>
            </w:r>
            <w:r w:rsidRPr="00092D09">
              <w:rPr>
                <w:rFonts w:ascii="Arial" w:hAnsi="Arial" w:cs="Arial"/>
              </w:rPr>
              <w:lastRenderedPageBreak/>
              <w:t>pintura a base de agua</w:t>
            </w:r>
          </w:p>
          <w:p w:rsidR="00502642" w:rsidRPr="00092D09" w:rsidRDefault="00502642" w:rsidP="00A82D7C">
            <w:pPr>
              <w:rPr>
                <w:rFonts w:ascii="Arial" w:hAnsi="Arial" w:cs="Arial"/>
              </w:rPr>
            </w:pPr>
            <w:r w:rsidRPr="00092D09">
              <w:rPr>
                <w:rFonts w:ascii="Arial" w:hAnsi="Arial" w:cs="Arial"/>
              </w:rPr>
              <w:t>N6 Analiza  diferentes gráficas y símbolos  en representaciones artísticas</w:t>
            </w:r>
          </w:p>
          <w:p w:rsidR="00502642" w:rsidRPr="00092D09" w:rsidRDefault="00502642" w:rsidP="00A82D7C">
            <w:pPr>
              <w:rPr>
                <w:rFonts w:ascii="Arial" w:hAnsi="Arial" w:cs="Arial"/>
              </w:rPr>
            </w:pPr>
          </w:p>
        </w:tc>
        <w:tc>
          <w:tcPr>
            <w:tcW w:w="892" w:type="dxa"/>
          </w:tcPr>
          <w:p w:rsidR="00502642" w:rsidRPr="00092D09" w:rsidRDefault="00502642" w:rsidP="00A82D7C">
            <w:pPr>
              <w:rPr>
                <w:rFonts w:ascii="Arial" w:hAnsi="Arial" w:cs="Arial"/>
              </w:rPr>
            </w:pPr>
            <w:r w:rsidRPr="00092D09">
              <w:rPr>
                <w:rFonts w:ascii="Arial" w:hAnsi="Arial" w:cs="Arial"/>
              </w:rPr>
              <w:lastRenderedPageBreak/>
              <w:t>N1Clasifica las imágenes</w:t>
            </w:r>
          </w:p>
          <w:p w:rsidR="00502642" w:rsidRPr="00092D09" w:rsidRDefault="00502642" w:rsidP="00A82D7C">
            <w:pPr>
              <w:rPr>
                <w:rFonts w:ascii="Arial" w:hAnsi="Arial" w:cs="Arial"/>
              </w:rPr>
            </w:pPr>
            <w:r w:rsidRPr="00092D09">
              <w:rPr>
                <w:rFonts w:ascii="Arial" w:hAnsi="Arial" w:cs="Arial"/>
              </w:rPr>
              <w:t>Según la técnica utilizada..</w:t>
            </w:r>
          </w:p>
          <w:p w:rsidR="00502642" w:rsidRPr="00092D09" w:rsidRDefault="00502642" w:rsidP="00A82D7C">
            <w:pPr>
              <w:rPr>
                <w:rFonts w:ascii="Arial" w:hAnsi="Arial" w:cs="Arial"/>
              </w:rPr>
            </w:pPr>
            <w:r w:rsidRPr="00092D09">
              <w:rPr>
                <w:rFonts w:ascii="Arial" w:hAnsi="Arial" w:cs="Arial"/>
              </w:rPr>
              <w:t>N2Diferencia estilos artísticos. N3Utiliza un lenguaje artístico acorde a la técnica utilizada.</w:t>
            </w:r>
          </w:p>
          <w:p w:rsidR="00502642" w:rsidRPr="00092D09" w:rsidRDefault="00502642" w:rsidP="00A82D7C">
            <w:pPr>
              <w:rPr>
                <w:rFonts w:ascii="Arial" w:hAnsi="Arial" w:cs="Arial"/>
              </w:rPr>
            </w:pPr>
            <w:r w:rsidRPr="00092D09">
              <w:rPr>
                <w:rFonts w:ascii="Arial" w:hAnsi="Arial" w:cs="Arial"/>
              </w:rPr>
              <w:t>N4 Realiza sus propios símbolos atreves de la línea y el color.</w:t>
            </w:r>
          </w:p>
          <w:p w:rsidR="00502642" w:rsidRPr="00092D09" w:rsidRDefault="00502642" w:rsidP="00A82D7C">
            <w:pPr>
              <w:rPr>
                <w:rFonts w:ascii="Arial" w:hAnsi="Arial" w:cs="Arial"/>
              </w:rPr>
            </w:pPr>
            <w:r w:rsidRPr="00092D09">
              <w:rPr>
                <w:rFonts w:ascii="Arial" w:hAnsi="Arial" w:cs="Arial"/>
              </w:rPr>
              <w:t xml:space="preserve">N5Construye imágenes simbólicas utilizando diferentes </w:t>
            </w:r>
            <w:r w:rsidRPr="00092D09">
              <w:rPr>
                <w:rFonts w:ascii="Arial" w:hAnsi="Arial" w:cs="Arial"/>
              </w:rPr>
              <w:lastRenderedPageBreak/>
              <w:t>técnicas.</w:t>
            </w:r>
          </w:p>
          <w:p w:rsidR="00502642" w:rsidRPr="00092D09" w:rsidRDefault="00502642" w:rsidP="00A82D7C">
            <w:pPr>
              <w:rPr>
                <w:rFonts w:ascii="Arial" w:hAnsi="Arial" w:cs="Arial"/>
              </w:rPr>
            </w:pPr>
            <w:r w:rsidRPr="00092D09">
              <w:rPr>
                <w:rFonts w:ascii="Arial" w:hAnsi="Arial" w:cs="Arial"/>
              </w:rPr>
              <w:t>N6Descubre imágenes simbólicas en el medio social, familiar y escolar.</w:t>
            </w:r>
          </w:p>
        </w:tc>
        <w:tc>
          <w:tcPr>
            <w:tcW w:w="2473" w:type="dxa"/>
            <w:gridSpan w:val="2"/>
          </w:tcPr>
          <w:p w:rsidR="00502642" w:rsidRPr="00092D09" w:rsidRDefault="00502642" w:rsidP="00A82D7C">
            <w:pPr>
              <w:rPr>
                <w:rFonts w:ascii="Arial" w:hAnsi="Arial" w:cs="Arial"/>
              </w:rPr>
            </w:pPr>
            <w:r w:rsidRPr="00092D09">
              <w:rPr>
                <w:rFonts w:ascii="Arial" w:hAnsi="Arial" w:cs="Arial"/>
              </w:rPr>
              <w:lastRenderedPageBreak/>
              <w:t xml:space="preserve">N1Diferencia formas de representación  artística de los seres humanos </w:t>
            </w:r>
          </w:p>
          <w:p w:rsidR="00502642" w:rsidRPr="00092D09" w:rsidRDefault="00502642" w:rsidP="00A82D7C">
            <w:pPr>
              <w:rPr>
                <w:rFonts w:ascii="Arial" w:hAnsi="Arial" w:cs="Arial"/>
              </w:rPr>
            </w:pPr>
            <w:r w:rsidRPr="00092D09">
              <w:rPr>
                <w:rFonts w:ascii="Arial" w:hAnsi="Arial" w:cs="Arial"/>
              </w:rPr>
              <w:t xml:space="preserve">N2 Comprende los elementos del arte religioso </w:t>
            </w:r>
          </w:p>
          <w:p w:rsidR="00502642" w:rsidRPr="00092D09" w:rsidRDefault="00502642" w:rsidP="00A82D7C">
            <w:pPr>
              <w:rPr>
                <w:rFonts w:ascii="Arial" w:hAnsi="Arial" w:cs="Arial"/>
              </w:rPr>
            </w:pPr>
            <w:r w:rsidRPr="00092D09">
              <w:rPr>
                <w:rFonts w:ascii="Arial" w:hAnsi="Arial" w:cs="Arial"/>
              </w:rPr>
              <w:t>N3 Expresa situaciones sociales por medio del arte</w:t>
            </w:r>
          </w:p>
          <w:p w:rsidR="00502642" w:rsidRPr="00092D09" w:rsidRDefault="00502642" w:rsidP="00A82D7C">
            <w:pPr>
              <w:rPr>
                <w:rFonts w:ascii="Arial" w:hAnsi="Arial" w:cs="Arial"/>
              </w:rPr>
            </w:pPr>
            <w:r w:rsidRPr="00092D09">
              <w:rPr>
                <w:rFonts w:ascii="Arial" w:hAnsi="Arial" w:cs="Arial"/>
              </w:rPr>
              <w:t>N4 Elaboro una obra con elementos simbólicos.</w:t>
            </w:r>
          </w:p>
          <w:p w:rsidR="00502642" w:rsidRPr="00092D09" w:rsidRDefault="00502642" w:rsidP="00A82D7C">
            <w:pPr>
              <w:rPr>
                <w:rFonts w:ascii="Arial" w:hAnsi="Arial" w:cs="Arial"/>
              </w:rPr>
            </w:pPr>
            <w:r w:rsidRPr="00092D09">
              <w:rPr>
                <w:rFonts w:ascii="Arial" w:hAnsi="Arial" w:cs="Arial"/>
              </w:rPr>
              <w:t>N5 Elaboro escudos con colores primarios y secundarios</w:t>
            </w:r>
          </w:p>
          <w:p w:rsidR="00502642" w:rsidRPr="00092D09" w:rsidRDefault="00502642" w:rsidP="00A82D7C">
            <w:pPr>
              <w:jc w:val="both"/>
              <w:rPr>
                <w:rFonts w:ascii="Arial" w:hAnsi="Arial" w:cs="Arial"/>
                <w:b/>
              </w:rPr>
            </w:pPr>
            <w:r w:rsidRPr="00092D09">
              <w:rPr>
                <w:rFonts w:ascii="Arial" w:hAnsi="Arial" w:cs="Arial"/>
              </w:rPr>
              <w:t>N6Socializa su percepción ante diferentes representaciones artísticas.</w:t>
            </w:r>
          </w:p>
          <w:p w:rsidR="00502642" w:rsidRPr="00092D09" w:rsidRDefault="00502642" w:rsidP="00A82D7C">
            <w:pPr>
              <w:rPr>
                <w:rFonts w:ascii="Arial" w:hAnsi="Arial" w:cs="Arial"/>
              </w:rPr>
            </w:pPr>
          </w:p>
        </w:tc>
        <w:tc>
          <w:tcPr>
            <w:tcW w:w="2022" w:type="dxa"/>
            <w:gridSpan w:val="2"/>
            <w:tcBorders>
              <w:top w:val="single" w:sz="4" w:space="0" w:color="auto"/>
              <w:bottom w:val="single" w:sz="4" w:space="0" w:color="auto"/>
              <w:right w:val="single" w:sz="4" w:space="0" w:color="auto"/>
            </w:tcBorders>
            <w:shd w:val="clear" w:color="auto" w:fill="auto"/>
          </w:tcPr>
          <w:p w:rsidR="00502642" w:rsidRPr="00092D09" w:rsidRDefault="00502642" w:rsidP="00A82D7C">
            <w:pPr>
              <w:rPr>
                <w:rFonts w:ascii="Arial" w:hAnsi="Arial" w:cs="Arial"/>
              </w:rPr>
            </w:pPr>
            <w:r w:rsidRPr="00092D09">
              <w:rPr>
                <w:rFonts w:ascii="Arial" w:hAnsi="Arial" w:cs="Arial"/>
              </w:rPr>
              <w:t>N1Identifica escenas o situaciones  cotidianas en una composición</w:t>
            </w:r>
          </w:p>
          <w:p w:rsidR="00502642" w:rsidRPr="00092D09" w:rsidRDefault="00502642" w:rsidP="00A82D7C">
            <w:pPr>
              <w:rPr>
                <w:rFonts w:ascii="Arial" w:hAnsi="Arial" w:cs="Arial"/>
                <w:b/>
              </w:rPr>
            </w:pPr>
            <w:r w:rsidRPr="00092D09">
              <w:rPr>
                <w:rFonts w:ascii="Arial" w:hAnsi="Arial" w:cs="Arial"/>
                <w:b/>
              </w:rPr>
              <w:t>N2</w:t>
            </w:r>
            <w:r w:rsidRPr="00092D09">
              <w:rPr>
                <w:rFonts w:ascii="Arial" w:hAnsi="Arial" w:cs="Arial"/>
              </w:rPr>
              <w:t xml:space="preserve"> Selecciona espacios cotidianos, atractivos por su color y significado.</w:t>
            </w:r>
          </w:p>
          <w:p w:rsidR="00502642" w:rsidRPr="00092D09" w:rsidRDefault="00502642" w:rsidP="00A82D7C">
            <w:pPr>
              <w:rPr>
                <w:rFonts w:ascii="Arial" w:hAnsi="Arial" w:cs="Arial"/>
              </w:rPr>
            </w:pPr>
            <w:r w:rsidRPr="00092D09">
              <w:rPr>
                <w:rFonts w:ascii="Arial" w:hAnsi="Arial" w:cs="Arial"/>
              </w:rPr>
              <w:t>N3 Explica los elementos de un paisaje natural.</w:t>
            </w:r>
          </w:p>
          <w:p w:rsidR="00502642" w:rsidRPr="00092D09" w:rsidRDefault="00502642" w:rsidP="00A82D7C">
            <w:pPr>
              <w:rPr>
                <w:rFonts w:ascii="Arial" w:hAnsi="Arial" w:cs="Arial"/>
              </w:rPr>
            </w:pPr>
            <w:r w:rsidRPr="00092D09">
              <w:rPr>
                <w:rFonts w:ascii="Arial" w:hAnsi="Arial" w:cs="Arial"/>
              </w:rPr>
              <w:t>N4Utiliza elementos naturales en sus composiciones</w:t>
            </w:r>
          </w:p>
          <w:p w:rsidR="00502642" w:rsidRPr="00092D09" w:rsidRDefault="00502642" w:rsidP="00A82D7C">
            <w:pPr>
              <w:rPr>
                <w:rFonts w:ascii="Arial" w:hAnsi="Arial" w:cs="Arial"/>
              </w:rPr>
            </w:pPr>
            <w:r w:rsidRPr="00092D09">
              <w:rPr>
                <w:rFonts w:ascii="Arial" w:hAnsi="Arial" w:cs="Arial"/>
              </w:rPr>
              <w:t xml:space="preserve">N5Representa historias con fotografías </w:t>
            </w:r>
          </w:p>
          <w:p w:rsidR="00502642" w:rsidRPr="00092D09" w:rsidRDefault="00502642" w:rsidP="00A82D7C">
            <w:pPr>
              <w:rPr>
                <w:rFonts w:ascii="Arial" w:hAnsi="Arial" w:cs="Arial"/>
              </w:rPr>
            </w:pPr>
            <w:r w:rsidRPr="00092D09">
              <w:rPr>
                <w:rFonts w:ascii="Arial" w:hAnsi="Arial" w:cs="Arial"/>
              </w:rPr>
              <w:t xml:space="preserve">N6compara el trabajo realizado valorando las diferentes </w:t>
            </w:r>
            <w:r w:rsidRPr="00092D09">
              <w:rPr>
                <w:rFonts w:ascii="Arial" w:hAnsi="Arial" w:cs="Arial"/>
              </w:rPr>
              <w:lastRenderedPageBreak/>
              <w:t xml:space="preserve">creaciones. </w:t>
            </w:r>
          </w:p>
        </w:tc>
      </w:tr>
    </w:tbl>
    <w:p w:rsidR="00502642" w:rsidRPr="00092D09" w:rsidRDefault="00502642" w:rsidP="00502642">
      <w:pPr>
        <w:rPr>
          <w:rFonts w:ascii="Arial" w:eastAsia="Tahoma" w:hAnsi="Arial" w:cs="Arial"/>
        </w:rPr>
      </w:pPr>
    </w:p>
    <w:p w:rsidR="00502642" w:rsidRPr="00092D09" w:rsidRDefault="00502642" w:rsidP="00502642">
      <w:pPr>
        <w:jc w:val="both"/>
        <w:rPr>
          <w:rFonts w:ascii="Arial" w:eastAsia="Arial Unicode MS" w:hAnsi="Arial" w:cs="Arial"/>
          <w:b/>
        </w:rPr>
      </w:pPr>
      <w:r w:rsidRPr="00092D09">
        <w:rPr>
          <w:rFonts w:ascii="Arial" w:eastAsia="Arial Unicode MS" w:hAnsi="Arial" w:cs="Arial"/>
          <w:b/>
        </w:rPr>
        <w:t>ESTÁNDARES POR GRADO Y PERÌODO</w:t>
      </w:r>
    </w:p>
    <w:tbl>
      <w:tblPr>
        <w:tblStyle w:val="Tablaconcuadrcula"/>
        <w:tblW w:w="0" w:type="auto"/>
        <w:tblLook w:val="04A0"/>
      </w:tblPr>
      <w:tblGrid>
        <w:gridCol w:w="1765"/>
        <w:gridCol w:w="2106"/>
        <w:gridCol w:w="3085"/>
        <w:gridCol w:w="2958"/>
        <w:gridCol w:w="3308"/>
      </w:tblGrid>
      <w:tr w:rsidR="00502642" w:rsidRPr="00092D09" w:rsidTr="00A82D7C">
        <w:trPr>
          <w:trHeight w:val="281"/>
        </w:trPr>
        <w:tc>
          <w:tcPr>
            <w:tcW w:w="1809" w:type="dxa"/>
          </w:tcPr>
          <w:p w:rsidR="00502642" w:rsidRPr="00092D09" w:rsidRDefault="00502642" w:rsidP="00A82D7C">
            <w:pPr>
              <w:jc w:val="both"/>
              <w:rPr>
                <w:rFonts w:ascii="Arial" w:eastAsia="Arial Unicode MS" w:hAnsi="Arial" w:cs="Arial"/>
              </w:rPr>
            </w:pPr>
          </w:p>
        </w:tc>
        <w:tc>
          <w:tcPr>
            <w:tcW w:w="2125" w:type="dxa"/>
          </w:tcPr>
          <w:p w:rsidR="00502642" w:rsidRPr="00092D09" w:rsidRDefault="00502642" w:rsidP="00A82D7C">
            <w:pPr>
              <w:jc w:val="both"/>
              <w:rPr>
                <w:rFonts w:ascii="Arial" w:eastAsia="Arial Unicode MS" w:hAnsi="Arial" w:cs="Arial"/>
              </w:rPr>
            </w:pPr>
            <w:r w:rsidRPr="00092D09">
              <w:rPr>
                <w:rFonts w:ascii="Arial" w:eastAsia="Arial Unicode MS" w:hAnsi="Arial" w:cs="Arial"/>
              </w:rPr>
              <w:t>Periodo uno</w:t>
            </w:r>
          </w:p>
        </w:tc>
        <w:tc>
          <w:tcPr>
            <w:tcW w:w="3150" w:type="dxa"/>
          </w:tcPr>
          <w:p w:rsidR="00502642" w:rsidRPr="00092D09" w:rsidRDefault="00502642" w:rsidP="00A82D7C">
            <w:pPr>
              <w:jc w:val="both"/>
              <w:rPr>
                <w:rFonts w:ascii="Arial" w:eastAsia="Arial Unicode MS" w:hAnsi="Arial" w:cs="Arial"/>
              </w:rPr>
            </w:pPr>
            <w:r w:rsidRPr="00092D09">
              <w:rPr>
                <w:rFonts w:ascii="Arial" w:eastAsia="Arial Unicode MS" w:hAnsi="Arial" w:cs="Arial"/>
              </w:rPr>
              <w:t>Periodo dos</w:t>
            </w:r>
          </w:p>
        </w:tc>
        <w:tc>
          <w:tcPr>
            <w:tcW w:w="3005" w:type="dxa"/>
          </w:tcPr>
          <w:p w:rsidR="00502642" w:rsidRPr="00092D09" w:rsidRDefault="00502642" w:rsidP="00A82D7C">
            <w:pPr>
              <w:jc w:val="both"/>
              <w:rPr>
                <w:rFonts w:ascii="Arial" w:eastAsia="Arial Unicode MS" w:hAnsi="Arial" w:cs="Arial"/>
              </w:rPr>
            </w:pPr>
            <w:r w:rsidRPr="00092D09">
              <w:rPr>
                <w:rFonts w:ascii="Arial" w:eastAsia="Arial Unicode MS" w:hAnsi="Arial" w:cs="Arial"/>
              </w:rPr>
              <w:t>Periodo tres</w:t>
            </w:r>
          </w:p>
        </w:tc>
        <w:tc>
          <w:tcPr>
            <w:tcW w:w="3389" w:type="dxa"/>
          </w:tcPr>
          <w:p w:rsidR="00502642" w:rsidRPr="00092D09" w:rsidRDefault="00502642" w:rsidP="00A82D7C">
            <w:pPr>
              <w:jc w:val="both"/>
              <w:rPr>
                <w:rFonts w:ascii="Arial" w:eastAsia="Arial Unicode MS" w:hAnsi="Arial" w:cs="Arial"/>
              </w:rPr>
            </w:pPr>
            <w:r w:rsidRPr="00092D09">
              <w:rPr>
                <w:rFonts w:ascii="Arial" w:eastAsia="Arial Unicode MS" w:hAnsi="Arial" w:cs="Arial"/>
              </w:rPr>
              <w:t>Periodo cuatro</w:t>
            </w:r>
          </w:p>
        </w:tc>
      </w:tr>
      <w:tr w:rsidR="00502642" w:rsidRPr="00092D09" w:rsidTr="00A82D7C">
        <w:trPr>
          <w:trHeight w:val="579"/>
        </w:trPr>
        <w:tc>
          <w:tcPr>
            <w:tcW w:w="1809" w:type="dxa"/>
          </w:tcPr>
          <w:p w:rsidR="00502642" w:rsidRPr="00092D09" w:rsidRDefault="00502642" w:rsidP="00A82D7C">
            <w:pPr>
              <w:jc w:val="both"/>
              <w:rPr>
                <w:rFonts w:ascii="Arial" w:eastAsia="Arial Unicode MS" w:hAnsi="Arial" w:cs="Arial"/>
              </w:rPr>
            </w:pPr>
            <w:r w:rsidRPr="00092D09">
              <w:rPr>
                <w:rFonts w:ascii="Arial" w:eastAsia="Arial Unicode MS" w:hAnsi="Arial" w:cs="Arial"/>
              </w:rPr>
              <w:t>Grado 4</w:t>
            </w:r>
          </w:p>
        </w:tc>
        <w:tc>
          <w:tcPr>
            <w:tcW w:w="2125" w:type="dxa"/>
          </w:tcPr>
          <w:p w:rsidR="00502642" w:rsidRPr="00092D09" w:rsidRDefault="00502642" w:rsidP="00A82D7C">
            <w:pPr>
              <w:jc w:val="both"/>
              <w:rPr>
                <w:rFonts w:ascii="Arial" w:hAnsi="Arial" w:cs="Arial"/>
              </w:rPr>
            </w:pPr>
            <w:r w:rsidRPr="00092D09">
              <w:rPr>
                <w:rFonts w:ascii="Arial" w:hAnsi="Arial" w:cs="Arial"/>
              </w:rPr>
              <w:t xml:space="preserve"> Identifica diferentes formas de clasificar las artes y las obras; como la naturaleza del medio a través del cual se manifiestan mis creaciones (artes espaciales, temporales, mixtas);el género (tragedia, comedia, drama); estilo(realismo, abstracción).</w:t>
            </w:r>
          </w:p>
          <w:p w:rsidR="00502642" w:rsidRPr="00092D09" w:rsidRDefault="00502642" w:rsidP="00A82D7C">
            <w:pPr>
              <w:jc w:val="both"/>
              <w:rPr>
                <w:rFonts w:ascii="Arial" w:hAnsi="Arial" w:cs="Arial"/>
              </w:rPr>
            </w:pPr>
          </w:p>
          <w:p w:rsidR="00502642" w:rsidRPr="00092D09" w:rsidRDefault="00502642" w:rsidP="00A82D7C">
            <w:pPr>
              <w:jc w:val="both"/>
              <w:rPr>
                <w:rFonts w:ascii="Arial" w:hAnsi="Arial" w:cs="Arial"/>
              </w:rPr>
            </w:pPr>
          </w:p>
          <w:p w:rsidR="00502642" w:rsidRPr="00092D09" w:rsidRDefault="00502642" w:rsidP="00A82D7C">
            <w:pPr>
              <w:jc w:val="both"/>
              <w:rPr>
                <w:rFonts w:ascii="Arial" w:eastAsia="Arial Unicode MS" w:hAnsi="Arial" w:cs="Arial"/>
              </w:rPr>
            </w:pPr>
            <w:r w:rsidRPr="00092D09">
              <w:rPr>
                <w:rFonts w:ascii="Arial" w:hAnsi="Arial" w:cs="Arial"/>
              </w:rPr>
              <w:t xml:space="preserve">Describe comenta y explica sus experiencias </w:t>
            </w:r>
            <w:r w:rsidRPr="00092D09">
              <w:rPr>
                <w:rFonts w:ascii="Arial" w:hAnsi="Arial" w:cs="Arial"/>
              </w:rPr>
              <w:lastRenderedPageBreak/>
              <w:t>emocionales, sensoriales y motrices, y manifiesta sus preferencias por los estímulos provocados por determinadas obras o ejercicios.</w:t>
            </w:r>
          </w:p>
        </w:tc>
        <w:tc>
          <w:tcPr>
            <w:tcW w:w="3150" w:type="dxa"/>
          </w:tcPr>
          <w:p w:rsidR="00502642" w:rsidRPr="00092D09" w:rsidRDefault="00502642" w:rsidP="00A82D7C">
            <w:pPr>
              <w:jc w:val="both"/>
              <w:rPr>
                <w:rFonts w:ascii="Arial" w:hAnsi="Arial" w:cs="Arial"/>
              </w:rPr>
            </w:pPr>
            <w:r w:rsidRPr="00092D09">
              <w:rPr>
                <w:rFonts w:ascii="Arial" w:hAnsi="Arial" w:cs="Arial"/>
              </w:rPr>
              <w:lastRenderedPageBreak/>
              <w:t xml:space="preserve"> Se relaciona con características expresivas de una melodía, ejercicio dancístico o escénico, por ejemplo, cambios súbitos en el matiz o velocidad de una pieza musical, de un movimiento, etc.</w:t>
            </w:r>
          </w:p>
          <w:p w:rsidR="00502642" w:rsidRPr="00092D09" w:rsidRDefault="00502642" w:rsidP="00A82D7C">
            <w:pPr>
              <w:jc w:val="both"/>
              <w:rPr>
                <w:rFonts w:ascii="Arial" w:hAnsi="Arial" w:cs="Arial"/>
              </w:rPr>
            </w:pPr>
          </w:p>
          <w:p w:rsidR="00502642" w:rsidRPr="00092D09" w:rsidRDefault="00502642" w:rsidP="00A82D7C">
            <w:pPr>
              <w:jc w:val="both"/>
              <w:rPr>
                <w:rFonts w:ascii="Arial" w:hAnsi="Arial" w:cs="Arial"/>
              </w:rPr>
            </w:pPr>
          </w:p>
          <w:p w:rsidR="00502642" w:rsidRPr="00092D09" w:rsidRDefault="00502642" w:rsidP="00A82D7C">
            <w:pPr>
              <w:jc w:val="both"/>
              <w:rPr>
                <w:rFonts w:ascii="Arial" w:hAnsi="Arial" w:cs="Arial"/>
              </w:rPr>
            </w:pPr>
          </w:p>
          <w:p w:rsidR="00502642" w:rsidRPr="00092D09" w:rsidRDefault="00502642" w:rsidP="00A82D7C">
            <w:pPr>
              <w:jc w:val="both"/>
              <w:rPr>
                <w:rFonts w:ascii="Arial" w:hAnsi="Arial" w:cs="Arial"/>
              </w:rPr>
            </w:pPr>
          </w:p>
          <w:p w:rsidR="00502642" w:rsidRPr="00092D09" w:rsidRDefault="00502642" w:rsidP="00A82D7C">
            <w:pPr>
              <w:jc w:val="both"/>
              <w:rPr>
                <w:rFonts w:ascii="Arial" w:hAnsi="Arial" w:cs="Arial"/>
              </w:rPr>
            </w:pPr>
          </w:p>
          <w:p w:rsidR="00502642" w:rsidRPr="00092D09" w:rsidRDefault="00502642" w:rsidP="00A82D7C">
            <w:pPr>
              <w:jc w:val="both"/>
              <w:rPr>
                <w:rFonts w:ascii="Arial" w:hAnsi="Arial" w:cs="Arial"/>
              </w:rPr>
            </w:pPr>
          </w:p>
          <w:p w:rsidR="00502642" w:rsidRPr="00092D09" w:rsidRDefault="00502642" w:rsidP="00A82D7C">
            <w:pPr>
              <w:jc w:val="both"/>
              <w:rPr>
                <w:rFonts w:ascii="Arial" w:hAnsi="Arial" w:cs="Arial"/>
              </w:rPr>
            </w:pPr>
          </w:p>
          <w:p w:rsidR="00502642" w:rsidRPr="00092D09" w:rsidRDefault="00502642" w:rsidP="00A82D7C">
            <w:pPr>
              <w:jc w:val="both"/>
              <w:rPr>
                <w:rFonts w:ascii="Arial" w:eastAsia="Arial Unicode MS" w:hAnsi="Arial" w:cs="Arial"/>
              </w:rPr>
            </w:pPr>
            <w:r w:rsidRPr="00092D09">
              <w:rPr>
                <w:rFonts w:ascii="Arial" w:hAnsi="Arial" w:cs="Arial"/>
              </w:rPr>
              <w:t xml:space="preserve">Describe comenta y explica sus experiencias emocionales, sensoriales y motrices, y manifiesta sus preferencias por los estímulos provocados por </w:t>
            </w:r>
            <w:r w:rsidRPr="00092D09">
              <w:rPr>
                <w:rFonts w:ascii="Arial" w:hAnsi="Arial" w:cs="Arial"/>
              </w:rPr>
              <w:lastRenderedPageBreak/>
              <w:t>determinadas obras o ejercicios.</w:t>
            </w:r>
          </w:p>
        </w:tc>
        <w:tc>
          <w:tcPr>
            <w:tcW w:w="3005" w:type="dxa"/>
          </w:tcPr>
          <w:p w:rsidR="00502642" w:rsidRPr="00092D09" w:rsidRDefault="00502642" w:rsidP="00A82D7C">
            <w:pPr>
              <w:jc w:val="both"/>
              <w:rPr>
                <w:rFonts w:ascii="Arial" w:hAnsi="Arial" w:cs="Arial"/>
              </w:rPr>
            </w:pPr>
            <w:r w:rsidRPr="00092D09">
              <w:rPr>
                <w:rFonts w:ascii="Arial" w:hAnsi="Arial" w:cs="Arial"/>
              </w:rPr>
              <w:lastRenderedPageBreak/>
              <w:t>Discrimina y  efectúa valoraciones comparativas de altura, intensidad, duración y timbre en un conjunto de sonidos diversos; de intensidad, saturación o tinte en una escala cromática; progresiones de la acción motriz como desplazamientos, giros, suspensiones y equilibrios.</w:t>
            </w:r>
          </w:p>
          <w:p w:rsidR="00502642" w:rsidRPr="00092D09" w:rsidRDefault="00502642" w:rsidP="00A82D7C">
            <w:pPr>
              <w:jc w:val="both"/>
              <w:rPr>
                <w:rFonts w:ascii="Arial" w:hAnsi="Arial" w:cs="Arial"/>
              </w:rPr>
            </w:pPr>
          </w:p>
          <w:p w:rsidR="00502642" w:rsidRPr="00092D09" w:rsidRDefault="00502642" w:rsidP="00A82D7C">
            <w:pPr>
              <w:jc w:val="both"/>
              <w:rPr>
                <w:rFonts w:ascii="Arial" w:hAnsi="Arial" w:cs="Arial"/>
              </w:rPr>
            </w:pPr>
          </w:p>
          <w:p w:rsidR="00502642" w:rsidRPr="00092D09" w:rsidRDefault="00502642" w:rsidP="00A82D7C">
            <w:pPr>
              <w:jc w:val="both"/>
              <w:rPr>
                <w:rFonts w:ascii="Arial" w:hAnsi="Arial" w:cs="Arial"/>
              </w:rPr>
            </w:pPr>
          </w:p>
          <w:p w:rsidR="00502642" w:rsidRPr="00092D09" w:rsidRDefault="00502642" w:rsidP="00A82D7C">
            <w:pPr>
              <w:jc w:val="both"/>
              <w:rPr>
                <w:rFonts w:ascii="Arial" w:hAnsi="Arial" w:cs="Arial"/>
              </w:rPr>
            </w:pPr>
          </w:p>
          <w:p w:rsidR="00502642" w:rsidRPr="00092D09" w:rsidRDefault="00502642" w:rsidP="00A82D7C">
            <w:pPr>
              <w:jc w:val="both"/>
              <w:rPr>
                <w:rFonts w:ascii="Arial" w:hAnsi="Arial" w:cs="Arial"/>
              </w:rPr>
            </w:pPr>
          </w:p>
          <w:p w:rsidR="00502642" w:rsidRPr="00092D09" w:rsidRDefault="00502642" w:rsidP="00A82D7C">
            <w:pPr>
              <w:jc w:val="both"/>
              <w:rPr>
                <w:rFonts w:ascii="Arial" w:hAnsi="Arial" w:cs="Arial"/>
              </w:rPr>
            </w:pPr>
          </w:p>
          <w:p w:rsidR="00502642" w:rsidRPr="00092D09" w:rsidRDefault="00502642" w:rsidP="00A82D7C">
            <w:pPr>
              <w:jc w:val="both"/>
              <w:rPr>
                <w:rFonts w:ascii="Arial" w:eastAsia="Arial Unicode MS" w:hAnsi="Arial" w:cs="Arial"/>
              </w:rPr>
            </w:pPr>
            <w:r w:rsidRPr="00092D09">
              <w:rPr>
                <w:rFonts w:ascii="Arial" w:hAnsi="Arial" w:cs="Arial"/>
              </w:rPr>
              <w:t xml:space="preserve">Describe comenta y explica sus experiencias emocionales, sensoriales y </w:t>
            </w:r>
            <w:r w:rsidRPr="00092D09">
              <w:rPr>
                <w:rFonts w:ascii="Arial" w:hAnsi="Arial" w:cs="Arial"/>
              </w:rPr>
              <w:lastRenderedPageBreak/>
              <w:t>motrices, y manifiesta sus preferencias por los estímulos provocados por determinadas obras o ejercicios.</w:t>
            </w:r>
          </w:p>
        </w:tc>
        <w:tc>
          <w:tcPr>
            <w:tcW w:w="3389" w:type="dxa"/>
          </w:tcPr>
          <w:p w:rsidR="00502642" w:rsidRPr="00092D09" w:rsidRDefault="00502642" w:rsidP="00A82D7C">
            <w:pPr>
              <w:jc w:val="both"/>
              <w:rPr>
                <w:rFonts w:ascii="Arial" w:hAnsi="Arial" w:cs="Arial"/>
              </w:rPr>
            </w:pPr>
            <w:r w:rsidRPr="00092D09">
              <w:rPr>
                <w:rFonts w:ascii="Arial" w:hAnsi="Arial" w:cs="Arial"/>
              </w:rPr>
              <w:lastRenderedPageBreak/>
              <w:t>Realiza ejercicios de creación individuales o colectivos, de acuerdo a los procesos productivos de las prácticas artísticas, utilizando diversos instrumentos, materiales o técnicas.</w:t>
            </w:r>
          </w:p>
          <w:p w:rsidR="00502642" w:rsidRPr="00092D09" w:rsidRDefault="00502642" w:rsidP="00A82D7C">
            <w:pPr>
              <w:jc w:val="both"/>
              <w:rPr>
                <w:rFonts w:ascii="Arial" w:hAnsi="Arial" w:cs="Arial"/>
              </w:rPr>
            </w:pPr>
          </w:p>
          <w:p w:rsidR="00502642" w:rsidRPr="00092D09" w:rsidRDefault="00502642" w:rsidP="00A82D7C">
            <w:pPr>
              <w:jc w:val="both"/>
              <w:rPr>
                <w:rFonts w:ascii="Arial" w:hAnsi="Arial" w:cs="Arial"/>
              </w:rPr>
            </w:pPr>
          </w:p>
          <w:p w:rsidR="00502642" w:rsidRPr="00092D09" w:rsidRDefault="00502642" w:rsidP="00A82D7C">
            <w:pPr>
              <w:jc w:val="both"/>
              <w:rPr>
                <w:rFonts w:ascii="Arial" w:hAnsi="Arial" w:cs="Arial"/>
              </w:rPr>
            </w:pPr>
          </w:p>
          <w:p w:rsidR="00502642" w:rsidRPr="00092D09" w:rsidRDefault="00502642" w:rsidP="00A82D7C">
            <w:pPr>
              <w:jc w:val="both"/>
              <w:rPr>
                <w:rFonts w:ascii="Arial" w:hAnsi="Arial" w:cs="Arial"/>
              </w:rPr>
            </w:pPr>
          </w:p>
          <w:p w:rsidR="00502642" w:rsidRPr="00092D09" w:rsidRDefault="00502642" w:rsidP="00A82D7C">
            <w:pPr>
              <w:jc w:val="both"/>
              <w:rPr>
                <w:rFonts w:ascii="Arial" w:hAnsi="Arial" w:cs="Arial"/>
              </w:rPr>
            </w:pPr>
          </w:p>
          <w:p w:rsidR="00502642" w:rsidRPr="00092D09" w:rsidRDefault="00502642" w:rsidP="00A82D7C">
            <w:pPr>
              <w:jc w:val="both"/>
              <w:rPr>
                <w:rFonts w:ascii="Arial" w:hAnsi="Arial" w:cs="Arial"/>
              </w:rPr>
            </w:pPr>
          </w:p>
          <w:p w:rsidR="00502642" w:rsidRPr="00092D09" w:rsidRDefault="00502642" w:rsidP="00A82D7C">
            <w:pPr>
              <w:jc w:val="both"/>
              <w:rPr>
                <w:rFonts w:ascii="Arial" w:hAnsi="Arial" w:cs="Arial"/>
              </w:rPr>
            </w:pPr>
          </w:p>
          <w:p w:rsidR="00502642" w:rsidRPr="00092D09" w:rsidRDefault="00502642" w:rsidP="00A82D7C">
            <w:pPr>
              <w:jc w:val="both"/>
              <w:rPr>
                <w:rFonts w:ascii="Arial" w:hAnsi="Arial" w:cs="Arial"/>
              </w:rPr>
            </w:pPr>
          </w:p>
          <w:p w:rsidR="00502642" w:rsidRPr="00092D09" w:rsidRDefault="00502642" w:rsidP="00A82D7C">
            <w:pPr>
              <w:jc w:val="both"/>
              <w:rPr>
                <w:rFonts w:ascii="Arial" w:hAnsi="Arial" w:cs="Arial"/>
              </w:rPr>
            </w:pPr>
          </w:p>
          <w:p w:rsidR="00502642" w:rsidRPr="00092D09" w:rsidRDefault="00502642" w:rsidP="00A82D7C">
            <w:pPr>
              <w:jc w:val="both"/>
              <w:rPr>
                <w:rFonts w:ascii="Arial" w:hAnsi="Arial" w:cs="Arial"/>
              </w:rPr>
            </w:pPr>
          </w:p>
          <w:p w:rsidR="00502642" w:rsidRPr="00092D09" w:rsidRDefault="00502642" w:rsidP="00A82D7C">
            <w:pPr>
              <w:jc w:val="both"/>
              <w:rPr>
                <w:rFonts w:ascii="Arial" w:hAnsi="Arial" w:cs="Arial"/>
              </w:rPr>
            </w:pPr>
          </w:p>
          <w:p w:rsidR="00502642" w:rsidRPr="00092D09" w:rsidRDefault="00502642" w:rsidP="00A82D7C">
            <w:pPr>
              <w:jc w:val="both"/>
              <w:rPr>
                <w:rFonts w:ascii="Arial" w:eastAsia="Arial Unicode MS" w:hAnsi="Arial" w:cs="Arial"/>
              </w:rPr>
            </w:pPr>
            <w:r w:rsidRPr="00092D09">
              <w:rPr>
                <w:rFonts w:ascii="Arial" w:hAnsi="Arial" w:cs="Arial"/>
              </w:rPr>
              <w:t xml:space="preserve">Describe comenta y explica sus experiencias emocionales, sensoriales y motrices, y </w:t>
            </w:r>
            <w:r w:rsidRPr="00092D09">
              <w:rPr>
                <w:rFonts w:ascii="Arial" w:hAnsi="Arial" w:cs="Arial"/>
              </w:rPr>
              <w:lastRenderedPageBreak/>
              <w:t>manifiesta sus preferencias por los estímulos provocados por determinadas obras o ejercicios.</w:t>
            </w:r>
          </w:p>
        </w:tc>
      </w:tr>
      <w:tr w:rsidR="00502642" w:rsidRPr="00092D09" w:rsidTr="00A82D7C">
        <w:trPr>
          <w:trHeight w:val="1827"/>
        </w:trPr>
        <w:tc>
          <w:tcPr>
            <w:tcW w:w="1809" w:type="dxa"/>
            <w:tcBorders>
              <w:bottom w:val="single" w:sz="4" w:space="0" w:color="auto"/>
            </w:tcBorders>
          </w:tcPr>
          <w:p w:rsidR="00502642" w:rsidRPr="00092D09" w:rsidRDefault="00502642" w:rsidP="00A82D7C">
            <w:pPr>
              <w:jc w:val="both"/>
              <w:rPr>
                <w:rFonts w:ascii="Arial" w:eastAsia="Arial Unicode MS" w:hAnsi="Arial" w:cs="Arial"/>
              </w:rPr>
            </w:pPr>
            <w:r w:rsidRPr="00092D09">
              <w:rPr>
                <w:rFonts w:ascii="Arial" w:eastAsia="Arial Unicode MS" w:hAnsi="Arial" w:cs="Arial"/>
              </w:rPr>
              <w:lastRenderedPageBreak/>
              <w:t>Grado 5</w:t>
            </w:r>
          </w:p>
        </w:tc>
        <w:tc>
          <w:tcPr>
            <w:tcW w:w="2125" w:type="dxa"/>
            <w:tcBorders>
              <w:bottom w:val="single" w:sz="4" w:space="0" w:color="auto"/>
            </w:tcBorders>
          </w:tcPr>
          <w:p w:rsidR="00502642" w:rsidRPr="00092D09" w:rsidRDefault="00502642" w:rsidP="00A82D7C">
            <w:pPr>
              <w:autoSpaceDE w:val="0"/>
              <w:autoSpaceDN w:val="0"/>
              <w:adjustRightInd w:val="0"/>
              <w:rPr>
                <w:rFonts w:ascii="Arial" w:hAnsi="Arial" w:cs="Arial"/>
              </w:rPr>
            </w:pPr>
            <w:r w:rsidRPr="00092D09">
              <w:rPr>
                <w:rFonts w:ascii="Arial" w:hAnsi="Arial" w:cs="Arial"/>
              </w:rPr>
              <w:t>Aspectos técnicos básicos, orientados a la ejecución adecuada de un ejercicio (en un instrumento principal específico, en un ejercicio dancístico, plástico o teatral), con un fin comunicativo determinado.</w:t>
            </w:r>
          </w:p>
          <w:p w:rsidR="00502642" w:rsidRPr="00092D09" w:rsidRDefault="00502642" w:rsidP="00A82D7C">
            <w:pPr>
              <w:autoSpaceDE w:val="0"/>
              <w:autoSpaceDN w:val="0"/>
              <w:adjustRightInd w:val="0"/>
              <w:rPr>
                <w:rFonts w:ascii="Arial" w:hAnsi="Arial" w:cs="Arial"/>
              </w:rPr>
            </w:pPr>
          </w:p>
          <w:p w:rsidR="00502642" w:rsidRPr="00092D09" w:rsidRDefault="00502642" w:rsidP="00A82D7C">
            <w:pPr>
              <w:jc w:val="both"/>
              <w:rPr>
                <w:rFonts w:ascii="Arial" w:eastAsia="Arial Unicode MS" w:hAnsi="Arial" w:cs="Arial"/>
              </w:rPr>
            </w:pPr>
          </w:p>
        </w:tc>
        <w:tc>
          <w:tcPr>
            <w:tcW w:w="3150" w:type="dxa"/>
            <w:tcBorders>
              <w:bottom w:val="single" w:sz="4" w:space="0" w:color="auto"/>
            </w:tcBorders>
          </w:tcPr>
          <w:p w:rsidR="00502642" w:rsidRPr="00092D09" w:rsidRDefault="00502642" w:rsidP="00A82D7C">
            <w:pPr>
              <w:jc w:val="both"/>
              <w:rPr>
                <w:rFonts w:ascii="Arial" w:hAnsi="Arial" w:cs="Arial"/>
              </w:rPr>
            </w:pPr>
            <w:r w:rsidRPr="00092D09">
              <w:rPr>
                <w:rFonts w:ascii="Arial" w:hAnsi="Arial" w:cs="Arial"/>
              </w:rPr>
              <w:t xml:space="preserve"> Se relaciona vivencialmente con diversas modalidades de expresión emocional y su representación simbólica; y comento mis reacciones frente a las producciones artísticas  propias o las de otros.</w:t>
            </w:r>
          </w:p>
          <w:p w:rsidR="00502642" w:rsidRPr="00092D09" w:rsidRDefault="00502642" w:rsidP="00A82D7C">
            <w:pPr>
              <w:jc w:val="both"/>
              <w:rPr>
                <w:rFonts w:ascii="Arial" w:hAnsi="Arial" w:cs="Arial"/>
              </w:rPr>
            </w:pPr>
          </w:p>
          <w:p w:rsidR="00502642" w:rsidRPr="00092D09" w:rsidRDefault="00502642" w:rsidP="00A82D7C">
            <w:pPr>
              <w:jc w:val="both"/>
              <w:rPr>
                <w:rFonts w:ascii="Arial" w:hAnsi="Arial" w:cs="Arial"/>
              </w:rPr>
            </w:pPr>
          </w:p>
          <w:p w:rsidR="00502642" w:rsidRPr="00092D09" w:rsidRDefault="00502642" w:rsidP="00A82D7C">
            <w:pPr>
              <w:jc w:val="both"/>
              <w:rPr>
                <w:rFonts w:ascii="Arial" w:hAnsi="Arial" w:cs="Arial"/>
              </w:rPr>
            </w:pPr>
          </w:p>
          <w:p w:rsidR="00502642" w:rsidRPr="00092D09" w:rsidRDefault="00502642" w:rsidP="00A82D7C">
            <w:pPr>
              <w:jc w:val="both"/>
              <w:rPr>
                <w:rFonts w:ascii="Arial" w:hAnsi="Arial" w:cs="Arial"/>
              </w:rPr>
            </w:pPr>
          </w:p>
          <w:p w:rsidR="00502642" w:rsidRPr="00092D09" w:rsidRDefault="00502642" w:rsidP="00A82D7C">
            <w:pPr>
              <w:jc w:val="both"/>
              <w:rPr>
                <w:rFonts w:ascii="Arial" w:eastAsia="Arial Unicode MS" w:hAnsi="Arial" w:cs="Arial"/>
              </w:rPr>
            </w:pPr>
          </w:p>
        </w:tc>
        <w:tc>
          <w:tcPr>
            <w:tcW w:w="3005" w:type="dxa"/>
            <w:tcBorders>
              <w:bottom w:val="single" w:sz="4" w:space="0" w:color="auto"/>
            </w:tcBorders>
          </w:tcPr>
          <w:p w:rsidR="00502642" w:rsidRPr="00092D09" w:rsidRDefault="00502642" w:rsidP="00A82D7C">
            <w:pPr>
              <w:autoSpaceDE w:val="0"/>
              <w:autoSpaceDN w:val="0"/>
              <w:adjustRightInd w:val="0"/>
              <w:rPr>
                <w:rFonts w:ascii="Arial" w:hAnsi="Arial" w:cs="Arial"/>
              </w:rPr>
            </w:pPr>
            <w:r w:rsidRPr="00092D09">
              <w:rPr>
                <w:rFonts w:ascii="Arial" w:hAnsi="Arial" w:cs="Arial"/>
              </w:rPr>
              <w:t>Realiza ejercicios de decodificación de obras interpretación formal), utilizando el vocabulario especifico de las artes.</w:t>
            </w:r>
          </w:p>
          <w:p w:rsidR="00502642" w:rsidRPr="00092D09" w:rsidRDefault="00502642" w:rsidP="00A82D7C">
            <w:pPr>
              <w:jc w:val="both"/>
              <w:rPr>
                <w:rFonts w:ascii="Arial" w:eastAsia="Arial Unicode MS" w:hAnsi="Arial" w:cs="Arial"/>
              </w:rPr>
            </w:pPr>
          </w:p>
          <w:p w:rsidR="00502642" w:rsidRPr="00092D09" w:rsidRDefault="00502642" w:rsidP="00A82D7C">
            <w:pPr>
              <w:jc w:val="both"/>
              <w:rPr>
                <w:rFonts w:ascii="Arial" w:eastAsia="Arial Unicode MS" w:hAnsi="Arial" w:cs="Arial"/>
              </w:rPr>
            </w:pPr>
          </w:p>
          <w:p w:rsidR="00502642" w:rsidRPr="00092D09" w:rsidRDefault="00502642" w:rsidP="00A82D7C">
            <w:pPr>
              <w:jc w:val="both"/>
              <w:rPr>
                <w:rFonts w:ascii="Arial" w:eastAsia="Arial Unicode MS" w:hAnsi="Arial" w:cs="Arial"/>
              </w:rPr>
            </w:pPr>
          </w:p>
          <w:p w:rsidR="00502642" w:rsidRPr="00092D09" w:rsidRDefault="00502642" w:rsidP="00A82D7C">
            <w:pPr>
              <w:jc w:val="both"/>
              <w:rPr>
                <w:rFonts w:ascii="Arial" w:eastAsia="Arial Unicode MS" w:hAnsi="Arial" w:cs="Arial"/>
              </w:rPr>
            </w:pPr>
          </w:p>
          <w:p w:rsidR="00502642" w:rsidRPr="00092D09" w:rsidRDefault="00502642" w:rsidP="00A82D7C">
            <w:pPr>
              <w:jc w:val="both"/>
              <w:rPr>
                <w:rFonts w:ascii="Arial" w:eastAsia="Arial Unicode MS" w:hAnsi="Arial" w:cs="Arial"/>
              </w:rPr>
            </w:pPr>
          </w:p>
          <w:p w:rsidR="00502642" w:rsidRPr="00092D09" w:rsidRDefault="00502642" w:rsidP="00A82D7C">
            <w:pPr>
              <w:jc w:val="both"/>
              <w:rPr>
                <w:rFonts w:ascii="Arial" w:eastAsia="Arial Unicode MS" w:hAnsi="Arial" w:cs="Arial"/>
              </w:rPr>
            </w:pPr>
          </w:p>
          <w:p w:rsidR="00502642" w:rsidRPr="00092D09" w:rsidRDefault="00502642" w:rsidP="00A82D7C">
            <w:pPr>
              <w:jc w:val="both"/>
              <w:rPr>
                <w:rFonts w:ascii="Arial" w:eastAsia="Arial Unicode MS" w:hAnsi="Arial" w:cs="Arial"/>
              </w:rPr>
            </w:pPr>
          </w:p>
        </w:tc>
        <w:tc>
          <w:tcPr>
            <w:tcW w:w="3389" w:type="dxa"/>
            <w:tcBorders>
              <w:bottom w:val="single" w:sz="4" w:space="0" w:color="auto"/>
            </w:tcBorders>
          </w:tcPr>
          <w:p w:rsidR="00502642" w:rsidRPr="00092D09" w:rsidRDefault="00502642" w:rsidP="00A82D7C">
            <w:pPr>
              <w:jc w:val="both"/>
              <w:rPr>
                <w:rFonts w:ascii="Arial" w:hAnsi="Arial" w:cs="Arial"/>
              </w:rPr>
            </w:pPr>
            <w:r w:rsidRPr="00092D09">
              <w:rPr>
                <w:rFonts w:ascii="Arial" w:hAnsi="Arial" w:cs="Arial"/>
              </w:rPr>
              <w:t>Propone variaciones sobre un patrón genérico o modelo, musical, escénico o visual, facilitado por el docente.</w:t>
            </w:r>
          </w:p>
          <w:p w:rsidR="00502642" w:rsidRPr="00092D09" w:rsidRDefault="00502642" w:rsidP="00A82D7C">
            <w:pPr>
              <w:jc w:val="both"/>
              <w:rPr>
                <w:rFonts w:ascii="Arial" w:hAnsi="Arial" w:cs="Arial"/>
              </w:rPr>
            </w:pPr>
          </w:p>
          <w:p w:rsidR="00502642" w:rsidRPr="00092D09" w:rsidRDefault="00502642" w:rsidP="00A82D7C">
            <w:pPr>
              <w:jc w:val="both"/>
              <w:rPr>
                <w:rFonts w:ascii="Arial" w:hAnsi="Arial" w:cs="Arial"/>
              </w:rPr>
            </w:pPr>
          </w:p>
          <w:p w:rsidR="00502642" w:rsidRPr="00092D09" w:rsidRDefault="00502642" w:rsidP="00A82D7C">
            <w:pPr>
              <w:jc w:val="both"/>
              <w:rPr>
                <w:rFonts w:ascii="Arial" w:hAnsi="Arial" w:cs="Arial"/>
              </w:rPr>
            </w:pPr>
          </w:p>
          <w:p w:rsidR="00502642" w:rsidRPr="00092D09" w:rsidRDefault="00502642" w:rsidP="00A82D7C">
            <w:pPr>
              <w:jc w:val="both"/>
              <w:rPr>
                <w:rFonts w:ascii="Arial" w:hAnsi="Arial" w:cs="Arial"/>
              </w:rPr>
            </w:pPr>
          </w:p>
          <w:p w:rsidR="00502642" w:rsidRPr="00092D09" w:rsidRDefault="00502642" w:rsidP="00A82D7C">
            <w:pPr>
              <w:jc w:val="both"/>
              <w:rPr>
                <w:rFonts w:ascii="Arial" w:hAnsi="Arial" w:cs="Arial"/>
              </w:rPr>
            </w:pPr>
          </w:p>
          <w:p w:rsidR="00502642" w:rsidRPr="00092D09" w:rsidRDefault="00502642" w:rsidP="00A82D7C">
            <w:pPr>
              <w:jc w:val="both"/>
              <w:rPr>
                <w:rFonts w:ascii="Arial" w:hAnsi="Arial" w:cs="Arial"/>
              </w:rPr>
            </w:pPr>
          </w:p>
          <w:p w:rsidR="00502642" w:rsidRPr="00092D09" w:rsidRDefault="00502642" w:rsidP="00A82D7C">
            <w:pPr>
              <w:jc w:val="both"/>
              <w:rPr>
                <w:rFonts w:ascii="Arial" w:eastAsia="Arial Unicode MS" w:hAnsi="Arial" w:cs="Arial"/>
              </w:rPr>
            </w:pPr>
          </w:p>
        </w:tc>
      </w:tr>
      <w:tr w:rsidR="00502642" w:rsidRPr="00092D09" w:rsidTr="00A82D7C">
        <w:trPr>
          <w:trHeight w:val="2065"/>
        </w:trPr>
        <w:tc>
          <w:tcPr>
            <w:tcW w:w="1809" w:type="dxa"/>
            <w:tcBorders>
              <w:top w:val="single" w:sz="4" w:space="0" w:color="auto"/>
            </w:tcBorders>
          </w:tcPr>
          <w:p w:rsidR="00502642" w:rsidRPr="00092D09" w:rsidRDefault="00502642" w:rsidP="00A82D7C">
            <w:pPr>
              <w:jc w:val="both"/>
              <w:rPr>
                <w:rFonts w:ascii="Arial" w:eastAsia="Arial Unicode MS" w:hAnsi="Arial" w:cs="Arial"/>
              </w:rPr>
            </w:pPr>
          </w:p>
        </w:tc>
        <w:tc>
          <w:tcPr>
            <w:tcW w:w="2125" w:type="dxa"/>
            <w:tcBorders>
              <w:top w:val="single" w:sz="4" w:space="0" w:color="auto"/>
            </w:tcBorders>
          </w:tcPr>
          <w:p w:rsidR="00502642" w:rsidRPr="00092D09" w:rsidRDefault="00502642" w:rsidP="00A82D7C">
            <w:pPr>
              <w:autoSpaceDE w:val="0"/>
              <w:autoSpaceDN w:val="0"/>
              <w:adjustRightInd w:val="0"/>
              <w:rPr>
                <w:rFonts w:ascii="Arial" w:hAnsi="Arial" w:cs="Arial"/>
              </w:rPr>
            </w:pPr>
            <w:r w:rsidRPr="00092D09">
              <w:rPr>
                <w:rFonts w:ascii="Arial" w:hAnsi="Arial" w:cs="Arial"/>
              </w:rPr>
              <w:t xml:space="preserve">Describe comenta y explica sus experiencias emocionales, sensoriales y motrices, y manifiesta sus preferencias por los estímulos </w:t>
            </w:r>
            <w:r w:rsidRPr="00092D09">
              <w:rPr>
                <w:rFonts w:ascii="Arial" w:hAnsi="Arial" w:cs="Arial"/>
              </w:rPr>
              <w:lastRenderedPageBreak/>
              <w:t>provocados por determinadas obras o ejercicios.</w:t>
            </w:r>
          </w:p>
          <w:p w:rsidR="00502642" w:rsidRPr="00092D09" w:rsidRDefault="00502642" w:rsidP="00A82D7C">
            <w:pPr>
              <w:jc w:val="both"/>
              <w:rPr>
                <w:rFonts w:ascii="Arial" w:hAnsi="Arial" w:cs="Arial"/>
              </w:rPr>
            </w:pPr>
          </w:p>
        </w:tc>
        <w:tc>
          <w:tcPr>
            <w:tcW w:w="3150" w:type="dxa"/>
            <w:tcBorders>
              <w:top w:val="single" w:sz="4" w:space="0" w:color="auto"/>
            </w:tcBorders>
          </w:tcPr>
          <w:p w:rsidR="00502642" w:rsidRPr="00092D09" w:rsidRDefault="00502642" w:rsidP="00A82D7C">
            <w:pPr>
              <w:jc w:val="both"/>
              <w:rPr>
                <w:rFonts w:ascii="Arial" w:hAnsi="Arial" w:cs="Arial"/>
              </w:rPr>
            </w:pPr>
          </w:p>
          <w:p w:rsidR="00502642" w:rsidRPr="00092D09" w:rsidRDefault="00502642" w:rsidP="00A82D7C">
            <w:pPr>
              <w:jc w:val="both"/>
              <w:rPr>
                <w:rFonts w:ascii="Arial" w:hAnsi="Arial" w:cs="Arial"/>
              </w:rPr>
            </w:pPr>
          </w:p>
          <w:p w:rsidR="00502642" w:rsidRPr="00092D09" w:rsidRDefault="00502642" w:rsidP="00A82D7C">
            <w:pPr>
              <w:jc w:val="both"/>
              <w:rPr>
                <w:rFonts w:ascii="Arial" w:hAnsi="Arial" w:cs="Arial"/>
              </w:rPr>
            </w:pPr>
          </w:p>
          <w:p w:rsidR="00502642" w:rsidRPr="00092D09" w:rsidRDefault="00502642" w:rsidP="00A82D7C">
            <w:pPr>
              <w:jc w:val="both"/>
              <w:rPr>
                <w:rFonts w:ascii="Arial" w:hAnsi="Arial" w:cs="Arial"/>
              </w:rPr>
            </w:pPr>
            <w:r w:rsidRPr="00092D09">
              <w:rPr>
                <w:rFonts w:ascii="Arial" w:hAnsi="Arial" w:cs="Arial"/>
              </w:rPr>
              <w:t xml:space="preserve">Describe comenta y explica sus experiencias emocionales, sensoriales y motrices, y manifiesta sus preferencias por los estímulos provocados por </w:t>
            </w:r>
            <w:r w:rsidRPr="00092D09">
              <w:rPr>
                <w:rFonts w:ascii="Arial" w:hAnsi="Arial" w:cs="Arial"/>
              </w:rPr>
              <w:lastRenderedPageBreak/>
              <w:t>determinadas obras o ejercicios.</w:t>
            </w:r>
          </w:p>
        </w:tc>
        <w:tc>
          <w:tcPr>
            <w:tcW w:w="3005" w:type="dxa"/>
            <w:tcBorders>
              <w:top w:val="single" w:sz="4" w:space="0" w:color="auto"/>
            </w:tcBorders>
          </w:tcPr>
          <w:p w:rsidR="00502642" w:rsidRPr="00092D09" w:rsidRDefault="00502642" w:rsidP="00A82D7C">
            <w:pPr>
              <w:jc w:val="both"/>
              <w:rPr>
                <w:rFonts w:ascii="Arial" w:eastAsia="Arial Unicode MS" w:hAnsi="Arial" w:cs="Arial"/>
              </w:rPr>
            </w:pPr>
          </w:p>
          <w:p w:rsidR="00502642" w:rsidRPr="00092D09" w:rsidRDefault="00502642" w:rsidP="00A82D7C">
            <w:pPr>
              <w:jc w:val="both"/>
              <w:rPr>
                <w:rFonts w:ascii="Arial" w:eastAsia="Arial Unicode MS" w:hAnsi="Arial" w:cs="Arial"/>
              </w:rPr>
            </w:pPr>
          </w:p>
          <w:p w:rsidR="00502642" w:rsidRPr="00092D09" w:rsidRDefault="00502642" w:rsidP="00A82D7C">
            <w:pPr>
              <w:jc w:val="both"/>
              <w:rPr>
                <w:rFonts w:ascii="Arial" w:eastAsia="Arial Unicode MS" w:hAnsi="Arial" w:cs="Arial"/>
              </w:rPr>
            </w:pPr>
          </w:p>
          <w:p w:rsidR="00502642" w:rsidRPr="00092D09" w:rsidRDefault="00502642" w:rsidP="00A82D7C">
            <w:pPr>
              <w:jc w:val="both"/>
              <w:rPr>
                <w:rFonts w:ascii="Arial" w:hAnsi="Arial" w:cs="Arial"/>
              </w:rPr>
            </w:pPr>
            <w:r w:rsidRPr="00092D09">
              <w:rPr>
                <w:rFonts w:ascii="Arial" w:hAnsi="Arial" w:cs="Arial"/>
              </w:rPr>
              <w:t xml:space="preserve">Describe comenta y explica sus experiencias emocionales, sensoriales y motrices, y manifiesta sus preferencias por los estímulos provocados por </w:t>
            </w:r>
            <w:r w:rsidRPr="00092D09">
              <w:rPr>
                <w:rFonts w:ascii="Arial" w:hAnsi="Arial" w:cs="Arial"/>
              </w:rPr>
              <w:lastRenderedPageBreak/>
              <w:t>determinadas obras o ejercicios.</w:t>
            </w:r>
          </w:p>
        </w:tc>
        <w:tc>
          <w:tcPr>
            <w:tcW w:w="3389" w:type="dxa"/>
            <w:tcBorders>
              <w:top w:val="single" w:sz="4" w:space="0" w:color="auto"/>
            </w:tcBorders>
          </w:tcPr>
          <w:p w:rsidR="00502642" w:rsidRPr="00092D09" w:rsidRDefault="00502642" w:rsidP="00A82D7C">
            <w:pPr>
              <w:jc w:val="both"/>
              <w:rPr>
                <w:rFonts w:ascii="Arial" w:hAnsi="Arial" w:cs="Arial"/>
              </w:rPr>
            </w:pPr>
          </w:p>
          <w:p w:rsidR="00502642" w:rsidRPr="00092D09" w:rsidRDefault="00502642" w:rsidP="00A82D7C">
            <w:pPr>
              <w:jc w:val="both"/>
              <w:rPr>
                <w:rFonts w:ascii="Arial" w:hAnsi="Arial" w:cs="Arial"/>
              </w:rPr>
            </w:pPr>
          </w:p>
          <w:p w:rsidR="00502642" w:rsidRPr="00092D09" w:rsidRDefault="00502642" w:rsidP="00A82D7C">
            <w:pPr>
              <w:jc w:val="both"/>
              <w:rPr>
                <w:rFonts w:ascii="Arial" w:hAnsi="Arial" w:cs="Arial"/>
              </w:rPr>
            </w:pPr>
          </w:p>
          <w:p w:rsidR="00502642" w:rsidRPr="00092D09" w:rsidRDefault="00502642" w:rsidP="00A82D7C">
            <w:pPr>
              <w:jc w:val="both"/>
              <w:rPr>
                <w:rFonts w:ascii="Arial" w:hAnsi="Arial" w:cs="Arial"/>
              </w:rPr>
            </w:pPr>
          </w:p>
          <w:p w:rsidR="00502642" w:rsidRPr="00092D09" w:rsidRDefault="00502642" w:rsidP="00A82D7C">
            <w:pPr>
              <w:jc w:val="both"/>
              <w:rPr>
                <w:rFonts w:ascii="Arial" w:hAnsi="Arial" w:cs="Arial"/>
              </w:rPr>
            </w:pPr>
          </w:p>
          <w:p w:rsidR="00502642" w:rsidRPr="00092D09" w:rsidRDefault="00502642" w:rsidP="00A82D7C">
            <w:pPr>
              <w:jc w:val="both"/>
              <w:rPr>
                <w:rFonts w:ascii="Arial" w:hAnsi="Arial" w:cs="Arial"/>
              </w:rPr>
            </w:pPr>
            <w:r w:rsidRPr="00092D09">
              <w:rPr>
                <w:rFonts w:ascii="Arial" w:hAnsi="Arial" w:cs="Arial"/>
              </w:rPr>
              <w:t xml:space="preserve">Describe comenta y explica sus experiencias emocionales, sensoriales y motrices, y manifiesta sus preferencias por </w:t>
            </w:r>
            <w:r w:rsidRPr="00092D09">
              <w:rPr>
                <w:rFonts w:ascii="Arial" w:hAnsi="Arial" w:cs="Arial"/>
              </w:rPr>
              <w:lastRenderedPageBreak/>
              <w:t>los estímulos provocados por determinadas obras o ejercicios.</w:t>
            </w:r>
          </w:p>
        </w:tc>
      </w:tr>
    </w:tbl>
    <w:p w:rsidR="00502642" w:rsidRPr="00092D09" w:rsidRDefault="00502642" w:rsidP="00502642">
      <w:pPr>
        <w:rPr>
          <w:rFonts w:ascii="Arial" w:eastAsia="Tahoma" w:hAnsi="Arial" w:cs="Arial"/>
        </w:rPr>
      </w:pPr>
    </w:p>
    <w:p w:rsidR="00502642" w:rsidRDefault="00502642" w:rsidP="00502642">
      <w:pPr>
        <w:rPr>
          <w:rFonts w:ascii="Arial" w:eastAsia="Tahoma" w:hAnsi="Arial" w:cs="Arial"/>
        </w:rPr>
      </w:pPr>
    </w:p>
    <w:p w:rsidR="00502642" w:rsidRDefault="00502642" w:rsidP="00502642">
      <w:pPr>
        <w:rPr>
          <w:rFonts w:ascii="Arial" w:eastAsia="Tahoma" w:hAnsi="Arial" w:cs="Arial"/>
        </w:rPr>
      </w:pPr>
    </w:p>
    <w:p w:rsidR="00502642" w:rsidRDefault="00502642" w:rsidP="00502642">
      <w:pPr>
        <w:rPr>
          <w:rFonts w:ascii="Arial" w:eastAsia="Tahoma" w:hAnsi="Arial" w:cs="Arial"/>
        </w:rPr>
      </w:pPr>
    </w:p>
    <w:p w:rsidR="00502642" w:rsidRPr="00092D09" w:rsidRDefault="00502642" w:rsidP="00502642">
      <w:pPr>
        <w:rPr>
          <w:rFonts w:ascii="Arial" w:eastAsia="Tahoma" w:hAnsi="Arial" w:cs="Arial"/>
          <w:b/>
        </w:rPr>
      </w:pPr>
      <w:r w:rsidRPr="00092D09">
        <w:rPr>
          <w:rFonts w:ascii="Arial" w:eastAsia="Tahoma" w:hAnsi="Arial" w:cs="Arial"/>
          <w:b/>
        </w:rPr>
        <w:t>CONTENIDOS Y TEMAS POR GRADO</w:t>
      </w:r>
    </w:p>
    <w:p w:rsidR="00502642" w:rsidRPr="00092D09" w:rsidRDefault="00502642" w:rsidP="00502642">
      <w:pPr>
        <w:rPr>
          <w:rFonts w:ascii="Arial" w:eastAsia="Tahoma" w:hAnsi="Arial" w:cs="Arial"/>
        </w:rPr>
      </w:pPr>
    </w:p>
    <w:tbl>
      <w:tblPr>
        <w:tblStyle w:val="Tablaconcuadrcula"/>
        <w:tblW w:w="0" w:type="auto"/>
        <w:tblLook w:val="04A0"/>
      </w:tblPr>
      <w:tblGrid>
        <w:gridCol w:w="1436"/>
        <w:gridCol w:w="2391"/>
        <w:gridCol w:w="2920"/>
        <w:gridCol w:w="3234"/>
        <w:gridCol w:w="3241"/>
      </w:tblGrid>
      <w:tr w:rsidR="00502642" w:rsidRPr="00092D09" w:rsidTr="00A82D7C">
        <w:tc>
          <w:tcPr>
            <w:tcW w:w="1436" w:type="dxa"/>
          </w:tcPr>
          <w:p w:rsidR="00502642" w:rsidRPr="00092D09" w:rsidRDefault="00502642" w:rsidP="00A82D7C">
            <w:pPr>
              <w:jc w:val="both"/>
              <w:rPr>
                <w:rFonts w:ascii="Arial" w:eastAsia="Arial Unicode MS" w:hAnsi="Arial" w:cs="Arial"/>
              </w:rPr>
            </w:pPr>
          </w:p>
        </w:tc>
        <w:tc>
          <w:tcPr>
            <w:tcW w:w="2391" w:type="dxa"/>
          </w:tcPr>
          <w:p w:rsidR="00502642" w:rsidRPr="00092D09" w:rsidRDefault="00502642" w:rsidP="00A82D7C">
            <w:pPr>
              <w:jc w:val="both"/>
              <w:rPr>
                <w:rFonts w:ascii="Arial" w:eastAsia="Arial Unicode MS" w:hAnsi="Arial" w:cs="Arial"/>
              </w:rPr>
            </w:pPr>
            <w:r w:rsidRPr="00092D09">
              <w:rPr>
                <w:rFonts w:ascii="Arial" w:eastAsia="Arial Unicode MS" w:hAnsi="Arial" w:cs="Arial"/>
              </w:rPr>
              <w:t xml:space="preserve">CONTENIDOS </w:t>
            </w:r>
          </w:p>
        </w:tc>
        <w:tc>
          <w:tcPr>
            <w:tcW w:w="2920" w:type="dxa"/>
          </w:tcPr>
          <w:p w:rsidR="00502642" w:rsidRPr="00092D09" w:rsidRDefault="00502642" w:rsidP="00A82D7C">
            <w:pPr>
              <w:jc w:val="both"/>
              <w:rPr>
                <w:rFonts w:ascii="Arial" w:eastAsia="Arial Unicode MS" w:hAnsi="Arial" w:cs="Arial"/>
              </w:rPr>
            </w:pPr>
            <w:r w:rsidRPr="00092D09">
              <w:rPr>
                <w:rFonts w:ascii="Arial" w:eastAsia="Arial Unicode MS" w:hAnsi="Arial" w:cs="Arial"/>
              </w:rPr>
              <w:t>CONCEPTUALES</w:t>
            </w:r>
          </w:p>
        </w:tc>
        <w:tc>
          <w:tcPr>
            <w:tcW w:w="3234" w:type="dxa"/>
          </w:tcPr>
          <w:p w:rsidR="00502642" w:rsidRPr="00092D09" w:rsidRDefault="00502642" w:rsidP="00A82D7C">
            <w:pPr>
              <w:jc w:val="both"/>
              <w:rPr>
                <w:rFonts w:ascii="Arial" w:eastAsia="Arial Unicode MS" w:hAnsi="Arial" w:cs="Arial"/>
              </w:rPr>
            </w:pPr>
            <w:r w:rsidRPr="00092D09">
              <w:rPr>
                <w:rFonts w:ascii="Arial" w:eastAsia="Arial Unicode MS" w:hAnsi="Arial" w:cs="Arial"/>
              </w:rPr>
              <w:t>PROCEDIMENTALES</w:t>
            </w:r>
          </w:p>
        </w:tc>
        <w:tc>
          <w:tcPr>
            <w:tcW w:w="3241" w:type="dxa"/>
          </w:tcPr>
          <w:p w:rsidR="00502642" w:rsidRPr="00092D09" w:rsidRDefault="00502642" w:rsidP="00A82D7C">
            <w:pPr>
              <w:jc w:val="both"/>
              <w:rPr>
                <w:rFonts w:ascii="Arial" w:eastAsia="Arial Unicode MS" w:hAnsi="Arial" w:cs="Arial"/>
              </w:rPr>
            </w:pPr>
            <w:r w:rsidRPr="00092D09">
              <w:rPr>
                <w:rFonts w:ascii="Arial" w:eastAsia="Arial Unicode MS" w:hAnsi="Arial" w:cs="Arial"/>
              </w:rPr>
              <w:t>ACTITUDINALES</w:t>
            </w:r>
          </w:p>
        </w:tc>
      </w:tr>
      <w:tr w:rsidR="00502642" w:rsidRPr="00092D09" w:rsidTr="00A82D7C">
        <w:trPr>
          <w:trHeight w:val="1373"/>
        </w:trPr>
        <w:tc>
          <w:tcPr>
            <w:tcW w:w="1436" w:type="dxa"/>
            <w:vMerge w:val="restart"/>
          </w:tcPr>
          <w:p w:rsidR="00502642" w:rsidRPr="00092D09" w:rsidRDefault="00502642" w:rsidP="00A82D7C">
            <w:pPr>
              <w:jc w:val="both"/>
              <w:rPr>
                <w:rFonts w:ascii="Arial" w:eastAsia="Arial Unicode MS" w:hAnsi="Arial" w:cs="Arial"/>
              </w:rPr>
            </w:pPr>
            <w:r w:rsidRPr="00092D09">
              <w:rPr>
                <w:rFonts w:ascii="Arial" w:eastAsia="Arial Unicode MS" w:hAnsi="Arial" w:cs="Arial"/>
              </w:rPr>
              <w:t>GRADO 4</w:t>
            </w:r>
          </w:p>
          <w:p w:rsidR="00502642" w:rsidRPr="00092D09" w:rsidRDefault="00502642" w:rsidP="00A82D7C">
            <w:pPr>
              <w:jc w:val="both"/>
              <w:rPr>
                <w:rFonts w:ascii="Arial" w:eastAsia="Arial Unicode MS" w:hAnsi="Arial" w:cs="Arial"/>
              </w:rPr>
            </w:pPr>
            <w:r w:rsidRPr="00092D09">
              <w:rPr>
                <w:rFonts w:ascii="Arial" w:eastAsia="Arial Unicode MS" w:hAnsi="Arial" w:cs="Arial"/>
              </w:rPr>
              <w:t xml:space="preserve">Periodo uno            </w:t>
            </w:r>
          </w:p>
        </w:tc>
        <w:tc>
          <w:tcPr>
            <w:tcW w:w="2391" w:type="dxa"/>
          </w:tcPr>
          <w:p w:rsidR="00502642" w:rsidRPr="00092D09" w:rsidRDefault="00502642" w:rsidP="00A82D7C">
            <w:pPr>
              <w:jc w:val="both"/>
              <w:rPr>
                <w:rFonts w:ascii="Arial" w:eastAsia="Arial Unicode MS" w:hAnsi="Arial" w:cs="Arial"/>
              </w:rPr>
            </w:pPr>
            <w:r w:rsidRPr="00092D09">
              <w:rPr>
                <w:rFonts w:ascii="Arial" w:eastAsia="Arial Unicode MS" w:hAnsi="Arial" w:cs="Arial"/>
              </w:rPr>
              <w:t>Introducción a la música colombiana.</w:t>
            </w:r>
          </w:p>
          <w:p w:rsidR="00502642" w:rsidRPr="00092D09" w:rsidRDefault="00502642" w:rsidP="00A82D7C">
            <w:pPr>
              <w:jc w:val="both"/>
              <w:rPr>
                <w:rFonts w:ascii="Arial" w:eastAsia="Arial Unicode MS" w:hAnsi="Arial" w:cs="Arial"/>
              </w:rPr>
            </w:pPr>
            <w:r w:rsidRPr="00092D09">
              <w:rPr>
                <w:rFonts w:ascii="Arial" w:eastAsia="Arial Unicode MS" w:hAnsi="Arial" w:cs="Arial"/>
              </w:rPr>
              <w:t>Diferencias de los géneros musicales populares</w:t>
            </w:r>
          </w:p>
        </w:tc>
        <w:tc>
          <w:tcPr>
            <w:tcW w:w="2920" w:type="dxa"/>
          </w:tcPr>
          <w:p w:rsidR="00502642" w:rsidRPr="00092D09" w:rsidRDefault="00502642" w:rsidP="00A82D7C">
            <w:pPr>
              <w:jc w:val="both"/>
              <w:rPr>
                <w:rFonts w:ascii="Arial" w:eastAsia="Arial Unicode MS" w:hAnsi="Arial" w:cs="Arial"/>
              </w:rPr>
            </w:pPr>
            <w:r w:rsidRPr="00092D09">
              <w:rPr>
                <w:rFonts w:ascii="Arial" w:eastAsia="Arial Unicode MS" w:hAnsi="Arial" w:cs="Arial"/>
              </w:rPr>
              <w:t>Reconoce y explica instrumentos propios de las regiones y la música de su contexto social y en las otras culturas.</w:t>
            </w:r>
          </w:p>
        </w:tc>
        <w:tc>
          <w:tcPr>
            <w:tcW w:w="3234" w:type="dxa"/>
          </w:tcPr>
          <w:p w:rsidR="00502642" w:rsidRPr="00092D09" w:rsidRDefault="00502642" w:rsidP="00A82D7C">
            <w:pPr>
              <w:jc w:val="both"/>
              <w:rPr>
                <w:rFonts w:ascii="Arial" w:eastAsia="Arial Unicode MS" w:hAnsi="Arial" w:cs="Arial"/>
              </w:rPr>
            </w:pPr>
            <w:r w:rsidRPr="00092D09">
              <w:rPr>
                <w:rFonts w:ascii="Arial" w:eastAsia="Arial Unicode MS" w:hAnsi="Arial" w:cs="Arial"/>
              </w:rPr>
              <w:t>Identifica y aplica sus propias fantasías sonoras y musicales, en los sonidos de la naturaleza.</w:t>
            </w:r>
          </w:p>
        </w:tc>
        <w:tc>
          <w:tcPr>
            <w:tcW w:w="3241" w:type="dxa"/>
          </w:tcPr>
          <w:p w:rsidR="00502642" w:rsidRPr="00092D09" w:rsidRDefault="00502642" w:rsidP="00A82D7C">
            <w:pPr>
              <w:jc w:val="both"/>
              <w:rPr>
                <w:rFonts w:ascii="Arial" w:eastAsia="Arial Unicode MS" w:hAnsi="Arial" w:cs="Arial"/>
              </w:rPr>
            </w:pPr>
            <w:r w:rsidRPr="00092D09">
              <w:rPr>
                <w:rFonts w:ascii="Arial" w:eastAsia="Arial Unicode MS" w:hAnsi="Arial" w:cs="Arial"/>
              </w:rPr>
              <w:t>Demuestra capacidad para aportar y trabajar en equipo.</w:t>
            </w:r>
          </w:p>
        </w:tc>
      </w:tr>
      <w:tr w:rsidR="00502642" w:rsidRPr="00092D09" w:rsidTr="00A82D7C">
        <w:trPr>
          <w:trHeight w:val="703"/>
        </w:trPr>
        <w:tc>
          <w:tcPr>
            <w:tcW w:w="1436" w:type="dxa"/>
            <w:vMerge/>
          </w:tcPr>
          <w:p w:rsidR="00502642" w:rsidRPr="00092D09" w:rsidRDefault="00502642" w:rsidP="00A82D7C">
            <w:pPr>
              <w:jc w:val="both"/>
              <w:rPr>
                <w:rFonts w:ascii="Arial" w:eastAsia="Arial Unicode MS" w:hAnsi="Arial" w:cs="Arial"/>
              </w:rPr>
            </w:pPr>
          </w:p>
        </w:tc>
        <w:tc>
          <w:tcPr>
            <w:tcW w:w="2391" w:type="dxa"/>
          </w:tcPr>
          <w:p w:rsidR="00502642" w:rsidRPr="00092D09" w:rsidRDefault="00502642" w:rsidP="00A82D7C">
            <w:pPr>
              <w:jc w:val="both"/>
              <w:rPr>
                <w:rFonts w:ascii="Arial" w:eastAsia="Arial Unicode MS" w:hAnsi="Arial" w:cs="Arial"/>
              </w:rPr>
            </w:pPr>
            <w:r w:rsidRPr="00092D09">
              <w:rPr>
                <w:rFonts w:ascii="Arial" w:eastAsia="Arial Unicode MS" w:hAnsi="Arial" w:cs="Arial"/>
              </w:rPr>
              <w:t>Formas artísticas ,tipos de letra</w:t>
            </w:r>
          </w:p>
        </w:tc>
        <w:tc>
          <w:tcPr>
            <w:tcW w:w="2920" w:type="dxa"/>
          </w:tcPr>
          <w:p w:rsidR="00502642" w:rsidRPr="00092D09" w:rsidRDefault="00502642" w:rsidP="00A82D7C">
            <w:pPr>
              <w:jc w:val="both"/>
              <w:rPr>
                <w:rFonts w:ascii="Arial" w:eastAsia="Arial Unicode MS" w:hAnsi="Arial" w:cs="Arial"/>
              </w:rPr>
            </w:pPr>
            <w:r w:rsidRPr="00092D09">
              <w:rPr>
                <w:rFonts w:ascii="Arial" w:eastAsia="Arial Unicode MS" w:hAnsi="Arial" w:cs="Arial"/>
              </w:rPr>
              <w:t>Reconoce las características del código escrito</w:t>
            </w:r>
          </w:p>
        </w:tc>
        <w:tc>
          <w:tcPr>
            <w:tcW w:w="3234" w:type="dxa"/>
          </w:tcPr>
          <w:p w:rsidR="00502642" w:rsidRPr="00092D09" w:rsidRDefault="00502642" w:rsidP="00A82D7C">
            <w:pPr>
              <w:jc w:val="both"/>
              <w:rPr>
                <w:rFonts w:ascii="Arial" w:eastAsia="Arial Unicode MS" w:hAnsi="Arial" w:cs="Arial"/>
              </w:rPr>
            </w:pPr>
            <w:r w:rsidRPr="00092D09">
              <w:rPr>
                <w:rFonts w:ascii="Arial" w:eastAsia="Arial Unicode MS" w:hAnsi="Arial" w:cs="Arial"/>
              </w:rPr>
              <w:t>Elabora carteles y mensajes con moldes de letras de diferentes clases.</w:t>
            </w:r>
          </w:p>
          <w:p w:rsidR="00502642" w:rsidRPr="00092D09" w:rsidRDefault="00502642" w:rsidP="00A82D7C">
            <w:pPr>
              <w:jc w:val="both"/>
              <w:rPr>
                <w:rFonts w:ascii="Arial" w:eastAsia="Arial Unicode MS" w:hAnsi="Arial" w:cs="Arial"/>
              </w:rPr>
            </w:pPr>
          </w:p>
          <w:p w:rsidR="00502642" w:rsidRPr="00092D09" w:rsidRDefault="00502642" w:rsidP="00A82D7C">
            <w:pPr>
              <w:jc w:val="both"/>
              <w:rPr>
                <w:rFonts w:ascii="Arial" w:eastAsia="Arial Unicode MS" w:hAnsi="Arial" w:cs="Arial"/>
              </w:rPr>
            </w:pPr>
          </w:p>
        </w:tc>
        <w:tc>
          <w:tcPr>
            <w:tcW w:w="3241" w:type="dxa"/>
          </w:tcPr>
          <w:p w:rsidR="00502642" w:rsidRPr="00092D09" w:rsidRDefault="00502642" w:rsidP="00A82D7C">
            <w:pPr>
              <w:jc w:val="both"/>
              <w:rPr>
                <w:rFonts w:ascii="Arial" w:eastAsia="Arial Unicode MS" w:hAnsi="Arial" w:cs="Arial"/>
              </w:rPr>
            </w:pPr>
            <w:r w:rsidRPr="00092D09">
              <w:rPr>
                <w:rFonts w:ascii="Arial" w:eastAsia="Arial Unicode MS" w:hAnsi="Arial" w:cs="Arial"/>
              </w:rPr>
              <w:t>Demuestra interés por las actividades que le permitan desarrollar su creatividad.</w:t>
            </w:r>
          </w:p>
        </w:tc>
      </w:tr>
      <w:tr w:rsidR="00502642" w:rsidRPr="00092D09" w:rsidTr="00A82D7C">
        <w:trPr>
          <w:trHeight w:val="772"/>
        </w:trPr>
        <w:tc>
          <w:tcPr>
            <w:tcW w:w="1436" w:type="dxa"/>
            <w:vMerge/>
          </w:tcPr>
          <w:p w:rsidR="00502642" w:rsidRPr="00092D09" w:rsidRDefault="00502642" w:rsidP="00A82D7C">
            <w:pPr>
              <w:jc w:val="both"/>
              <w:rPr>
                <w:rFonts w:ascii="Arial" w:eastAsia="Arial Unicode MS" w:hAnsi="Arial" w:cs="Arial"/>
              </w:rPr>
            </w:pPr>
          </w:p>
        </w:tc>
        <w:tc>
          <w:tcPr>
            <w:tcW w:w="2391" w:type="dxa"/>
          </w:tcPr>
          <w:p w:rsidR="00502642" w:rsidRPr="00092D09" w:rsidRDefault="00502642" w:rsidP="00A82D7C">
            <w:pPr>
              <w:jc w:val="both"/>
              <w:rPr>
                <w:rFonts w:ascii="Arial" w:eastAsia="Arial Unicode MS" w:hAnsi="Arial" w:cs="Arial"/>
              </w:rPr>
            </w:pPr>
            <w:r w:rsidRPr="00092D09">
              <w:rPr>
                <w:rFonts w:ascii="Arial" w:eastAsia="Arial Unicode MS" w:hAnsi="Arial" w:cs="Arial"/>
              </w:rPr>
              <w:t>Dramatización y caracterización de diferentes personajes.</w:t>
            </w:r>
          </w:p>
          <w:p w:rsidR="00502642" w:rsidRPr="00092D09" w:rsidRDefault="00502642" w:rsidP="00A82D7C">
            <w:pPr>
              <w:jc w:val="both"/>
              <w:rPr>
                <w:rFonts w:ascii="Arial" w:eastAsia="Arial Unicode MS" w:hAnsi="Arial" w:cs="Arial"/>
              </w:rPr>
            </w:pPr>
            <w:r w:rsidRPr="00092D09">
              <w:rPr>
                <w:rFonts w:ascii="Arial" w:eastAsia="Arial Unicode MS" w:hAnsi="Arial" w:cs="Arial"/>
              </w:rPr>
              <w:t>El teatro y escenario, el guion</w:t>
            </w:r>
          </w:p>
        </w:tc>
        <w:tc>
          <w:tcPr>
            <w:tcW w:w="2920" w:type="dxa"/>
          </w:tcPr>
          <w:p w:rsidR="00502642" w:rsidRPr="00092D09" w:rsidRDefault="00502642" w:rsidP="00A82D7C">
            <w:pPr>
              <w:jc w:val="both"/>
              <w:rPr>
                <w:rFonts w:ascii="Arial" w:eastAsia="Arial Unicode MS" w:hAnsi="Arial" w:cs="Arial"/>
              </w:rPr>
            </w:pPr>
            <w:r w:rsidRPr="00092D09">
              <w:rPr>
                <w:rFonts w:ascii="Arial" w:eastAsia="Arial Unicode MS" w:hAnsi="Arial" w:cs="Arial"/>
              </w:rPr>
              <w:t>Identifica conceptos como: teatro, escenario, guion entre otros.</w:t>
            </w:r>
          </w:p>
        </w:tc>
        <w:tc>
          <w:tcPr>
            <w:tcW w:w="3234" w:type="dxa"/>
          </w:tcPr>
          <w:p w:rsidR="00502642" w:rsidRPr="00092D09" w:rsidRDefault="00502642" w:rsidP="00A82D7C">
            <w:pPr>
              <w:jc w:val="both"/>
              <w:rPr>
                <w:rFonts w:ascii="Arial" w:eastAsia="Arial Unicode MS" w:hAnsi="Arial" w:cs="Arial"/>
              </w:rPr>
            </w:pPr>
            <w:r w:rsidRPr="00092D09">
              <w:rPr>
                <w:rFonts w:ascii="Arial" w:eastAsia="Arial Unicode MS" w:hAnsi="Arial" w:cs="Arial"/>
              </w:rPr>
              <w:t xml:space="preserve"> Reconoce los diferentes roles utilizados en el teatro.</w:t>
            </w:r>
          </w:p>
          <w:p w:rsidR="00502642" w:rsidRPr="00092D09" w:rsidRDefault="00502642" w:rsidP="00A82D7C">
            <w:pPr>
              <w:jc w:val="both"/>
              <w:rPr>
                <w:rFonts w:ascii="Arial" w:eastAsia="Arial Unicode MS" w:hAnsi="Arial" w:cs="Arial"/>
              </w:rPr>
            </w:pPr>
          </w:p>
          <w:p w:rsidR="00502642" w:rsidRPr="00092D09" w:rsidRDefault="00502642" w:rsidP="00A82D7C">
            <w:pPr>
              <w:jc w:val="both"/>
              <w:rPr>
                <w:rFonts w:ascii="Arial" w:eastAsia="Arial Unicode MS" w:hAnsi="Arial" w:cs="Arial"/>
              </w:rPr>
            </w:pPr>
          </w:p>
          <w:p w:rsidR="00502642" w:rsidRPr="00092D09" w:rsidRDefault="00502642" w:rsidP="00A82D7C">
            <w:pPr>
              <w:jc w:val="both"/>
              <w:rPr>
                <w:rFonts w:ascii="Arial" w:eastAsia="Arial Unicode MS" w:hAnsi="Arial" w:cs="Arial"/>
              </w:rPr>
            </w:pPr>
          </w:p>
          <w:p w:rsidR="00502642" w:rsidRPr="00092D09" w:rsidRDefault="00502642" w:rsidP="00A82D7C">
            <w:pPr>
              <w:jc w:val="both"/>
              <w:rPr>
                <w:rFonts w:ascii="Arial" w:eastAsia="Arial Unicode MS" w:hAnsi="Arial" w:cs="Arial"/>
              </w:rPr>
            </w:pPr>
          </w:p>
        </w:tc>
        <w:tc>
          <w:tcPr>
            <w:tcW w:w="3241" w:type="dxa"/>
          </w:tcPr>
          <w:p w:rsidR="00502642" w:rsidRPr="00092D09" w:rsidRDefault="00502642" w:rsidP="00A82D7C">
            <w:pPr>
              <w:jc w:val="both"/>
              <w:rPr>
                <w:rFonts w:ascii="Arial" w:eastAsia="Arial Unicode MS" w:hAnsi="Arial" w:cs="Arial"/>
              </w:rPr>
            </w:pPr>
            <w:r w:rsidRPr="00092D09">
              <w:rPr>
                <w:rFonts w:ascii="Arial" w:eastAsia="Arial Unicode MS" w:hAnsi="Arial" w:cs="Arial"/>
              </w:rPr>
              <w:t>Disfruta  y valora  su trabajo y el de sus compañeros</w:t>
            </w:r>
          </w:p>
        </w:tc>
      </w:tr>
      <w:tr w:rsidR="00502642" w:rsidRPr="00092D09" w:rsidTr="00A82D7C">
        <w:trPr>
          <w:trHeight w:val="859"/>
        </w:trPr>
        <w:tc>
          <w:tcPr>
            <w:tcW w:w="1436" w:type="dxa"/>
            <w:vMerge w:val="restart"/>
          </w:tcPr>
          <w:p w:rsidR="00502642" w:rsidRPr="00092D09" w:rsidRDefault="00502642" w:rsidP="00A82D7C">
            <w:pPr>
              <w:jc w:val="both"/>
              <w:rPr>
                <w:rFonts w:ascii="Arial" w:eastAsia="Arial Unicode MS" w:hAnsi="Arial" w:cs="Arial"/>
              </w:rPr>
            </w:pPr>
            <w:r w:rsidRPr="00092D09">
              <w:rPr>
                <w:rFonts w:ascii="Arial" w:eastAsia="Arial Unicode MS" w:hAnsi="Arial" w:cs="Arial"/>
              </w:rPr>
              <w:lastRenderedPageBreak/>
              <w:t xml:space="preserve">Periodo dos                                                                </w:t>
            </w:r>
          </w:p>
        </w:tc>
        <w:tc>
          <w:tcPr>
            <w:tcW w:w="2391" w:type="dxa"/>
          </w:tcPr>
          <w:p w:rsidR="00502642" w:rsidRPr="00092D09" w:rsidRDefault="00502642" w:rsidP="00A82D7C">
            <w:pPr>
              <w:jc w:val="both"/>
              <w:rPr>
                <w:rFonts w:ascii="Arial" w:eastAsia="Arial Unicode MS" w:hAnsi="Arial" w:cs="Arial"/>
              </w:rPr>
            </w:pPr>
            <w:r w:rsidRPr="00092D09">
              <w:rPr>
                <w:rFonts w:ascii="Arial" w:eastAsia="Arial Unicode MS" w:hAnsi="Arial" w:cs="Arial"/>
              </w:rPr>
              <w:t>Música colombiana</w:t>
            </w:r>
            <w:r>
              <w:rPr>
                <w:rFonts w:ascii="Arial" w:eastAsia="Arial Unicode MS" w:hAnsi="Arial" w:cs="Arial"/>
              </w:rPr>
              <w:t xml:space="preserve"> </w:t>
            </w:r>
            <w:r w:rsidRPr="00092D09">
              <w:rPr>
                <w:rFonts w:ascii="Arial" w:eastAsia="Arial Unicode MS" w:hAnsi="Arial" w:cs="Arial"/>
              </w:rPr>
              <w:t>(pasillos, pasodoble y bambuco).</w:t>
            </w:r>
          </w:p>
        </w:tc>
        <w:tc>
          <w:tcPr>
            <w:tcW w:w="2920" w:type="dxa"/>
          </w:tcPr>
          <w:p w:rsidR="00502642" w:rsidRPr="00092D09" w:rsidRDefault="00502642" w:rsidP="00A82D7C">
            <w:pPr>
              <w:jc w:val="both"/>
              <w:rPr>
                <w:rFonts w:ascii="Arial" w:eastAsia="Arial Unicode MS" w:hAnsi="Arial" w:cs="Arial"/>
              </w:rPr>
            </w:pPr>
            <w:r w:rsidRPr="00092D09">
              <w:rPr>
                <w:rFonts w:ascii="Arial" w:eastAsia="Arial Unicode MS" w:hAnsi="Arial" w:cs="Arial"/>
              </w:rPr>
              <w:t>Reconoce los instrumentos propios de algunas regiones y la música de su contexto social  y de otras culturas.</w:t>
            </w:r>
          </w:p>
        </w:tc>
        <w:tc>
          <w:tcPr>
            <w:tcW w:w="3234" w:type="dxa"/>
          </w:tcPr>
          <w:p w:rsidR="00502642" w:rsidRPr="00092D09" w:rsidRDefault="00502642" w:rsidP="00A82D7C">
            <w:pPr>
              <w:jc w:val="both"/>
              <w:rPr>
                <w:rFonts w:ascii="Arial" w:eastAsia="Arial Unicode MS" w:hAnsi="Arial" w:cs="Arial"/>
              </w:rPr>
            </w:pPr>
            <w:r w:rsidRPr="00092D09">
              <w:rPr>
                <w:rFonts w:ascii="Arial" w:eastAsia="Arial Unicode MS" w:hAnsi="Arial" w:cs="Arial"/>
              </w:rPr>
              <w:t>Establece diferencias entre la música colombiana y otros ritmos como el pop.</w:t>
            </w:r>
          </w:p>
        </w:tc>
        <w:tc>
          <w:tcPr>
            <w:tcW w:w="3241" w:type="dxa"/>
          </w:tcPr>
          <w:p w:rsidR="00502642" w:rsidRPr="00092D09" w:rsidRDefault="00502642" w:rsidP="00A82D7C">
            <w:pPr>
              <w:jc w:val="both"/>
              <w:rPr>
                <w:rFonts w:ascii="Arial" w:eastAsia="Arial Unicode MS" w:hAnsi="Arial" w:cs="Arial"/>
              </w:rPr>
            </w:pPr>
            <w:r w:rsidRPr="00092D09">
              <w:rPr>
                <w:rFonts w:ascii="Arial" w:eastAsia="Arial Unicode MS" w:hAnsi="Arial" w:cs="Arial"/>
              </w:rPr>
              <w:t>Demuestra interés por el trabajo en equipo.</w:t>
            </w:r>
          </w:p>
          <w:p w:rsidR="00502642" w:rsidRPr="00092D09" w:rsidRDefault="00502642" w:rsidP="00A82D7C">
            <w:pPr>
              <w:jc w:val="both"/>
              <w:rPr>
                <w:rFonts w:ascii="Arial" w:eastAsia="Arial Unicode MS" w:hAnsi="Arial" w:cs="Arial"/>
              </w:rPr>
            </w:pPr>
          </w:p>
          <w:p w:rsidR="00502642" w:rsidRPr="00092D09" w:rsidRDefault="00502642" w:rsidP="00A82D7C">
            <w:pPr>
              <w:jc w:val="both"/>
              <w:rPr>
                <w:rFonts w:ascii="Arial" w:eastAsia="Arial Unicode MS" w:hAnsi="Arial" w:cs="Arial"/>
              </w:rPr>
            </w:pPr>
          </w:p>
        </w:tc>
      </w:tr>
      <w:tr w:rsidR="00502642" w:rsidRPr="00092D09" w:rsidTr="00A82D7C">
        <w:trPr>
          <w:trHeight w:val="592"/>
        </w:trPr>
        <w:tc>
          <w:tcPr>
            <w:tcW w:w="1436" w:type="dxa"/>
            <w:vMerge/>
          </w:tcPr>
          <w:p w:rsidR="00502642" w:rsidRPr="00092D09" w:rsidRDefault="00502642" w:rsidP="00A82D7C">
            <w:pPr>
              <w:jc w:val="both"/>
              <w:rPr>
                <w:rFonts w:ascii="Arial" w:eastAsia="Arial Unicode MS" w:hAnsi="Arial" w:cs="Arial"/>
              </w:rPr>
            </w:pPr>
          </w:p>
        </w:tc>
        <w:tc>
          <w:tcPr>
            <w:tcW w:w="2391" w:type="dxa"/>
          </w:tcPr>
          <w:p w:rsidR="00502642" w:rsidRPr="00092D09" w:rsidRDefault="00502642" w:rsidP="00A82D7C">
            <w:pPr>
              <w:jc w:val="both"/>
              <w:rPr>
                <w:rFonts w:ascii="Arial" w:eastAsia="Arial Unicode MS" w:hAnsi="Arial" w:cs="Arial"/>
              </w:rPr>
            </w:pPr>
            <w:r w:rsidRPr="00092D09">
              <w:rPr>
                <w:rFonts w:ascii="Arial" w:eastAsia="Arial Unicode MS" w:hAnsi="Arial" w:cs="Arial"/>
              </w:rPr>
              <w:t>La figura humana y  composición en cuadrantes.</w:t>
            </w:r>
          </w:p>
          <w:p w:rsidR="00502642" w:rsidRPr="00092D09" w:rsidRDefault="00502642" w:rsidP="00A82D7C">
            <w:pPr>
              <w:jc w:val="both"/>
              <w:rPr>
                <w:rFonts w:ascii="Arial" w:eastAsia="Arial Unicode MS" w:hAnsi="Arial" w:cs="Arial"/>
              </w:rPr>
            </w:pPr>
            <w:r w:rsidRPr="00092D09">
              <w:rPr>
                <w:rFonts w:ascii="Arial" w:eastAsia="Arial Unicode MS" w:hAnsi="Arial" w:cs="Arial"/>
              </w:rPr>
              <w:t>Composición y volumen</w:t>
            </w:r>
          </w:p>
        </w:tc>
        <w:tc>
          <w:tcPr>
            <w:tcW w:w="2920" w:type="dxa"/>
          </w:tcPr>
          <w:p w:rsidR="00502642" w:rsidRPr="00092D09" w:rsidRDefault="00502642" w:rsidP="00A82D7C">
            <w:pPr>
              <w:jc w:val="both"/>
              <w:rPr>
                <w:rFonts w:ascii="Arial" w:eastAsia="Arial Unicode MS" w:hAnsi="Arial" w:cs="Arial"/>
              </w:rPr>
            </w:pPr>
            <w:r w:rsidRPr="00092D09">
              <w:rPr>
                <w:rFonts w:ascii="Arial" w:eastAsia="Arial Unicode MS" w:hAnsi="Arial" w:cs="Arial"/>
              </w:rPr>
              <w:t>Identifica las características de código escrito y sus formas</w:t>
            </w:r>
          </w:p>
          <w:p w:rsidR="00502642" w:rsidRPr="00092D09" w:rsidRDefault="00502642" w:rsidP="00A82D7C">
            <w:pPr>
              <w:jc w:val="both"/>
              <w:rPr>
                <w:rFonts w:ascii="Arial" w:eastAsia="Arial Unicode MS" w:hAnsi="Arial" w:cs="Arial"/>
              </w:rPr>
            </w:pPr>
          </w:p>
          <w:p w:rsidR="00502642" w:rsidRPr="00092D09" w:rsidRDefault="00502642" w:rsidP="00A82D7C">
            <w:pPr>
              <w:jc w:val="both"/>
              <w:rPr>
                <w:rFonts w:ascii="Arial" w:eastAsia="Arial Unicode MS" w:hAnsi="Arial" w:cs="Arial"/>
              </w:rPr>
            </w:pPr>
          </w:p>
          <w:p w:rsidR="00502642" w:rsidRPr="00092D09" w:rsidRDefault="00502642" w:rsidP="00A82D7C">
            <w:pPr>
              <w:jc w:val="both"/>
              <w:rPr>
                <w:rFonts w:ascii="Arial" w:eastAsia="Arial Unicode MS" w:hAnsi="Arial" w:cs="Arial"/>
              </w:rPr>
            </w:pPr>
          </w:p>
        </w:tc>
        <w:tc>
          <w:tcPr>
            <w:tcW w:w="3234" w:type="dxa"/>
          </w:tcPr>
          <w:p w:rsidR="00502642" w:rsidRPr="00092D09" w:rsidRDefault="00502642" w:rsidP="00A82D7C">
            <w:pPr>
              <w:jc w:val="both"/>
              <w:rPr>
                <w:rFonts w:ascii="Arial" w:eastAsia="Arial Unicode MS" w:hAnsi="Arial" w:cs="Arial"/>
              </w:rPr>
            </w:pPr>
            <w:r w:rsidRPr="00092D09">
              <w:rPr>
                <w:rFonts w:ascii="Arial" w:eastAsia="Arial Unicode MS" w:hAnsi="Arial" w:cs="Arial"/>
              </w:rPr>
              <w:t>Comprende y explicas los  pasos y esquemas  para realizar la figura humana.</w:t>
            </w:r>
          </w:p>
        </w:tc>
        <w:tc>
          <w:tcPr>
            <w:tcW w:w="3241" w:type="dxa"/>
          </w:tcPr>
          <w:p w:rsidR="00502642" w:rsidRPr="00092D09" w:rsidRDefault="00502642" w:rsidP="00A82D7C">
            <w:pPr>
              <w:jc w:val="both"/>
              <w:rPr>
                <w:rFonts w:ascii="Arial" w:eastAsia="Arial Unicode MS" w:hAnsi="Arial" w:cs="Arial"/>
              </w:rPr>
            </w:pPr>
            <w:r w:rsidRPr="00092D09">
              <w:rPr>
                <w:rFonts w:ascii="Arial" w:eastAsia="Arial Unicode MS" w:hAnsi="Arial" w:cs="Arial"/>
              </w:rPr>
              <w:t>Realiza con agrado sus construcciones artísticas</w:t>
            </w:r>
          </w:p>
          <w:p w:rsidR="00502642" w:rsidRPr="00092D09" w:rsidRDefault="00502642" w:rsidP="00A82D7C">
            <w:pPr>
              <w:jc w:val="both"/>
              <w:rPr>
                <w:rFonts w:ascii="Arial" w:eastAsia="Arial Unicode MS" w:hAnsi="Arial" w:cs="Arial"/>
              </w:rPr>
            </w:pPr>
          </w:p>
        </w:tc>
      </w:tr>
      <w:tr w:rsidR="00502642" w:rsidRPr="00092D09" w:rsidTr="00A82D7C">
        <w:trPr>
          <w:trHeight w:val="1992"/>
        </w:trPr>
        <w:tc>
          <w:tcPr>
            <w:tcW w:w="1436" w:type="dxa"/>
            <w:vMerge/>
          </w:tcPr>
          <w:p w:rsidR="00502642" w:rsidRPr="00092D09" w:rsidRDefault="00502642" w:rsidP="00A82D7C">
            <w:pPr>
              <w:jc w:val="both"/>
              <w:rPr>
                <w:rFonts w:ascii="Arial" w:eastAsia="Arial Unicode MS" w:hAnsi="Arial" w:cs="Arial"/>
              </w:rPr>
            </w:pPr>
          </w:p>
        </w:tc>
        <w:tc>
          <w:tcPr>
            <w:tcW w:w="2391" w:type="dxa"/>
          </w:tcPr>
          <w:p w:rsidR="00502642" w:rsidRPr="00092D09" w:rsidRDefault="00502642" w:rsidP="00A82D7C">
            <w:pPr>
              <w:jc w:val="both"/>
              <w:rPr>
                <w:rFonts w:ascii="Arial" w:eastAsia="Arial Unicode MS" w:hAnsi="Arial" w:cs="Arial"/>
              </w:rPr>
            </w:pPr>
            <w:r w:rsidRPr="00092D09">
              <w:rPr>
                <w:rFonts w:ascii="Arial" w:eastAsia="Arial Unicode MS" w:hAnsi="Arial" w:cs="Arial"/>
              </w:rPr>
              <w:t>La dramatización y caracterización de personajes.</w:t>
            </w:r>
          </w:p>
          <w:p w:rsidR="00502642" w:rsidRPr="00092D09" w:rsidRDefault="00502642" w:rsidP="00A82D7C">
            <w:pPr>
              <w:jc w:val="both"/>
              <w:rPr>
                <w:rFonts w:ascii="Arial" w:eastAsia="Arial Unicode MS" w:hAnsi="Arial" w:cs="Arial"/>
              </w:rPr>
            </w:pPr>
            <w:r w:rsidRPr="00092D09">
              <w:rPr>
                <w:rFonts w:ascii="Arial" w:eastAsia="Arial Unicode MS" w:hAnsi="Arial" w:cs="Arial"/>
              </w:rPr>
              <w:t>Indumentaria y preparación de la caracterización</w:t>
            </w:r>
          </w:p>
          <w:p w:rsidR="00502642" w:rsidRPr="00092D09" w:rsidRDefault="00502642" w:rsidP="00A82D7C">
            <w:pPr>
              <w:jc w:val="both"/>
              <w:rPr>
                <w:rFonts w:ascii="Arial" w:eastAsia="Arial Unicode MS" w:hAnsi="Arial" w:cs="Arial"/>
              </w:rPr>
            </w:pPr>
          </w:p>
          <w:p w:rsidR="00502642" w:rsidRPr="00092D09" w:rsidRDefault="00502642" w:rsidP="00A82D7C">
            <w:pPr>
              <w:jc w:val="both"/>
              <w:rPr>
                <w:rFonts w:ascii="Arial" w:eastAsia="Arial Unicode MS" w:hAnsi="Arial" w:cs="Arial"/>
              </w:rPr>
            </w:pPr>
          </w:p>
        </w:tc>
        <w:tc>
          <w:tcPr>
            <w:tcW w:w="2920" w:type="dxa"/>
          </w:tcPr>
          <w:p w:rsidR="00502642" w:rsidRPr="00092D09" w:rsidRDefault="00502642" w:rsidP="00A82D7C">
            <w:pPr>
              <w:jc w:val="both"/>
              <w:rPr>
                <w:rFonts w:ascii="Arial" w:eastAsia="Arial Unicode MS" w:hAnsi="Arial" w:cs="Arial"/>
              </w:rPr>
            </w:pPr>
            <w:r w:rsidRPr="00092D09">
              <w:rPr>
                <w:rFonts w:ascii="Arial" w:eastAsia="Arial Unicode MS" w:hAnsi="Arial" w:cs="Arial"/>
              </w:rPr>
              <w:t>Reconoce los diferentes roles del teatro</w:t>
            </w:r>
          </w:p>
        </w:tc>
        <w:tc>
          <w:tcPr>
            <w:tcW w:w="3234" w:type="dxa"/>
          </w:tcPr>
          <w:p w:rsidR="00502642" w:rsidRPr="00092D09" w:rsidRDefault="00502642" w:rsidP="00A82D7C">
            <w:pPr>
              <w:jc w:val="both"/>
              <w:rPr>
                <w:rFonts w:ascii="Arial" w:eastAsia="Arial Unicode MS" w:hAnsi="Arial" w:cs="Arial"/>
              </w:rPr>
            </w:pPr>
            <w:r w:rsidRPr="00092D09">
              <w:rPr>
                <w:rFonts w:ascii="Arial" w:eastAsia="Arial Unicode MS" w:hAnsi="Arial" w:cs="Arial"/>
              </w:rPr>
              <w:t>Identifica y compara sus fantasías en los diferentes escenarios y roles del teatro</w:t>
            </w:r>
          </w:p>
        </w:tc>
        <w:tc>
          <w:tcPr>
            <w:tcW w:w="3241" w:type="dxa"/>
          </w:tcPr>
          <w:p w:rsidR="00502642" w:rsidRPr="00092D09" w:rsidRDefault="00502642" w:rsidP="00A82D7C">
            <w:pPr>
              <w:jc w:val="both"/>
              <w:rPr>
                <w:rFonts w:ascii="Arial" w:eastAsia="Arial Unicode MS" w:hAnsi="Arial" w:cs="Arial"/>
              </w:rPr>
            </w:pPr>
            <w:r w:rsidRPr="00092D09">
              <w:rPr>
                <w:rFonts w:ascii="Arial" w:eastAsia="Arial Unicode MS" w:hAnsi="Arial" w:cs="Arial"/>
              </w:rPr>
              <w:t>Valora su trabajo y el de sus compañeros</w:t>
            </w:r>
          </w:p>
          <w:p w:rsidR="00502642" w:rsidRPr="00092D09" w:rsidRDefault="00502642" w:rsidP="00A82D7C">
            <w:pPr>
              <w:jc w:val="both"/>
              <w:rPr>
                <w:rFonts w:ascii="Arial" w:eastAsia="Arial Unicode MS" w:hAnsi="Arial" w:cs="Arial"/>
              </w:rPr>
            </w:pPr>
          </w:p>
          <w:p w:rsidR="00502642" w:rsidRPr="00092D09" w:rsidRDefault="00502642" w:rsidP="00A82D7C">
            <w:pPr>
              <w:jc w:val="both"/>
              <w:rPr>
                <w:rFonts w:ascii="Arial" w:eastAsia="Arial Unicode MS" w:hAnsi="Arial" w:cs="Arial"/>
              </w:rPr>
            </w:pPr>
          </w:p>
          <w:p w:rsidR="00502642" w:rsidRPr="00092D09" w:rsidRDefault="00502642" w:rsidP="00A82D7C">
            <w:pPr>
              <w:jc w:val="both"/>
              <w:rPr>
                <w:rFonts w:ascii="Arial" w:eastAsia="Arial Unicode MS" w:hAnsi="Arial" w:cs="Arial"/>
              </w:rPr>
            </w:pPr>
          </w:p>
          <w:p w:rsidR="00502642" w:rsidRPr="00092D09" w:rsidRDefault="00502642" w:rsidP="00A82D7C">
            <w:pPr>
              <w:jc w:val="both"/>
              <w:rPr>
                <w:rFonts w:ascii="Arial" w:eastAsia="Arial Unicode MS" w:hAnsi="Arial" w:cs="Arial"/>
              </w:rPr>
            </w:pPr>
          </w:p>
        </w:tc>
      </w:tr>
      <w:tr w:rsidR="00502642" w:rsidRPr="00092D09" w:rsidTr="00A82D7C">
        <w:trPr>
          <w:trHeight w:val="2428"/>
        </w:trPr>
        <w:tc>
          <w:tcPr>
            <w:tcW w:w="1436" w:type="dxa"/>
            <w:vMerge w:val="restart"/>
          </w:tcPr>
          <w:p w:rsidR="00502642" w:rsidRPr="00092D09" w:rsidRDefault="00502642" w:rsidP="00A82D7C">
            <w:pPr>
              <w:jc w:val="both"/>
              <w:rPr>
                <w:rFonts w:ascii="Arial" w:eastAsia="Arial Unicode MS" w:hAnsi="Arial" w:cs="Arial"/>
              </w:rPr>
            </w:pPr>
            <w:r w:rsidRPr="00092D09">
              <w:rPr>
                <w:rFonts w:ascii="Arial" w:eastAsia="Arial Unicode MS" w:hAnsi="Arial" w:cs="Arial"/>
              </w:rPr>
              <w:t>Periodo tres</w:t>
            </w:r>
          </w:p>
        </w:tc>
        <w:tc>
          <w:tcPr>
            <w:tcW w:w="2391" w:type="dxa"/>
          </w:tcPr>
          <w:p w:rsidR="00502642" w:rsidRPr="00092D09" w:rsidRDefault="00502642" w:rsidP="00A82D7C">
            <w:pPr>
              <w:jc w:val="both"/>
              <w:rPr>
                <w:rFonts w:ascii="Arial" w:eastAsia="Arial Unicode MS" w:hAnsi="Arial" w:cs="Arial"/>
              </w:rPr>
            </w:pPr>
          </w:p>
          <w:p w:rsidR="00502642" w:rsidRPr="00092D09" w:rsidRDefault="00502642" w:rsidP="00A82D7C">
            <w:pPr>
              <w:jc w:val="both"/>
              <w:rPr>
                <w:rFonts w:ascii="Arial" w:eastAsia="Arial Unicode MS" w:hAnsi="Arial" w:cs="Arial"/>
              </w:rPr>
            </w:pPr>
            <w:r w:rsidRPr="00092D09">
              <w:rPr>
                <w:rFonts w:ascii="Arial" w:eastAsia="Arial Unicode MS" w:hAnsi="Arial" w:cs="Arial"/>
              </w:rPr>
              <w:t>El género de la música pop en Colombia ,sus intérpretes, características y obra de estos artistas</w:t>
            </w:r>
          </w:p>
          <w:p w:rsidR="00502642" w:rsidRPr="00092D09" w:rsidRDefault="00502642" w:rsidP="00A82D7C">
            <w:pPr>
              <w:jc w:val="both"/>
              <w:rPr>
                <w:rFonts w:ascii="Arial" w:eastAsia="Arial Unicode MS" w:hAnsi="Arial" w:cs="Arial"/>
              </w:rPr>
            </w:pPr>
          </w:p>
        </w:tc>
        <w:tc>
          <w:tcPr>
            <w:tcW w:w="2920" w:type="dxa"/>
          </w:tcPr>
          <w:p w:rsidR="00502642" w:rsidRPr="00092D09" w:rsidRDefault="00502642" w:rsidP="00A82D7C">
            <w:pPr>
              <w:jc w:val="both"/>
              <w:rPr>
                <w:rFonts w:ascii="Arial" w:eastAsia="Arial Unicode MS" w:hAnsi="Arial" w:cs="Arial"/>
              </w:rPr>
            </w:pPr>
            <w:r w:rsidRPr="00092D09">
              <w:rPr>
                <w:rFonts w:ascii="Arial" w:eastAsia="Arial Unicode MS" w:hAnsi="Arial" w:cs="Arial"/>
              </w:rPr>
              <w:t>Identifica las características propias de los diferentes géneros de la música</w:t>
            </w:r>
          </w:p>
        </w:tc>
        <w:tc>
          <w:tcPr>
            <w:tcW w:w="3234" w:type="dxa"/>
          </w:tcPr>
          <w:p w:rsidR="00502642" w:rsidRPr="00092D09" w:rsidRDefault="00502642" w:rsidP="00A82D7C">
            <w:pPr>
              <w:jc w:val="both"/>
              <w:rPr>
                <w:rFonts w:ascii="Arial" w:eastAsia="Arial Unicode MS" w:hAnsi="Arial" w:cs="Arial"/>
              </w:rPr>
            </w:pPr>
            <w:r w:rsidRPr="00092D09">
              <w:rPr>
                <w:rFonts w:ascii="Arial" w:eastAsia="Arial Unicode MS" w:hAnsi="Arial" w:cs="Arial"/>
              </w:rPr>
              <w:t>Realiza elementos propios de una temática dada siguiendo instrucciones.</w:t>
            </w:r>
          </w:p>
        </w:tc>
        <w:tc>
          <w:tcPr>
            <w:tcW w:w="3241" w:type="dxa"/>
          </w:tcPr>
          <w:p w:rsidR="00502642" w:rsidRPr="00092D09" w:rsidRDefault="00502642" w:rsidP="00A82D7C">
            <w:pPr>
              <w:jc w:val="both"/>
              <w:rPr>
                <w:rFonts w:ascii="Arial" w:eastAsia="Arial Unicode MS" w:hAnsi="Arial" w:cs="Arial"/>
              </w:rPr>
            </w:pPr>
            <w:r w:rsidRPr="00092D09">
              <w:rPr>
                <w:rFonts w:ascii="Arial" w:eastAsia="Arial Unicode MS" w:hAnsi="Arial" w:cs="Arial"/>
              </w:rPr>
              <w:t>Expresa sus ideas, sentimientos e intereses y escucha respetuosamente a los demás.</w:t>
            </w:r>
          </w:p>
        </w:tc>
      </w:tr>
      <w:tr w:rsidR="00502642" w:rsidRPr="00092D09" w:rsidTr="00A82D7C">
        <w:trPr>
          <w:trHeight w:val="1490"/>
        </w:trPr>
        <w:tc>
          <w:tcPr>
            <w:tcW w:w="1436" w:type="dxa"/>
            <w:vMerge/>
          </w:tcPr>
          <w:p w:rsidR="00502642" w:rsidRPr="00092D09" w:rsidRDefault="00502642" w:rsidP="00A82D7C">
            <w:pPr>
              <w:jc w:val="both"/>
              <w:rPr>
                <w:rFonts w:ascii="Arial" w:eastAsia="Arial Unicode MS" w:hAnsi="Arial" w:cs="Arial"/>
              </w:rPr>
            </w:pPr>
          </w:p>
        </w:tc>
        <w:tc>
          <w:tcPr>
            <w:tcW w:w="2391" w:type="dxa"/>
          </w:tcPr>
          <w:p w:rsidR="00502642" w:rsidRPr="00092D09" w:rsidRDefault="00502642" w:rsidP="00A82D7C">
            <w:pPr>
              <w:jc w:val="both"/>
              <w:rPr>
                <w:rFonts w:ascii="Arial" w:eastAsia="Arial Unicode MS" w:hAnsi="Arial" w:cs="Arial"/>
              </w:rPr>
            </w:pPr>
            <w:r w:rsidRPr="00092D09">
              <w:rPr>
                <w:rFonts w:ascii="Arial" w:eastAsia="Arial Unicode MS" w:hAnsi="Arial" w:cs="Arial"/>
              </w:rPr>
              <w:t>La escultura, modelado en plastilina, arcilla y barro</w:t>
            </w:r>
          </w:p>
          <w:p w:rsidR="00502642" w:rsidRPr="00092D09" w:rsidRDefault="00502642" w:rsidP="00A82D7C">
            <w:pPr>
              <w:jc w:val="both"/>
              <w:rPr>
                <w:rFonts w:ascii="Arial" w:eastAsia="Arial Unicode MS" w:hAnsi="Arial" w:cs="Arial"/>
              </w:rPr>
            </w:pPr>
          </w:p>
          <w:p w:rsidR="00502642" w:rsidRPr="00092D09" w:rsidRDefault="00502642" w:rsidP="00A82D7C">
            <w:pPr>
              <w:jc w:val="both"/>
              <w:rPr>
                <w:rFonts w:ascii="Arial" w:eastAsia="Arial Unicode MS" w:hAnsi="Arial" w:cs="Arial"/>
              </w:rPr>
            </w:pPr>
          </w:p>
        </w:tc>
        <w:tc>
          <w:tcPr>
            <w:tcW w:w="2920" w:type="dxa"/>
          </w:tcPr>
          <w:p w:rsidR="00502642" w:rsidRPr="00092D09" w:rsidRDefault="00502642" w:rsidP="00A82D7C">
            <w:pPr>
              <w:jc w:val="both"/>
              <w:rPr>
                <w:rFonts w:ascii="Arial" w:eastAsia="Arial Unicode MS" w:hAnsi="Arial" w:cs="Arial"/>
              </w:rPr>
            </w:pPr>
            <w:r w:rsidRPr="00092D09">
              <w:rPr>
                <w:rFonts w:ascii="Arial" w:eastAsia="Arial Unicode MS" w:hAnsi="Arial" w:cs="Arial"/>
              </w:rPr>
              <w:t>Identifica las diferencias entre las diferentes formas de escultura</w:t>
            </w:r>
          </w:p>
        </w:tc>
        <w:tc>
          <w:tcPr>
            <w:tcW w:w="3234" w:type="dxa"/>
          </w:tcPr>
          <w:p w:rsidR="00502642" w:rsidRPr="00092D09" w:rsidRDefault="00502642" w:rsidP="00A82D7C">
            <w:pPr>
              <w:jc w:val="both"/>
              <w:rPr>
                <w:rFonts w:ascii="Arial" w:eastAsia="Arial Unicode MS" w:hAnsi="Arial" w:cs="Arial"/>
              </w:rPr>
            </w:pPr>
            <w:r w:rsidRPr="00092D09">
              <w:rPr>
                <w:rFonts w:ascii="Arial" w:eastAsia="Arial Unicode MS" w:hAnsi="Arial" w:cs="Arial"/>
              </w:rPr>
              <w:t>Realiza modelos de la figura humana con plastilina ,barro y arcilla</w:t>
            </w:r>
          </w:p>
        </w:tc>
        <w:tc>
          <w:tcPr>
            <w:tcW w:w="3241" w:type="dxa"/>
          </w:tcPr>
          <w:p w:rsidR="00502642" w:rsidRPr="00092D09" w:rsidRDefault="00502642" w:rsidP="00A82D7C">
            <w:pPr>
              <w:jc w:val="both"/>
              <w:rPr>
                <w:rFonts w:ascii="Arial" w:eastAsia="Arial Unicode MS" w:hAnsi="Arial" w:cs="Arial"/>
              </w:rPr>
            </w:pPr>
            <w:r w:rsidRPr="00092D09">
              <w:rPr>
                <w:rFonts w:ascii="Arial" w:eastAsia="Arial Unicode MS" w:hAnsi="Arial" w:cs="Arial"/>
              </w:rPr>
              <w:t>Disfruta de las creaciones elaboradas en el aula de clase</w:t>
            </w:r>
          </w:p>
        </w:tc>
      </w:tr>
      <w:tr w:rsidR="00502642" w:rsidRPr="00092D09" w:rsidTr="00A82D7C">
        <w:trPr>
          <w:trHeight w:val="1155"/>
        </w:trPr>
        <w:tc>
          <w:tcPr>
            <w:tcW w:w="1436" w:type="dxa"/>
            <w:vMerge/>
          </w:tcPr>
          <w:p w:rsidR="00502642" w:rsidRPr="00092D09" w:rsidRDefault="00502642" w:rsidP="00A82D7C">
            <w:pPr>
              <w:jc w:val="both"/>
              <w:rPr>
                <w:rFonts w:ascii="Arial" w:eastAsia="Arial Unicode MS" w:hAnsi="Arial" w:cs="Arial"/>
              </w:rPr>
            </w:pPr>
          </w:p>
        </w:tc>
        <w:tc>
          <w:tcPr>
            <w:tcW w:w="2391" w:type="dxa"/>
          </w:tcPr>
          <w:p w:rsidR="00502642" w:rsidRPr="00092D09" w:rsidRDefault="00502642" w:rsidP="00A82D7C">
            <w:pPr>
              <w:jc w:val="both"/>
              <w:rPr>
                <w:rFonts w:ascii="Arial" w:eastAsia="Arial Unicode MS" w:hAnsi="Arial" w:cs="Arial"/>
              </w:rPr>
            </w:pPr>
            <w:r w:rsidRPr="00092D09">
              <w:rPr>
                <w:rFonts w:ascii="Arial" w:eastAsia="Arial Unicode MS" w:hAnsi="Arial" w:cs="Arial"/>
              </w:rPr>
              <w:t>La danza y pantomima.  el teatro mudo y sus orígenes</w:t>
            </w:r>
          </w:p>
        </w:tc>
        <w:tc>
          <w:tcPr>
            <w:tcW w:w="2920" w:type="dxa"/>
          </w:tcPr>
          <w:p w:rsidR="00502642" w:rsidRPr="00092D09" w:rsidRDefault="00502642" w:rsidP="00A82D7C">
            <w:pPr>
              <w:jc w:val="both"/>
              <w:rPr>
                <w:rFonts w:ascii="Arial" w:eastAsia="Arial Unicode MS" w:hAnsi="Arial" w:cs="Arial"/>
              </w:rPr>
            </w:pPr>
            <w:r w:rsidRPr="00092D09">
              <w:rPr>
                <w:rFonts w:ascii="Arial" w:eastAsia="Arial Unicode MS" w:hAnsi="Arial" w:cs="Arial"/>
              </w:rPr>
              <w:t>Identifica los diferentes conceptos de pantomima y teatro mudo</w:t>
            </w:r>
          </w:p>
        </w:tc>
        <w:tc>
          <w:tcPr>
            <w:tcW w:w="3234" w:type="dxa"/>
          </w:tcPr>
          <w:p w:rsidR="00502642" w:rsidRPr="00092D09" w:rsidRDefault="00502642" w:rsidP="00A82D7C">
            <w:pPr>
              <w:jc w:val="both"/>
              <w:rPr>
                <w:rFonts w:ascii="Arial" w:eastAsia="Arial Unicode MS" w:hAnsi="Arial" w:cs="Arial"/>
              </w:rPr>
            </w:pPr>
            <w:r w:rsidRPr="00092D09">
              <w:rPr>
                <w:rFonts w:ascii="Arial" w:eastAsia="Arial Unicode MS" w:hAnsi="Arial" w:cs="Arial"/>
              </w:rPr>
              <w:t>Realiza ejercicios de pantomima y  diálogos mudos.</w:t>
            </w:r>
          </w:p>
        </w:tc>
        <w:tc>
          <w:tcPr>
            <w:tcW w:w="3241" w:type="dxa"/>
          </w:tcPr>
          <w:p w:rsidR="00502642" w:rsidRPr="00092D09" w:rsidRDefault="00502642" w:rsidP="00A82D7C">
            <w:pPr>
              <w:jc w:val="both"/>
              <w:rPr>
                <w:rFonts w:ascii="Arial" w:eastAsia="Arial Unicode MS" w:hAnsi="Arial" w:cs="Arial"/>
              </w:rPr>
            </w:pPr>
            <w:r w:rsidRPr="00092D09">
              <w:rPr>
                <w:rFonts w:ascii="Arial" w:eastAsia="Arial Unicode MS" w:hAnsi="Arial" w:cs="Arial"/>
              </w:rPr>
              <w:t>Practica la escucha en los eventos del área</w:t>
            </w:r>
          </w:p>
        </w:tc>
      </w:tr>
      <w:tr w:rsidR="00502642" w:rsidRPr="00092D09" w:rsidTr="00A82D7C">
        <w:trPr>
          <w:trHeight w:val="1222"/>
        </w:trPr>
        <w:tc>
          <w:tcPr>
            <w:tcW w:w="1436" w:type="dxa"/>
            <w:vMerge w:val="restart"/>
          </w:tcPr>
          <w:p w:rsidR="00502642" w:rsidRPr="00092D09" w:rsidRDefault="00502642" w:rsidP="00A82D7C">
            <w:pPr>
              <w:jc w:val="both"/>
              <w:rPr>
                <w:rFonts w:ascii="Arial" w:eastAsia="Arial Unicode MS" w:hAnsi="Arial" w:cs="Arial"/>
              </w:rPr>
            </w:pPr>
            <w:r w:rsidRPr="00092D09">
              <w:rPr>
                <w:rFonts w:ascii="Arial" w:eastAsia="Arial Unicode MS" w:hAnsi="Arial" w:cs="Arial"/>
              </w:rPr>
              <w:t>Periodo cuatro</w:t>
            </w:r>
          </w:p>
        </w:tc>
        <w:tc>
          <w:tcPr>
            <w:tcW w:w="2391" w:type="dxa"/>
          </w:tcPr>
          <w:p w:rsidR="00502642" w:rsidRPr="00092D09" w:rsidRDefault="00502642" w:rsidP="00A82D7C">
            <w:pPr>
              <w:jc w:val="both"/>
              <w:rPr>
                <w:rFonts w:ascii="Arial" w:eastAsia="Arial Unicode MS" w:hAnsi="Arial" w:cs="Arial"/>
              </w:rPr>
            </w:pPr>
            <w:r w:rsidRPr="00092D09">
              <w:rPr>
                <w:rFonts w:ascii="Arial" w:eastAsia="Arial Unicode MS" w:hAnsi="Arial" w:cs="Arial"/>
              </w:rPr>
              <w:t>La música y los ritmos contemporáneos y la influencia de la música extranjera</w:t>
            </w:r>
          </w:p>
          <w:p w:rsidR="00502642" w:rsidRPr="00092D09" w:rsidRDefault="00502642" w:rsidP="00A82D7C">
            <w:pPr>
              <w:jc w:val="both"/>
              <w:rPr>
                <w:rFonts w:ascii="Arial" w:eastAsia="Arial Unicode MS" w:hAnsi="Arial" w:cs="Arial"/>
              </w:rPr>
            </w:pPr>
          </w:p>
        </w:tc>
        <w:tc>
          <w:tcPr>
            <w:tcW w:w="2920" w:type="dxa"/>
          </w:tcPr>
          <w:p w:rsidR="00502642" w:rsidRPr="00092D09" w:rsidRDefault="00502642" w:rsidP="00A82D7C">
            <w:pPr>
              <w:jc w:val="both"/>
              <w:rPr>
                <w:rFonts w:ascii="Arial" w:eastAsia="Arial Unicode MS" w:hAnsi="Arial" w:cs="Arial"/>
              </w:rPr>
            </w:pPr>
            <w:r w:rsidRPr="00092D09">
              <w:rPr>
                <w:rFonts w:ascii="Arial" w:eastAsia="Arial Unicode MS" w:hAnsi="Arial" w:cs="Arial"/>
              </w:rPr>
              <w:t>Identifica la importancia de la evolución de la música.</w:t>
            </w:r>
          </w:p>
        </w:tc>
        <w:tc>
          <w:tcPr>
            <w:tcW w:w="3234" w:type="dxa"/>
          </w:tcPr>
          <w:p w:rsidR="00502642" w:rsidRPr="00092D09" w:rsidRDefault="00502642" w:rsidP="00A82D7C">
            <w:pPr>
              <w:jc w:val="both"/>
              <w:rPr>
                <w:rFonts w:ascii="Arial" w:eastAsia="Arial Unicode MS" w:hAnsi="Arial" w:cs="Arial"/>
              </w:rPr>
            </w:pPr>
            <w:r w:rsidRPr="00092D09">
              <w:rPr>
                <w:rFonts w:ascii="Arial" w:eastAsia="Arial Unicode MS" w:hAnsi="Arial" w:cs="Arial"/>
              </w:rPr>
              <w:t>Pone en práctica sus conocimientos con diferentes actividades</w:t>
            </w:r>
          </w:p>
        </w:tc>
        <w:tc>
          <w:tcPr>
            <w:tcW w:w="3241" w:type="dxa"/>
          </w:tcPr>
          <w:p w:rsidR="00502642" w:rsidRPr="00092D09" w:rsidRDefault="00502642" w:rsidP="00A82D7C">
            <w:pPr>
              <w:jc w:val="both"/>
              <w:rPr>
                <w:rFonts w:ascii="Arial" w:eastAsia="Arial Unicode MS" w:hAnsi="Arial" w:cs="Arial"/>
              </w:rPr>
            </w:pPr>
            <w:r w:rsidRPr="00092D09">
              <w:rPr>
                <w:rFonts w:ascii="Arial" w:eastAsia="Arial Unicode MS" w:hAnsi="Arial" w:cs="Arial"/>
              </w:rPr>
              <w:t>Respeta las ideas expresadas por los otros</w:t>
            </w:r>
          </w:p>
        </w:tc>
      </w:tr>
      <w:tr w:rsidR="00502642" w:rsidRPr="00092D09" w:rsidTr="00A82D7C">
        <w:trPr>
          <w:trHeight w:val="1875"/>
        </w:trPr>
        <w:tc>
          <w:tcPr>
            <w:tcW w:w="1436" w:type="dxa"/>
            <w:vMerge/>
          </w:tcPr>
          <w:p w:rsidR="00502642" w:rsidRPr="00092D09" w:rsidRDefault="00502642" w:rsidP="00A82D7C">
            <w:pPr>
              <w:jc w:val="both"/>
              <w:rPr>
                <w:rFonts w:ascii="Arial" w:eastAsia="Arial Unicode MS" w:hAnsi="Arial" w:cs="Arial"/>
              </w:rPr>
            </w:pPr>
          </w:p>
        </w:tc>
        <w:tc>
          <w:tcPr>
            <w:tcW w:w="2391" w:type="dxa"/>
          </w:tcPr>
          <w:p w:rsidR="00502642" w:rsidRPr="00092D09" w:rsidRDefault="00502642" w:rsidP="00A82D7C">
            <w:pPr>
              <w:jc w:val="both"/>
              <w:rPr>
                <w:rFonts w:ascii="Arial" w:eastAsia="Arial Unicode MS" w:hAnsi="Arial" w:cs="Arial"/>
              </w:rPr>
            </w:pPr>
            <w:r w:rsidRPr="00092D09">
              <w:rPr>
                <w:rFonts w:ascii="Arial" w:eastAsia="Arial Unicode MS" w:hAnsi="Arial" w:cs="Arial"/>
              </w:rPr>
              <w:t xml:space="preserve"> La figura humana tridimensional.</w:t>
            </w:r>
          </w:p>
          <w:p w:rsidR="00502642" w:rsidRPr="00092D09" w:rsidRDefault="00502642" w:rsidP="00A82D7C">
            <w:pPr>
              <w:jc w:val="both"/>
              <w:rPr>
                <w:rFonts w:ascii="Arial" w:eastAsia="Arial Unicode MS" w:hAnsi="Arial" w:cs="Arial"/>
              </w:rPr>
            </w:pPr>
            <w:r w:rsidRPr="00092D09">
              <w:rPr>
                <w:rFonts w:ascii="Arial" w:eastAsia="Arial Unicode MS" w:hAnsi="Arial" w:cs="Arial"/>
              </w:rPr>
              <w:t>Los tamaños y proporciones de la figura humana desde la cuadricula</w:t>
            </w:r>
          </w:p>
          <w:p w:rsidR="00502642" w:rsidRPr="00092D09" w:rsidRDefault="00502642" w:rsidP="00A82D7C">
            <w:pPr>
              <w:jc w:val="both"/>
              <w:rPr>
                <w:rFonts w:ascii="Arial" w:eastAsia="Arial Unicode MS" w:hAnsi="Arial" w:cs="Arial"/>
              </w:rPr>
            </w:pPr>
          </w:p>
        </w:tc>
        <w:tc>
          <w:tcPr>
            <w:tcW w:w="2920" w:type="dxa"/>
          </w:tcPr>
          <w:p w:rsidR="00502642" w:rsidRPr="00092D09" w:rsidRDefault="00502642" w:rsidP="00A82D7C">
            <w:pPr>
              <w:jc w:val="both"/>
              <w:rPr>
                <w:rFonts w:ascii="Arial" w:eastAsia="Arial Unicode MS" w:hAnsi="Arial" w:cs="Arial"/>
              </w:rPr>
            </w:pPr>
            <w:r w:rsidRPr="00092D09">
              <w:rPr>
                <w:rFonts w:ascii="Arial" w:eastAsia="Arial Unicode MS" w:hAnsi="Arial" w:cs="Arial"/>
              </w:rPr>
              <w:t>Reconoce los elementos de la proporción en la figura humana desde la cuadricula</w:t>
            </w:r>
          </w:p>
        </w:tc>
        <w:tc>
          <w:tcPr>
            <w:tcW w:w="3234" w:type="dxa"/>
          </w:tcPr>
          <w:p w:rsidR="00502642" w:rsidRPr="00092D09" w:rsidRDefault="00502642" w:rsidP="00A82D7C">
            <w:pPr>
              <w:jc w:val="both"/>
              <w:rPr>
                <w:rFonts w:ascii="Arial" w:eastAsia="Arial Unicode MS" w:hAnsi="Arial" w:cs="Arial"/>
              </w:rPr>
            </w:pPr>
            <w:r w:rsidRPr="00092D09">
              <w:rPr>
                <w:rFonts w:ascii="Arial" w:eastAsia="Arial Unicode MS" w:hAnsi="Arial" w:cs="Arial"/>
              </w:rPr>
              <w:t>Realiza la figura humana con diferentes proporciones</w:t>
            </w:r>
          </w:p>
        </w:tc>
        <w:tc>
          <w:tcPr>
            <w:tcW w:w="3241" w:type="dxa"/>
          </w:tcPr>
          <w:p w:rsidR="00502642" w:rsidRPr="00092D09" w:rsidRDefault="00502642" w:rsidP="00A82D7C">
            <w:pPr>
              <w:jc w:val="both"/>
              <w:rPr>
                <w:rFonts w:ascii="Arial" w:eastAsia="Arial Unicode MS" w:hAnsi="Arial" w:cs="Arial"/>
              </w:rPr>
            </w:pPr>
            <w:r w:rsidRPr="00092D09">
              <w:rPr>
                <w:rFonts w:ascii="Arial" w:eastAsia="Arial Unicode MS" w:hAnsi="Arial" w:cs="Arial"/>
              </w:rPr>
              <w:t>Coopera  y muestra solidaridad para el trabajo en grupo.</w:t>
            </w:r>
          </w:p>
        </w:tc>
      </w:tr>
      <w:tr w:rsidR="00502642" w:rsidRPr="00092D09" w:rsidTr="00A82D7C">
        <w:trPr>
          <w:trHeight w:val="868"/>
        </w:trPr>
        <w:tc>
          <w:tcPr>
            <w:tcW w:w="1436" w:type="dxa"/>
            <w:vMerge/>
          </w:tcPr>
          <w:p w:rsidR="00502642" w:rsidRPr="00092D09" w:rsidRDefault="00502642" w:rsidP="00A82D7C">
            <w:pPr>
              <w:jc w:val="both"/>
              <w:rPr>
                <w:rFonts w:ascii="Arial" w:eastAsia="Arial Unicode MS" w:hAnsi="Arial" w:cs="Arial"/>
              </w:rPr>
            </w:pPr>
          </w:p>
        </w:tc>
        <w:tc>
          <w:tcPr>
            <w:tcW w:w="2391" w:type="dxa"/>
          </w:tcPr>
          <w:p w:rsidR="00502642" w:rsidRPr="00092D09" w:rsidRDefault="00502642" w:rsidP="00A82D7C">
            <w:pPr>
              <w:jc w:val="both"/>
              <w:rPr>
                <w:rFonts w:ascii="Arial" w:eastAsia="Arial Unicode MS" w:hAnsi="Arial" w:cs="Arial"/>
              </w:rPr>
            </w:pPr>
            <w:r w:rsidRPr="00092D09">
              <w:rPr>
                <w:rFonts w:ascii="Arial" w:eastAsia="Arial Unicode MS" w:hAnsi="Arial" w:cs="Arial"/>
              </w:rPr>
              <w:t>La danza y el teatro en representaciones cortas.</w:t>
            </w:r>
          </w:p>
          <w:p w:rsidR="00502642" w:rsidRPr="00092D09" w:rsidRDefault="00502642" w:rsidP="00A82D7C">
            <w:pPr>
              <w:jc w:val="both"/>
              <w:rPr>
                <w:rFonts w:ascii="Arial" w:eastAsia="Arial Unicode MS" w:hAnsi="Arial" w:cs="Arial"/>
              </w:rPr>
            </w:pPr>
          </w:p>
          <w:p w:rsidR="00502642" w:rsidRPr="00092D09" w:rsidRDefault="00502642" w:rsidP="00A82D7C">
            <w:pPr>
              <w:jc w:val="both"/>
              <w:rPr>
                <w:rFonts w:ascii="Arial" w:eastAsia="Arial Unicode MS" w:hAnsi="Arial" w:cs="Arial"/>
              </w:rPr>
            </w:pPr>
          </w:p>
        </w:tc>
        <w:tc>
          <w:tcPr>
            <w:tcW w:w="2920" w:type="dxa"/>
          </w:tcPr>
          <w:p w:rsidR="00502642" w:rsidRPr="00092D09" w:rsidRDefault="00502642" w:rsidP="00A82D7C">
            <w:pPr>
              <w:jc w:val="both"/>
              <w:rPr>
                <w:rFonts w:ascii="Arial" w:eastAsia="Arial Unicode MS" w:hAnsi="Arial" w:cs="Arial"/>
              </w:rPr>
            </w:pPr>
            <w:r w:rsidRPr="00092D09">
              <w:rPr>
                <w:rFonts w:ascii="Arial" w:eastAsia="Arial Unicode MS" w:hAnsi="Arial" w:cs="Arial"/>
              </w:rPr>
              <w:t>Identifica elementos propios de la danza y el teatro en el género dramático</w:t>
            </w:r>
          </w:p>
        </w:tc>
        <w:tc>
          <w:tcPr>
            <w:tcW w:w="3234" w:type="dxa"/>
          </w:tcPr>
          <w:p w:rsidR="00502642" w:rsidRPr="00092D09" w:rsidRDefault="00502642" w:rsidP="00A82D7C">
            <w:pPr>
              <w:jc w:val="both"/>
              <w:rPr>
                <w:rFonts w:ascii="Arial" w:eastAsia="Arial Unicode MS" w:hAnsi="Arial" w:cs="Arial"/>
              </w:rPr>
            </w:pPr>
            <w:r w:rsidRPr="00092D09">
              <w:rPr>
                <w:rFonts w:ascii="Arial" w:eastAsia="Arial Unicode MS" w:hAnsi="Arial" w:cs="Arial"/>
              </w:rPr>
              <w:t>Identifica de manera adecuada las diferentes técnicas en sus procedimientos.</w:t>
            </w:r>
          </w:p>
        </w:tc>
        <w:tc>
          <w:tcPr>
            <w:tcW w:w="3241" w:type="dxa"/>
          </w:tcPr>
          <w:p w:rsidR="00502642" w:rsidRPr="00092D09" w:rsidRDefault="00502642" w:rsidP="00A82D7C">
            <w:pPr>
              <w:jc w:val="both"/>
              <w:rPr>
                <w:rFonts w:ascii="Arial" w:eastAsia="Arial Unicode MS" w:hAnsi="Arial" w:cs="Arial"/>
              </w:rPr>
            </w:pPr>
            <w:r w:rsidRPr="00092D09">
              <w:rPr>
                <w:rFonts w:ascii="Arial" w:eastAsia="Arial Unicode MS" w:hAnsi="Arial" w:cs="Arial"/>
              </w:rPr>
              <w:t>Valora la puesta en escena del trabajo en grupo.</w:t>
            </w:r>
          </w:p>
        </w:tc>
      </w:tr>
      <w:tr w:rsidR="00502642" w:rsidRPr="00092D09" w:rsidTr="00A82D7C">
        <w:trPr>
          <w:trHeight w:val="1943"/>
        </w:trPr>
        <w:tc>
          <w:tcPr>
            <w:tcW w:w="1436" w:type="dxa"/>
            <w:vMerge w:val="restart"/>
          </w:tcPr>
          <w:p w:rsidR="00502642" w:rsidRPr="00092D09" w:rsidRDefault="00502642" w:rsidP="00A82D7C">
            <w:pPr>
              <w:jc w:val="both"/>
              <w:rPr>
                <w:rFonts w:ascii="Arial" w:eastAsia="Arial Unicode MS" w:hAnsi="Arial" w:cs="Arial"/>
              </w:rPr>
            </w:pPr>
            <w:r w:rsidRPr="00092D09">
              <w:rPr>
                <w:rFonts w:ascii="Arial" w:eastAsia="Arial Unicode MS" w:hAnsi="Arial" w:cs="Arial"/>
              </w:rPr>
              <w:t>GRADO 5°</w:t>
            </w:r>
          </w:p>
          <w:p w:rsidR="00502642" w:rsidRPr="00092D09" w:rsidRDefault="00502642" w:rsidP="00A82D7C">
            <w:pPr>
              <w:jc w:val="both"/>
              <w:rPr>
                <w:rFonts w:ascii="Arial" w:eastAsia="Arial Unicode MS" w:hAnsi="Arial" w:cs="Arial"/>
              </w:rPr>
            </w:pPr>
            <w:r w:rsidRPr="00092D09">
              <w:rPr>
                <w:rFonts w:ascii="Arial" w:eastAsia="Arial Unicode MS" w:hAnsi="Arial" w:cs="Arial"/>
              </w:rPr>
              <w:t>Periodo uno.</w:t>
            </w:r>
          </w:p>
          <w:p w:rsidR="00502642" w:rsidRPr="00092D09" w:rsidRDefault="00502642" w:rsidP="00A82D7C">
            <w:pPr>
              <w:jc w:val="both"/>
              <w:rPr>
                <w:rFonts w:ascii="Arial" w:eastAsia="Arial Unicode MS" w:hAnsi="Arial" w:cs="Arial"/>
              </w:rPr>
            </w:pPr>
          </w:p>
          <w:p w:rsidR="00502642" w:rsidRPr="00092D09" w:rsidRDefault="00502642" w:rsidP="00A82D7C">
            <w:pPr>
              <w:jc w:val="both"/>
              <w:rPr>
                <w:rFonts w:ascii="Arial" w:eastAsia="Arial Unicode MS" w:hAnsi="Arial" w:cs="Arial"/>
              </w:rPr>
            </w:pPr>
          </w:p>
          <w:p w:rsidR="00502642" w:rsidRPr="00092D09" w:rsidRDefault="00502642" w:rsidP="00A82D7C">
            <w:pPr>
              <w:jc w:val="both"/>
              <w:rPr>
                <w:rFonts w:ascii="Arial" w:eastAsia="Arial Unicode MS" w:hAnsi="Arial" w:cs="Arial"/>
              </w:rPr>
            </w:pPr>
          </w:p>
          <w:p w:rsidR="00502642" w:rsidRPr="00092D09" w:rsidRDefault="00502642" w:rsidP="00A82D7C">
            <w:pPr>
              <w:jc w:val="both"/>
              <w:rPr>
                <w:rFonts w:ascii="Arial" w:eastAsia="Arial Unicode MS" w:hAnsi="Arial" w:cs="Arial"/>
              </w:rPr>
            </w:pPr>
          </w:p>
          <w:p w:rsidR="00502642" w:rsidRPr="00092D09" w:rsidRDefault="00502642" w:rsidP="00A82D7C">
            <w:pPr>
              <w:jc w:val="both"/>
              <w:rPr>
                <w:rFonts w:ascii="Arial" w:eastAsia="Arial Unicode MS" w:hAnsi="Arial" w:cs="Arial"/>
              </w:rPr>
            </w:pPr>
          </w:p>
          <w:p w:rsidR="00502642" w:rsidRPr="00092D09" w:rsidRDefault="00502642" w:rsidP="00A82D7C">
            <w:pPr>
              <w:jc w:val="both"/>
              <w:rPr>
                <w:rFonts w:ascii="Arial" w:eastAsia="Arial Unicode MS" w:hAnsi="Arial" w:cs="Arial"/>
              </w:rPr>
            </w:pPr>
          </w:p>
          <w:p w:rsidR="00502642" w:rsidRPr="00092D09" w:rsidRDefault="00502642" w:rsidP="00A82D7C">
            <w:pPr>
              <w:jc w:val="both"/>
              <w:rPr>
                <w:rFonts w:ascii="Arial" w:eastAsia="Arial Unicode MS" w:hAnsi="Arial" w:cs="Arial"/>
              </w:rPr>
            </w:pPr>
          </w:p>
          <w:p w:rsidR="00502642" w:rsidRPr="00092D09" w:rsidRDefault="00502642" w:rsidP="00A82D7C">
            <w:pPr>
              <w:jc w:val="both"/>
              <w:rPr>
                <w:rFonts w:ascii="Arial" w:eastAsia="Arial Unicode MS" w:hAnsi="Arial" w:cs="Arial"/>
              </w:rPr>
            </w:pPr>
          </w:p>
          <w:p w:rsidR="00502642" w:rsidRPr="00092D09" w:rsidRDefault="00502642" w:rsidP="00A82D7C">
            <w:pPr>
              <w:jc w:val="both"/>
              <w:rPr>
                <w:rFonts w:ascii="Arial" w:eastAsia="Arial Unicode MS" w:hAnsi="Arial" w:cs="Arial"/>
              </w:rPr>
            </w:pPr>
          </w:p>
          <w:p w:rsidR="00502642" w:rsidRPr="00092D09" w:rsidRDefault="00502642" w:rsidP="00A82D7C">
            <w:pPr>
              <w:jc w:val="both"/>
              <w:rPr>
                <w:rFonts w:ascii="Arial" w:eastAsia="Arial Unicode MS" w:hAnsi="Arial" w:cs="Arial"/>
              </w:rPr>
            </w:pPr>
          </w:p>
          <w:p w:rsidR="00502642" w:rsidRPr="00092D09" w:rsidRDefault="00502642" w:rsidP="00A82D7C">
            <w:pPr>
              <w:jc w:val="both"/>
              <w:rPr>
                <w:rFonts w:ascii="Arial" w:eastAsia="Arial Unicode MS" w:hAnsi="Arial" w:cs="Arial"/>
              </w:rPr>
            </w:pPr>
          </w:p>
          <w:p w:rsidR="00502642" w:rsidRPr="00092D09" w:rsidRDefault="00502642" w:rsidP="00A82D7C">
            <w:pPr>
              <w:jc w:val="both"/>
              <w:rPr>
                <w:rFonts w:ascii="Arial" w:eastAsia="Arial Unicode MS" w:hAnsi="Arial" w:cs="Arial"/>
              </w:rPr>
            </w:pPr>
          </w:p>
          <w:p w:rsidR="00502642" w:rsidRPr="00092D09" w:rsidRDefault="00502642" w:rsidP="00A82D7C">
            <w:pPr>
              <w:jc w:val="both"/>
              <w:rPr>
                <w:rFonts w:ascii="Arial" w:eastAsia="Arial Unicode MS" w:hAnsi="Arial" w:cs="Arial"/>
              </w:rPr>
            </w:pPr>
          </w:p>
          <w:p w:rsidR="00502642" w:rsidRPr="00092D09" w:rsidRDefault="00502642" w:rsidP="00A82D7C">
            <w:pPr>
              <w:jc w:val="both"/>
              <w:rPr>
                <w:rFonts w:ascii="Arial" w:eastAsia="Arial Unicode MS" w:hAnsi="Arial" w:cs="Arial"/>
              </w:rPr>
            </w:pPr>
          </w:p>
          <w:p w:rsidR="00502642" w:rsidRPr="00092D09" w:rsidRDefault="00502642" w:rsidP="00A82D7C">
            <w:pPr>
              <w:jc w:val="both"/>
              <w:rPr>
                <w:rFonts w:ascii="Arial" w:eastAsia="Arial Unicode MS" w:hAnsi="Arial" w:cs="Arial"/>
              </w:rPr>
            </w:pPr>
          </w:p>
          <w:p w:rsidR="00502642" w:rsidRPr="00092D09" w:rsidRDefault="00502642" w:rsidP="00A82D7C">
            <w:pPr>
              <w:jc w:val="both"/>
              <w:rPr>
                <w:rFonts w:ascii="Arial" w:eastAsia="Arial Unicode MS" w:hAnsi="Arial" w:cs="Arial"/>
              </w:rPr>
            </w:pPr>
          </w:p>
          <w:p w:rsidR="00502642" w:rsidRPr="00092D09" w:rsidRDefault="00502642" w:rsidP="00A82D7C">
            <w:pPr>
              <w:jc w:val="both"/>
              <w:rPr>
                <w:rFonts w:ascii="Arial" w:eastAsia="Arial Unicode MS" w:hAnsi="Arial" w:cs="Arial"/>
              </w:rPr>
            </w:pPr>
          </w:p>
          <w:p w:rsidR="00502642" w:rsidRPr="00092D09" w:rsidRDefault="00502642" w:rsidP="00A82D7C">
            <w:pPr>
              <w:jc w:val="both"/>
              <w:rPr>
                <w:rFonts w:ascii="Arial" w:eastAsia="Arial Unicode MS" w:hAnsi="Arial" w:cs="Arial"/>
              </w:rPr>
            </w:pPr>
          </w:p>
          <w:p w:rsidR="00502642" w:rsidRPr="00092D09" w:rsidRDefault="00502642" w:rsidP="00A82D7C">
            <w:pPr>
              <w:jc w:val="both"/>
              <w:rPr>
                <w:rFonts w:ascii="Arial" w:eastAsia="Arial Unicode MS" w:hAnsi="Arial" w:cs="Arial"/>
              </w:rPr>
            </w:pPr>
          </w:p>
          <w:p w:rsidR="00502642" w:rsidRPr="00092D09" w:rsidRDefault="00502642" w:rsidP="00A82D7C">
            <w:pPr>
              <w:jc w:val="both"/>
              <w:rPr>
                <w:rFonts w:ascii="Arial" w:eastAsia="Arial Unicode MS" w:hAnsi="Arial" w:cs="Arial"/>
              </w:rPr>
            </w:pPr>
          </w:p>
          <w:p w:rsidR="00502642" w:rsidRPr="00092D09" w:rsidRDefault="00502642" w:rsidP="00A82D7C">
            <w:pPr>
              <w:jc w:val="both"/>
              <w:rPr>
                <w:rFonts w:ascii="Arial" w:eastAsia="Arial Unicode MS" w:hAnsi="Arial" w:cs="Arial"/>
              </w:rPr>
            </w:pPr>
          </w:p>
          <w:p w:rsidR="00502642" w:rsidRPr="00092D09" w:rsidRDefault="00502642" w:rsidP="00A82D7C">
            <w:pPr>
              <w:jc w:val="both"/>
              <w:rPr>
                <w:rFonts w:ascii="Arial" w:eastAsia="Arial Unicode MS" w:hAnsi="Arial" w:cs="Arial"/>
              </w:rPr>
            </w:pPr>
          </w:p>
          <w:p w:rsidR="00502642" w:rsidRPr="00092D09" w:rsidRDefault="00502642" w:rsidP="00A82D7C">
            <w:pPr>
              <w:jc w:val="both"/>
              <w:rPr>
                <w:rFonts w:ascii="Arial" w:eastAsia="Arial Unicode MS" w:hAnsi="Arial" w:cs="Arial"/>
              </w:rPr>
            </w:pPr>
          </w:p>
          <w:p w:rsidR="00502642" w:rsidRPr="00092D09" w:rsidRDefault="00502642" w:rsidP="00A82D7C">
            <w:pPr>
              <w:jc w:val="both"/>
              <w:rPr>
                <w:rFonts w:ascii="Arial" w:eastAsia="Arial Unicode MS" w:hAnsi="Arial" w:cs="Arial"/>
              </w:rPr>
            </w:pPr>
          </w:p>
          <w:p w:rsidR="00502642" w:rsidRPr="00092D09" w:rsidRDefault="00502642" w:rsidP="00A82D7C">
            <w:pPr>
              <w:jc w:val="both"/>
              <w:rPr>
                <w:rFonts w:ascii="Arial" w:eastAsia="Arial Unicode MS" w:hAnsi="Arial" w:cs="Arial"/>
              </w:rPr>
            </w:pPr>
          </w:p>
          <w:p w:rsidR="00502642" w:rsidRPr="00092D09" w:rsidRDefault="00502642" w:rsidP="00A82D7C">
            <w:pPr>
              <w:jc w:val="both"/>
              <w:rPr>
                <w:rFonts w:ascii="Arial" w:eastAsia="Arial Unicode MS" w:hAnsi="Arial" w:cs="Arial"/>
              </w:rPr>
            </w:pPr>
          </w:p>
          <w:p w:rsidR="00502642" w:rsidRPr="00092D09" w:rsidRDefault="00502642" w:rsidP="00A82D7C">
            <w:pPr>
              <w:jc w:val="both"/>
              <w:rPr>
                <w:rFonts w:ascii="Arial" w:eastAsia="Arial Unicode MS" w:hAnsi="Arial" w:cs="Arial"/>
              </w:rPr>
            </w:pPr>
          </w:p>
          <w:p w:rsidR="00502642" w:rsidRPr="00092D09" w:rsidRDefault="00502642" w:rsidP="00A82D7C">
            <w:pPr>
              <w:jc w:val="both"/>
              <w:rPr>
                <w:rFonts w:ascii="Arial" w:eastAsia="Arial Unicode MS" w:hAnsi="Arial" w:cs="Arial"/>
              </w:rPr>
            </w:pPr>
          </w:p>
        </w:tc>
        <w:tc>
          <w:tcPr>
            <w:tcW w:w="2391" w:type="dxa"/>
          </w:tcPr>
          <w:p w:rsidR="00502642" w:rsidRPr="00092D09" w:rsidRDefault="00502642" w:rsidP="00A82D7C">
            <w:pPr>
              <w:jc w:val="both"/>
              <w:rPr>
                <w:rFonts w:ascii="Arial" w:eastAsia="Arial Unicode MS" w:hAnsi="Arial" w:cs="Arial"/>
              </w:rPr>
            </w:pPr>
            <w:r w:rsidRPr="00092D09">
              <w:rPr>
                <w:rFonts w:ascii="Arial" w:eastAsia="Arial Unicode MS" w:hAnsi="Arial" w:cs="Arial"/>
              </w:rPr>
              <w:lastRenderedPageBreak/>
              <w:t>Naturaleza sonora.</w:t>
            </w:r>
          </w:p>
          <w:p w:rsidR="00502642" w:rsidRPr="00092D09" w:rsidRDefault="00502642" w:rsidP="00A82D7C">
            <w:pPr>
              <w:jc w:val="both"/>
              <w:rPr>
                <w:rFonts w:ascii="Arial" w:eastAsia="Arial Unicode MS" w:hAnsi="Arial" w:cs="Arial"/>
              </w:rPr>
            </w:pPr>
            <w:r w:rsidRPr="00092D09">
              <w:rPr>
                <w:rFonts w:ascii="Arial" w:eastAsia="Arial Unicode MS" w:hAnsi="Arial" w:cs="Arial"/>
              </w:rPr>
              <w:t>Los sonidos de la naturaleza.</w:t>
            </w:r>
          </w:p>
          <w:p w:rsidR="00502642" w:rsidRPr="00092D09" w:rsidRDefault="00502642" w:rsidP="00A82D7C">
            <w:pPr>
              <w:jc w:val="both"/>
              <w:rPr>
                <w:rFonts w:ascii="Arial" w:eastAsia="Arial Unicode MS" w:hAnsi="Arial" w:cs="Arial"/>
              </w:rPr>
            </w:pPr>
            <w:r w:rsidRPr="00092D09">
              <w:rPr>
                <w:rFonts w:ascii="Arial" w:eastAsia="Arial Unicode MS" w:hAnsi="Arial" w:cs="Arial"/>
              </w:rPr>
              <w:t>El pentagrama composición y volumen</w:t>
            </w:r>
          </w:p>
        </w:tc>
        <w:tc>
          <w:tcPr>
            <w:tcW w:w="2920" w:type="dxa"/>
          </w:tcPr>
          <w:p w:rsidR="00502642" w:rsidRPr="00092D09" w:rsidRDefault="00502642" w:rsidP="00A82D7C">
            <w:pPr>
              <w:jc w:val="both"/>
              <w:rPr>
                <w:rFonts w:ascii="Arial" w:eastAsia="Arial Unicode MS" w:hAnsi="Arial" w:cs="Arial"/>
              </w:rPr>
            </w:pPr>
            <w:r w:rsidRPr="00092D09">
              <w:rPr>
                <w:rFonts w:ascii="Arial" w:eastAsia="Arial Unicode MS" w:hAnsi="Arial" w:cs="Arial"/>
              </w:rPr>
              <w:t>Identifica y aplica sus propias fantasías sonoras y musicales en los sonidos de la naturaleza.</w:t>
            </w:r>
          </w:p>
        </w:tc>
        <w:tc>
          <w:tcPr>
            <w:tcW w:w="3234" w:type="dxa"/>
          </w:tcPr>
          <w:p w:rsidR="00502642" w:rsidRPr="00092D09" w:rsidRDefault="00502642" w:rsidP="00A82D7C">
            <w:pPr>
              <w:jc w:val="both"/>
              <w:rPr>
                <w:rFonts w:ascii="Arial" w:eastAsia="Arial Unicode MS" w:hAnsi="Arial" w:cs="Arial"/>
              </w:rPr>
            </w:pPr>
            <w:r w:rsidRPr="00092D09">
              <w:rPr>
                <w:rFonts w:ascii="Arial" w:eastAsia="Arial Unicode MS" w:hAnsi="Arial" w:cs="Arial"/>
              </w:rPr>
              <w:t xml:space="preserve"> Comprende y explica los pasos y esquemas propios y esquemas propios de su región ,</w:t>
            </w:r>
            <w:r>
              <w:rPr>
                <w:rFonts w:ascii="Arial" w:eastAsia="Arial Unicode MS" w:hAnsi="Arial" w:cs="Arial"/>
              </w:rPr>
              <w:t xml:space="preserve"> </w:t>
            </w:r>
            <w:r w:rsidRPr="00092D09">
              <w:rPr>
                <w:rFonts w:ascii="Arial" w:eastAsia="Arial Unicode MS" w:hAnsi="Arial" w:cs="Arial"/>
              </w:rPr>
              <w:t>los bailes populares la forma de bailar la música.</w:t>
            </w:r>
          </w:p>
        </w:tc>
        <w:tc>
          <w:tcPr>
            <w:tcW w:w="3241" w:type="dxa"/>
          </w:tcPr>
          <w:p w:rsidR="00502642" w:rsidRPr="00092D09" w:rsidRDefault="00502642" w:rsidP="00A82D7C">
            <w:pPr>
              <w:jc w:val="both"/>
              <w:rPr>
                <w:rFonts w:ascii="Arial" w:eastAsia="Arial Unicode MS" w:hAnsi="Arial" w:cs="Arial"/>
              </w:rPr>
            </w:pPr>
            <w:r w:rsidRPr="00092D09">
              <w:rPr>
                <w:rFonts w:ascii="Arial" w:eastAsia="Arial Unicode MS" w:hAnsi="Arial" w:cs="Arial"/>
              </w:rPr>
              <w:t>Goza y muestra interés por participar de las actividades.</w:t>
            </w:r>
          </w:p>
        </w:tc>
      </w:tr>
      <w:tr w:rsidR="00502642" w:rsidRPr="00092D09" w:rsidTr="00A82D7C">
        <w:trPr>
          <w:trHeight w:val="1088"/>
        </w:trPr>
        <w:tc>
          <w:tcPr>
            <w:tcW w:w="1436" w:type="dxa"/>
            <w:vMerge/>
          </w:tcPr>
          <w:p w:rsidR="00502642" w:rsidRPr="00092D09" w:rsidRDefault="00502642" w:rsidP="00A82D7C">
            <w:pPr>
              <w:jc w:val="both"/>
              <w:rPr>
                <w:rFonts w:ascii="Arial" w:eastAsia="Arial Unicode MS" w:hAnsi="Arial" w:cs="Arial"/>
              </w:rPr>
            </w:pPr>
          </w:p>
        </w:tc>
        <w:tc>
          <w:tcPr>
            <w:tcW w:w="2391" w:type="dxa"/>
          </w:tcPr>
          <w:p w:rsidR="00502642" w:rsidRPr="00092D09" w:rsidRDefault="00502642" w:rsidP="00A82D7C">
            <w:pPr>
              <w:jc w:val="both"/>
              <w:rPr>
                <w:rFonts w:ascii="Arial" w:eastAsia="Arial Unicode MS" w:hAnsi="Arial" w:cs="Arial"/>
              </w:rPr>
            </w:pPr>
            <w:r w:rsidRPr="00092D09">
              <w:rPr>
                <w:rFonts w:ascii="Arial" w:eastAsia="Arial Unicode MS" w:hAnsi="Arial" w:cs="Arial"/>
              </w:rPr>
              <w:t>Observación e identificación del ambiente natural(la descripción) y la relación forma y volumen de algunos objetos de la naturaleza</w:t>
            </w:r>
          </w:p>
          <w:p w:rsidR="00502642" w:rsidRPr="00092D09" w:rsidRDefault="00502642" w:rsidP="00A82D7C">
            <w:pPr>
              <w:jc w:val="both"/>
              <w:rPr>
                <w:rFonts w:ascii="Arial" w:eastAsia="Arial Unicode MS" w:hAnsi="Arial" w:cs="Arial"/>
              </w:rPr>
            </w:pPr>
          </w:p>
          <w:p w:rsidR="00502642" w:rsidRPr="00092D09" w:rsidRDefault="00502642" w:rsidP="00A82D7C">
            <w:pPr>
              <w:jc w:val="both"/>
              <w:rPr>
                <w:rFonts w:ascii="Arial" w:eastAsia="Arial Unicode MS" w:hAnsi="Arial" w:cs="Arial"/>
              </w:rPr>
            </w:pPr>
          </w:p>
        </w:tc>
        <w:tc>
          <w:tcPr>
            <w:tcW w:w="2920" w:type="dxa"/>
          </w:tcPr>
          <w:p w:rsidR="00502642" w:rsidRPr="00092D09" w:rsidRDefault="00502642" w:rsidP="00A82D7C">
            <w:pPr>
              <w:jc w:val="both"/>
              <w:rPr>
                <w:rFonts w:ascii="Arial" w:eastAsia="Arial Unicode MS" w:hAnsi="Arial" w:cs="Arial"/>
              </w:rPr>
            </w:pPr>
            <w:r w:rsidRPr="00092D09">
              <w:rPr>
                <w:rFonts w:ascii="Arial" w:eastAsia="Arial Unicode MS" w:hAnsi="Arial" w:cs="Arial"/>
              </w:rPr>
              <w:t>Identifica elementos propios de la descripción y la relación forma y volumen.</w:t>
            </w:r>
          </w:p>
        </w:tc>
        <w:tc>
          <w:tcPr>
            <w:tcW w:w="3234" w:type="dxa"/>
          </w:tcPr>
          <w:p w:rsidR="00502642" w:rsidRPr="00092D09" w:rsidRDefault="00502642" w:rsidP="00A82D7C">
            <w:pPr>
              <w:jc w:val="both"/>
              <w:rPr>
                <w:rFonts w:ascii="Arial" w:eastAsia="Arial Unicode MS" w:hAnsi="Arial" w:cs="Arial"/>
              </w:rPr>
            </w:pPr>
            <w:r w:rsidRPr="00092D09">
              <w:rPr>
                <w:rFonts w:ascii="Arial" w:eastAsia="Arial Unicode MS" w:hAnsi="Arial" w:cs="Arial"/>
              </w:rPr>
              <w:t>Realiza con agrado las construcciones artísticas orientadas por el profesor</w:t>
            </w:r>
          </w:p>
        </w:tc>
        <w:tc>
          <w:tcPr>
            <w:tcW w:w="3241" w:type="dxa"/>
          </w:tcPr>
          <w:p w:rsidR="00502642" w:rsidRPr="00092D09" w:rsidRDefault="00502642" w:rsidP="00A82D7C">
            <w:pPr>
              <w:jc w:val="both"/>
              <w:rPr>
                <w:rFonts w:ascii="Arial" w:eastAsia="Arial Unicode MS" w:hAnsi="Arial" w:cs="Arial"/>
              </w:rPr>
            </w:pPr>
            <w:r w:rsidRPr="00092D09">
              <w:rPr>
                <w:rFonts w:ascii="Arial" w:eastAsia="Arial Unicode MS" w:hAnsi="Arial" w:cs="Arial"/>
              </w:rPr>
              <w:t>Gusta ,goza y muestra interés por la expresión artística</w:t>
            </w:r>
          </w:p>
        </w:tc>
      </w:tr>
      <w:tr w:rsidR="00502642" w:rsidRPr="00092D09" w:rsidTr="00A82D7C">
        <w:trPr>
          <w:trHeight w:val="1406"/>
        </w:trPr>
        <w:tc>
          <w:tcPr>
            <w:tcW w:w="1436" w:type="dxa"/>
            <w:vMerge/>
          </w:tcPr>
          <w:p w:rsidR="00502642" w:rsidRPr="00092D09" w:rsidRDefault="00502642" w:rsidP="00A82D7C">
            <w:pPr>
              <w:jc w:val="both"/>
              <w:rPr>
                <w:rFonts w:ascii="Arial" w:eastAsia="Arial Unicode MS" w:hAnsi="Arial" w:cs="Arial"/>
              </w:rPr>
            </w:pPr>
          </w:p>
        </w:tc>
        <w:tc>
          <w:tcPr>
            <w:tcW w:w="2391" w:type="dxa"/>
          </w:tcPr>
          <w:p w:rsidR="00502642" w:rsidRPr="00092D09" w:rsidRDefault="00502642" w:rsidP="00A82D7C">
            <w:pPr>
              <w:jc w:val="both"/>
              <w:rPr>
                <w:rFonts w:ascii="Arial" w:eastAsia="Arial Unicode MS" w:hAnsi="Arial" w:cs="Arial"/>
              </w:rPr>
            </w:pPr>
          </w:p>
          <w:p w:rsidR="00502642" w:rsidRPr="00092D09" w:rsidRDefault="00502642" w:rsidP="00A82D7C">
            <w:pPr>
              <w:jc w:val="both"/>
              <w:rPr>
                <w:rFonts w:ascii="Arial" w:eastAsia="Arial Unicode MS" w:hAnsi="Arial" w:cs="Arial"/>
              </w:rPr>
            </w:pPr>
            <w:r w:rsidRPr="00092D09">
              <w:rPr>
                <w:rFonts w:ascii="Arial" w:eastAsia="Arial Unicode MS" w:hAnsi="Arial" w:cs="Arial"/>
              </w:rPr>
              <w:t>Danzas y folclor colombiano</w:t>
            </w:r>
          </w:p>
          <w:p w:rsidR="00502642" w:rsidRPr="00092D09" w:rsidRDefault="00502642" w:rsidP="00A82D7C">
            <w:pPr>
              <w:jc w:val="both"/>
              <w:rPr>
                <w:rFonts w:ascii="Arial" w:eastAsia="Arial Unicode MS" w:hAnsi="Arial" w:cs="Arial"/>
              </w:rPr>
            </w:pPr>
          </w:p>
        </w:tc>
        <w:tc>
          <w:tcPr>
            <w:tcW w:w="2920" w:type="dxa"/>
          </w:tcPr>
          <w:p w:rsidR="00502642" w:rsidRPr="00092D09" w:rsidRDefault="00502642" w:rsidP="00A82D7C">
            <w:pPr>
              <w:jc w:val="both"/>
              <w:rPr>
                <w:rFonts w:ascii="Arial" w:eastAsia="Arial Unicode MS" w:hAnsi="Arial" w:cs="Arial"/>
              </w:rPr>
            </w:pPr>
            <w:r w:rsidRPr="00092D09">
              <w:rPr>
                <w:rFonts w:ascii="Arial" w:eastAsia="Arial Unicode MS" w:hAnsi="Arial" w:cs="Arial"/>
              </w:rPr>
              <w:t>Identifica y compara sus fantasías en su expresión plástica y corporal</w:t>
            </w:r>
          </w:p>
        </w:tc>
        <w:tc>
          <w:tcPr>
            <w:tcW w:w="3234" w:type="dxa"/>
          </w:tcPr>
          <w:p w:rsidR="00502642" w:rsidRPr="00092D09" w:rsidRDefault="00502642" w:rsidP="00A82D7C">
            <w:pPr>
              <w:jc w:val="both"/>
              <w:rPr>
                <w:rFonts w:ascii="Arial" w:eastAsia="Arial Unicode MS" w:hAnsi="Arial" w:cs="Arial"/>
              </w:rPr>
            </w:pPr>
            <w:r w:rsidRPr="00092D09">
              <w:rPr>
                <w:rFonts w:ascii="Arial" w:eastAsia="Arial Unicode MS" w:hAnsi="Arial" w:cs="Arial"/>
              </w:rPr>
              <w:t>Elabora esquemas que expresan fantasías desde su expresión plásticas</w:t>
            </w:r>
          </w:p>
        </w:tc>
        <w:tc>
          <w:tcPr>
            <w:tcW w:w="3241" w:type="dxa"/>
          </w:tcPr>
          <w:p w:rsidR="00502642" w:rsidRPr="00092D09" w:rsidRDefault="00502642" w:rsidP="00A82D7C">
            <w:pPr>
              <w:jc w:val="both"/>
              <w:rPr>
                <w:rFonts w:ascii="Arial" w:eastAsia="Arial Unicode MS" w:hAnsi="Arial" w:cs="Arial"/>
              </w:rPr>
            </w:pPr>
            <w:r w:rsidRPr="00092D09">
              <w:rPr>
                <w:rFonts w:ascii="Arial" w:eastAsia="Arial Unicode MS" w:hAnsi="Arial" w:cs="Arial"/>
              </w:rPr>
              <w:t>Disfrutas de todas las creaciones producidas en diferentes momentos.</w:t>
            </w:r>
          </w:p>
        </w:tc>
      </w:tr>
      <w:tr w:rsidR="00502642" w:rsidRPr="00092D09" w:rsidTr="00A82D7C">
        <w:trPr>
          <w:trHeight w:val="1931"/>
        </w:trPr>
        <w:tc>
          <w:tcPr>
            <w:tcW w:w="1436" w:type="dxa"/>
            <w:vMerge/>
            <w:tcBorders>
              <w:bottom w:val="single" w:sz="4" w:space="0" w:color="auto"/>
            </w:tcBorders>
          </w:tcPr>
          <w:p w:rsidR="00502642" w:rsidRPr="00092D09" w:rsidRDefault="00502642" w:rsidP="00A82D7C">
            <w:pPr>
              <w:jc w:val="both"/>
              <w:rPr>
                <w:rFonts w:ascii="Arial" w:eastAsia="Arial Unicode MS" w:hAnsi="Arial" w:cs="Arial"/>
              </w:rPr>
            </w:pPr>
          </w:p>
        </w:tc>
        <w:tc>
          <w:tcPr>
            <w:tcW w:w="2391" w:type="dxa"/>
          </w:tcPr>
          <w:p w:rsidR="00502642" w:rsidRPr="00092D09" w:rsidRDefault="00502642" w:rsidP="00A82D7C">
            <w:pPr>
              <w:jc w:val="both"/>
              <w:rPr>
                <w:rFonts w:ascii="Arial" w:eastAsia="Arial Unicode MS" w:hAnsi="Arial" w:cs="Arial"/>
              </w:rPr>
            </w:pPr>
            <w:r w:rsidRPr="00092D09">
              <w:rPr>
                <w:rFonts w:ascii="Arial" w:eastAsia="Arial Unicode MS" w:hAnsi="Arial" w:cs="Arial"/>
              </w:rPr>
              <w:t>El pentagrama y las notas musicales.</w:t>
            </w:r>
          </w:p>
          <w:p w:rsidR="00502642" w:rsidRPr="00092D09" w:rsidRDefault="00502642" w:rsidP="00A82D7C">
            <w:pPr>
              <w:jc w:val="both"/>
              <w:rPr>
                <w:rFonts w:ascii="Arial" w:eastAsia="Arial Unicode MS" w:hAnsi="Arial" w:cs="Arial"/>
              </w:rPr>
            </w:pPr>
            <w:r w:rsidRPr="00092D09">
              <w:rPr>
                <w:rFonts w:ascii="Arial" w:eastAsia="Arial Unicode MS" w:hAnsi="Arial" w:cs="Arial"/>
              </w:rPr>
              <w:t>Experiencia sonora en escala musical</w:t>
            </w:r>
          </w:p>
          <w:p w:rsidR="00502642" w:rsidRPr="00092D09" w:rsidRDefault="00502642" w:rsidP="00A82D7C">
            <w:pPr>
              <w:jc w:val="both"/>
              <w:rPr>
                <w:rFonts w:ascii="Arial" w:eastAsia="Arial Unicode MS" w:hAnsi="Arial" w:cs="Arial"/>
              </w:rPr>
            </w:pPr>
          </w:p>
          <w:p w:rsidR="00502642" w:rsidRPr="00092D09" w:rsidRDefault="00502642" w:rsidP="00A82D7C">
            <w:pPr>
              <w:jc w:val="both"/>
              <w:rPr>
                <w:rFonts w:ascii="Arial" w:eastAsia="Arial Unicode MS" w:hAnsi="Arial" w:cs="Arial"/>
              </w:rPr>
            </w:pPr>
          </w:p>
          <w:p w:rsidR="00502642" w:rsidRPr="00092D09" w:rsidRDefault="00502642" w:rsidP="00A82D7C">
            <w:pPr>
              <w:jc w:val="both"/>
              <w:rPr>
                <w:rFonts w:ascii="Arial" w:eastAsia="Arial Unicode MS" w:hAnsi="Arial" w:cs="Arial"/>
              </w:rPr>
            </w:pPr>
          </w:p>
        </w:tc>
        <w:tc>
          <w:tcPr>
            <w:tcW w:w="2920" w:type="dxa"/>
          </w:tcPr>
          <w:p w:rsidR="00502642" w:rsidRPr="00092D09" w:rsidRDefault="00502642" w:rsidP="00A82D7C">
            <w:pPr>
              <w:jc w:val="both"/>
              <w:rPr>
                <w:rFonts w:ascii="Arial" w:eastAsia="Arial Unicode MS" w:hAnsi="Arial" w:cs="Arial"/>
              </w:rPr>
            </w:pPr>
            <w:r w:rsidRPr="00092D09">
              <w:rPr>
                <w:rFonts w:ascii="Arial" w:eastAsia="Arial Unicode MS" w:hAnsi="Arial" w:cs="Arial"/>
              </w:rPr>
              <w:t>Identifica las características del pentagrama.</w:t>
            </w:r>
          </w:p>
          <w:p w:rsidR="00502642" w:rsidRPr="00092D09" w:rsidRDefault="00502642" w:rsidP="00A82D7C">
            <w:pPr>
              <w:jc w:val="both"/>
              <w:rPr>
                <w:rFonts w:ascii="Arial" w:eastAsia="Arial Unicode MS" w:hAnsi="Arial" w:cs="Arial"/>
              </w:rPr>
            </w:pPr>
            <w:r w:rsidRPr="00092D09">
              <w:rPr>
                <w:rFonts w:ascii="Arial" w:eastAsia="Arial Unicode MS" w:hAnsi="Arial" w:cs="Arial"/>
              </w:rPr>
              <w:t>Relaciona adecuadamente la clave de sol en el pentagrama.</w:t>
            </w:r>
          </w:p>
          <w:p w:rsidR="00502642" w:rsidRPr="00092D09" w:rsidRDefault="00502642" w:rsidP="00A82D7C">
            <w:pPr>
              <w:jc w:val="both"/>
              <w:rPr>
                <w:rFonts w:ascii="Arial" w:eastAsia="Arial Unicode MS" w:hAnsi="Arial" w:cs="Arial"/>
              </w:rPr>
            </w:pPr>
            <w:r w:rsidRPr="00092D09">
              <w:rPr>
                <w:rFonts w:ascii="Arial" w:eastAsia="Arial Unicode MS" w:hAnsi="Arial" w:cs="Arial"/>
              </w:rPr>
              <w:t>Identifica las tonalidades de la voz de acuerdo a la escala musical</w:t>
            </w:r>
          </w:p>
        </w:tc>
        <w:tc>
          <w:tcPr>
            <w:tcW w:w="3234" w:type="dxa"/>
          </w:tcPr>
          <w:p w:rsidR="00502642" w:rsidRPr="00092D09" w:rsidRDefault="00502642" w:rsidP="00A82D7C">
            <w:pPr>
              <w:jc w:val="both"/>
              <w:rPr>
                <w:rFonts w:ascii="Arial" w:eastAsia="Arial Unicode MS" w:hAnsi="Arial" w:cs="Arial"/>
              </w:rPr>
            </w:pPr>
            <w:r w:rsidRPr="00092D09">
              <w:rPr>
                <w:rFonts w:ascii="Arial" w:eastAsia="Arial Unicode MS" w:hAnsi="Arial" w:cs="Arial"/>
              </w:rPr>
              <w:t>Ubica correctamente las notas en el pentagrama, sabe dibujar y colocar correctamente la clave de sol en el pentagrama</w:t>
            </w:r>
          </w:p>
        </w:tc>
        <w:tc>
          <w:tcPr>
            <w:tcW w:w="3241" w:type="dxa"/>
          </w:tcPr>
          <w:p w:rsidR="00502642" w:rsidRPr="00092D09" w:rsidRDefault="00502642" w:rsidP="00A82D7C">
            <w:pPr>
              <w:jc w:val="both"/>
              <w:rPr>
                <w:rFonts w:ascii="Arial" w:eastAsia="Arial Unicode MS" w:hAnsi="Arial" w:cs="Arial"/>
              </w:rPr>
            </w:pPr>
            <w:r w:rsidRPr="00092D09">
              <w:rPr>
                <w:rFonts w:ascii="Arial" w:eastAsia="Arial Unicode MS" w:hAnsi="Arial" w:cs="Arial"/>
              </w:rPr>
              <w:t xml:space="preserve">Valora y respeta la puesta en escena de sus compañeros. </w:t>
            </w:r>
          </w:p>
          <w:p w:rsidR="00502642" w:rsidRPr="00092D09" w:rsidRDefault="00502642" w:rsidP="00A82D7C">
            <w:pPr>
              <w:jc w:val="both"/>
              <w:rPr>
                <w:rFonts w:ascii="Arial" w:eastAsia="Arial Unicode MS" w:hAnsi="Arial" w:cs="Arial"/>
              </w:rPr>
            </w:pPr>
            <w:r w:rsidRPr="00092D09">
              <w:rPr>
                <w:rFonts w:ascii="Arial" w:eastAsia="Arial Unicode MS" w:hAnsi="Arial" w:cs="Arial"/>
              </w:rPr>
              <w:t xml:space="preserve">Valora las manifestaciones culturales propias y las aprende </w:t>
            </w:r>
          </w:p>
        </w:tc>
      </w:tr>
      <w:tr w:rsidR="00502642" w:rsidRPr="00092D09" w:rsidTr="00A82D7C">
        <w:trPr>
          <w:trHeight w:val="837"/>
        </w:trPr>
        <w:tc>
          <w:tcPr>
            <w:tcW w:w="1436" w:type="dxa"/>
            <w:vMerge w:val="restart"/>
            <w:tcBorders>
              <w:top w:val="single" w:sz="4" w:space="0" w:color="auto"/>
            </w:tcBorders>
          </w:tcPr>
          <w:p w:rsidR="00502642" w:rsidRPr="00092D09" w:rsidRDefault="00502642" w:rsidP="00A82D7C">
            <w:pPr>
              <w:jc w:val="both"/>
              <w:rPr>
                <w:rFonts w:ascii="Arial" w:eastAsia="Arial Unicode MS" w:hAnsi="Arial" w:cs="Arial"/>
              </w:rPr>
            </w:pPr>
          </w:p>
          <w:p w:rsidR="00502642" w:rsidRPr="00092D09" w:rsidRDefault="00502642" w:rsidP="00A82D7C">
            <w:pPr>
              <w:jc w:val="both"/>
              <w:rPr>
                <w:rFonts w:ascii="Arial" w:eastAsia="Arial Unicode MS" w:hAnsi="Arial" w:cs="Arial"/>
              </w:rPr>
            </w:pPr>
            <w:r w:rsidRPr="00092D09">
              <w:rPr>
                <w:rFonts w:ascii="Arial" w:eastAsia="Arial Unicode MS" w:hAnsi="Arial" w:cs="Arial"/>
              </w:rPr>
              <w:t>Periodo dos</w:t>
            </w:r>
          </w:p>
          <w:p w:rsidR="00502642" w:rsidRPr="00092D09" w:rsidRDefault="00502642" w:rsidP="00A82D7C">
            <w:pPr>
              <w:jc w:val="both"/>
              <w:rPr>
                <w:rFonts w:ascii="Arial" w:eastAsia="Arial Unicode MS" w:hAnsi="Arial" w:cs="Arial"/>
              </w:rPr>
            </w:pPr>
          </w:p>
          <w:p w:rsidR="00502642" w:rsidRPr="00092D09" w:rsidRDefault="00502642" w:rsidP="00A82D7C">
            <w:pPr>
              <w:jc w:val="both"/>
              <w:rPr>
                <w:rFonts w:ascii="Arial" w:eastAsia="Arial Unicode MS" w:hAnsi="Arial" w:cs="Arial"/>
              </w:rPr>
            </w:pPr>
          </w:p>
          <w:p w:rsidR="00502642" w:rsidRPr="00092D09" w:rsidRDefault="00502642" w:rsidP="00A82D7C">
            <w:pPr>
              <w:jc w:val="both"/>
              <w:rPr>
                <w:rFonts w:ascii="Arial" w:eastAsia="Arial Unicode MS" w:hAnsi="Arial" w:cs="Arial"/>
              </w:rPr>
            </w:pPr>
          </w:p>
          <w:p w:rsidR="00502642" w:rsidRPr="00092D09" w:rsidRDefault="00502642" w:rsidP="00A82D7C">
            <w:pPr>
              <w:jc w:val="both"/>
              <w:rPr>
                <w:rFonts w:ascii="Arial" w:eastAsia="Arial Unicode MS" w:hAnsi="Arial" w:cs="Arial"/>
              </w:rPr>
            </w:pPr>
          </w:p>
          <w:p w:rsidR="00502642" w:rsidRPr="00092D09" w:rsidRDefault="00502642" w:rsidP="00A82D7C">
            <w:pPr>
              <w:jc w:val="both"/>
              <w:rPr>
                <w:rFonts w:ascii="Arial" w:eastAsia="Arial Unicode MS" w:hAnsi="Arial" w:cs="Arial"/>
              </w:rPr>
            </w:pPr>
          </w:p>
          <w:p w:rsidR="00502642" w:rsidRPr="00092D09" w:rsidRDefault="00502642" w:rsidP="00A82D7C">
            <w:pPr>
              <w:jc w:val="both"/>
              <w:rPr>
                <w:rFonts w:ascii="Arial" w:eastAsia="Arial Unicode MS" w:hAnsi="Arial" w:cs="Arial"/>
              </w:rPr>
            </w:pPr>
          </w:p>
          <w:p w:rsidR="00502642" w:rsidRPr="00092D09" w:rsidRDefault="00502642" w:rsidP="00A82D7C">
            <w:pPr>
              <w:jc w:val="both"/>
              <w:rPr>
                <w:rFonts w:ascii="Arial" w:eastAsia="Arial Unicode MS" w:hAnsi="Arial" w:cs="Arial"/>
              </w:rPr>
            </w:pPr>
          </w:p>
          <w:p w:rsidR="00502642" w:rsidRPr="00092D09" w:rsidRDefault="00502642" w:rsidP="00A82D7C">
            <w:pPr>
              <w:jc w:val="both"/>
              <w:rPr>
                <w:rFonts w:ascii="Arial" w:eastAsia="Arial Unicode MS" w:hAnsi="Arial" w:cs="Arial"/>
              </w:rPr>
            </w:pPr>
          </w:p>
          <w:p w:rsidR="00502642" w:rsidRPr="00092D09" w:rsidRDefault="00502642" w:rsidP="00A82D7C">
            <w:pPr>
              <w:jc w:val="both"/>
              <w:rPr>
                <w:rFonts w:ascii="Arial" w:eastAsia="Arial Unicode MS" w:hAnsi="Arial" w:cs="Arial"/>
              </w:rPr>
            </w:pPr>
          </w:p>
          <w:p w:rsidR="00502642" w:rsidRPr="00092D09" w:rsidRDefault="00502642" w:rsidP="00A82D7C">
            <w:pPr>
              <w:jc w:val="both"/>
              <w:rPr>
                <w:rFonts w:ascii="Arial" w:eastAsia="Arial Unicode MS" w:hAnsi="Arial" w:cs="Arial"/>
              </w:rPr>
            </w:pPr>
          </w:p>
          <w:p w:rsidR="00502642" w:rsidRPr="00092D09" w:rsidRDefault="00502642" w:rsidP="00A82D7C">
            <w:pPr>
              <w:jc w:val="both"/>
              <w:rPr>
                <w:rFonts w:ascii="Arial" w:eastAsia="Arial Unicode MS" w:hAnsi="Arial" w:cs="Arial"/>
              </w:rPr>
            </w:pPr>
          </w:p>
          <w:p w:rsidR="00502642" w:rsidRPr="00092D09" w:rsidRDefault="00502642" w:rsidP="00A82D7C">
            <w:pPr>
              <w:jc w:val="both"/>
              <w:rPr>
                <w:rFonts w:ascii="Arial" w:eastAsia="Arial Unicode MS" w:hAnsi="Arial" w:cs="Arial"/>
              </w:rPr>
            </w:pPr>
          </w:p>
          <w:p w:rsidR="00502642" w:rsidRPr="00092D09" w:rsidRDefault="00502642" w:rsidP="00A82D7C">
            <w:pPr>
              <w:jc w:val="both"/>
              <w:rPr>
                <w:rFonts w:ascii="Arial" w:eastAsia="Arial Unicode MS" w:hAnsi="Arial" w:cs="Arial"/>
              </w:rPr>
            </w:pPr>
          </w:p>
          <w:p w:rsidR="00502642" w:rsidRPr="00092D09" w:rsidRDefault="00502642" w:rsidP="00A82D7C">
            <w:pPr>
              <w:jc w:val="both"/>
              <w:rPr>
                <w:rFonts w:ascii="Arial" w:eastAsia="Arial Unicode MS" w:hAnsi="Arial" w:cs="Arial"/>
              </w:rPr>
            </w:pPr>
          </w:p>
          <w:p w:rsidR="00502642" w:rsidRPr="00092D09" w:rsidRDefault="00502642" w:rsidP="00A82D7C">
            <w:pPr>
              <w:jc w:val="both"/>
              <w:rPr>
                <w:rFonts w:ascii="Arial" w:eastAsia="Arial Unicode MS" w:hAnsi="Arial" w:cs="Arial"/>
              </w:rPr>
            </w:pPr>
          </w:p>
          <w:p w:rsidR="00502642" w:rsidRPr="00092D09" w:rsidRDefault="00502642" w:rsidP="00A82D7C">
            <w:pPr>
              <w:jc w:val="both"/>
              <w:rPr>
                <w:rFonts w:ascii="Arial" w:eastAsia="Arial Unicode MS" w:hAnsi="Arial" w:cs="Arial"/>
              </w:rPr>
            </w:pPr>
          </w:p>
          <w:p w:rsidR="00502642" w:rsidRPr="00092D09" w:rsidRDefault="00502642" w:rsidP="00A82D7C">
            <w:pPr>
              <w:jc w:val="both"/>
              <w:rPr>
                <w:rFonts w:ascii="Arial" w:eastAsia="Arial Unicode MS" w:hAnsi="Arial" w:cs="Arial"/>
              </w:rPr>
            </w:pPr>
          </w:p>
          <w:p w:rsidR="00502642" w:rsidRPr="00092D09" w:rsidRDefault="00502642" w:rsidP="00A82D7C">
            <w:pPr>
              <w:jc w:val="both"/>
              <w:rPr>
                <w:rFonts w:ascii="Arial" w:eastAsia="Arial Unicode MS" w:hAnsi="Arial" w:cs="Arial"/>
              </w:rPr>
            </w:pPr>
          </w:p>
          <w:p w:rsidR="00502642" w:rsidRPr="00092D09" w:rsidRDefault="00502642" w:rsidP="00A82D7C">
            <w:pPr>
              <w:jc w:val="both"/>
              <w:rPr>
                <w:rFonts w:ascii="Arial" w:eastAsia="Arial Unicode MS" w:hAnsi="Arial" w:cs="Arial"/>
              </w:rPr>
            </w:pPr>
          </w:p>
          <w:p w:rsidR="00502642" w:rsidRPr="00092D09" w:rsidRDefault="00502642" w:rsidP="00A82D7C">
            <w:pPr>
              <w:jc w:val="both"/>
              <w:rPr>
                <w:rFonts w:ascii="Arial" w:eastAsia="Arial Unicode MS" w:hAnsi="Arial" w:cs="Arial"/>
              </w:rPr>
            </w:pPr>
          </w:p>
          <w:p w:rsidR="00502642" w:rsidRPr="00092D09" w:rsidRDefault="00502642" w:rsidP="00A82D7C">
            <w:pPr>
              <w:jc w:val="both"/>
              <w:rPr>
                <w:rFonts w:ascii="Arial" w:eastAsia="Arial Unicode MS" w:hAnsi="Arial" w:cs="Arial"/>
              </w:rPr>
            </w:pPr>
          </w:p>
          <w:p w:rsidR="00502642" w:rsidRPr="00092D09" w:rsidRDefault="00502642" w:rsidP="00A82D7C">
            <w:pPr>
              <w:jc w:val="both"/>
              <w:rPr>
                <w:rFonts w:ascii="Arial" w:eastAsia="Arial Unicode MS" w:hAnsi="Arial" w:cs="Arial"/>
              </w:rPr>
            </w:pPr>
          </w:p>
          <w:p w:rsidR="00502642" w:rsidRPr="00092D09" w:rsidRDefault="00502642" w:rsidP="00A82D7C">
            <w:pPr>
              <w:jc w:val="both"/>
              <w:rPr>
                <w:rFonts w:ascii="Arial" w:eastAsia="Arial Unicode MS" w:hAnsi="Arial" w:cs="Arial"/>
              </w:rPr>
            </w:pPr>
          </w:p>
          <w:p w:rsidR="00502642" w:rsidRPr="00092D09" w:rsidRDefault="00502642" w:rsidP="00A82D7C">
            <w:pPr>
              <w:jc w:val="both"/>
              <w:rPr>
                <w:rFonts w:ascii="Arial" w:eastAsia="Arial Unicode MS" w:hAnsi="Arial" w:cs="Arial"/>
              </w:rPr>
            </w:pPr>
          </w:p>
          <w:p w:rsidR="00502642" w:rsidRPr="00092D09" w:rsidRDefault="00502642" w:rsidP="00A82D7C">
            <w:pPr>
              <w:jc w:val="both"/>
              <w:rPr>
                <w:rFonts w:ascii="Arial" w:eastAsia="Arial Unicode MS" w:hAnsi="Arial" w:cs="Arial"/>
              </w:rPr>
            </w:pPr>
          </w:p>
          <w:p w:rsidR="00502642" w:rsidRPr="00092D09" w:rsidRDefault="00502642" w:rsidP="00A82D7C">
            <w:pPr>
              <w:jc w:val="both"/>
              <w:rPr>
                <w:rFonts w:ascii="Arial" w:eastAsia="Arial Unicode MS" w:hAnsi="Arial" w:cs="Arial"/>
              </w:rPr>
            </w:pPr>
          </w:p>
          <w:p w:rsidR="00502642" w:rsidRPr="00092D09" w:rsidRDefault="00502642" w:rsidP="00A82D7C">
            <w:pPr>
              <w:jc w:val="both"/>
              <w:rPr>
                <w:rFonts w:ascii="Arial" w:eastAsia="Arial Unicode MS" w:hAnsi="Arial" w:cs="Arial"/>
              </w:rPr>
            </w:pPr>
          </w:p>
          <w:p w:rsidR="00502642" w:rsidRPr="00092D09" w:rsidRDefault="00502642" w:rsidP="00A82D7C">
            <w:pPr>
              <w:jc w:val="both"/>
              <w:rPr>
                <w:rFonts w:ascii="Arial" w:eastAsia="Arial Unicode MS" w:hAnsi="Arial" w:cs="Arial"/>
              </w:rPr>
            </w:pPr>
          </w:p>
          <w:p w:rsidR="00502642" w:rsidRPr="00092D09" w:rsidRDefault="00502642" w:rsidP="00A82D7C">
            <w:pPr>
              <w:jc w:val="both"/>
              <w:rPr>
                <w:rFonts w:ascii="Arial" w:eastAsia="Arial Unicode MS" w:hAnsi="Arial" w:cs="Arial"/>
              </w:rPr>
            </w:pPr>
          </w:p>
          <w:p w:rsidR="00502642" w:rsidRPr="00092D09" w:rsidRDefault="00502642" w:rsidP="00A82D7C">
            <w:pPr>
              <w:jc w:val="both"/>
              <w:rPr>
                <w:rFonts w:ascii="Arial" w:eastAsia="Arial Unicode MS" w:hAnsi="Arial" w:cs="Arial"/>
              </w:rPr>
            </w:pPr>
          </w:p>
          <w:p w:rsidR="00502642" w:rsidRPr="00092D09" w:rsidRDefault="00502642" w:rsidP="00A82D7C">
            <w:pPr>
              <w:jc w:val="both"/>
              <w:rPr>
                <w:rFonts w:ascii="Arial" w:eastAsia="Arial Unicode MS" w:hAnsi="Arial" w:cs="Arial"/>
              </w:rPr>
            </w:pPr>
          </w:p>
          <w:p w:rsidR="00502642" w:rsidRPr="00092D09" w:rsidRDefault="00502642" w:rsidP="00A82D7C">
            <w:pPr>
              <w:jc w:val="both"/>
              <w:rPr>
                <w:rFonts w:ascii="Arial" w:eastAsia="Arial Unicode MS" w:hAnsi="Arial" w:cs="Arial"/>
              </w:rPr>
            </w:pPr>
          </w:p>
          <w:p w:rsidR="00502642" w:rsidRPr="00092D09" w:rsidRDefault="00502642" w:rsidP="00A82D7C">
            <w:pPr>
              <w:jc w:val="both"/>
              <w:rPr>
                <w:rFonts w:ascii="Arial" w:eastAsia="Arial Unicode MS" w:hAnsi="Arial" w:cs="Arial"/>
              </w:rPr>
            </w:pPr>
          </w:p>
          <w:p w:rsidR="00502642" w:rsidRPr="00092D09" w:rsidRDefault="00502642" w:rsidP="00A82D7C">
            <w:pPr>
              <w:jc w:val="both"/>
              <w:rPr>
                <w:rFonts w:ascii="Arial" w:eastAsia="Arial Unicode MS" w:hAnsi="Arial" w:cs="Arial"/>
              </w:rPr>
            </w:pPr>
          </w:p>
          <w:p w:rsidR="00502642" w:rsidRPr="00092D09" w:rsidRDefault="00502642" w:rsidP="00A82D7C">
            <w:pPr>
              <w:jc w:val="both"/>
              <w:rPr>
                <w:rFonts w:ascii="Arial" w:eastAsia="Arial Unicode MS" w:hAnsi="Arial" w:cs="Arial"/>
              </w:rPr>
            </w:pPr>
          </w:p>
        </w:tc>
        <w:tc>
          <w:tcPr>
            <w:tcW w:w="2391" w:type="dxa"/>
          </w:tcPr>
          <w:p w:rsidR="00502642" w:rsidRPr="00092D09" w:rsidRDefault="00502642" w:rsidP="00A82D7C">
            <w:pPr>
              <w:jc w:val="both"/>
              <w:rPr>
                <w:rFonts w:ascii="Arial" w:eastAsia="Arial Unicode MS" w:hAnsi="Arial" w:cs="Arial"/>
              </w:rPr>
            </w:pPr>
            <w:r w:rsidRPr="00092D09">
              <w:rPr>
                <w:rFonts w:ascii="Arial" w:eastAsia="Arial Unicode MS" w:hAnsi="Arial" w:cs="Arial"/>
              </w:rPr>
              <w:lastRenderedPageBreak/>
              <w:t>Ritmos musicales locales ,departamentales, características ,indumentaria</w:t>
            </w:r>
          </w:p>
          <w:p w:rsidR="00502642" w:rsidRPr="00092D09" w:rsidRDefault="00502642" w:rsidP="00A82D7C">
            <w:pPr>
              <w:jc w:val="both"/>
              <w:rPr>
                <w:rFonts w:ascii="Arial" w:eastAsia="Arial Unicode MS" w:hAnsi="Arial" w:cs="Arial"/>
              </w:rPr>
            </w:pPr>
            <w:r w:rsidRPr="00092D09">
              <w:rPr>
                <w:rFonts w:ascii="Arial" w:eastAsia="Arial Unicode MS" w:hAnsi="Arial" w:cs="Arial"/>
              </w:rPr>
              <w:t>Letras y sentires populares de la costa atlántica.</w:t>
            </w:r>
          </w:p>
          <w:p w:rsidR="00502642" w:rsidRPr="00092D09" w:rsidRDefault="00502642" w:rsidP="00A82D7C">
            <w:pPr>
              <w:jc w:val="both"/>
              <w:rPr>
                <w:rFonts w:ascii="Arial" w:eastAsia="Arial Unicode MS" w:hAnsi="Arial" w:cs="Arial"/>
              </w:rPr>
            </w:pPr>
            <w:r w:rsidRPr="00092D09">
              <w:rPr>
                <w:rFonts w:ascii="Arial" w:eastAsia="Arial Unicode MS" w:hAnsi="Arial" w:cs="Arial"/>
              </w:rPr>
              <w:t xml:space="preserve">El vallenato, la cumbia las gaitas </w:t>
            </w:r>
            <w:r w:rsidRPr="00092D09">
              <w:rPr>
                <w:rFonts w:ascii="Arial" w:eastAsia="Arial Unicode MS" w:hAnsi="Arial" w:cs="Arial"/>
              </w:rPr>
              <w:lastRenderedPageBreak/>
              <w:t>puestos en escena.</w:t>
            </w:r>
          </w:p>
          <w:p w:rsidR="00502642" w:rsidRPr="00092D09" w:rsidRDefault="00502642" w:rsidP="00A82D7C">
            <w:pPr>
              <w:jc w:val="both"/>
              <w:rPr>
                <w:rFonts w:ascii="Arial" w:eastAsia="Arial Unicode MS" w:hAnsi="Arial" w:cs="Arial"/>
              </w:rPr>
            </w:pPr>
          </w:p>
          <w:p w:rsidR="00502642" w:rsidRPr="00092D09" w:rsidRDefault="00502642" w:rsidP="00A82D7C">
            <w:pPr>
              <w:jc w:val="both"/>
              <w:rPr>
                <w:rFonts w:ascii="Arial" w:eastAsia="Arial Unicode MS" w:hAnsi="Arial" w:cs="Arial"/>
              </w:rPr>
            </w:pPr>
          </w:p>
          <w:p w:rsidR="00502642" w:rsidRPr="00092D09" w:rsidRDefault="00502642" w:rsidP="00A82D7C">
            <w:pPr>
              <w:jc w:val="both"/>
              <w:rPr>
                <w:rFonts w:ascii="Arial" w:eastAsia="Arial Unicode MS" w:hAnsi="Arial" w:cs="Arial"/>
              </w:rPr>
            </w:pPr>
          </w:p>
        </w:tc>
        <w:tc>
          <w:tcPr>
            <w:tcW w:w="2920" w:type="dxa"/>
          </w:tcPr>
          <w:p w:rsidR="00502642" w:rsidRPr="00092D09" w:rsidRDefault="00502642" w:rsidP="00A82D7C">
            <w:pPr>
              <w:jc w:val="both"/>
              <w:rPr>
                <w:rFonts w:ascii="Arial" w:eastAsia="Arial Unicode MS" w:hAnsi="Arial" w:cs="Arial"/>
              </w:rPr>
            </w:pPr>
            <w:r w:rsidRPr="00092D09">
              <w:rPr>
                <w:rFonts w:ascii="Arial" w:eastAsia="Arial Unicode MS" w:hAnsi="Arial" w:cs="Arial"/>
              </w:rPr>
              <w:lastRenderedPageBreak/>
              <w:t>Identifica las características de los ritmos musicales de su departamento.</w:t>
            </w:r>
          </w:p>
        </w:tc>
        <w:tc>
          <w:tcPr>
            <w:tcW w:w="3234" w:type="dxa"/>
          </w:tcPr>
          <w:p w:rsidR="00502642" w:rsidRPr="00092D09" w:rsidRDefault="00502642" w:rsidP="00A82D7C">
            <w:pPr>
              <w:jc w:val="both"/>
              <w:rPr>
                <w:rFonts w:ascii="Arial" w:eastAsia="Arial Unicode MS" w:hAnsi="Arial" w:cs="Arial"/>
              </w:rPr>
            </w:pPr>
            <w:r w:rsidRPr="00092D09">
              <w:rPr>
                <w:rFonts w:ascii="Arial" w:eastAsia="Arial Unicode MS" w:hAnsi="Arial" w:cs="Arial"/>
              </w:rPr>
              <w:t>Sabe proceder en los bailes y rondas acorde a las instrucciones dadas</w:t>
            </w:r>
          </w:p>
        </w:tc>
        <w:tc>
          <w:tcPr>
            <w:tcW w:w="3241" w:type="dxa"/>
          </w:tcPr>
          <w:p w:rsidR="00502642" w:rsidRPr="00092D09" w:rsidRDefault="00502642" w:rsidP="00A82D7C">
            <w:pPr>
              <w:jc w:val="both"/>
              <w:rPr>
                <w:rFonts w:ascii="Arial" w:eastAsia="Arial Unicode MS" w:hAnsi="Arial" w:cs="Arial"/>
              </w:rPr>
            </w:pPr>
            <w:r w:rsidRPr="00092D09">
              <w:rPr>
                <w:rFonts w:ascii="Arial" w:eastAsia="Arial Unicode MS" w:hAnsi="Arial" w:cs="Arial"/>
              </w:rPr>
              <w:t>Respeta el trabajo propio y de los demás y lo valora</w:t>
            </w:r>
          </w:p>
        </w:tc>
      </w:tr>
      <w:tr w:rsidR="00502642" w:rsidRPr="00092D09" w:rsidTr="00A82D7C">
        <w:trPr>
          <w:trHeight w:val="1768"/>
        </w:trPr>
        <w:tc>
          <w:tcPr>
            <w:tcW w:w="1436" w:type="dxa"/>
            <w:vMerge/>
          </w:tcPr>
          <w:p w:rsidR="00502642" w:rsidRPr="00092D09" w:rsidRDefault="00502642" w:rsidP="00A82D7C">
            <w:pPr>
              <w:jc w:val="both"/>
              <w:rPr>
                <w:rFonts w:ascii="Arial" w:eastAsia="Arial Unicode MS" w:hAnsi="Arial" w:cs="Arial"/>
              </w:rPr>
            </w:pPr>
          </w:p>
        </w:tc>
        <w:tc>
          <w:tcPr>
            <w:tcW w:w="2391" w:type="dxa"/>
          </w:tcPr>
          <w:p w:rsidR="00502642" w:rsidRPr="00092D09" w:rsidRDefault="00502642" w:rsidP="00A82D7C">
            <w:pPr>
              <w:jc w:val="both"/>
              <w:rPr>
                <w:rFonts w:ascii="Arial" w:eastAsia="Arial Unicode MS" w:hAnsi="Arial" w:cs="Arial"/>
              </w:rPr>
            </w:pPr>
            <w:r w:rsidRPr="00092D09">
              <w:rPr>
                <w:rFonts w:ascii="Arial" w:eastAsia="Arial Unicode MS" w:hAnsi="Arial" w:cs="Arial"/>
              </w:rPr>
              <w:t>Teoría del arte y el color .</w:t>
            </w:r>
          </w:p>
          <w:p w:rsidR="00502642" w:rsidRPr="00092D09" w:rsidRDefault="00502642" w:rsidP="00A82D7C">
            <w:pPr>
              <w:jc w:val="both"/>
              <w:rPr>
                <w:rFonts w:ascii="Arial" w:eastAsia="Arial Unicode MS" w:hAnsi="Arial" w:cs="Arial"/>
              </w:rPr>
            </w:pPr>
            <w:r w:rsidRPr="00092D09">
              <w:rPr>
                <w:rFonts w:ascii="Arial" w:eastAsia="Arial Unicode MS" w:hAnsi="Arial" w:cs="Arial"/>
              </w:rPr>
              <w:t>El punto y el puntillismo.</w:t>
            </w:r>
          </w:p>
          <w:p w:rsidR="00502642" w:rsidRPr="00092D09" w:rsidRDefault="00502642" w:rsidP="00A82D7C">
            <w:pPr>
              <w:jc w:val="both"/>
              <w:rPr>
                <w:rFonts w:ascii="Arial" w:eastAsia="Arial Unicode MS" w:hAnsi="Arial" w:cs="Arial"/>
              </w:rPr>
            </w:pPr>
            <w:r w:rsidRPr="00092D09">
              <w:rPr>
                <w:rFonts w:ascii="Arial" w:eastAsia="Arial Unicode MS" w:hAnsi="Arial" w:cs="Arial"/>
              </w:rPr>
              <w:t>Circulo cromático</w:t>
            </w:r>
          </w:p>
          <w:p w:rsidR="00502642" w:rsidRPr="00092D09" w:rsidRDefault="00502642" w:rsidP="00A82D7C">
            <w:pPr>
              <w:jc w:val="both"/>
              <w:rPr>
                <w:rFonts w:ascii="Arial" w:eastAsia="Arial Unicode MS" w:hAnsi="Arial" w:cs="Arial"/>
              </w:rPr>
            </w:pPr>
          </w:p>
          <w:p w:rsidR="00502642" w:rsidRPr="00092D09" w:rsidRDefault="00502642" w:rsidP="00A82D7C">
            <w:pPr>
              <w:jc w:val="both"/>
              <w:rPr>
                <w:rFonts w:ascii="Arial" w:eastAsia="Arial Unicode MS" w:hAnsi="Arial" w:cs="Arial"/>
              </w:rPr>
            </w:pPr>
          </w:p>
        </w:tc>
        <w:tc>
          <w:tcPr>
            <w:tcW w:w="2920" w:type="dxa"/>
          </w:tcPr>
          <w:p w:rsidR="00502642" w:rsidRPr="00092D09" w:rsidRDefault="00502642" w:rsidP="00A82D7C">
            <w:pPr>
              <w:jc w:val="both"/>
              <w:rPr>
                <w:rFonts w:ascii="Arial" w:eastAsia="Arial Unicode MS" w:hAnsi="Arial" w:cs="Arial"/>
              </w:rPr>
            </w:pPr>
            <w:r w:rsidRPr="00092D09">
              <w:rPr>
                <w:rFonts w:ascii="Arial" w:eastAsia="Arial Unicode MS" w:hAnsi="Arial" w:cs="Arial"/>
              </w:rPr>
              <w:t>Identifica las diferentes creaciones que se pueden realizar en base al punto</w:t>
            </w:r>
          </w:p>
        </w:tc>
        <w:tc>
          <w:tcPr>
            <w:tcW w:w="3234" w:type="dxa"/>
          </w:tcPr>
          <w:p w:rsidR="00502642" w:rsidRPr="00092D09" w:rsidRDefault="00502642" w:rsidP="00A82D7C">
            <w:pPr>
              <w:jc w:val="both"/>
              <w:rPr>
                <w:rFonts w:ascii="Arial" w:eastAsia="Arial Unicode MS" w:hAnsi="Arial" w:cs="Arial"/>
              </w:rPr>
            </w:pPr>
            <w:r w:rsidRPr="00092D09">
              <w:rPr>
                <w:rFonts w:ascii="Arial" w:eastAsia="Arial Unicode MS" w:hAnsi="Arial" w:cs="Arial"/>
              </w:rPr>
              <w:t>Elabora figuras utilizando la técnica del puntillismo.</w:t>
            </w:r>
          </w:p>
          <w:p w:rsidR="00502642" w:rsidRPr="00092D09" w:rsidRDefault="00502642" w:rsidP="00A82D7C">
            <w:pPr>
              <w:jc w:val="both"/>
              <w:rPr>
                <w:rFonts w:ascii="Arial" w:eastAsia="Arial Unicode MS" w:hAnsi="Arial" w:cs="Arial"/>
              </w:rPr>
            </w:pPr>
            <w:r w:rsidRPr="00092D09">
              <w:rPr>
                <w:rFonts w:ascii="Arial" w:eastAsia="Arial Unicode MS" w:hAnsi="Arial" w:cs="Arial"/>
              </w:rPr>
              <w:t>Elabora correctamente el circulo cromático</w:t>
            </w:r>
          </w:p>
        </w:tc>
        <w:tc>
          <w:tcPr>
            <w:tcW w:w="3241" w:type="dxa"/>
          </w:tcPr>
          <w:p w:rsidR="00502642" w:rsidRPr="00092D09" w:rsidRDefault="00502642" w:rsidP="00A82D7C">
            <w:pPr>
              <w:jc w:val="both"/>
              <w:rPr>
                <w:rFonts w:ascii="Arial" w:eastAsia="Arial Unicode MS" w:hAnsi="Arial" w:cs="Arial"/>
              </w:rPr>
            </w:pPr>
            <w:r w:rsidRPr="00092D09">
              <w:rPr>
                <w:rFonts w:ascii="Arial" w:eastAsia="Arial Unicode MS" w:hAnsi="Arial" w:cs="Arial"/>
              </w:rPr>
              <w:t>Valora y respeta el trabajo de los demás</w:t>
            </w:r>
          </w:p>
          <w:p w:rsidR="00502642" w:rsidRPr="00092D09" w:rsidRDefault="00502642" w:rsidP="00A82D7C">
            <w:pPr>
              <w:jc w:val="both"/>
              <w:rPr>
                <w:rFonts w:ascii="Arial" w:eastAsia="Arial Unicode MS" w:hAnsi="Arial" w:cs="Arial"/>
              </w:rPr>
            </w:pPr>
          </w:p>
        </w:tc>
      </w:tr>
      <w:tr w:rsidR="00502642" w:rsidRPr="00092D09" w:rsidTr="00A82D7C">
        <w:trPr>
          <w:trHeight w:val="2093"/>
        </w:trPr>
        <w:tc>
          <w:tcPr>
            <w:tcW w:w="1436" w:type="dxa"/>
            <w:vMerge/>
            <w:tcBorders>
              <w:bottom w:val="single" w:sz="4" w:space="0" w:color="auto"/>
            </w:tcBorders>
          </w:tcPr>
          <w:p w:rsidR="00502642" w:rsidRPr="00092D09" w:rsidRDefault="00502642" w:rsidP="00A82D7C">
            <w:pPr>
              <w:jc w:val="both"/>
              <w:rPr>
                <w:rFonts w:ascii="Arial" w:eastAsia="Arial Unicode MS" w:hAnsi="Arial" w:cs="Arial"/>
              </w:rPr>
            </w:pPr>
          </w:p>
        </w:tc>
        <w:tc>
          <w:tcPr>
            <w:tcW w:w="2391" w:type="dxa"/>
          </w:tcPr>
          <w:p w:rsidR="00502642" w:rsidRPr="00092D09" w:rsidRDefault="00502642" w:rsidP="00A82D7C">
            <w:pPr>
              <w:jc w:val="both"/>
              <w:rPr>
                <w:rFonts w:ascii="Arial" w:eastAsia="Arial Unicode MS" w:hAnsi="Arial" w:cs="Arial"/>
              </w:rPr>
            </w:pPr>
          </w:p>
          <w:p w:rsidR="00502642" w:rsidRPr="00092D09" w:rsidRDefault="00502642" w:rsidP="00A82D7C">
            <w:pPr>
              <w:jc w:val="both"/>
              <w:rPr>
                <w:rFonts w:ascii="Arial" w:eastAsia="Arial Unicode MS" w:hAnsi="Arial" w:cs="Arial"/>
              </w:rPr>
            </w:pPr>
            <w:r w:rsidRPr="00092D09">
              <w:rPr>
                <w:rFonts w:ascii="Arial" w:eastAsia="Arial Unicode MS" w:hAnsi="Arial" w:cs="Arial"/>
              </w:rPr>
              <w:t>Las claves musicales.</w:t>
            </w:r>
          </w:p>
          <w:p w:rsidR="00502642" w:rsidRPr="00092D09" w:rsidRDefault="00502642" w:rsidP="00A82D7C">
            <w:pPr>
              <w:jc w:val="both"/>
              <w:rPr>
                <w:rFonts w:ascii="Arial" w:eastAsia="Arial Unicode MS" w:hAnsi="Arial" w:cs="Arial"/>
              </w:rPr>
            </w:pPr>
            <w:r w:rsidRPr="00092D09">
              <w:rPr>
                <w:rFonts w:ascii="Arial" w:eastAsia="Arial Unicode MS" w:hAnsi="Arial" w:cs="Arial"/>
              </w:rPr>
              <w:t>Iniciación de la lectura en el pentagrama.</w:t>
            </w:r>
          </w:p>
          <w:p w:rsidR="00502642" w:rsidRPr="00092D09" w:rsidRDefault="00502642" w:rsidP="00A82D7C">
            <w:pPr>
              <w:jc w:val="both"/>
              <w:rPr>
                <w:rFonts w:ascii="Arial" w:eastAsia="Arial Unicode MS" w:hAnsi="Arial" w:cs="Arial"/>
              </w:rPr>
            </w:pPr>
          </w:p>
          <w:p w:rsidR="00502642" w:rsidRPr="00092D09" w:rsidRDefault="00502642" w:rsidP="00A82D7C">
            <w:pPr>
              <w:jc w:val="both"/>
              <w:rPr>
                <w:rFonts w:ascii="Arial" w:eastAsia="Arial Unicode MS" w:hAnsi="Arial" w:cs="Arial"/>
              </w:rPr>
            </w:pPr>
          </w:p>
        </w:tc>
        <w:tc>
          <w:tcPr>
            <w:tcW w:w="2920" w:type="dxa"/>
          </w:tcPr>
          <w:p w:rsidR="00502642" w:rsidRPr="00092D09" w:rsidRDefault="00502642" w:rsidP="00A82D7C">
            <w:pPr>
              <w:jc w:val="both"/>
              <w:rPr>
                <w:rFonts w:ascii="Arial" w:eastAsia="Arial Unicode MS" w:hAnsi="Arial" w:cs="Arial"/>
              </w:rPr>
            </w:pPr>
            <w:r w:rsidRPr="00092D09">
              <w:rPr>
                <w:rFonts w:ascii="Arial" w:eastAsia="Arial Unicode MS" w:hAnsi="Arial" w:cs="Arial"/>
              </w:rPr>
              <w:t>Reconoce las diferencia entre claves y algunos instrumentos de percusión</w:t>
            </w:r>
          </w:p>
        </w:tc>
        <w:tc>
          <w:tcPr>
            <w:tcW w:w="3234" w:type="dxa"/>
          </w:tcPr>
          <w:p w:rsidR="00502642" w:rsidRPr="00092D09" w:rsidRDefault="00502642" w:rsidP="00A82D7C">
            <w:pPr>
              <w:jc w:val="both"/>
              <w:rPr>
                <w:rFonts w:ascii="Arial" w:eastAsia="Arial Unicode MS" w:hAnsi="Arial" w:cs="Arial"/>
              </w:rPr>
            </w:pPr>
            <w:r w:rsidRPr="00092D09">
              <w:rPr>
                <w:rFonts w:ascii="Arial" w:eastAsia="Arial Unicode MS" w:hAnsi="Arial" w:cs="Arial"/>
              </w:rPr>
              <w:t>Utiliza de manera adecuada las diferentes técnicas en sus procedimientos</w:t>
            </w:r>
          </w:p>
        </w:tc>
        <w:tc>
          <w:tcPr>
            <w:tcW w:w="3241" w:type="dxa"/>
          </w:tcPr>
          <w:p w:rsidR="00502642" w:rsidRPr="00092D09" w:rsidRDefault="00502642" w:rsidP="00A82D7C">
            <w:pPr>
              <w:jc w:val="both"/>
              <w:rPr>
                <w:rFonts w:ascii="Arial" w:eastAsia="Arial Unicode MS" w:hAnsi="Arial" w:cs="Arial"/>
              </w:rPr>
            </w:pPr>
            <w:r w:rsidRPr="00092D09">
              <w:rPr>
                <w:rFonts w:ascii="Arial" w:eastAsia="Arial Unicode MS" w:hAnsi="Arial" w:cs="Arial"/>
              </w:rPr>
              <w:t>Coopera y muestra solidaridad con sus compañeros y compañeras.</w:t>
            </w:r>
          </w:p>
          <w:p w:rsidR="00502642" w:rsidRPr="00092D09" w:rsidRDefault="00502642" w:rsidP="00A82D7C">
            <w:pPr>
              <w:jc w:val="both"/>
              <w:rPr>
                <w:rFonts w:ascii="Arial" w:eastAsia="Arial Unicode MS" w:hAnsi="Arial" w:cs="Arial"/>
              </w:rPr>
            </w:pPr>
            <w:r w:rsidRPr="00092D09">
              <w:rPr>
                <w:rFonts w:ascii="Arial" w:eastAsia="Arial Unicode MS" w:hAnsi="Arial" w:cs="Arial"/>
              </w:rPr>
              <w:t>Trabajo constructivo en equipo.</w:t>
            </w:r>
          </w:p>
        </w:tc>
      </w:tr>
      <w:tr w:rsidR="00502642" w:rsidRPr="00092D09" w:rsidTr="00A82D7C">
        <w:trPr>
          <w:trHeight w:val="2026"/>
        </w:trPr>
        <w:tc>
          <w:tcPr>
            <w:tcW w:w="1436" w:type="dxa"/>
            <w:vMerge w:val="restart"/>
            <w:tcBorders>
              <w:top w:val="single" w:sz="4" w:space="0" w:color="auto"/>
              <w:right w:val="single" w:sz="4" w:space="0" w:color="auto"/>
            </w:tcBorders>
          </w:tcPr>
          <w:p w:rsidR="00502642" w:rsidRPr="00092D09" w:rsidRDefault="00502642" w:rsidP="00A82D7C">
            <w:pPr>
              <w:jc w:val="both"/>
              <w:rPr>
                <w:rFonts w:ascii="Arial" w:eastAsia="Arial Unicode MS" w:hAnsi="Arial" w:cs="Arial"/>
              </w:rPr>
            </w:pPr>
          </w:p>
          <w:p w:rsidR="00502642" w:rsidRPr="00092D09" w:rsidRDefault="00502642" w:rsidP="00A82D7C">
            <w:pPr>
              <w:jc w:val="both"/>
              <w:rPr>
                <w:rFonts w:ascii="Arial" w:eastAsia="Arial Unicode MS" w:hAnsi="Arial" w:cs="Arial"/>
              </w:rPr>
            </w:pPr>
          </w:p>
          <w:p w:rsidR="00502642" w:rsidRPr="00092D09" w:rsidRDefault="00502642" w:rsidP="00A82D7C">
            <w:pPr>
              <w:jc w:val="both"/>
              <w:rPr>
                <w:rFonts w:ascii="Arial" w:eastAsia="Arial Unicode MS" w:hAnsi="Arial" w:cs="Arial"/>
              </w:rPr>
            </w:pPr>
            <w:r w:rsidRPr="00092D09">
              <w:rPr>
                <w:rFonts w:ascii="Arial" w:eastAsia="Arial Unicode MS" w:hAnsi="Arial" w:cs="Arial"/>
              </w:rPr>
              <w:t>Periodo tres</w:t>
            </w:r>
          </w:p>
          <w:p w:rsidR="00502642" w:rsidRPr="00092D09" w:rsidRDefault="00502642" w:rsidP="00A82D7C">
            <w:pPr>
              <w:jc w:val="both"/>
              <w:rPr>
                <w:rFonts w:ascii="Arial" w:eastAsia="Arial Unicode MS" w:hAnsi="Arial" w:cs="Arial"/>
              </w:rPr>
            </w:pPr>
          </w:p>
          <w:p w:rsidR="00502642" w:rsidRPr="00092D09" w:rsidRDefault="00502642" w:rsidP="00A82D7C">
            <w:pPr>
              <w:jc w:val="both"/>
              <w:rPr>
                <w:rFonts w:ascii="Arial" w:eastAsia="Arial Unicode MS" w:hAnsi="Arial" w:cs="Arial"/>
              </w:rPr>
            </w:pPr>
          </w:p>
          <w:p w:rsidR="00502642" w:rsidRPr="00092D09" w:rsidRDefault="00502642" w:rsidP="00A82D7C">
            <w:pPr>
              <w:jc w:val="both"/>
              <w:rPr>
                <w:rFonts w:ascii="Arial" w:eastAsia="Arial Unicode MS" w:hAnsi="Arial" w:cs="Arial"/>
              </w:rPr>
            </w:pPr>
          </w:p>
          <w:p w:rsidR="00502642" w:rsidRPr="00092D09" w:rsidRDefault="00502642" w:rsidP="00A82D7C">
            <w:pPr>
              <w:jc w:val="both"/>
              <w:rPr>
                <w:rFonts w:ascii="Arial" w:eastAsia="Arial Unicode MS" w:hAnsi="Arial" w:cs="Arial"/>
              </w:rPr>
            </w:pPr>
          </w:p>
          <w:p w:rsidR="00502642" w:rsidRPr="00092D09" w:rsidRDefault="00502642" w:rsidP="00A82D7C">
            <w:pPr>
              <w:jc w:val="both"/>
              <w:rPr>
                <w:rFonts w:ascii="Arial" w:eastAsia="Arial Unicode MS" w:hAnsi="Arial" w:cs="Arial"/>
              </w:rPr>
            </w:pPr>
          </w:p>
          <w:p w:rsidR="00502642" w:rsidRPr="00092D09" w:rsidRDefault="00502642" w:rsidP="00A82D7C">
            <w:pPr>
              <w:jc w:val="both"/>
              <w:rPr>
                <w:rFonts w:ascii="Arial" w:eastAsia="Arial Unicode MS" w:hAnsi="Arial" w:cs="Arial"/>
              </w:rPr>
            </w:pPr>
          </w:p>
          <w:p w:rsidR="00502642" w:rsidRPr="00092D09" w:rsidRDefault="00502642" w:rsidP="00A82D7C">
            <w:pPr>
              <w:jc w:val="both"/>
              <w:rPr>
                <w:rFonts w:ascii="Arial" w:eastAsia="Arial Unicode MS" w:hAnsi="Arial" w:cs="Arial"/>
              </w:rPr>
            </w:pPr>
          </w:p>
          <w:p w:rsidR="00502642" w:rsidRPr="00092D09" w:rsidRDefault="00502642" w:rsidP="00A82D7C">
            <w:pPr>
              <w:jc w:val="both"/>
              <w:rPr>
                <w:rFonts w:ascii="Arial" w:eastAsia="Arial Unicode MS" w:hAnsi="Arial" w:cs="Arial"/>
              </w:rPr>
            </w:pPr>
          </w:p>
          <w:p w:rsidR="00502642" w:rsidRPr="00092D09" w:rsidRDefault="00502642" w:rsidP="00A82D7C">
            <w:pPr>
              <w:jc w:val="both"/>
              <w:rPr>
                <w:rFonts w:ascii="Arial" w:eastAsia="Arial Unicode MS" w:hAnsi="Arial" w:cs="Arial"/>
              </w:rPr>
            </w:pPr>
          </w:p>
          <w:p w:rsidR="00502642" w:rsidRPr="00092D09" w:rsidRDefault="00502642" w:rsidP="00A82D7C">
            <w:pPr>
              <w:jc w:val="both"/>
              <w:rPr>
                <w:rFonts w:ascii="Arial" w:eastAsia="Arial Unicode MS" w:hAnsi="Arial" w:cs="Arial"/>
              </w:rPr>
            </w:pPr>
          </w:p>
          <w:p w:rsidR="00502642" w:rsidRPr="00092D09" w:rsidRDefault="00502642" w:rsidP="00A82D7C">
            <w:pPr>
              <w:jc w:val="both"/>
              <w:rPr>
                <w:rFonts w:ascii="Arial" w:eastAsia="Arial Unicode MS" w:hAnsi="Arial" w:cs="Arial"/>
              </w:rPr>
            </w:pPr>
          </w:p>
          <w:p w:rsidR="00502642" w:rsidRPr="00092D09" w:rsidRDefault="00502642" w:rsidP="00A82D7C">
            <w:pPr>
              <w:jc w:val="both"/>
              <w:rPr>
                <w:rFonts w:ascii="Arial" w:eastAsia="Arial Unicode MS" w:hAnsi="Arial" w:cs="Arial"/>
              </w:rPr>
            </w:pPr>
          </w:p>
          <w:p w:rsidR="00502642" w:rsidRPr="00092D09" w:rsidRDefault="00502642" w:rsidP="00A82D7C">
            <w:pPr>
              <w:jc w:val="both"/>
              <w:rPr>
                <w:rFonts w:ascii="Arial" w:eastAsia="Arial Unicode MS" w:hAnsi="Arial" w:cs="Arial"/>
              </w:rPr>
            </w:pPr>
          </w:p>
          <w:p w:rsidR="00502642" w:rsidRPr="00092D09" w:rsidRDefault="00502642" w:rsidP="00A82D7C">
            <w:pPr>
              <w:jc w:val="both"/>
              <w:rPr>
                <w:rFonts w:ascii="Arial" w:eastAsia="Arial Unicode MS" w:hAnsi="Arial" w:cs="Arial"/>
              </w:rPr>
            </w:pPr>
          </w:p>
          <w:p w:rsidR="00502642" w:rsidRPr="00092D09" w:rsidRDefault="00502642" w:rsidP="00A82D7C">
            <w:pPr>
              <w:jc w:val="both"/>
              <w:rPr>
                <w:rFonts w:ascii="Arial" w:eastAsia="Arial Unicode MS" w:hAnsi="Arial" w:cs="Arial"/>
              </w:rPr>
            </w:pPr>
          </w:p>
          <w:p w:rsidR="00502642" w:rsidRPr="00092D09" w:rsidRDefault="00502642" w:rsidP="00A82D7C">
            <w:pPr>
              <w:jc w:val="both"/>
              <w:rPr>
                <w:rFonts w:ascii="Arial" w:eastAsia="Arial Unicode MS" w:hAnsi="Arial" w:cs="Arial"/>
              </w:rPr>
            </w:pPr>
          </w:p>
          <w:p w:rsidR="00502642" w:rsidRPr="00092D09" w:rsidRDefault="00502642" w:rsidP="00A82D7C">
            <w:pPr>
              <w:jc w:val="both"/>
              <w:rPr>
                <w:rFonts w:ascii="Arial" w:eastAsia="Arial Unicode MS" w:hAnsi="Arial" w:cs="Arial"/>
              </w:rPr>
            </w:pPr>
          </w:p>
          <w:p w:rsidR="00502642" w:rsidRPr="00092D09" w:rsidRDefault="00502642" w:rsidP="00A82D7C">
            <w:pPr>
              <w:jc w:val="both"/>
              <w:rPr>
                <w:rFonts w:ascii="Arial" w:eastAsia="Arial Unicode MS" w:hAnsi="Arial" w:cs="Arial"/>
              </w:rPr>
            </w:pPr>
          </w:p>
          <w:p w:rsidR="00502642" w:rsidRPr="00092D09" w:rsidRDefault="00502642" w:rsidP="00A82D7C">
            <w:pPr>
              <w:jc w:val="both"/>
              <w:rPr>
                <w:rFonts w:ascii="Arial" w:eastAsia="Arial Unicode MS" w:hAnsi="Arial" w:cs="Arial"/>
              </w:rPr>
            </w:pPr>
          </w:p>
          <w:p w:rsidR="00502642" w:rsidRPr="00092D09" w:rsidRDefault="00502642" w:rsidP="00A82D7C">
            <w:pPr>
              <w:jc w:val="both"/>
              <w:rPr>
                <w:rFonts w:ascii="Arial" w:eastAsia="Arial Unicode MS" w:hAnsi="Arial" w:cs="Arial"/>
              </w:rPr>
            </w:pPr>
          </w:p>
          <w:p w:rsidR="00502642" w:rsidRPr="00092D09" w:rsidRDefault="00502642" w:rsidP="00A82D7C">
            <w:pPr>
              <w:jc w:val="both"/>
              <w:rPr>
                <w:rFonts w:ascii="Arial" w:eastAsia="Arial Unicode MS" w:hAnsi="Arial" w:cs="Arial"/>
              </w:rPr>
            </w:pPr>
          </w:p>
          <w:p w:rsidR="00502642" w:rsidRPr="00092D09" w:rsidRDefault="00502642" w:rsidP="00A82D7C">
            <w:pPr>
              <w:jc w:val="both"/>
              <w:rPr>
                <w:rFonts w:ascii="Arial" w:eastAsia="Arial Unicode MS" w:hAnsi="Arial" w:cs="Arial"/>
              </w:rPr>
            </w:pPr>
          </w:p>
          <w:p w:rsidR="00502642" w:rsidRPr="00092D09" w:rsidRDefault="00502642" w:rsidP="00A82D7C">
            <w:pPr>
              <w:jc w:val="both"/>
              <w:rPr>
                <w:rFonts w:ascii="Arial" w:eastAsia="Arial Unicode MS" w:hAnsi="Arial" w:cs="Arial"/>
              </w:rPr>
            </w:pPr>
          </w:p>
          <w:p w:rsidR="00502642" w:rsidRPr="00092D09" w:rsidRDefault="00502642" w:rsidP="00A82D7C">
            <w:pPr>
              <w:jc w:val="both"/>
              <w:rPr>
                <w:rFonts w:ascii="Arial" w:eastAsia="Arial Unicode MS" w:hAnsi="Arial" w:cs="Arial"/>
              </w:rPr>
            </w:pPr>
          </w:p>
          <w:p w:rsidR="00502642" w:rsidRPr="00092D09" w:rsidRDefault="00502642" w:rsidP="00A82D7C">
            <w:pPr>
              <w:jc w:val="both"/>
              <w:rPr>
                <w:rFonts w:ascii="Arial" w:eastAsia="Arial Unicode MS" w:hAnsi="Arial" w:cs="Arial"/>
              </w:rPr>
            </w:pPr>
          </w:p>
          <w:p w:rsidR="00502642" w:rsidRPr="00092D09" w:rsidRDefault="00502642" w:rsidP="00A82D7C">
            <w:pPr>
              <w:jc w:val="both"/>
              <w:rPr>
                <w:rFonts w:ascii="Arial" w:eastAsia="Arial Unicode MS" w:hAnsi="Arial" w:cs="Arial"/>
              </w:rPr>
            </w:pPr>
          </w:p>
        </w:tc>
        <w:tc>
          <w:tcPr>
            <w:tcW w:w="2391" w:type="dxa"/>
            <w:tcBorders>
              <w:left w:val="single" w:sz="4" w:space="0" w:color="auto"/>
            </w:tcBorders>
          </w:tcPr>
          <w:p w:rsidR="00502642" w:rsidRPr="00092D09" w:rsidRDefault="00502642" w:rsidP="00A82D7C">
            <w:pPr>
              <w:jc w:val="both"/>
              <w:rPr>
                <w:rFonts w:ascii="Arial" w:eastAsia="Arial Unicode MS" w:hAnsi="Arial" w:cs="Arial"/>
              </w:rPr>
            </w:pPr>
            <w:r w:rsidRPr="00092D09">
              <w:rPr>
                <w:rFonts w:ascii="Arial" w:eastAsia="Arial Unicode MS" w:hAnsi="Arial" w:cs="Arial"/>
              </w:rPr>
              <w:t>Historia del arte teoría del color</w:t>
            </w:r>
          </w:p>
          <w:p w:rsidR="00502642" w:rsidRPr="00092D09" w:rsidRDefault="00502642" w:rsidP="00A82D7C">
            <w:pPr>
              <w:jc w:val="both"/>
              <w:rPr>
                <w:rFonts w:ascii="Arial" w:eastAsia="Arial Unicode MS" w:hAnsi="Arial" w:cs="Arial"/>
              </w:rPr>
            </w:pPr>
            <w:r w:rsidRPr="00092D09">
              <w:rPr>
                <w:rFonts w:ascii="Arial" w:eastAsia="Arial Unicode MS" w:hAnsi="Arial" w:cs="Arial"/>
              </w:rPr>
              <w:t>La escala de grises.</w:t>
            </w:r>
          </w:p>
          <w:p w:rsidR="00502642" w:rsidRPr="00092D09" w:rsidRDefault="00502642" w:rsidP="00A82D7C">
            <w:pPr>
              <w:jc w:val="both"/>
              <w:rPr>
                <w:rFonts w:ascii="Arial" w:eastAsia="Arial Unicode MS" w:hAnsi="Arial" w:cs="Arial"/>
              </w:rPr>
            </w:pPr>
            <w:r w:rsidRPr="00092D09">
              <w:rPr>
                <w:rFonts w:ascii="Arial" w:eastAsia="Arial Unicode MS" w:hAnsi="Arial" w:cs="Arial"/>
              </w:rPr>
              <w:t>Luces y sombras en el dibujo con carboncillo</w:t>
            </w:r>
          </w:p>
          <w:p w:rsidR="00502642" w:rsidRPr="00092D09" w:rsidRDefault="00502642" w:rsidP="00A82D7C">
            <w:pPr>
              <w:jc w:val="both"/>
              <w:rPr>
                <w:rFonts w:ascii="Arial" w:eastAsia="Arial Unicode MS" w:hAnsi="Arial" w:cs="Arial"/>
              </w:rPr>
            </w:pPr>
          </w:p>
          <w:p w:rsidR="00502642" w:rsidRPr="00092D09" w:rsidRDefault="00502642" w:rsidP="00A82D7C">
            <w:pPr>
              <w:jc w:val="both"/>
              <w:rPr>
                <w:rFonts w:ascii="Arial" w:eastAsia="Arial Unicode MS" w:hAnsi="Arial" w:cs="Arial"/>
              </w:rPr>
            </w:pPr>
          </w:p>
        </w:tc>
        <w:tc>
          <w:tcPr>
            <w:tcW w:w="2920" w:type="dxa"/>
          </w:tcPr>
          <w:p w:rsidR="00502642" w:rsidRPr="00092D09" w:rsidRDefault="00502642" w:rsidP="00A82D7C">
            <w:pPr>
              <w:jc w:val="both"/>
              <w:rPr>
                <w:rFonts w:ascii="Arial" w:eastAsia="Arial Unicode MS" w:hAnsi="Arial" w:cs="Arial"/>
              </w:rPr>
            </w:pPr>
            <w:r w:rsidRPr="00092D09">
              <w:rPr>
                <w:rFonts w:ascii="Arial" w:eastAsia="Arial Unicode MS" w:hAnsi="Arial" w:cs="Arial"/>
              </w:rPr>
              <w:t>Identifica algunos elementos de la teoría del color como luces y sombras en el dibujo dirigido y espontaneo</w:t>
            </w:r>
          </w:p>
        </w:tc>
        <w:tc>
          <w:tcPr>
            <w:tcW w:w="3234" w:type="dxa"/>
          </w:tcPr>
          <w:p w:rsidR="00502642" w:rsidRPr="00092D09" w:rsidRDefault="00502642" w:rsidP="00A82D7C">
            <w:pPr>
              <w:jc w:val="both"/>
              <w:rPr>
                <w:rFonts w:ascii="Arial" w:eastAsia="Arial Unicode MS" w:hAnsi="Arial" w:cs="Arial"/>
              </w:rPr>
            </w:pPr>
            <w:r w:rsidRPr="00092D09">
              <w:rPr>
                <w:rFonts w:ascii="Arial" w:eastAsia="Arial Unicode MS" w:hAnsi="Arial" w:cs="Arial"/>
              </w:rPr>
              <w:t>Dibuja con ejercicios dirigidos con vinilos (dáctilo pintura con pincel y puntillismo)</w:t>
            </w:r>
          </w:p>
        </w:tc>
        <w:tc>
          <w:tcPr>
            <w:tcW w:w="3241" w:type="dxa"/>
          </w:tcPr>
          <w:p w:rsidR="00502642" w:rsidRPr="00092D09" w:rsidRDefault="00502642" w:rsidP="00A82D7C">
            <w:pPr>
              <w:jc w:val="both"/>
              <w:rPr>
                <w:rFonts w:ascii="Arial" w:eastAsia="Arial Unicode MS" w:hAnsi="Arial" w:cs="Arial"/>
              </w:rPr>
            </w:pPr>
            <w:r w:rsidRPr="00092D09">
              <w:rPr>
                <w:rFonts w:ascii="Arial" w:eastAsia="Arial Unicode MS" w:hAnsi="Arial" w:cs="Arial"/>
              </w:rPr>
              <w:t>Valora las manifestaciones culturales propias y las aprende.</w:t>
            </w:r>
          </w:p>
        </w:tc>
      </w:tr>
      <w:tr w:rsidR="00502642" w:rsidRPr="00092D09" w:rsidTr="00A82D7C">
        <w:trPr>
          <w:trHeight w:val="1724"/>
        </w:trPr>
        <w:tc>
          <w:tcPr>
            <w:tcW w:w="1436" w:type="dxa"/>
            <w:vMerge/>
            <w:tcBorders>
              <w:right w:val="single" w:sz="4" w:space="0" w:color="auto"/>
            </w:tcBorders>
          </w:tcPr>
          <w:p w:rsidR="00502642" w:rsidRPr="00092D09" w:rsidRDefault="00502642" w:rsidP="00A82D7C">
            <w:pPr>
              <w:jc w:val="both"/>
              <w:rPr>
                <w:rFonts w:ascii="Arial" w:eastAsia="Arial Unicode MS" w:hAnsi="Arial" w:cs="Arial"/>
              </w:rPr>
            </w:pPr>
          </w:p>
        </w:tc>
        <w:tc>
          <w:tcPr>
            <w:tcW w:w="2391" w:type="dxa"/>
            <w:tcBorders>
              <w:left w:val="single" w:sz="4" w:space="0" w:color="auto"/>
            </w:tcBorders>
          </w:tcPr>
          <w:p w:rsidR="00502642" w:rsidRPr="00092D09" w:rsidRDefault="00502642" w:rsidP="00A82D7C">
            <w:pPr>
              <w:jc w:val="both"/>
              <w:rPr>
                <w:rFonts w:ascii="Arial" w:eastAsia="Arial Unicode MS" w:hAnsi="Arial" w:cs="Arial"/>
              </w:rPr>
            </w:pPr>
            <w:r w:rsidRPr="00092D09">
              <w:rPr>
                <w:rFonts w:ascii="Arial" w:eastAsia="Arial Unicode MS" w:hAnsi="Arial" w:cs="Arial"/>
              </w:rPr>
              <w:t>Presentaciones de obras de teatro y pantomima con ritmos</w:t>
            </w:r>
          </w:p>
          <w:p w:rsidR="00502642" w:rsidRPr="00092D09" w:rsidRDefault="00502642" w:rsidP="00A82D7C">
            <w:pPr>
              <w:jc w:val="both"/>
              <w:rPr>
                <w:rFonts w:ascii="Arial" w:eastAsia="Arial Unicode MS" w:hAnsi="Arial" w:cs="Arial"/>
              </w:rPr>
            </w:pPr>
            <w:r w:rsidRPr="00092D09">
              <w:rPr>
                <w:rFonts w:ascii="Arial" w:eastAsia="Arial Unicode MS" w:hAnsi="Arial" w:cs="Arial"/>
              </w:rPr>
              <w:t xml:space="preserve"> De la costa atlántica</w:t>
            </w:r>
          </w:p>
          <w:p w:rsidR="00502642" w:rsidRPr="00092D09" w:rsidRDefault="00502642" w:rsidP="00A82D7C">
            <w:pPr>
              <w:jc w:val="both"/>
              <w:rPr>
                <w:rFonts w:ascii="Arial" w:eastAsia="Arial Unicode MS" w:hAnsi="Arial" w:cs="Arial"/>
              </w:rPr>
            </w:pPr>
          </w:p>
        </w:tc>
        <w:tc>
          <w:tcPr>
            <w:tcW w:w="2920" w:type="dxa"/>
          </w:tcPr>
          <w:p w:rsidR="00502642" w:rsidRPr="00092D09" w:rsidRDefault="00502642" w:rsidP="00A82D7C">
            <w:pPr>
              <w:jc w:val="both"/>
              <w:rPr>
                <w:rFonts w:ascii="Arial" w:eastAsia="Arial Unicode MS" w:hAnsi="Arial" w:cs="Arial"/>
              </w:rPr>
            </w:pPr>
            <w:r w:rsidRPr="00092D09">
              <w:rPr>
                <w:rFonts w:ascii="Arial" w:eastAsia="Arial Unicode MS" w:hAnsi="Arial" w:cs="Arial"/>
              </w:rPr>
              <w:t>Identifica algunas características del lenguaje del lenguaje corporal y gestual</w:t>
            </w:r>
          </w:p>
        </w:tc>
        <w:tc>
          <w:tcPr>
            <w:tcW w:w="3234" w:type="dxa"/>
          </w:tcPr>
          <w:p w:rsidR="00502642" w:rsidRPr="00092D09" w:rsidRDefault="00502642" w:rsidP="00A82D7C">
            <w:pPr>
              <w:jc w:val="both"/>
              <w:rPr>
                <w:rFonts w:ascii="Arial" w:eastAsia="Arial Unicode MS" w:hAnsi="Arial" w:cs="Arial"/>
              </w:rPr>
            </w:pPr>
            <w:r w:rsidRPr="00092D09">
              <w:rPr>
                <w:rFonts w:ascii="Arial" w:eastAsia="Arial Unicode MS" w:hAnsi="Arial" w:cs="Arial"/>
              </w:rPr>
              <w:t>Representa algunos diálogos de manera gestual y pantomima</w:t>
            </w:r>
          </w:p>
        </w:tc>
        <w:tc>
          <w:tcPr>
            <w:tcW w:w="3241" w:type="dxa"/>
          </w:tcPr>
          <w:p w:rsidR="00502642" w:rsidRPr="00092D09" w:rsidRDefault="00502642" w:rsidP="00A82D7C">
            <w:pPr>
              <w:jc w:val="both"/>
              <w:rPr>
                <w:rFonts w:ascii="Arial" w:eastAsia="Arial Unicode MS" w:hAnsi="Arial" w:cs="Arial"/>
              </w:rPr>
            </w:pPr>
            <w:r w:rsidRPr="00092D09">
              <w:rPr>
                <w:rFonts w:ascii="Arial" w:eastAsia="Arial Unicode MS" w:hAnsi="Arial" w:cs="Arial"/>
              </w:rPr>
              <w:t>Coopera y muestra solidaridad con sus compañeros y compañeras</w:t>
            </w:r>
          </w:p>
        </w:tc>
      </w:tr>
      <w:tr w:rsidR="00502642" w:rsidRPr="00092D09" w:rsidTr="00A82D7C">
        <w:trPr>
          <w:trHeight w:val="1825"/>
        </w:trPr>
        <w:tc>
          <w:tcPr>
            <w:tcW w:w="1436" w:type="dxa"/>
            <w:vMerge/>
            <w:tcBorders>
              <w:bottom w:val="single" w:sz="4" w:space="0" w:color="auto"/>
              <w:right w:val="single" w:sz="4" w:space="0" w:color="auto"/>
            </w:tcBorders>
          </w:tcPr>
          <w:p w:rsidR="00502642" w:rsidRPr="00092D09" w:rsidRDefault="00502642" w:rsidP="00A82D7C">
            <w:pPr>
              <w:jc w:val="both"/>
              <w:rPr>
                <w:rFonts w:ascii="Arial" w:eastAsia="Arial Unicode MS" w:hAnsi="Arial" w:cs="Arial"/>
              </w:rPr>
            </w:pPr>
          </w:p>
        </w:tc>
        <w:tc>
          <w:tcPr>
            <w:tcW w:w="2391" w:type="dxa"/>
            <w:tcBorders>
              <w:left w:val="single" w:sz="4" w:space="0" w:color="auto"/>
            </w:tcBorders>
          </w:tcPr>
          <w:p w:rsidR="00502642" w:rsidRPr="00092D09" w:rsidRDefault="00502642" w:rsidP="00A82D7C">
            <w:pPr>
              <w:jc w:val="both"/>
              <w:rPr>
                <w:rFonts w:ascii="Arial" w:eastAsia="Arial Unicode MS" w:hAnsi="Arial" w:cs="Arial"/>
              </w:rPr>
            </w:pPr>
            <w:r w:rsidRPr="00092D09">
              <w:rPr>
                <w:rFonts w:ascii="Arial" w:eastAsia="Arial Unicode MS" w:hAnsi="Arial" w:cs="Arial"/>
              </w:rPr>
              <w:t>Figuras musicales y su valor negra, blanca y redonda y su ubicación en el pentagrama.</w:t>
            </w:r>
          </w:p>
          <w:p w:rsidR="00502642" w:rsidRPr="00092D09" w:rsidRDefault="00502642" w:rsidP="00A82D7C">
            <w:pPr>
              <w:jc w:val="both"/>
              <w:rPr>
                <w:rFonts w:ascii="Arial" w:eastAsia="Arial Unicode MS" w:hAnsi="Arial" w:cs="Arial"/>
              </w:rPr>
            </w:pPr>
          </w:p>
          <w:p w:rsidR="00502642" w:rsidRPr="00092D09" w:rsidRDefault="00502642" w:rsidP="00A82D7C">
            <w:pPr>
              <w:jc w:val="both"/>
              <w:rPr>
                <w:rFonts w:ascii="Arial" w:eastAsia="Arial Unicode MS" w:hAnsi="Arial" w:cs="Arial"/>
              </w:rPr>
            </w:pPr>
          </w:p>
        </w:tc>
        <w:tc>
          <w:tcPr>
            <w:tcW w:w="2920" w:type="dxa"/>
          </w:tcPr>
          <w:p w:rsidR="00502642" w:rsidRPr="00092D09" w:rsidRDefault="00502642" w:rsidP="00A82D7C">
            <w:pPr>
              <w:jc w:val="both"/>
              <w:rPr>
                <w:rFonts w:ascii="Arial" w:eastAsia="Arial Unicode MS" w:hAnsi="Arial" w:cs="Arial"/>
              </w:rPr>
            </w:pPr>
            <w:r w:rsidRPr="00092D09">
              <w:rPr>
                <w:rFonts w:ascii="Arial" w:eastAsia="Arial Unicode MS" w:hAnsi="Arial" w:cs="Arial"/>
              </w:rPr>
              <w:t>Identifica las diferencias entre las notas musicales y su ubicación en el pentagrama</w:t>
            </w:r>
          </w:p>
        </w:tc>
        <w:tc>
          <w:tcPr>
            <w:tcW w:w="3234" w:type="dxa"/>
          </w:tcPr>
          <w:p w:rsidR="00502642" w:rsidRPr="00092D09" w:rsidRDefault="00502642" w:rsidP="00A82D7C">
            <w:pPr>
              <w:jc w:val="both"/>
              <w:rPr>
                <w:rFonts w:ascii="Arial" w:eastAsia="Arial Unicode MS" w:hAnsi="Arial" w:cs="Arial"/>
              </w:rPr>
            </w:pPr>
            <w:r w:rsidRPr="00092D09">
              <w:rPr>
                <w:rFonts w:ascii="Arial" w:eastAsia="Arial Unicode MS" w:hAnsi="Arial" w:cs="Arial"/>
              </w:rPr>
              <w:t>Realiza con agrado las actividades musicales guiadas por el profesor-</w:t>
            </w:r>
          </w:p>
        </w:tc>
        <w:tc>
          <w:tcPr>
            <w:tcW w:w="3241" w:type="dxa"/>
          </w:tcPr>
          <w:p w:rsidR="00502642" w:rsidRPr="00092D09" w:rsidRDefault="00502642" w:rsidP="00A82D7C">
            <w:pPr>
              <w:jc w:val="both"/>
              <w:rPr>
                <w:rFonts w:ascii="Arial" w:eastAsia="Arial Unicode MS" w:hAnsi="Arial" w:cs="Arial"/>
              </w:rPr>
            </w:pPr>
            <w:r w:rsidRPr="00092D09">
              <w:rPr>
                <w:rFonts w:ascii="Arial" w:eastAsia="Arial Unicode MS" w:hAnsi="Arial" w:cs="Arial"/>
              </w:rPr>
              <w:t>Coopera y muestra solidaridad con sus compañeros</w:t>
            </w:r>
          </w:p>
        </w:tc>
      </w:tr>
      <w:tr w:rsidR="00502642" w:rsidRPr="00092D09" w:rsidTr="00A82D7C">
        <w:trPr>
          <w:trHeight w:val="1791"/>
        </w:trPr>
        <w:tc>
          <w:tcPr>
            <w:tcW w:w="1436" w:type="dxa"/>
            <w:vMerge w:val="restart"/>
            <w:tcBorders>
              <w:top w:val="single" w:sz="4" w:space="0" w:color="auto"/>
              <w:right w:val="single" w:sz="4" w:space="0" w:color="auto"/>
            </w:tcBorders>
          </w:tcPr>
          <w:p w:rsidR="00502642" w:rsidRPr="00092D09" w:rsidRDefault="00502642" w:rsidP="00A82D7C">
            <w:pPr>
              <w:jc w:val="both"/>
              <w:rPr>
                <w:rFonts w:ascii="Arial" w:eastAsia="Arial Unicode MS" w:hAnsi="Arial" w:cs="Arial"/>
              </w:rPr>
            </w:pPr>
            <w:r w:rsidRPr="00092D09">
              <w:rPr>
                <w:rFonts w:ascii="Arial" w:eastAsia="Arial Unicode MS" w:hAnsi="Arial" w:cs="Arial"/>
              </w:rPr>
              <w:lastRenderedPageBreak/>
              <w:t>Periodo cuatro</w:t>
            </w:r>
          </w:p>
        </w:tc>
        <w:tc>
          <w:tcPr>
            <w:tcW w:w="2391" w:type="dxa"/>
            <w:tcBorders>
              <w:left w:val="single" w:sz="4" w:space="0" w:color="auto"/>
            </w:tcBorders>
          </w:tcPr>
          <w:p w:rsidR="00502642" w:rsidRPr="00092D09" w:rsidRDefault="00502642" w:rsidP="00A82D7C">
            <w:pPr>
              <w:jc w:val="both"/>
              <w:rPr>
                <w:rFonts w:ascii="Arial" w:eastAsia="Arial Unicode MS" w:hAnsi="Arial" w:cs="Arial"/>
              </w:rPr>
            </w:pPr>
            <w:r w:rsidRPr="00092D09">
              <w:rPr>
                <w:rFonts w:ascii="Arial" w:eastAsia="Arial Unicode MS" w:hAnsi="Arial" w:cs="Arial"/>
              </w:rPr>
              <w:t>Teoría del color, perspectiva, volumen. El bodegón y el manejo de luces y sombras</w:t>
            </w:r>
          </w:p>
          <w:p w:rsidR="00502642" w:rsidRPr="00092D09" w:rsidRDefault="00502642" w:rsidP="00A82D7C">
            <w:pPr>
              <w:jc w:val="both"/>
              <w:rPr>
                <w:rFonts w:ascii="Arial" w:eastAsia="Arial Unicode MS" w:hAnsi="Arial" w:cs="Arial"/>
              </w:rPr>
            </w:pPr>
          </w:p>
        </w:tc>
        <w:tc>
          <w:tcPr>
            <w:tcW w:w="2920" w:type="dxa"/>
          </w:tcPr>
          <w:p w:rsidR="00502642" w:rsidRPr="00092D09" w:rsidRDefault="00502642" w:rsidP="00A82D7C">
            <w:pPr>
              <w:jc w:val="both"/>
              <w:rPr>
                <w:rFonts w:ascii="Arial" w:eastAsia="Arial Unicode MS" w:hAnsi="Arial" w:cs="Arial"/>
              </w:rPr>
            </w:pPr>
            <w:r w:rsidRPr="00092D09">
              <w:rPr>
                <w:rFonts w:ascii="Arial" w:eastAsia="Arial Unicode MS" w:hAnsi="Arial" w:cs="Arial"/>
              </w:rPr>
              <w:t>Reconoce e identificas sus propias fantasías en su expresión plástica y corporal</w:t>
            </w:r>
          </w:p>
        </w:tc>
        <w:tc>
          <w:tcPr>
            <w:tcW w:w="3234" w:type="dxa"/>
          </w:tcPr>
          <w:p w:rsidR="00502642" w:rsidRPr="00092D09" w:rsidRDefault="00502642" w:rsidP="00A82D7C">
            <w:pPr>
              <w:jc w:val="both"/>
              <w:rPr>
                <w:rFonts w:ascii="Arial" w:eastAsia="Arial Unicode MS" w:hAnsi="Arial" w:cs="Arial"/>
              </w:rPr>
            </w:pPr>
            <w:r w:rsidRPr="00092D09">
              <w:rPr>
                <w:rFonts w:ascii="Arial" w:eastAsia="Arial Unicode MS" w:hAnsi="Arial" w:cs="Arial"/>
              </w:rPr>
              <w:t>Realiza dibujos  y los pinta con luces y sombras de acuerdo a las instrucciones dadas</w:t>
            </w:r>
          </w:p>
        </w:tc>
        <w:tc>
          <w:tcPr>
            <w:tcW w:w="3241" w:type="dxa"/>
          </w:tcPr>
          <w:p w:rsidR="00502642" w:rsidRPr="00092D09" w:rsidRDefault="00502642" w:rsidP="00A82D7C">
            <w:pPr>
              <w:jc w:val="both"/>
              <w:rPr>
                <w:rFonts w:ascii="Arial" w:eastAsia="Arial Unicode MS" w:hAnsi="Arial" w:cs="Arial"/>
              </w:rPr>
            </w:pPr>
            <w:r w:rsidRPr="00092D09">
              <w:rPr>
                <w:rFonts w:ascii="Arial" w:eastAsia="Arial Unicode MS" w:hAnsi="Arial" w:cs="Arial"/>
              </w:rPr>
              <w:t>Valora y respeta el trabajo de sus compañeros</w:t>
            </w:r>
          </w:p>
          <w:p w:rsidR="00502642" w:rsidRPr="00092D09" w:rsidRDefault="00502642" w:rsidP="00A82D7C">
            <w:pPr>
              <w:jc w:val="both"/>
              <w:rPr>
                <w:rFonts w:ascii="Arial" w:eastAsia="Arial Unicode MS" w:hAnsi="Arial" w:cs="Arial"/>
              </w:rPr>
            </w:pPr>
          </w:p>
          <w:p w:rsidR="00502642" w:rsidRPr="00092D09" w:rsidRDefault="00502642" w:rsidP="00A82D7C">
            <w:pPr>
              <w:jc w:val="both"/>
              <w:rPr>
                <w:rFonts w:ascii="Arial" w:eastAsia="Arial Unicode MS" w:hAnsi="Arial" w:cs="Arial"/>
              </w:rPr>
            </w:pPr>
          </w:p>
          <w:p w:rsidR="00502642" w:rsidRPr="00092D09" w:rsidRDefault="00502642" w:rsidP="00A82D7C">
            <w:pPr>
              <w:jc w:val="both"/>
              <w:rPr>
                <w:rFonts w:ascii="Arial" w:eastAsia="Arial Unicode MS" w:hAnsi="Arial" w:cs="Arial"/>
              </w:rPr>
            </w:pPr>
          </w:p>
        </w:tc>
      </w:tr>
      <w:tr w:rsidR="00502642" w:rsidRPr="00092D09" w:rsidTr="00A82D7C">
        <w:trPr>
          <w:trHeight w:val="952"/>
        </w:trPr>
        <w:tc>
          <w:tcPr>
            <w:tcW w:w="1436" w:type="dxa"/>
            <w:vMerge/>
            <w:tcBorders>
              <w:right w:val="single" w:sz="4" w:space="0" w:color="auto"/>
            </w:tcBorders>
          </w:tcPr>
          <w:p w:rsidR="00502642" w:rsidRPr="00092D09" w:rsidRDefault="00502642" w:rsidP="00A82D7C">
            <w:pPr>
              <w:jc w:val="both"/>
              <w:rPr>
                <w:rFonts w:ascii="Arial" w:eastAsia="Arial Unicode MS" w:hAnsi="Arial" w:cs="Arial"/>
              </w:rPr>
            </w:pPr>
          </w:p>
        </w:tc>
        <w:tc>
          <w:tcPr>
            <w:tcW w:w="2391" w:type="dxa"/>
            <w:tcBorders>
              <w:left w:val="single" w:sz="4" w:space="0" w:color="auto"/>
            </w:tcBorders>
          </w:tcPr>
          <w:p w:rsidR="00502642" w:rsidRPr="00092D09" w:rsidRDefault="00502642" w:rsidP="00A82D7C">
            <w:pPr>
              <w:jc w:val="both"/>
              <w:rPr>
                <w:rFonts w:ascii="Arial" w:eastAsia="Arial Unicode MS" w:hAnsi="Arial" w:cs="Arial"/>
              </w:rPr>
            </w:pPr>
            <w:r w:rsidRPr="00092D09">
              <w:rPr>
                <w:rFonts w:ascii="Arial" w:eastAsia="Arial Unicode MS" w:hAnsi="Arial" w:cs="Arial"/>
              </w:rPr>
              <w:t>Elabora personajes de la costa atlántica con títeres y marionetas en el teatrino</w:t>
            </w:r>
          </w:p>
          <w:p w:rsidR="00502642" w:rsidRPr="00092D09" w:rsidRDefault="00502642" w:rsidP="00A82D7C">
            <w:pPr>
              <w:jc w:val="both"/>
              <w:rPr>
                <w:rFonts w:ascii="Arial" w:eastAsia="Arial Unicode MS" w:hAnsi="Arial" w:cs="Arial"/>
              </w:rPr>
            </w:pPr>
          </w:p>
          <w:p w:rsidR="00502642" w:rsidRPr="00092D09" w:rsidRDefault="00502642" w:rsidP="00A82D7C">
            <w:pPr>
              <w:jc w:val="both"/>
              <w:rPr>
                <w:rFonts w:ascii="Arial" w:eastAsia="Arial Unicode MS" w:hAnsi="Arial" w:cs="Arial"/>
              </w:rPr>
            </w:pPr>
          </w:p>
        </w:tc>
        <w:tc>
          <w:tcPr>
            <w:tcW w:w="2920" w:type="dxa"/>
          </w:tcPr>
          <w:p w:rsidR="00502642" w:rsidRPr="00092D09" w:rsidRDefault="00502642" w:rsidP="00A82D7C">
            <w:pPr>
              <w:jc w:val="both"/>
              <w:rPr>
                <w:rFonts w:ascii="Arial" w:eastAsia="Arial Unicode MS" w:hAnsi="Arial" w:cs="Arial"/>
              </w:rPr>
            </w:pPr>
            <w:r w:rsidRPr="00092D09">
              <w:rPr>
                <w:rFonts w:ascii="Arial" w:eastAsia="Arial Unicode MS" w:hAnsi="Arial" w:cs="Arial"/>
              </w:rPr>
              <w:t>Identifica las características de la cultura de la costa atlántica</w:t>
            </w:r>
          </w:p>
        </w:tc>
        <w:tc>
          <w:tcPr>
            <w:tcW w:w="3234" w:type="dxa"/>
          </w:tcPr>
          <w:p w:rsidR="00502642" w:rsidRPr="00092D09" w:rsidRDefault="00502642" w:rsidP="00A82D7C">
            <w:pPr>
              <w:jc w:val="both"/>
              <w:rPr>
                <w:rFonts w:ascii="Arial" w:eastAsia="Arial Unicode MS" w:hAnsi="Arial" w:cs="Arial"/>
              </w:rPr>
            </w:pPr>
            <w:r w:rsidRPr="00092D09">
              <w:rPr>
                <w:rFonts w:ascii="Arial" w:eastAsia="Arial Unicode MS" w:hAnsi="Arial" w:cs="Arial"/>
              </w:rPr>
              <w:t>Valora las manifestaciones culturales y las aprende</w:t>
            </w:r>
          </w:p>
        </w:tc>
        <w:tc>
          <w:tcPr>
            <w:tcW w:w="3241" w:type="dxa"/>
          </w:tcPr>
          <w:p w:rsidR="00502642" w:rsidRPr="00092D09" w:rsidRDefault="00502642" w:rsidP="00A82D7C">
            <w:pPr>
              <w:jc w:val="both"/>
              <w:rPr>
                <w:rFonts w:ascii="Arial" w:eastAsia="Arial Unicode MS" w:hAnsi="Arial" w:cs="Arial"/>
              </w:rPr>
            </w:pPr>
            <w:r w:rsidRPr="00092D09">
              <w:rPr>
                <w:rFonts w:ascii="Arial" w:eastAsia="Arial Unicode MS" w:hAnsi="Arial" w:cs="Arial"/>
              </w:rPr>
              <w:t>Valora y respeta la puesta en escena de sus compañeros.</w:t>
            </w:r>
          </w:p>
        </w:tc>
      </w:tr>
    </w:tbl>
    <w:p w:rsidR="00502642" w:rsidRPr="00092D09" w:rsidRDefault="00502642" w:rsidP="00502642">
      <w:pPr>
        <w:rPr>
          <w:rFonts w:ascii="Arial" w:eastAsia="Tahoma" w:hAnsi="Arial" w:cs="Arial"/>
        </w:rPr>
      </w:pPr>
    </w:p>
    <w:p w:rsidR="00502642" w:rsidRPr="00092D09" w:rsidRDefault="00502642" w:rsidP="00502642">
      <w:pPr>
        <w:rPr>
          <w:rFonts w:ascii="Arial" w:eastAsia="Tahoma" w:hAnsi="Arial" w:cs="Arial"/>
        </w:rPr>
      </w:pPr>
    </w:p>
    <w:tbl>
      <w:tblPr>
        <w:tblStyle w:val="Tablaconcuadrcula"/>
        <w:tblW w:w="5021" w:type="pct"/>
        <w:tblLook w:val="04A0"/>
      </w:tblPr>
      <w:tblGrid>
        <w:gridCol w:w="2561"/>
        <w:gridCol w:w="2387"/>
        <w:gridCol w:w="2892"/>
        <w:gridCol w:w="2666"/>
        <w:gridCol w:w="2772"/>
      </w:tblGrid>
      <w:tr w:rsidR="00502642" w:rsidRPr="00092D09" w:rsidTr="00A82D7C">
        <w:trPr>
          <w:trHeight w:val="164"/>
        </w:trPr>
        <w:tc>
          <w:tcPr>
            <w:tcW w:w="964" w:type="pct"/>
            <w:tcBorders>
              <w:bottom w:val="single" w:sz="4" w:space="0" w:color="auto"/>
            </w:tcBorders>
          </w:tcPr>
          <w:p w:rsidR="00502642" w:rsidRPr="00092D09" w:rsidRDefault="00502642" w:rsidP="00A82D7C">
            <w:pPr>
              <w:rPr>
                <w:rFonts w:ascii="Arial" w:hAnsi="Arial" w:cs="Arial"/>
                <w:b/>
              </w:rPr>
            </w:pPr>
            <w:r w:rsidRPr="00092D09">
              <w:rPr>
                <w:rFonts w:ascii="Arial" w:hAnsi="Arial" w:cs="Arial"/>
              </w:rPr>
              <w:t>INDICADORES DE DESEMPEÑO</w:t>
            </w:r>
          </w:p>
        </w:tc>
        <w:tc>
          <w:tcPr>
            <w:tcW w:w="899" w:type="pct"/>
          </w:tcPr>
          <w:p w:rsidR="00502642" w:rsidRPr="00092D09" w:rsidRDefault="00502642" w:rsidP="00A82D7C">
            <w:pPr>
              <w:jc w:val="center"/>
              <w:rPr>
                <w:rFonts w:ascii="Arial" w:hAnsi="Arial" w:cs="Arial"/>
                <w:b/>
              </w:rPr>
            </w:pPr>
            <w:r w:rsidRPr="00092D09">
              <w:rPr>
                <w:rFonts w:ascii="Arial" w:hAnsi="Arial" w:cs="Arial"/>
                <w:b/>
              </w:rPr>
              <w:t>PERIODO 1</w:t>
            </w:r>
          </w:p>
        </w:tc>
        <w:tc>
          <w:tcPr>
            <w:tcW w:w="1089" w:type="pct"/>
          </w:tcPr>
          <w:p w:rsidR="00502642" w:rsidRPr="00092D09" w:rsidRDefault="00502642" w:rsidP="00A82D7C">
            <w:pPr>
              <w:jc w:val="center"/>
              <w:rPr>
                <w:rFonts w:ascii="Arial" w:hAnsi="Arial" w:cs="Arial"/>
                <w:b/>
              </w:rPr>
            </w:pPr>
            <w:r w:rsidRPr="00092D09">
              <w:rPr>
                <w:rFonts w:ascii="Arial" w:hAnsi="Arial" w:cs="Arial"/>
                <w:b/>
              </w:rPr>
              <w:t>PERIODO 2</w:t>
            </w:r>
          </w:p>
        </w:tc>
        <w:tc>
          <w:tcPr>
            <w:tcW w:w="1004" w:type="pct"/>
          </w:tcPr>
          <w:p w:rsidR="00502642" w:rsidRPr="00092D09" w:rsidRDefault="00502642" w:rsidP="00A82D7C">
            <w:pPr>
              <w:jc w:val="center"/>
              <w:rPr>
                <w:rFonts w:ascii="Arial" w:hAnsi="Arial" w:cs="Arial"/>
                <w:b/>
              </w:rPr>
            </w:pPr>
            <w:r w:rsidRPr="00092D09">
              <w:rPr>
                <w:rFonts w:ascii="Arial" w:hAnsi="Arial" w:cs="Arial"/>
                <w:b/>
              </w:rPr>
              <w:t>PERIODO 3</w:t>
            </w:r>
          </w:p>
        </w:tc>
        <w:tc>
          <w:tcPr>
            <w:tcW w:w="1044" w:type="pct"/>
          </w:tcPr>
          <w:p w:rsidR="00502642" w:rsidRPr="00092D09" w:rsidRDefault="00502642" w:rsidP="00A82D7C">
            <w:pPr>
              <w:jc w:val="center"/>
              <w:rPr>
                <w:rFonts w:ascii="Arial" w:hAnsi="Arial" w:cs="Arial"/>
                <w:b/>
              </w:rPr>
            </w:pPr>
            <w:r w:rsidRPr="00092D09">
              <w:rPr>
                <w:rFonts w:ascii="Arial" w:hAnsi="Arial" w:cs="Arial"/>
                <w:b/>
              </w:rPr>
              <w:t>PERIODO 4</w:t>
            </w:r>
          </w:p>
        </w:tc>
      </w:tr>
      <w:tr w:rsidR="00502642" w:rsidRPr="00092D09" w:rsidTr="00A82D7C">
        <w:trPr>
          <w:trHeight w:val="416"/>
        </w:trPr>
        <w:tc>
          <w:tcPr>
            <w:tcW w:w="964" w:type="pct"/>
            <w:tcBorders>
              <w:top w:val="single" w:sz="4" w:space="0" w:color="auto"/>
            </w:tcBorders>
          </w:tcPr>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r w:rsidRPr="00092D09">
              <w:rPr>
                <w:rFonts w:ascii="Arial" w:hAnsi="Arial" w:cs="Arial"/>
                <w:b/>
              </w:rPr>
              <w:t xml:space="preserve"> </w:t>
            </w: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r w:rsidRPr="00092D09">
              <w:rPr>
                <w:rFonts w:ascii="Arial" w:hAnsi="Arial" w:cs="Arial"/>
                <w:b/>
              </w:rPr>
              <w:t>GRADO CUARTO</w:t>
            </w: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rPr>
            </w:pPr>
          </w:p>
        </w:tc>
        <w:tc>
          <w:tcPr>
            <w:tcW w:w="899" w:type="pct"/>
          </w:tcPr>
          <w:p w:rsidR="00502642" w:rsidRPr="00092D09" w:rsidRDefault="00502642" w:rsidP="00A82D7C">
            <w:pPr>
              <w:autoSpaceDE w:val="0"/>
              <w:autoSpaceDN w:val="0"/>
              <w:adjustRightInd w:val="0"/>
              <w:jc w:val="both"/>
              <w:rPr>
                <w:rFonts w:ascii="Arial" w:hAnsi="Arial" w:cs="Arial"/>
              </w:rPr>
            </w:pPr>
            <w:r w:rsidRPr="00092D09">
              <w:rPr>
                <w:rFonts w:ascii="Arial" w:hAnsi="Arial" w:cs="Arial"/>
              </w:rPr>
              <w:lastRenderedPageBreak/>
              <w:t>Identifica la información requerida para desarrollar las tareas o actividades.</w:t>
            </w:r>
          </w:p>
          <w:p w:rsidR="00502642" w:rsidRPr="00092D09" w:rsidRDefault="00502642" w:rsidP="00A82D7C">
            <w:pPr>
              <w:autoSpaceDE w:val="0"/>
              <w:autoSpaceDN w:val="0"/>
              <w:adjustRightInd w:val="0"/>
              <w:jc w:val="both"/>
              <w:rPr>
                <w:rFonts w:ascii="Arial" w:hAnsi="Arial" w:cs="Arial"/>
              </w:rPr>
            </w:pPr>
            <w:r w:rsidRPr="00092D09">
              <w:rPr>
                <w:rFonts w:ascii="Arial" w:hAnsi="Arial" w:cs="Arial"/>
              </w:rPr>
              <w:t>SUPERIOR</w:t>
            </w:r>
          </w:p>
          <w:p w:rsidR="00502642" w:rsidRPr="00092D09" w:rsidRDefault="00502642" w:rsidP="00A82D7C">
            <w:pPr>
              <w:autoSpaceDE w:val="0"/>
              <w:autoSpaceDN w:val="0"/>
              <w:adjustRightInd w:val="0"/>
              <w:jc w:val="both"/>
              <w:rPr>
                <w:rFonts w:ascii="Arial" w:hAnsi="Arial" w:cs="Arial"/>
              </w:rPr>
            </w:pPr>
            <w:r w:rsidRPr="00092D09">
              <w:rPr>
                <w:rFonts w:ascii="Arial" w:hAnsi="Arial" w:cs="Arial"/>
              </w:rPr>
              <w:t>Identifica de manera destacada la información requerida para desarrollar tareas o actividades</w:t>
            </w:r>
          </w:p>
          <w:p w:rsidR="00502642" w:rsidRPr="00092D09" w:rsidRDefault="00502642" w:rsidP="00A82D7C">
            <w:pPr>
              <w:autoSpaceDE w:val="0"/>
              <w:autoSpaceDN w:val="0"/>
              <w:adjustRightInd w:val="0"/>
              <w:jc w:val="both"/>
              <w:rPr>
                <w:rFonts w:ascii="Arial" w:hAnsi="Arial" w:cs="Arial"/>
              </w:rPr>
            </w:pPr>
            <w:r w:rsidRPr="00092D09">
              <w:rPr>
                <w:rFonts w:ascii="Arial" w:hAnsi="Arial" w:cs="Arial"/>
              </w:rPr>
              <w:t>ALTO</w:t>
            </w:r>
          </w:p>
          <w:p w:rsidR="00502642" w:rsidRPr="00092D09" w:rsidRDefault="00502642" w:rsidP="00A82D7C">
            <w:pPr>
              <w:autoSpaceDE w:val="0"/>
              <w:autoSpaceDN w:val="0"/>
              <w:adjustRightInd w:val="0"/>
              <w:jc w:val="both"/>
              <w:rPr>
                <w:rFonts w:ascii="Arial" w:hAnsi="Arial" w:cs="Arial"/>
              </w:rPr>
            </w:pPr>
            <w:r w:rsidRPr="00092D09">
              <w:rPr>
                <w:rFonts w:ascii="Arial" w:hAnsi="Arial" w:cs="Arial"/>
              </w:rPr>
              <w:t>Identifica de manera adecuada la información requerida para desarrollar tareas o actividades</w:t>
            </w:r>
          </w:p>
          <w:p w:rsidR="00502642" w:rsidRPr="00092D09" w:rsidRDefault="00502642" w:rsidP="00A82D7C">
            <w:pPr>
              <w:autoSpaceDE w:val="0"/>
              <w:autoSpaceDN w:val="0"/>
              <w:adjustRightInd w:val="0"/>
              <w:jc w:val="both"/>
              <w:rPr>
                <w:rFonts w:ascii="Arial" w:eastAsia="Arial Unicode MS" w:hAnsi="Arial" w:cs="Arial"/>
              </w:rPr>
            </w:pPr>
            <w:r w:rsidRPr="00092D09">
              <w:rPr>
                <w:rFonts w:ascii="Arial" w:eastAsia="Arial Unicode MS" w:hAnsi="Arial" w:cs="Arial"/>
              </w:rPr>
              <w:lastRenderedPageBreak/>
              <w:t>BÁSICA</w:t>
            </w:r>
          </w:p>
          <w:p w:rsidR="00502642" w:rsidRPr="00092D09" w:rsidRDefault="00502642" w:rsidP="00A82D7C">
            <w:pPr>
              <w:autoSpaceDE w:val="0"/>
              <w:autoSpaceDN w:val="0"/>
              <w:adjustRightInd w:val="0"/>
              <w:jc w:val="both"/>
              <w:rPr>
                <w:rFonts w:ascii="Arial" w:hAnsi="Arial" w:cs="Arial"/>
              </w:rPr>
            </w:pPr>
            <w:r w:rsidRPr="00092D09">
              <w:rPr>
                <w:rFonts w:ascii="Arial" w:hAnsi="Arial" w:cs="Arial"/>
              </w:rPr>
              <w:t>Identifica de manera mínima la información requerida para desarrollar tareas o actividades</w:t>
            </w:r>
          </w:p>
          <w:p w:rsidR="00502642" w:rsidRPr="00092D09" w:rsidRDefault="00502642" w:rsidP="00A82D7C">
            <w:pPr>
              <w:autoSpaceDE w:val="0"/>
              <w:autoSpaceDN w:val="0"/>
              <w:adjustRightInd w:val="0"/>
              <w:jc w:val="both"/>
              <w:rPr>
                <w:rFonts w:ascii="Arial" w:hAnsi="Arial" w:cs="Arial"/>
              </w:rPr>
            </w:pPr>
            <w:r w:rsidRPr="00092D09">
              <w:rPr>
                <w:rFonts w:ascii="Arial" w:hAnsi="Arial" w:cs="Arial"/>
              </w:rPr>
              <w:t>BAJO</w:t>
            </w:r>
          </w:p>
          <w:p w:rsidR="00502642" w:rsidRPr="00092D09" w:rsidRDefault="00502642" w:rsidP="00A82D7C">
            <w:pPr>
              <w:autoSpaceDE w:val="0"/>
              <w:autoSpaceDN w:val="0"/>
              <w:adjustRightInd w:val="0"/>
              <w:jc w:val="both"/>
              <w:rPr>
                <w:rFonts w:ascii="Arial" w:hAnsi="Arial" w:cs="Arial"/>
              </w:rPr>
            </w:pPr>
            <w:r w:rsidRPr="00092D09">
              <w:rPr>
                <w:rFonts w:ascii="Arial" w:hAnsi="Arial" w:cs="Arial"/>
              </w:rPr>
              <w:t>Se le dificulta Identificar la información requerida para desarrollar tareas o actividades</w:t>
            </w:r>
          </w:p>
          <w:p w:rsidR="00502642" w:rsidRPr="00092D09" w:rsidRDefault="00502642" w:rsidP="00A82D7C">
            <w:pPr>
              <w:autoSpaceDE w:val="0"/>
              <w:autoSpaceDN w:val="0"/>
              <w:adjustRightInd w:val="0"/>
              <w:jc w:val="both"/>
              <w:rPr>
                <w:rFonts w:ascii="Arial" w:hAnsi="Arial" w:cs="Arial"/>
              </w:rPr>
            </w:pPr>
          </w:p>
          <w:p w:rsidR="00502642" w:rsidRPr="00092D09" w:rsidRDefault="00502642" w:rsidP="00A82D7C">
            <w:pPr>
              <w:autoSpaceDE w:val="0"/>
              <w:autoSpaceDN w:val="0"/>
              <w:adjustRightInd w:val="0"/>
              <w:jc w:val="both"/>
              <w:rPr>
                <w:rFonts w:ascii="Arial" w:hAnsi="Arial" w:cs="Arial"/>
              </w:rPr>
            </w:pPr>
          </w:p>
          <w:p w:rsidR="00502642" w:rsidRPr="00092D09" w:rsidRDefault="00502642" w:rsidP="00A82D7C">
            <w:pPr>
              <w:autoSpaceDE w:val="0"/>
              <w:autoSpaceDN w:val="0"/>
              <w:adjustRightInd w:val="0"/>
              <w:jc w:val="both"/>
              <w:rPr>
                <w:rFonts w:ascii="Arial" w:hAnsi="Arial" w:cs="Arial"/>
              </w:rPr>
            </w:pPr>
          </w:p>
          <w:p w:rsidR="00502642" w:rsidRPr="00092D09" w:rsidRDefault="00502642" w:rsidP="00A82D7C">
            <w:pPr>
              <w:jc w:val="both"/>
              <w:rPr>
                <w:rFonts w:ascii="Arial" w:hAnsi="Arial" w:cs="Arial"/>
                <w:b/>
              </w:rPr>
            </w:pPr>
          </w:p>
        </w:tc>
        <w:tc>
          <w:tcPr>
            <w:tcW w:w="1089" w:type="pct"/>
          </w:tcPr>
          <w:p w:rsidR="00502642" w:rsidRPr="00092D09" w:rsidRDefault="00502642" w:rsidP="00A82D7C">
            <w:pPr>
              <w:autoSpaceDE w:val="0"/>
              <w:autoSpaceDN w:val="0"/>
              <w:adjustRightInd w:val="0"/>
              <w:jc w:val="both"/>
              <w:rPr>
                <w:rFonts w:ascii="Arial" w:hAnsi="Arial" w:cs="Arial"/>
              </w:rPr>
            </w:pPr>
          </w:p>
          <w:p w:rsidR="00502642" w:rsidRPr="00092D09" w:rsidRDefault="00502642" w:rsidP="00A82D7C">
            <w:pPr>
              <w:autoSpaceDE w:val="0"/>
              <w:autoSpaceDN w:val="0"/>
              <w:adjustRightInd w:val="0"/>
              <w:jc w:val="both"/>
              <w:rPr>
                <w:rFonts w:ascii="Arial" w:hAnsi="Arial" w:cs="Arial"/>
              </w:rPr>
            </w:pPr>
            <w:r w:rsidRPr="00092D09">
              <w:rPr>
                <w:rFonts w:ascii="Arial" w:hAnsi="Arial" w:cs="Arial"/>
              </w:rPr>
              <w:t>Experimenta sensaciones y se expresa atreves de sus creaciones artísticas</w:t>
            </w:r>
            <w:r w:rsidRPr="00092D09">
              <w:rPr>
                <w:rFonts w:ascii="Arial" w:hAnsi="Arial" w:cs="Arial"/>
                <w:b/>
                <w:bCs/>
              </w:rPr>
              <w:t>.</w:t>
            </w:r>
          </w:p>
          <w:p w:rsidR="00502642" w:rsidRPr="00092D09" w:rsidRDefault="00502642" w:rsidP="00A82D7C">
            <w:pPr>
              <w:rPr>
                <w:rFonts w:ascii="Arial" w:hAnsi="Arial" w:cs="Arial"/>
                <w:b/>
              </w:rPr>
            </w:pPr>
            <w:r w:rsidRPr="00092D09">
              <w:rPr>
                <w:rFonts w:ascii="Arial" w:hAnsi="Arial" w:cs="Arial"/>
                <w:b/>
              </w:rPr>
              <w:t>SUPERIOR</w:t>
            </w:r>
          </w:p>
          <w:p w:rsidR="00502642" w:rsidRPr="00092D09" w:rsidRDefault="00502642" w:rsidP="00A82D7C">
            <w:pPr>
              <w:autoSpaceDE w:val="0"/>
              <w:autoSpaceDN w:val="0"/>
              <w:adjustRightInd w:val="0"/>
              <w:jc w:val="both"/>
              <w:rPr>
                <w:rFonts w:ascii="Arial" w:hAnsi="Arial" w:cs="Arial"/>
              </w:rPr>
            </w:pPr>
            <w:r w:rsidRPr="00092D09">
              <w:rPr>
                <w:rFonts w:ascii="Arial" w:hAnsi="Arial" w:cs="Arial"/>
              </w:rPr>
              <w:t>Experimenta de manera destacada sus sensaciones y se expresa atreves de sus creaciones artísticas.</w:t>
            </w:r>
          </w:p>
          <w:p w:rsidR="00502642" w:rsidRPr="00092D09" w:rsidRDefault="00502642" w:rsidP="00A82D7C">
            <w:pPr>
              <w:rPr>
                <w:rFonts w:ascii="Arial" w:hAnsi="Arial" w:cs="Arial"/>
                <w:b/>
              </w:rPr>
            </w:pPr>
            <w:r w:rsidRPr="00092D09">
              <w:rPr>
                <w:rFonts w:ascii="Arial" w:hAnsi="Arial" w:cs="Arial"/>
                <w:b/>
              </w:rPr>
              <w:t>ALTO</w:t>
            </w:r>
          </w:p>
          <w:p w:rsidR="00502642" w:rsidRPr="00092D09" w:rsidRDefault="00502642" w:rsidP="00A82D7C">
            <w:pPr>
              <w:autoSpaceDE w:val="0"/>
              <w:autoSpaceDN w:val="0"/>
              <w:adjustRightInd w:val="0"/>
              <w:jc w:val="both"/>
              <w:rPr>
                <w:rFonts w:ascii="Arial" w:hAnsi="Arial" w:cs="Arial"/>
              </w:rPr>
            </w:pPr>
            <w:r w:rsidRPr="00092D09">
              <w:rPr>
                <w:rFonts w:ascii="Arial" w:hAnsi="Arial" w:cs="Arial"/>
              </w:rPr>
              <w:t>Experimenta de manera adecuada sus sensaciones y se expresa atreves de sus creaciones artísticas.</w:t>
            </w:r>
          </w:p>
          <w:p w:rsidR="00502642" w:rsidRPr="00092D09" w:rsidRDefault="00502642" w:rsidP="00A82D7C">
            <w:pPr>
              <w:autoSpaceDE w:val="0"/>
              <w:autoSpaceDN w:val="0"/>
              <w:adjustRightInd w:val="0"/>
              <w:jc w:val="both"/>
              <w:rPr>
                <w:rFonts w:ascii="Arial" w:hAnsi="Arial" w:cs="Arial"/>
                <w:b/>
                <w:bCs/>
              </w:rPr>
            </w:pPr>
            <w:r w:rsidRPr="00092D09">
              <w:rPr>
                <w:rFonts w:ascii="Arial" w:hAnsi="Arial" w:cs="Arial"/>
                <w:b/>
                <w:bCs/>
              </w:rPr>
              <w:t>BÁSICO</w:t>
            </w:r>
          </w:p>
          <w:p w:rsidR="00502642" w:rsidRPr="00092D09" w:rsidRDefault="00502642" w:rsidP="00A82D7C">
            <w:pPr>
              <w:autoSpaceDE w:val="0"/>
              <w:autoSpaceDN w:val="0"/>
              <w:adjustRightInd w:val="0"/>
              <w:jc w:val="both"/>
              <w:rPr>
                <w:rFonts w:ascii="Arial" w:hAnsi="Arial" w:cs="Arial"/>
              </w:rPr>
            </w:pPr>
            <w:r w:rsidRPr="00092D09">
              <w:rPr>
                <w:rFonts w:ascii="Arial" w:hAnsi="Arial" w:cs="Arial"/>
              </w:rPr>
              <w:lastRenderedPageBreak/>
              <w:t>Experimenta de manera mínima sus sensaciones y se expresa atreves de sus creaciones artísticas.</w:t>
            </w:r>
          </w:p>
          <w:p w:rsidR="00502642" w:rsidRPr="00092D09" w:rsidRDefault="00502642" w:rsidP="00A82D7C">
            <w:pPr>
              <w:rPr>
                <w:rFonts w:ascii="Arial" w:hAnsi="Arial" w:cs="Arial"/>
                <w:b/>
              </w:rPr>
            </w:pPr>
            <w:r w:rsidRPr="00092D09">
              <w:rPr>
                <w:rFonts w:ascii="Arial" w:hAnsi="Arial" w:cs="Arial"/>
                <w:b/>
              </w:rPr>
              <w:t>BAJO</w:t>
            </w:r>
          </w:p>
          <w:p w:rsidR="00502642" w:rsidRPr="00092D09" w:rsidRDefault="00502642" w:rsidP="00A82D7C">
            <w:pPr>
              <w:autoSpaceDE w:val="0"/>
              <w:autoSpaceDN w:val="0"/>
              <w:adjustRightInd w:val="0"/>
              <w:jc w:val="both"/>
              <w:rPr>
                <w:rFonts w:ascii="Arial" w:hAnsi="Arial" w:cs="Arial"/>
                <w:b/>
                <w:bCs/>
              </w:rPr>
            </w:pPr>
            <w:r w:rsidRPr="00092D09">
              <w:rPr>
                <w:rFonts w:ascii="Arial" w:hAnsi="Arial" w:cs="Arial"/>
              </w:rPr>
              <w:t>Se le dificulta expresas sus sensaciones  atraves de sus creaciones artísticas</w:t>
            </w:r>
          </w:p>
          <w:p w:rsidR="00502642" w:rsidRPr="00092D09" w:rsidRDefault="00502642" w:rsidP="00A82D7C">
            <w:pPr>
              <w:autoSpaceDE w:val="0"/>
              <w:autoSpaceDN w:val="0"/>
              <w:adjustRightInd w:val="0"/>
              <w:jc w:val="both"/>
              <w:rPr>
                <w:rFonts w:ascii="Arial" w:hAnsi="Arial" w:cs="Arial"/>
                <w:b/>
                <w:bCs/>
              </w:rPr>
            </w:pPr>
          </w:p>
          <w:p w:rsidR="00502642" w:rsidRPr="00092D09" w:rsidRDefault="00502642" w:rsidP="00A82D7C">
            <w:pPr>
              <w:autoSpaceDE w:val="0"/>
              <w:autoSpaceDN w:val="0"/>
              <w:adjustRightInd w:val="0"/>
              <w:jc w:val="both"/>
              <w:rPr>
                <w:rFonts w:ascii="Arial" w:hAnsi="Arial" w:cs="Arial"/>
                <w:b/>
                <w:bCs/>
              </w:rPr>
            </w:pPr>
          </w:p>
          <w:p w:rsidR="00502642" w:rsidRPr="00092D09" w:rsidRDefault="00502642" w:rsidP="00A82D7C">
            <w:pPr>
              <w:autoSpaceDE w:val="0"/>
              <w:autoSpaceDN w:val="0"/>
              <w:adjustRightInd w:val="0"/>
              <w:jc w:val="both"/>
              <w:rPr>
                <w:rFonts w:ascii="Arial" w:hAnsi="Arial" w:cs="Arial"/>
                <w:b/>
                <w:bCs/>
              </w:rPr>
            </w:pPr>
          </w:p>
          <w:p w:rsidR="00502642" w:rsidRPr="00092D09" w:rsidRDefault="00502642" w:rsidP="00A82D7C">
            <w:pPr>
              <w:autoSpaceDE w:val="0"/>
              <w:autoSpaceDN w:val="0"/>
              <w:adjustRightInd w:val="0"/>
              <w:jc w:val="both"/>
              <w:rPr>
                <w:rFonts w:ascii="Arial" w:hAnsi="Arial" w:cs="Arial"/>
                <w:b/>
                <w:bCs/>
              </w:rPr>
            </w:pPr>
          </w:p>
          <w:p w:rsidR="00502642" w:rsidRPr="00092D09" w:rsidRDefault="00502642" w:rsidP="00A82D7C">
            <w:pPr>
              <w:rPr>
                <w:rFonts w:ascii="Arial" w:hAnsi="Arial" w:cs="Arial"/>
              </w:rPr>
            </w:pPr>
          </w:p>
        </w:tc>
        <w:tc>
          <w:tcPr>
            <w:tcW w:w="1004" w:type="pct"/>
          </w:tcPr>
          <w:p w:rsidR="00502642" w:rsidRPr="00092D09" w:rsidRDefault="00502642" w:rsidP="00A82D7C">
            <w:pPr>
              <w:autoSpaceDE w:val="0"/>
              <w:autoSpaceDN w:val="0"/>
              <w:adjustRightInd w:val="0"/>
              <w:jc w:val="both"/>
              <w:rPr>
                <w:rFonts w:ascii="Arial" w:hAnsi="Arial" w:cs="Arial"/>
              </w:rPr>
            </w:pPr>
            <w:r w:rsidRPr="00092D09">
              <w:rPr>
                <w:rFonts w:ascii="Arial" w:hAnsi="Arial" w:cs="Arial"/>
              </w:rPr>
              <w:lastRenderedPageBreak/>
              <w:t>Diferencia el significado de las distintas expresiones  Artísticas.</w:t>
            </w:r>
          </w:p>
          <w:p w:rsidR="00502642" w:rsidRPr="00092D09" w:rsidRDefault="00502642" w:rsidP="00A82D7C">
            <w:pPr>
              <w:rPr>
                <w:rFonts w:ascii="Arial" w:hAnsi="Arial" w:cs="Arial"/>
                <w:b/>
              </w:rPr>
            </w:pPr>
            <w:r w:rsidRPr="00092D09">
              <w:rPr>
                <w:rFonts w:ascii="Arial" w:hAnsi="Arial" w:cs="Arial"/>
                <w:b/>
              </w:rPr>
              <w:t>SUPERIOR</w:t>
            </w:r>
          </w:p>
          <w:p w:rsidR="00502642" w:rsidRPr="00092D09" w:rsidRDefault="00502642" w:rsidP="00A82D7C">
            <w:pPr>
              <w:autoSpaceDE w:val="0"/>
              <w:autoSpaceDN w:val="0"/>
              <w:adjustRightInd w:val="0"/>
              <w:jc w:val="both"/>
              <w:rPr>
                <w:rFonts w:ascii="Arial" w:hAnsi="Arial" w:cs="Arial"/>
              </w:rPr>
            </w:pPr>
            <w:r w:rsidRPr="00092D09">
              <w:rPr>
                <w:rFonts w:ascii="Arial" w:hAnsi="Arial" w:cs="Arial"/>
              </w:rPr>
              <w:t>Diferencia de manera destacada el significado de las distintas expresiones  Artísticas.</w:t>
            </w:r>
          </w:p>
          <w:p w:rsidR="00502642" w:rsidRPr="00092D09" w:rsidRDefault="00502642" w:rsidP="00A82D7C">
            <w:pPr>
              <w:rPr>
                <w:rFonts w:ascii="Arial" w:hAnsi="Arial" w:cs="Arial"/>
                <w:b/>
              </w:rPr>
            </w:pPr>
            <w:r w:rsidRPr="00092D09">
              <w:rPr>
                <w:rFonts w:ascii="Arial" w:hAnsi="Arial" w:cs="Arial"/>
                <w:b/>
              </w:rPr>
              <w:t>ALTO</w:t>
            </w:r>
          </w:p>
          <w:p w:rsidR="00502642" w:rsidRPr="00092D09" w:rsidRDefault="00502642" w:rsidP="00A82D7C">
            <w:pPr>
              <w:autoSpaceDE w:val="0"/>
              <w:autoSpaceDN w:val="0"/>
              <w:adjustRightInd w:val="0"/>
              <w:jc w:val="both"/>
              <w:rPr>
                <w:rFonts w:ascii="Arial" w:hAnsi="Arial" w:cs="Arial"/>
              </w:rPr>
            </w:pPr>
            <w:r w:rsidRPr="00092D09">
              <w:rPr>
                <w:rFonts w:ascii="Arial" w:hAnsi="Arial" w:cs="Arial"/>
              </w:rPr>
              <w:t>Diferencia de manera adecuada el significado de las distintas expresiones  Artísticas.</w:t>
            </w:r>
          </w:p>
          <w:p w:rsidR="00502642" w:rsidRPr="00092D09" w:rsidRDefault="00502642" w:rsidP="00A82D7C">
            <w:pPr>
              <w:rPr>
                <w:rFonts w:ascii="Arial" w:hAnsi="Arial" w:cs="Arial"/>
                <w:b/>
              </w:rPr>
            </w:pPr>
            <w:r w:rsidRPr="00092D09">
              <w:rPr>
                <w:rFonts w:ascii="Arial" w:hAnsi="Arial" w:cs="Arial"/>
                <w:b/>
              </w:rPr>
              <w:t>BÁSICO</w:t>
            </w:r>
          </w:p>
          <w:p w:rsidR="00502642" w:rsidRPr="00092D09" w:rsidRDefault="00502642" w:rsidP="00A82D7C">
            <w:pPr>
              <w:autoSpaceDE w:val="0"/>
              <w:autoSpaceDN w:val="0"/>
              <w:adjustRightInd w:val="0"/>
              <w:jc w:val="both"/>
              <w:rPr>
                <w:rFonts w:ascii="Arial" w:hAnsi="Arial" w:cs="Arial"/>
              </w:rPr>
            </w:pPr>
            <w:r w:rsidRPr="00092D09">
              <w:rPr>
                <w:rFonts w:ascii="Arial" w:hAnsi="Arial" w:cs="Arial"/>
              </w:rPr>
              <w:t xml:space="preserve">Diferencia de manera mínima el significado de </w:t>
            </w:r>
            <w:r w:rsidRPr="00092D09">
              <w:rPr>
                <w:rFonts w:ascii="Arial" w:hAnsi="Arial" w:cs="Arial"/>
              </w:rPr>
              <w:lastRenderedPageBreak/>
              <w:t>las distintas expresiones  Artísticas.</w:t>
            </w:r>
          </w:p>
          <w:p w:rsidR="00502642" w:rsidRPr="00092D09" w:rsidRDefault="00502642" w:rsidP="00A82D7C">
            <w:pPr>
              <w:autoSpaceDE w:val="0"/>
              <w:autoSpaceDN w:val="0"/>
              <w:adjustRightInd w:val="0"/>
              <w:jc w:val="both"/>
              <w:rPr>
                <w:rFonts w:ascii="Arial" w:hAnsi="Arial" w:cs="Arial"/>
              </w:rPr>
            </w:pPr>
            <w:r w:rsidRPr="00092D09">
              <w:rPr>
                <w:rFonts w:ascii="Arial" w:hAnsi="Arial" w:cs="Arial"/>
                <w:b/>
              </w:rPr>
              <w:t>BAJO</w:t>
            </w:r>
            <w:r w:rsidRPr="00092D09">
              <w:rPr>
                <w:rFonts w:ascii="Arial" w:hAnsi="Arial" w:cs="Arial"/>
              </w:rPr>
              <w:t xml:space="preserve"> </w:t>
            </w:r>
          </w:p>
          <w:p w:rsidR="00502642" w:rsidRPr="00092D09" w:rsidRDefault="00502642" w:rsidP="00A82D7C">
            <w:pPr>
              <w:autoSpaceDE w:val="0"/>
              <w:autoSpaceDN w:val="0"/>
              <w:adjustRightInd w:val="0"/>
              <w:jc w:val="both"/>
              <w:rPr>
                <w:rFonts w:ascii="Arial" w:hAnsi="Arial" w:cs="Arial"/>
              </w:rPr>
            </w:pPr>
            <w:r w:rsidRPr="00092D09">
              <w:rPr>
                <w:rFonts w:ascii="Arial" w:hAnsi="Arial" w:cs="Arial"/>
              </w:rPr>
              <w:t>Se le dificulta diferenciar el significado de las distintas expresiones  Artísticas.</w:t>
            </w:r>
          </w:p>
          <w:p w:rsidR="00502642" w:rsidRPr="00092D09" w:rsidRDefault="00502642" w:rsidP="00A82D7C">
            <w:pPr>
              <w:rPr>
                <w:rFonts w:ascii="Arial" w:hAnsi="Arial" w:cs="Arial"/>
                <w:b/>
              </w:rPr>
            </w:pPr>
          </w:p>
          <w:p w:rsidR="00502642" w:rsidRPr="00092D09" w:rsidRDefault="00502642" w:rsidP="00A82D7C">
            <w:pPr>
              <w:autoSpaceDE w:val="0"/>
              <w:autoSpaceDN w:val="0"/>
              <w:adjustRightInd w:val="0"/>
              <w:jc w:val="both"/>
              <w:rPr>
                <w:rFonts w:ascii="Arial" w:hAnsi="Arial" w:cs="Arial"/>
              </w:rPr>
            </w:pPr>
            <w:r w:rsidRPr="00092D09">
              <w:rPr>
                <w:rFonts w:ascii="Arial" w:hAnsi="Arial" w:cs="Arial"/>
              </w:rPr>
              <w:t>Utiliza las diferentes técnicas en sus</w:t>
            </w:r>
          </w:p>
          <w:p w:rsidR="00502642" w:rsidRPr="00092D09" w:rsidRDefault="00502642" w:rsidP="00A82D7C">
            <w:pPr>
              <w:autoSpaceDE w:val="0"/>
              <w:autoSpaceDN w:val="0"/>
              <w:adjustRightInd w:val="0"/>
              <w:jc w:val="both"/>
              <w:rPr>
                <w:rFonts w:ascii="Arial" w:hAnsi="Arial" w:cs="Arial"/>
              </w:rPr>
            </w:pPr>
            <w:r w:rsidRPr="00092D09">
              <w:rPr>
                <w:rFonts w:ascii="Arial" w:hAnsi="Arial" w:cs="Arial"/>
              </w:rPr>
              <w:t>Valora los trabaos artísticos elaborados por sus compañeros.</w:t>
            </w:r>
          </w:p>
          <w:p w:rsidR="00502642" w:rsidRPr="00092D09" w:rsidRDefault="00502642" w:rsidP="00A82D7C">
            <w:pPr>
              <w:ind w:firstLine="708"/>
              <w:rPr>
                <w:rFonts w:ascii="Arial" w:hAnsi="Arial" w:cs="Arial"/>
              </w:rPr>
            </w:pPr>
          </w:p>
        </w:tc>
        <w:tc>
          <w:tcPr>
            <w:tcW w:w="1044" w:type="pct"/>
          </w:tcPr>
          <w:p w:rsidR="00502642" w:rsidRPr="00092D09" w:rsidRDefault="00502642" w:rsidP="00A82D7C">
            <w:pPr>
              <w:autoSpaceDE w:val="0"/>
              <w:autoSpaceDN w:val="0"/>
              <w:adjustRightInd w:val="0"/>
              <w:jc w:val="both"/>
              <w:rPr>
                <w:rFonts w:ascii="Arial" w:eastAsia="Arial Unicode MS" w:hAnsi="Arial" w:cs="Arial"/>
              </w:rPr>
            </w:pPr>
            <w:r w:rsidRPr="00092D09">
              <w:rPr>
                <w:rFonts w:ascii="Arial" w:eastAsia="Arial Unicode MS" w:hAnsi="Arial" w:cs="Arial"/>
              </w:rPr>
              <w:lastRenderedPageBreak/>
              <w:t>Identifica los diversos instrumentos musicales, la música y la danza</w:t>
            </w:r>
          </w:p>
          <w:p w:rsidR="00502642" w:rsidRPr="00092D09" w:rsidRDefault="00502642" w:rsidP="00A82D7C">
            <w:pPr>
              <w:autoSpaceDE w:val="0"/>
              <w:autoSpaceDN w:val="0"/>
              <w:adjustRightInd w:val="0"/>
              <w:jc w:val="both"/>
              <w:rPr>
                <w:rFonts w:ascii="Arial" w:eastAsia="Arial Unicode MS" w:hAnsi="Arial" w:cs="Arial"/>
              </w:rPr>
            </w:pPr>
          </w:p>
          <w:p w:rsidR="00502642" w:rsidRPr="00092D09" w:rsidRDefault="00502642" w:rsidP="00A82D7C">
            <w:pPr>
              <w:autoSpaceDE w:val="0"/>
              <w:autoSpaceDN w:val="0"/>
              <w:adjustRightInd w:val="0"/>
              <w:jc w:val="both"/>
              <w:rPr>
                <w:rFonts w:ascii="Arial" w:hAnsi="Arial" w:cs="Arial"/>
              </w:rPr>
            </w:pPr>
            <w:r w:rsidRPr="00092D09">
              <w:rPr>
                <w:rFonts w:ascii="Arial" w:hAnsi="Arial" w:cs="Arial"/>
              </w:rPr>
              <w:t>SUPERIOR</w:t>
            </w:r>
          </w:p>
          <w:p w:rsidR="00502642" w:rsidRPr="00092D09" w:rsidRDefault="00502642" w:rsidP="00A82D7C">
            <w:pPr>
              <w:autoSpaceDE w:val="0"/>
              <w:autoSpaceDN w:val="0"/>
              <w:adjustRightInd w:val="0"/>
              <w:jc w:val="both"/>
              <w:rPr>
                <w:rFonts w:ascii="Arial" w:hAnsi="Arial" w:cs="Arial"/>
              </w:rPr>
            </w:pPr>
            <w:r w:rsidRPr="00092D09">
              <w:rPr>
                <w:rFonts w:ascii="Arial" w:hAnsi="Arial" w:cs="Arial"/>
              </w:rPr>
              <w:t>Identifica de manera destacada los instrumentos musicales ,la música y la danza</w:t>
            </w:r>
          </w:p>
          <w:p w:rsidR="00502642" w:rsidRPr="00092D09" w:rsidRDefault="00502642" w:rsidP="00A82D7C">
            <w:pPr>
              <w:autoSpaceDE w:val="0"/>
              <w:autoSpaceDN w:val="0"/>
              <w:adjustRightInd w:val="0"/>
              <w:jc w:val="both"/>
              <w:rPr>
                <w:rFonts w:ascii="Arial" w:hAnsi="Arial" w:cs="Arial"/>
              </w:rPr>
            </w:pPr>
            <w:r w:rsidRPr="00092D09">
              <w:rPr>
                <w:rFonts w:ascii="Arial" w:hAnsi="Arial" w:cs="Arial"/>
              </w:rPr>
              <w:t>ALTO</w:t>
            </w:r>
          </w:p>
          <w:p w:rsidR="00502642" w:rsidRPr="00092D09" w:rsidRDefault="00502642" w:rsidP="00A82D7C">
            <w:pPr>
              <w:autoSpaceDE w:val="0"/>
              <w:autoSpaceDN w:val="0"/>
              <w:adjustRightInd w:val="0"/>
              <w:jc w:val="both"/>
              <w:rPr>
                <w:rFonts w:ascii="Arial" w:hAnsi="Arial" w:cs="Arial"/>
              </w:rPr>
            </w:pPr>
            <w:r w:rsidRPr="00092D09">
              <w:rPr>
                <w:rFonts w:ascii="Arial" w:hAnsi="Arial" w:cs="Arial"/>
              </w:rPr>
              <w:t>Identifica de manera adecuada los instrumentos musicales ,la música y la danza</w:t>
            </w:r>
          </w:p>
          <w:p w:rsidR="00502642" w:rsidRPr="00092D09" w:rsidRDefault="00502642" w:rsidP="00A82D7C">
            <w:pPr>
              <w:autoSpaceDE w:val="0"/>
              <w:autoSpaceDN w:val="0"/>
              <w:adjustRightInd w:val="0"/>
              <w:jc w:val="both"/>
              <w:rPr>
                <w:rFonts w:ascii="Arial" w:hAnsi="Arial" w:cs="Arial"/>
              </w:rPr>
            </w:pPr>
          </w:p>
          <w:p w:rsidR="00502642" w:rsidRPr="00092D09" w:rsidRDefault="00502642" w:rsidP="00A82D7C">
            <w:pPr>
              <w:autoSpaceDE w:val="0"/>
              <w:autoSpaceDN w:val="0"/>
              <w:adjustRightInd w:val="0"/>
              <w:jc w:val="both"/>
              <w:rPr>
                <w:rFonts w:ascii="Arial" w:eastAsia="Arial Unicode MS" w:hAnsi="Arial" w:cs="Arial"/>
              </w:rPr>
            </w:pPr>
            <w:r w:rsidRPr="00092D09">
              <w:rPr>
                <w:rFonts w:ascii="Arial" w:eastAsia="Arial Unicode MS" w:hAnsi="Arial" w:cs="Arial"/>
              </w:rPr>
              <w:t>BÁSICA</w:t>
            </w:r>
          </w:p>
          <w:p w:rsidR="00502642" w:rsidRPr="00092D09" w:rsidRDefault="00502642" w:rsidP="00A82D7C">
            <w:pPr>
              <w:autoSpaceDE w:val="0"/>
              <w:autoSpaceDN w:val="0"/>
              <w:adjustRightInd w:val="0"/>
              <w:jc w:val="both"/>
              <w:rPr>
                <w:rFonts w:ascii="Arial" w:hAnsi="Arial" w:cs="Arial"/>
              </w:rPr>
            </w:pPr>
            <w:r w:rsidRPr="00092D09">
              <w:rPr>
                <w:rFonts w:ascii="Arial" w:hAnsi="Arial" w:cs="Arial"/>
              </w:rPr>
              <w:lastRenderedPageBreak/>
              <w:t>Identifica de manera mínima los instrumentos musicales ,la música y la danza</w:t>
            </w:r>
          </w:p>
          <w:p w:rsidR="00502642" w:rsidRPr="00092D09" w:rsidRDefault="00502642" w:rsidP="00A82D7C">
            <w:pPr>
              <w:autoSpaceDE w:val="0"/>
              <w:autoSpaceDN w:val="0"/>
              <w:adjustRightInd w:val="0"/>
              <w:jc w:val="both"/>
              <w:rPr>
                <w:rFonts w:ascii="Arial" w:eastAsia="Arial Unicode MS" w:hAnsi="Arial" w:cs="Arial"/>
              </w:rPr>
            </w:pPr>
          </w:p>
          <w:p w:rsidR="00502642" w:rsidRPr="00092D09" w:rsidRDefault="00502642" w:rsidP="00A82D7C">
            <w:pPr>
              <w:autoSpaceDE w:val="0"/>
              <w:autoSpaceDN w:val="0"/>
              <w:adjustRightInd w:val="0"/>
              <w:jc w:val="both"/>
              <w:rPr>
                <w:rFonts w:ascii="Arial" w:hAnsi="Arial" w:cs="Arial"/>
              </w:rPr>
            </w:pPr>
            <w:r w:rsidRPr="00092D09">
              <w:rPr>
                <w:rFonts w:ascii="Arial" w:hAnsi="Arial" w:cs="Arial"/>
              </w:rPr>
              <w:t>BAJO</w:t>
            </w:r>
          </w:p>
          <w:p w:rsidR="00502642" w:rsidRPr="00092D09" w:rsidRDefault="00502642" w:rsidP="00A82D7C">
            <w:pPr>
              <w:autoSpaceDE w:val="0"/>
              <w:autoSpaceDN w:val="0"/>
              <w:adjustRightInd w:val="0"/>
              <w:jc w:val="both"/>
              <w:rPr>
                <w:rFonts w:ascii="Arial" w:eastAsia="Arial Unicode MS" w:hAnsi="Arial" w:cs="Arial"/>
              </w:rPr>
            </w:pPr>
            <w:r w:rsidRPr="00092D09">
              <w:rPr>
                <w:rFonts w:ascii="Arial" w:hAnsi="Arial" w:cs="Arial"/>
              </w:rPr>
              <w:t>Se le dificulta Identificar los instrumentos musicales ,la música y la danza</w:t>
            </w:r>
          </w:p>
          <w:p w:rsidR="00502642" w:rsidRPr="00092D09" w:rsidRDefault="00502642" w:rsidP="00A82D7C">
            <w:pPr>
              <w:autoSpaceDE w:val="0"/>
              <w:autoSpaceDN w:val="0"/>
              <w:adjustRightInd w:val="0"/>
              <w:jc w:val="both"/>
              <w:rPr>
                <w:rFonts w:ascii="Arial" w:eastAsia="Arial Unicode MS" w:hAnsi="Arial" w:cs="Arial"/>
              </w:rPr>
            </w:pPr>
          </w:p>
          <w:p w:rsidR="00502642" w:rsidRPr="00092D09" w:rsidRDefault="00502642" w:rsidP="00A82D7C">
            <w:pPr>
              <w:jc w:val="center"/>
              <w:rPr>
                <w:rFonts w:ascii="Arial" w:hAnsi="Arial" w:cs="Arial"/>
                <w:b/>
              </w:rPr>
            </w:pPr>
          </w:p>
        </w:tc>
      </w:tr>
      <w:tr w:rsidR="00502642" w:rsidRPr="00092D09" w:rsidTr="00A82D7C">
        <w:trPr>
          <w:trHeight w:hRule="exact" w:val="4868"/>
        </w:trPr>
        <w:tc>
          <w:tcPr>
            <w:tcW w:w="964" w:type="pct"/>
          </w:tcPr>
          <w:p w:rsidR="00502642" w:rsidRPr="00092D09" w:rsidRDefault="00502642" w:rsidP="00A82D7C">
            <w:pPr>
              <w:jc w:val="center"/>
              <w:rPr>
                <w:rFonts w:ascii="Arial" w:hAnsi="Arial" w:cs="Arial"/>
                <w:b/>
              </w:rPr>
            </w:pPr>
            <w:r w:rsidRPr="00092D09">
              <w:rPr>
                <w:rFonts w:ascii="Arial" w:hAnsi="Arial" w:cs="Arial"/>
                <w:b/>
              </w:rPr>
              <w:lastRenderedPageBreak/>
              <w:t>GRADO QUINTO</w:t>
            </w: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rPr>
                <w:rFonts w:ascii="Arial" w:hAnsi="Arial" w:cs="Arial"/>
                <w:b/>
              </w:rPr>
            </w:pPr>
          </w:p>
          <w:p w:rsidR="00502642" w:rsidRPr="00092D09" w:rsidRDefault="00502642" w:rsidP="00A82D7C">
            <w:pPr>
              <w:rPr>
                <w:rFonts w:ascii="Arial" w:hAnsi="Arial" w:cs="Arial"/>
                <w:b/>
              </w:rPr>
            </w:pPr>
          </w:p>
          <w:p w:rsidR="00502642" w:rsidRPr="00092D09" w:rsidRDefault="00502642" w:rsidP="00A82D7C">
            <w:pPr>
              <w:rPr>
                <w:rFonts w:ascii="Arial" w:hAnsi="Arial" w:cs="Arial"/>
                <w:b/>
              </w:rPr>
            </w:pPr>
          </w:p>
          <w:p w:rsidR="00502642" w:rsidRPr="00092D09" w:rsidRDefault="00502642" w:rsidP="00A82D7C">
            <w:pPr>
              <w:rPr>
                <w:rFonts w:ascii="Arial" w:hAnsi="Arial" w:cs="Arial"/>
                <w:b/>
              </w:rPr>
            </w:pPr>
          </w:p>
          <w:p w:rsidR="00502642" w:rsidRPr="00092D09" w:rsidRDefault="00502642" w:rsidP="00A82D7C">
            <w:pPr>
              <w:rPr>
                <w:rFonts w:ascii="Arial" w:hAnsi="Arial" w:cs="Arial"/>
                <w:b/>
              </w:rPr>
            </w:pPr>
          </w:p>
          <w:p w:rsidR="00502642" w:rsidRPr="00092D09" w:rsidRDefault="00502642" w:rsidP="00A82D7C">
            <w:pP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r w:rsidRPr="00092D09">
              <w:rPr>
                <w:rFonts w:ascii="Arial" w:hAnsi="Arial" w:cs="Arial"/>
                <w:b/>
              </w:rPr>
              <w:t>GRADO TERCERO</w:t>
            </w: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rPr>
            </w:pPr>
          </w:p>
        </w:tc>
        <w:tc>
          <w:tcPr>
            <w:tcW w:w="899" w:type="pct"/>
          </w:tcPr>
          <w:p w:rsidR="00502642" w:rsidRPr="00092D09" w:rsidRDefault="00502642" w:rsidP="00A82D7C">
            <w:pPr>
              <w:autoSpaceDE w:val="0"/>
              <w:autoSpaceDN w:val="0"/>
              <w:adjustRightInd w:val="0"/>
              <w:jc w:val="both"/>
              <w:rPr>
                <w:rFonts w:ascii="Arial" w:hAnsi="Arial" w:cs="Arial"/>
              </w:rPr>
            </w:pPr>
          </w:p>
          <w:p w:rsidR="00502642" w:rsidRPr="00092D09" w:rsidRDefault="00502642" w:rsidP="00A82D7C">
            <w:pPr>
              <w:autoSpaceDE w:val="0"/>
              <w:autoSpaceDN w:val="0"/>
              <w:adjustRightInd w:val="0"/>
              <w:jc w:val="both"/>
              <w:rPr>
                <w:rFonts w:ascii="Arial" w:eastAsia="Arial Unicode MS" w:hAnsi="Arial" w:cs="Arial"/>
              </w:rPr>
            </w:pPr>
            <w:r w:rsidRPr="00092D09">
              <w:rPr>
                <w:rFonts w:ascii="Arial" w:hAnsi="Arial" w:cs="Arial"/>
              </w:rPr>
              <w:t>Analiza e interpreta los  elementos constitutivos de la música, la danza, y el dibujo.</w:t>
            </w:r>
          </w:p>
          <w:p w:rsidR="00502642" w:rsidRPr="00092D09" w:rsidRDefault="00502642" w:rsidP="00A82D7C">
            <w:pPr>
              <w:rPr>
                <w:rFonts w:ascii="Arial" w:hAnsi="Arial" w:cs="Arial"/>
                <w:b/>
              </w:rPr>
            </w:pPr>
            <w:r w:rsidRPr="00092D09">
              <w:rPr>
                <w:rFonts w:ascii="Arial" w:hAnsi="Arial" w:cs="Arial"/>
                <w:b/>
              </w:rPr>
              <w:t>SUPERIOR</w:t>
            </w:r>
          </w:p>
          <w:p w:rsidR="00502642" w:rsidRPr="00092D09" w:rsidRDefault="00502642" w:rsidP="00A82D7C">
            <w:pPr>
              <w:autoSpaceDE w:val="0"/>
              <w:autoSpaceDN w:val="0"/>
              <w:adjustRightInd w:val="0"/>
              <w:jc w:val="both"/>
              <w:rPr>
                <w:rFonts w:ascii="Arial" w:eastAsia="Arial Unicode MS" w:hAnsi="Arial" w:cs="Arial"/>
              </w:rPr>
            </w:pPr>
            <w:r w:rsidRPr="00092D09">
              <w:rPr>
                <w:rFonts w:ascii="Arial" w:hAnsi="Arial" w:cs="Arial"/>
              </w:rPr>
              <w:t>Analiza e interpreta de manera destacada los  elementos constitutivos de la música, la danza, y el dibujo.</w:t>
            </w:r>
          </w:p>
          <w:p w:rsidR="00502642" w:rsidRPr="00092D09" w:rsidRDefault="00502642" w:rsidP="00A82D7C">
            <w:pPr>
              <w:rPr>
                <w:rFonts w:ascii="Arial" w:hAnsi="Arial" w:cs="Arial"/>
                <w:b/>
              </w:rPr>
            </w:pPr>
            <w:r w:rsidRPr="00092D09">
              <w:rPr>
                <w:rFonts w:ascii="Arial" w:hAnsi="Arial" w:cs="Arial"/>
                <w:b/>
              </w:rPr>
              <w:t>ALTO</w:t>
            </w:r>
          </w:p>
          <w:p w:rsidR="00502642" w:rsidRPr="00092D09" w:rsidRDefault="00502642" w:rsidP="00A82D7C">
            <w:pPr>
              <w:autoSpaceDE w:val="0"/>
              <w:autoSpaceDN w:val="0"/>
              <w:adjustRightInd w:val="0"/>
              <w:jc w:val="both"/>
              <w:rPr>
                <w:rFonts w:ascii="Arial" w:eastAsia="Arial Unicode MS" w:hAnsi="Arial" w:cs="Arial"/>
              </w:rPr>
            </w:pPr>
            <w:r w:rsidRPr="00092D09">
              <w:rPr>
                <w:rFonts w:ascii="Arial" w:hAnsi="Arial" w:cs="Arial"/>
              </w:rPr>
              <w:t>Analiza e interpreta de manera adecuada los  elementos constitutivos de la música, la danza, y el dibujo.</w:t>
            </w:r>
          </w:p>
          <w:p w:rsidR="00502642" w:rsidRPr="00092D09" w:rsidRDefault="00502642" w:rsidP="00A82D7C">
            <w:pPr>
              <w:rPr>
                <w:rFonts w:ascii="Arial" w:hAnsi="Arial" w:cs="Arial"/>
                <w:b/>
              </w:rPr>
            </w:pPr>
            <w:r w:rsidRPr="00092D09">
              <w:rPr>
                <w:rFonts w:ascii="Arial" w:hAnsi="Arial" w:cs="Arial"/>
                <w:b/>
              </w:rPr>
              <w:t>BÁSICO</w:t>
            </w:r>
          </w:p>
          <w:p w:rsidR="00502642" w:rsidRPr="00092D09" w:rsidRDefault="00502642" w:rsidP="00A82D7C">
            <w:pPr>
              <w:autoSpaceDE w:val="0"/>
              <w:autoSpaceDN w:val="0"/>
              <w:adjustRightInd w:val="0"/>
              <w:jc w:val="both"/>
              <w:rPr>
                <w:rFonts w:ascii="Arial" w:hAnsi="Arial" w:cs="Arial"/>
              </w:rPr>
            </w:pPr>
            <w:r w:rsidRPr="00092D09">
              <w:rPr>
                <w:rFonts w:ascii="Arial" w:hAnsi="Arial" w:cs="Arial"/>
              </w:rPr>
              <w:t>Analiza e interpreta de manera mínima los elementos constitutivos de la música ,la danza y el dibujo</w:t>
            </w:r>
          </w:p>
          <w:p w:rsidR="00502642" w:rsidRPr="00092D09" w:rsidRDefault="00502642" w:rsidP="00A82D7C">
            <w:pPr>
              <w:rPr>
                <w:rFonts w:ascii="Arial" w:hAnsi="Arial" w:cs="Arial"/>
                <w:b/>
              </w:rPr>
            </w:pPr>
            <w:r w:rsidRPr="00092D09">
              <w:rPr>
                <w:rFonts w:ascii="Arial" w:hAnsi="Arial" w:cs="Arial"/>
                <w:b/>
              </w:rPr>
              <w:t>BAJO</w:t>
            </w:r>
          </w:p>
          <w:p w:rsidR="00502642" w:rsidRPr="00092D09" w:rsidRDefault="00502642" w:rsidP="00A82D7C">
            <w:pPr>
              <w:autoSpaceDE w:val="0"/>
              <w:autoSpaceDN w:val="0"/>
              <w:adjustRightInd w:val="0"/>
              <w:jc w:val="both"/>
              <w:rPr>
                <w:rFonts w:ascii="Arial" w:hAnsi="Arial" w:cs="Arial"/>
              </w:rPr>
            </w:pPr>
            <w:r w:rsidRPr="00092D09">
              <w:rPr>
                <w:rFonts w:ascii="Arial" w:hAnsi="Arial" w:cs="Arial"/>
              </w:rPr>
              <w:t>Se le dificulta analizar e interpretar los  elementos constitutivos de la música, la danza, y el dibujo.</w:t>
            </w:r>
          </w:p>
          <w:p w:rsidR="00502642" w:rsidRPr="00092D09" w:rsidRDefault="00502642" w:rsidP="00A82D7C">
            <w:pPr>
              <w:autoSpaceDE w:val="0"/>
              <w:autoSpaceDN w:val="0"/>
              <w:adjustRightInd w:val="0"/>
              <w:jc w:val="both"/>
              <w:rPr>
                <w:rFonts w:ascii="Arial" w:hAnsi="Arial" w:cs="Arial"/>
              </w:rPr>
            </w:pPr>
          </w:p>
          <w:p w:rsidR="00502642" w:rsidRPr="00092D09" w:rsidRDefault="00502642" w:rsidP="00A82D7C">
            <w:pPr>
              <w:autoSpaceDE w:val="0"/>
              <w:autoSpaceDN w:val="0"/>
              <w:adjustRightInd w:val="0"/>
              <w:jc w:val="both"/>
              <w:rPr>
                <w:rFonts w:ascii="Arial" w:hAnsi="Arial" w:cs="Arial"/>
              </w:rPr>
            </w:pPr>
          </w:p>
        </w:tc>
        <w:tc>
          <w:tcPr>
            <w:tcW w:w="1089" w:type="pct"/>
          </w:tcPr>
          <w:p w:rsidR="00502642" w:rsidRPr="00092D09" w:rsidRDefault="00502642" w:rsidP="00A82D7C">
            <w:pPr>
              <w:autoSpaceDE w:val="0"/>
              <w:autoSpaceDN w:val="0"/>
              <w:adjustRightInd w:val="0"/>
              <w:jc w:val="both"/>
              <w:rPr>
                <w:rFonts w:ascii="Arial" w:hAnsi="Arial" w:cs="Arial"/>
                <w:b/>
                <w:bCs/>
              </w:rPr>
            </w:pPr>
          </w:p>
          <w:p w:rsidR="00502642" w:rsidRPr="00092D09" w:rsidRDefault="00502642" w:rsidP="00A82D7C">
            <w:pPr>
              <w:autoSpaceDE w:val="0"/>
              <w:autoSpaceDN w:val="0"/>
              <w:adjustRightInd w:val="0"/>
              <w:jc w:val="both"/>
              <w:rPr>
                <w:rFonts w:ascii="Arial" w:eastAsia="Arial Unicode MS" w:hAnsi="Arial" w:cs="Arial"/>
              </w:rPr>
            </w:pPr>
            <w:r w:rsidRPr="00092D09">
              <w:rPr>
                <w:rFonts w:ascii="Arial" w:hAnsi="Arial" w:cs="Arial"/>
              </w:rPr>
              <w:t>Participa en las muestras artísticas aplicando las técnicas aprendidas en expresión musical y corpora</w:t>
            </w:r>
            <w:r w:rsidRPr="00092D09">
              <w:rPr>
                <w:rFonts w:ascii="Arial" w:eastAsia="Arial Unicode MS" w:hAnsi="Arial" w:cs="Arial"/>
              </w:rPr>
              <w:t>l</w:t>
            </w:r>
          </w:p>
          <w:p w:rsidR="00502642" w:rsidRPr="00092D09" w:rsidRDefault="00502642" w:rsidP="00A82D7C">
            <w:pPr>
              <w:rPr>
                <w:rFonts w:ascii="Arial" w:hAnsi="Arial" w:cs="Arial"/>
                <w:b/>
              </w:rPr>
            </w:pPr>
            <w:r w:rsidRPr="00092D09">
              <w:rPr>
                <w:rFonts w:ascii="Arial" w:hAnsi="Arial" w:cs="Arial"/>
                <w:b/>
              </w:rPr>
              <w:t>SUPERIOR</w:t>
            </w:r>
          </w:p>
          <w:p w:rsidR="00502642" w:rsidRPr="00092D09" w:rsidRDefault="00502642" w:rsidP="00A82D7C">
            <w:pPr>
              <w:rPr>
                <w:rFonts w:ascii="Arial" w:hAnsi="Arial" w:cs="Arial"/>
              </w:rPr>
            </w:pPr>
            <w:r w:rsidRPr="00092D09">
              <w:rPr>
                <w:rFonts w:ascii="Arial" w:hAnsi="Arial" w:cs="Arial"/>
                <w:b/>
              </w:rPr>
              <w:t>Participa de manera destacada</w:t>
            </w:r>
            <w:r w:rsidRPr="00092D09">
              <w:rPr>
                <w:rFonts w:ascii="Arial" w:hAnsi="Arial" w:cs="Arial"/>
              </w:rPr>
              <w:t xml:space="preserve"> en las muestras artísticas aplicando las técnicas aprendidas en expresión musical y corporal.</w:t>
            </w:r>
          </w:p>
          <w:p w:rsidR="00502642" w:rsidRPr="00092D09" w:rsidRDefault="00502642" w:rsidP="00A82D7C">
            <w:pPr>
              <w:rPr>
                <w:rFonts w:ascii="Arial" w:hAnsi="Arial" w:cs="Arial"/>
              </w:rPr>
            </w:pPr>
            <w:r w:rsidRPr="00092D09">
              <w:rPr>
                <w:rFonts w:ascii="Arial" w:hAnsi="Arial" w:cs="Arial"/>
                <w:b/>
              </w:rPr>
              <w:t>ALTO</w:t>
            </w:r>
          </w:p>
          <w:p w:rsidR="00502642" w:rsidRPr="00092D09" w:rsidRDefault="00502642" w:rsidP="00A82D7C">
            <w:pPr>
              <w:rPr>
                <w:rFonts w:ascii="Arial" w:hAnsi="Arial" w:cs="Arial"/>
              </w:rPr>
            </w:pPr>
            <w:r w:rsidRPr="00092D09">
              <w:rPr>
                <w:rFonts w:ascii="Arial" w:hAnsi="Arial" w:cs="Arial"/>
                <w:b/>
              </w:rPr>
              <w:t xml:space="preserve">Participa de </w:t>
            </w:r>
            <w:r w:rsidRPr="00092D09">
              <w:rPr>
                <w:rFonts w:ascii="Arial" w:hAnsi="Arial" w:cs="Arial"/>
              </w:rPr>
              <w:t>manera adecuada en las muestras artísticas aplicando las técnicas aprendidas en expresión musical y corporal.</w:t>
            </w:r>
          </w:p>
          <w:p w:rsidR="00502642" w:rsidRPr="00092D09" w:rsidRDefault="00502642" w:rsidP="00A82D7C">
            <w:pPr>
              <w:rPr>
                <w:rFonts w:ascii="Arial" w:hAnsi="Arial" w:cs="Arial"/>
                <w:b/>
              </w:rPr>
            </w:pPr>
            <w:r w:rsidRPr="00092D09">
              <w:rPr>
                <w:rFonts w:ascii="Arial" w:hAnsi="Arial" w:cs="Arial"/>
                <w:b/>
              </w:rPr>
              <w:t>BÁSICO</w:t>
            </w:r>
          </w:p>
          <w:p w:rsidR="00502642" w:rsidRPr="00092D09" w:rsidRDefault="00502642" w:rsidP="00A82D7C">
            <w:pPr>
              <w:rPr>
                <w:rFonts w:ascii="Arial" w:hAnsi="Arial" w:cs="Arial"/>
              </w:rPr>
            </w:pPr>
            <w:r w:rsidRPr="00092D09">
              <w:rPr>
                <w:rFonts w:ascii="Arial" w:hAnsi="Arial" w:cs="Arial"/>
                <w:b/>
              </w:rPr>
              <w:t xml:space="preserve">Participa de </w:t>
            </w:r>
            <w:r w:rsidRPr="00092D09">
              <w:rPr>
                <w:rFonts w:ascii="Arial" w:hAnsi="Arial" w:cs="Arial"/>
              </w:rPr>
              <w:t>manera mínima en las muestras artísticas aplicando las técnicas aprendidas en expresión musical y corporal.</w:t>
            </w:r>
          </w:p>
          <w:p w:rsidR="00502642" w:rsidRPr="00092D09" w:rsidRDefault="00502642" w:rsidP="00A82D7C">
            <w:pPr>
              <w:rPr>
                <w:rFonts w:ascii="Arial" w:hAnsi="Arial" w:cs="Arial"/>
                <w:b/>
              </w:rPr>
            </w:pPr>
            <w:r w:rsidRPr="00092D09">
              <w:rPr>
                <w:rFonts w:ascii="Arial" w:hAnsi="Arial" w:cs="Arial"/>
                <w:b/>
              </w:rPr>
              <w:t>BÁSICO</w:t>
            </w:r>
          </w:p>
          <w:p w:rsidR="00502642" w:rsidRPr="00092D09" w:rsidRDefault="00502642" w:rsidP="00A82D7C">
            <w:pPr>
              <w:autoSpaceDE w:val="0"/>
              <w:autoSpaceDN w:val="0"/>
              <w:adjustRightInd w:val="0"/>
              <w:jc w:val="both"/>
              <w:rPr>
                <w:rFonts w:ascii="Arial" w:hAnsi="Arial" w:cs="Arial"/>
              </w:rPr>
            </w:pPr>
            <w:r w:rsidRPr="00092D09">
              <w:rPr>
                <w:rFonts w:ascii="Arial" w:hAnsi="Arial" w:cs="Arial"/>
              </w:rPr>
              <w:t>Se le dificulta utilizar  las diferentes técnicas en sus procedimientos artísticas aplicando técnicas aprendidas en expresión musical y corporal.</w:t>
            </w:r>
          </w:p>
          <w:p w:rsidR="00502642" w:rsidRPr="00092D09" w:rsidRDefault="00502642" w:rsidP="00A82D7C">
            <w:pPr>
              <w:jc w:val="both"/>
              <w:rPr>
                <w:rFonts w:ascii="Arial" w:hAnsi="Arial" w:cs="Arial"/>
              </w:rPr>
            </w:pPr>
          </w:p>
          <w:p w:rsidR="00502642" w:rsidRPr="00092D09" w:rsidRDefault="00502642" w:rsidP="00A82D7C">
            <w:pPr>
              <w:rPr>
                <w:rFonts w:ascii="Arial" w:hAnsi="Arial" w:cs="Arial"/>
              </w:rPr>
            </w:pPr>
          </w:p>
        </w:tc>
        <w:tc>
          <w:tcPr>
            <w:tcW w:w="1004" w:type="pct"/>
          </w:tcPr>
          <w:p w:rsidR="00502642" w:rsidRPr="00092D09" w:rsidRDefault="00502642" w:rsidP="00A82D7C">
            <w:pPr>
              <w:autoSpaceDE w:val="0"/>
              <w:autoSpaceDN w:val="0"/>
              <w:adjustRightInd w:val="0"/>
              <w:jc w:val="both"/>
              <w:rPr>
                <w:rFonts w:ascii="Arial" w:hAnsi="Arial" w:cs="Arial"/>
              </w:rPr>
            </w:pPr>
          </w:p>
          <w:p w:rsidR="00502642" w:rsidRPr="00092D09" w:rsidRDefault="00502642" w:rsidP="00A82D7C">
            <w:pPr>
              <w:autoSpaceDE w:val="0"/>
              <w:autoSpaceDN w:val="0"/>
              <w:adjustRightInd w:val="0"/>
              <w:jc w:val="both"/>
              <w:rPr>
                <w:rFonts w:ascii="Arial" w:hAnsi="Arial" w:cs="Arial"/>
              </w:rPr>
            </w:pPr>
            <w:r w:rsidRPr="00092D09">
              <w:rPr>
                <w:rFonts w:ascii="Arial" w:hAnsi="Arial" w:cs="Arial"/>
              </w:rPr>
              <w:t>Demuestra respeto y apreciación por las manifestaciones artísticas propias y de sus compañeros.</w:t>
            </w:r>
          </w:p>
          <w:p w:rsidR="00502642" w:rsidRPr="00092D09" w:rsidRDefault="00502642" w:rsidP="00A82D7C">
            <w:pPr>
              <w:rPr>
                <w:rFonts w:ascii="Arial" w:hAnsi="Arial" w:cs="Arial"/>
                <w:b/>
              </w:rPr>
            </w:pPr>
            <w:r w:rsidRPr="00092D09">
              <w:rPr>
                <w:rFonts w:ascii="Arial" w:hAnsi="Arial" w:cs="Arial"/>
                <w:b/>
              </w:rPr>
              <w:t>SUPERIOR</w:t>
            </w:r>
          </w:p>
          <w:p w:rsidR="00502642" w:rsidRPr="00092D09" w:rsidRDefault="00502642" w:rsidP="00A82D7C">
            <w:pPr>
              <w:autoSpaceDE w:val="0"/>
              <w:autoSpaceDN w:val="0"/>
              <w:adjustRightInd w:val="0"/>
              <w:jc w:val="both"/>
              <w:rPr>
                <w:rFonts w:ascii="Arial" w:hAnsi="Arial" w:cs="Arial"/>
              </w:rPr>
            </w:pPr>
            <w:r w:rsidRPr="00092D09">
              <w:rPr>
                <w:rFonts w:ascii="Arial" w:hAnsi="Arial" w:cs="Arial"/>
              </w:rPr>
              <w:t>Demuestra de manera destacada respeto y apreciación por las manifestaciones artísticas propias y de sus compañeros.</w:t>
            </w:r>
          </w:p>
          <w:p w:rsidR="00502642" w:rsidRPr="00092D09" w:rsidRDefault="00502642" w:rsidP="00A82D7C">
            <w:pPr>
              <w:rPr>
                <w:rFonts w:ascii="Arial" w:hAnsi="Arial" w:cs="Arial"/>
                <w:b/>
              </w:rPr>
            </w:pPr>
            <w:r w:rsidRPr="00092D09">
              <w:rPr>
                <w:rFonts w:ascii="Arial" w:hAnsi="Arial" w:cs="Arial"/>
                <w:b/>
              </w:rPr>
              <w:t>ALTO</w:t>
            </w:r>
          </w:p>
          <w:p w:rsidR="00502642" w:rsidRPr="00092D09" w:rsidRDefault="00502642" w:rsidP="00A82D7C">
            <w:pPr>
              <w:autoSpaceDE w:val="0"/>
              <w:autoSpaceDN w:val="0"/>
              <w:adjustRightInd w:val="0"/>
              <w:jc w:val="both"/>
              <w:rPr>
                <w:rFonts w:ascii="Arial" w:hAnsi="Arial" w:cs="Arial"/>
              </w:rPr>
            </w:pPr>
            <w:r w:rsidRPr="00092D09">
              <w:rPr>
                <w:rFonts w:ascii="Arial" w:hAnsi="Arial" w:cs="Arial"/>
              </w:rPr>
              <w:t>Demuestra de manera adecuada respeto y apreciación por las manifestaciones artísticas propias y de sus compañeros.</w:t>
            </w:r>
          </w:p>
          <w:p w:rsidR="00502642" w:rsidRPr="00092D09" w:rsidRDefault="00502642" w:rsidP="00A82D7C">
            <w:pPr>
              <w:rPr>
                <w:rFonts w:ascii="Arial" w:hAnsi="Arial" w:cs="Arial"/>
                <w:b/>
              </w:rPr>
            </w:pPr>
            <w:r w:rsidRPr="00092D09">
              <w:rPr>
                <w:rFonts w:ascii="Arial" w:hAnsi="Arial" w:cs="Arial"/>
                <w:b/>
              </w:rPr>
              <w:t>BÁSICO</w:t>
            </w:r>
          </w:p>
          <w:p w:rsidR="00502642" w:rsidRPr="00092D09" w:rsidRDefault="00502642" w:rsidP="00A82D7C">
            <w:pPr>
              <w:autoSpaceDE w:val="0"/>
              <w:autoSpaceDN w:val="0"/>
              <w:adjustRightInd w:val="0"/>
              <w:jc w:val="both"/>
              <w:rPr>
                <w:rFonts w:ascii="Arial" w:hAnsi="Arial" w:cs="Arial"/>
              </w:rPr>
            </w:pPr>
            <w:r w:rsidRPr="00092D09">
              <w:rPr>
                <w:rFonts w:ascii="Arial" w:hAnsi="Arial" w:cs="Arial"/>
              </w:rPr>
              <w:t>Demuestra de manera mínima respeto y apreciación por las manifestaciones artísticas propias y de sus compañeros.</w:t>
            </w:r>
          </w:p>
          <w:p w:rsidR="00502642" w:rsidRPr="00092D09" w:rsidRDefault="00502642" w:rsidP="00A82D7C">
            <w:pPr>
              <w:rPr>
                <w:rFonts w:ascii="Arial" w:hAnsi="Arial" w:cs="Arial"/>
                <w:b/>
              </w:rPr>
            </w:pPr>
            <w:r w:rsidRPr="00092D09">
              <w:rPr>
                <w:rFonts w:ascii="Arial" w:hAnsi="Arial" w:cs="Arial"/>
                <w:b/>
              </w:rPr>
              <w:t>BAJO</w:t>
            </w:r>
          </w:p>
          <w:p w:rsidR="00502642" w:rsidRPr="00092D09" w:rsidRDefault="00502642" w:rsidP="00A82D7C">
            <w:pPr>
              <w:autoSpaceDE w:val="0"/>
              <w:autoSpaceDN w:val="0"/>
              <w:adjustRightInd w:val="0"/>
              <w:jc w:val="both"/>
              <w:rPr>
                <w:rFonts w:ascii="Arial" w:hAnsi="Arial" w:cs="Arial"/>
              </w:rPr>
            </w:pPr>
            <w:r w:rsidRPr="00092D09">
              <w:rPr>
                <w:rFonts w:ascii="Arial" w:hAnsi="Arial" w:cs="Arial"/>
              </w:rPr>
              <w:t>Se le dificulta demostrar respeto y apreciación por las manifestaciones artísticas propias y de sus compañeros.</w:t>
            </w:r>
          </w:p>
          <w:p w:rsidR="00502642" w:rsidRPr="00092D09" w:rsidRDefault="00502642" w:rsidP="00A82D7C">
            <w:pPr>
              <w:ind w:firstLine="708"/>
              <w:rPr>
                <w:rFonts w:ascii="Arial" w:hAnsi="Arial" w:cs="Arial"/>
              </w:rPr>
            </w:pPr>
          </w:p>
        </w:tc>
        <w:tc>
          <w:tcPr>
            <w:tcW w:w="1044" w:type="pct"/>
          </w:tcPr>
          <w:p w:rsidR="00502642" w:rsidRPr="00092D09" w:rsidRDefault="00502642" w:rsidP="00A82D7C">
            <w:pPr>
              <w:autoSpaceDE w:val="0"/>
              <w:autoSpaceDN w:val="0"/>
              <w:adjustRightInd w:val="0"/>
              <w:jc w:val="both"/>
              <w:rPr>
                <w:rFonts w:ascii="Arial" w:eastAsia="Arial Unicode MS" w:hAnsi="Arial" w:cs="Arial"/>
              </w:rPr>
            </w:pPr>
          </w:p>
          <w:p w:rsidR="00502642" w:rsidRPr="00092D09" w:rsidRDefault="00502642" w:rsidP="00A82D7C">
            <w:pPr>
              <w:autoSpaceDE w:val="0"/>
              <w:autoSpaceDN w:val="0"/>
              <w:adjustRightInd w:val="0"/>
              <w:jc w:val="both"/>
              <w:rPr>
                <w:rFonts w:ascii="Arial" w:eastAsia="Arial Unicode MS" w:hAnsi="Arial" w:cs="Arial"/>
              </w:rPr>
            </w:pPr>
          </w:p>
          <w:p w:rsidR="00502642" w:rsidRPr="00092D09" w:rsidRDefault="00502642" w:rsidP="00A82D7C">
            <w:pPr>
              <w:autoSpaceDE w:val="0"/>
              <w:autoSpaceDN w:val="0"/>
              <w:adjustRightInd w:val="0"/>
              <w:jc w:val="both"/>
              <w:rPr>
                <w:rFonts w:ascii="Arial" w:eastAsia="Arial Unicode MS" w:hAnsi="Arial" w:cs="Arial"/>
              </w:rPr>
            </w:pPr>
          </w:p>
          <w:p w:rsidR="00502642" w:rsidRPr="00092D09" w:rsidRDefault="00502642" w:rsidP="00A82D7C">
            <w:pPr>
              <w:jc w:val="both"/>
              <w:rPr>
                <w:rFonts w:ascii="Arial" w:hAnsi="Arial" w:cs="Arial"/>
                <w:b/>
              </w:rPr>
            </w:pPr>
            <w:r w:rsidRPr="00092D09">
              <w:rPr>
                <w:rFonts w:ascii="Arial" w:hAnsi="Arial" w:cs="Arial"/>
              </w:rPr>
              <w:t>Demuestra tolerancia y respeto por sus producciones y la de sus compañeros</w:t>
            </w:r>
            <w:r w:rsidRPr="00092D09">
              <w:rPr>
                <w:rFonts w:ascii="Arial" w:hAnsi="Arial" w:cs="Arial"/>
                <w:b/>
              </w:rPr>
              <w:t xml:space="preserve"> SUPERIOR</w:t>
            </w:r>
          </w:p>
          <w:p w:rsidR="00502642" w:rsidRPr="00092D09" w:rsidRDefault="00502642" w:rsidP="00A82D7C">
            <w:pPr>
              <w:jc w:val="both"/>
              <w:rPr>
                <w:rFonts w:ascii="Arial" w:hAnsi="Arial" w:cs="Arial"/>
                <w:b/>
              </w:rPr>
            </w:pPr>
            <w:r w:rsidRPr="00092D09">
              <w:rPr>
                <w:rFonts w:ascii="Arial" w:hAnsi="Arial" w:cs="Arial"/>
              </w:rPr>
              <w:t>Demuestra de manera destacada tolerancia y respeto por sus producciones y la de sus compañeros</w:t>
            </w:r>
          </w:p>
          <w:p w:rsidR="00502642" w:rsidRPr="00092D09" w:rsidRDefault="00502642" w:rsidP="00A82D7C">
            <w:pPr>
              <w:rPr>
                <w:rFonts w:ascii="Arial" w:hAnsi="Arial" w:cs="Arial"/>
                <w:b/>
              </w:rPr>
            </w:pPr>
            <w:r w:rsidRPr="00092D09">
              <w:rPr>
                <w:rFonts w:ascii="Arial" w:hAnsi="Arial" w:cs="Arial"/>
                <w:b/>
              </w:rPr>
              <w:t>ALTO</w:t>
            </w:r>
          </w:p>
          <w:p w:rsidR="00502642" w:rsidRPr="00092D09" w:rsidRDefault="00502642" w:rsidP="00A82D7C">
            <w:pPr>
              <w:jc w:val="both"/>
              <w:rPr>
                <w:rFonts w:ascii="Arial" w:hAnsi="Arial" w:cs="Arial"/>
                <w:b/>
              </w:rPr>
            </w:pPr>
            <w:r w:rsidRPr="00092D09">
              <w:rPr>
                <w:rFonts w:ascii="Arial" w:hAnsi="Arial" w:cs="Arial"/>
              </w:rPr>
              <w:t>Demuestra de manera adecuada tolerancia y respeto por sus producciones y la de sus compañeros</w:t>
            </w:r>
          </w:p>
          <w:p w:rsidR="00502642" w:rsidRPr="00092D09" w:rsidRDefault="00502642" w:rsidP="00A82D7C">
            <w:pPr>
              <w:rPr>
                <w:rFonts w:ascii="Arial" w:hAnsi="Arial" w:cs="Arial"/>
                <w:b/>
              </w:rPr>
            </w:pPr>
            <w:r w:rsidRPr="00092D09">
              <w:rPr>
                <w:rFonts w:ascii="Arial" w:hAnsi="Arial" w:cs="Arial"/>
                <w:b/>
              </w:rPr>
              <w:t>BÁSICO</w:t>
            </w:r>
          </w:p>
          <w:p w:rsidR="00502642" w:rsidRPr="00092D09" w:rsidRDefault="00502642" w:rsidP="00A82D7C">
            <w:pPr>
              <w:jc w:val="both"/>
              <w:rPr>
                <w:rFonts w:ascii="Arial" w:hAnsi="Arial" w:cs="Arial"/>
                <w:b/>
              </w:rPr>
            </w:pPr>
            <w:r w:rsidRPr="00092D09">
              <w:rPr>
                <w:rFonts w:ascii="Arial" w:hAnsi="Arial" w:cs="Arial"/>
              </w:rPr>
              <w:t>Demuestra de manera mínima tolerancia y respeto por sus producciones y la de sus compañeros</w:t>
            </w:r>
          </w:p>
          <w:p w:rsidR="00502642" w:rsidRPr="00092D09" w:rsidRDefault="00502642" w:rsidP="00A82D7C">
            <w:pPr>
              <w:rPr>
                <w:rFonts w:ascii="Arial" w:hAnsi="Arial" w:cs="Arial"/>
                <w:b/>
              </w:rPr>
            </w:pPr>
            <w:r w:rsidRPr="00092D09">
              <w:rPr>
                <w:rFonts w:ascii="Arial" w:hAnsi="Arial" w:cs="Arial"/>
                <w:b/>
              </w:rPr>
              <w:t>BAJO</w:t>
            </w:r>
          </w:p>
          <w:p w:rsidR="00502642" w:rsidRPr="00092D09" w:rsidRDefault="00502642" w:rsidP="00A82D7C">
            <w:pPr>
              <w:jc w:val="both"/>
              <w:rPr>
                <w:rFonts w:ascii="Arial" w:hAnsi="Arial" w:cs="Arial"/>
                <w:b/>
              </w:rPr>
            </w:pPr>
            <w:r w:rsidRPr="00092D09">
              <w:rPr>
                <w:rFonts w:ascii="Arial" w:hAnsi="Arial" w:cs="Arial"/>
              </w:rPr>
              <w:t>Se le dificulta demostrar tolerancia y respeto por sus producciones y la de sus compañeros</w:t>
            </w:r>
          </w:p>
          <w:p w:rsidR="00502642" w:rsidRPr="00092D09" w:rsidRDefault="00502642" w:rsidP="00A82D7C">
            <w:pPr>
              <w:autoSpaceDE w:val="0"/>
              <w:autoSpaceDN w:val="0"/>
              <w:adjustRightInd w:val="0"/>
              <w:jc w:val="both"/>
              <w:rPr>
                <w:rFonts w:ascii="Arial" w:hAnsi="Arial" w:cs="Arial"/>
              </w:rPr>
            </w:pPr>
          </w:p>
          <w:p w:rsidR="00502642" w:rsidRPr="00092D09" w:rsidRDefault="00502642" w:rsidP="00A82D7C">
            <w:pPr>
              <w:jc w:val="both"/>
              <w:rPr>
                <w:rFonts w:ascii="Arial" w:hAnsi="Arial" w:cs="Arial"/>
              </w:rPr>
            </w:pPr>
          </w:p>
          <w:p w:rsidR="00502642" w:rsidRPr="00092D09" w:rsidRDefault="00502642" w:rsidP="00A82D7C">
            <w:pPr>
              <w:jc w:val="center"/>
              <w:rPr>
                <w:rFonts w:ascii="Arial" w:eastAsia="Arial Unicode MS" w:hAnsi="Arial" w:cs="Arial"/>
              </w:rPr>
            </w:pPr>
          </w:p>
        </w:tc>
      </w:tr>
    </w:tbl>
    <w:p w:rsidR="00502642" w:rsidRPr="00092D09" w:rsidRDefault="00502642" w:rsidP="00502642">
      <w:pPr>
        <w:rPr>
          <w:rFonts w:ascii="Arial" w:eastAsia="Tahoma" w:hAnsi="Arial" w:cs="Arial"/>
        </w:rPr>
      </w:pPr>
    </w:p>
    <w:p w:rsidR="00502642" w:rsidRPr="00092D09" w:rsidRDefault="00502642" w:rsidP="00502642">
      <w:pPr>
        <w:rPr>
          <w:rFonts w:ascii="Arial" w:eastAsia="Tahoma" w:hAnsi="Arial" w:cs="Arial"/>
        </w:rPr>
      </w:pPr>
    </w:p>
    <w:p w:rsidR="00502642" w:rsidRPr="00092D09" w:rsidRDefault="00502642" w:rsidP="00502642">
      <w:pPr>
        <w:rPr>
          <w:rFonts w:ascii="Arial" w:eastAsia="Tahoma" w:hAnsi="Arial" w:cs="Arial"/>
        </w:rPr>
      </w:pPr>
    </w:p>
    <w:p w:rsidR="00502642" w:rsidRPr="00092D09" w:rsidRDefault="00502642" w:rsidP="00502642">
      <w:pPr>
        <w:rPr>
          <w:rFonts w:ascii="Arial" w:eastAsia="Tahoma" w:hAnsi="Arial" w:cs="Arial"/>
        </w:rPr>
      </w:pPr>
    </w:p>
    <w:p w:rsidR="00502642" w:rsidRPr="00092D09" w:rsidRDefault="00502642" w:rsidP="00502642">
      <w:pPr>
        <w:rPr>
          <w:rFonts w:ascii="Arial" w:eastAsia="Tahoma" w:hAnsi="Arial" w:cs="Arial"/>
        </w:rPr>
      </w:pPr>
    </w:p>
    <w:p w:rsidR="00502642" w:rsidRPr="00092D09" w:rsidRDefault="00502642" w:rsidP="00502642">
      <w:pPr>
        <w:rPr>
          <w:rFonts w:ascii="Arial" w:eastAsia="Tahoma" w:hAnsi="Arial" w:cs="Arial"/>
        </w:rPr>
      </w:pPr>
    </w:p>
    <w:tbl>
      <w:tblPr>
        <w:tblStyle w:val="Tablaconcuadrcula"/>
        <w:tblW w:w="5000" w:type="pct"/>
        <w:tblLook w:val="04A0"/>
      </w:tblPr>
      <w:tblGrid>
        <w:gridCol w:w="2549"/>
        <w:gridCol w:w="10673"/>
      </w:tblGrid>
      <w:tr w:rsidR="00502642" w:rsidRPr="00092D09" w:rsidTr="00A82D7C">
        <w:tc>
          <w:tcPr>
            <w:tcW w:w="964" w:type="pct"/>
            <w:tcBorders>
              <w:right w:val="single" w:sz="4" w:space="0" w:color="auto"/>
            </w:tcBorders>
          </w:tcPr>
          <w:p w:rsidR="00502642" w:rsidRPr="00092D09" w:rsidRDefault="00502642" w:rsidP="00A82D7C">
            <w:pPr>
              <w:rPr>
                <w:rFonts w:ascii="Arial" w:hAnsi="Arial" w:cs="Arial"/>
              </w:rPr>
            </w:pPr>
            <w:r w:rsidRPr="00092D09">
              <w:rPr>
                <w:rFonts w:ascii="Arial" w:hAnsi="Arial" w:cs="Arial"/>
              </w:rPr>
              <w:t>METODOLOGIA</w:t>
            </w:r>
          </w:p>
        </w:tc>
        <w:tc>
          <w:tcPr>
            <w:tcW w:w="4036" w:type="pct"/>
          </w:tcPr>
          <w:p w:rsidR="00502642" w:rsidRPr="00092D09" w:rsidRDefault="00502642" w:rsidP="00A82D7C">
            <w:pPr>
              <w:autoSpaceDE w:val="0"/>
              <w:autoSpaceDN w:val="0"/>
              <w:adjustRightInd w:val="0"/>
              <w:jc w:val="both"/>
              <w:rPr>
                <w:rFonts w:ascii="Arial" w:hAnsi="Arial" w:cs="Arial"/>
              </w:rPr>
            </w:pPr>
            <w:r w:rsidRPr="00092D09">
              <w:rPr>
                <w:rFonts w:ascii="Arial" w:hAnsi="Arial" w:cs="Arial"/>
              </w:rPr>
              <w:t xml:space="preserve">Las metodologías activas permiten el desarrollo por competencias y su intención es que el estudiante sea el constructor de su propio conocimiento. </w:t>
            </w:r>
          </w:p>
          <w:p w:rsidR="00502642" w:rsidRPr="00092D09" w:rsidRDefault="00502642" w:rsidP="00A82D7C">
            <w:pPr>
              <w:autoSpaceDE w:val="0"/>
              <w:autoSpaceDN w:val="0"/>
              <w:adjustRightInd w:val="0"/>
              <w:jc w:val="both"/>
              <w:rPr>
                <w:rFonts w:ascii="Arial" w:hAnsi="Arial" w:cs="Arial"/>
              </w:rPr>
            </w:pPr>
            <w:r w:rsidRPr="00092D09">
              <w:rPr>
                <w:rFonts w:ascii="Arial" w:hAnsi="Arial" w:cs="Arial"/>
              </w:rPr>
              <w:t>Para la educación Artística se ha determinado trabajar con el método “Pregunta problematizadora” Las preguntas problematizadoras como su nombre lo dice, son preguntas que plantean problemas con el fin, no sólo de atraer la atención de las y los estudiantes –porque se esbozan de forma llamativa o  interesante, sino que, su principal objetivo es fomentar la investigación constante y generar nuevos  conocimientos en la clase. Podría decirse que ellas son “motores” que impulsan la búsqueda y creación de un nuevo saber en el aula.</w:t>
            </w:r>
          </w:p>
          <w:p w:rsidR="00502642" w:rsidRPr="00092D09" w:rsidRDefault="00502642" w:rsidP="00A82D7C">
            <w:pPr>
              <w:autoSpaceDE w:val="0"/>
              <w:autoSpaceDN w:val="0"/>
              <w:adjustRightInd w:val="0"/>
              <w:jc w:val="both"/>
              <w:rPr>
                <w:rFonts w:ascii="Arial" w:hAnsi="Arial" w:cs="Arial"/>
              </w:rPr>
            </w:pPr>
            <w:r w:rsidRPr="00092D09">
              <w:rPr>
                <w:rFonts w:ascii="Arial" w:hAnsi="Arial" w:cs="Arial"/>
              </w:rPr>
              <w:t xml:space="preserve">En esta concepción no se trata ya de entender el proceso educativo como un mero depósito de </w:t>
            </w:r>
            <w:r w:rsidRPr="00092D09">
              <w:rPr>
                <w:rFonts w:ascii="Arial" w:hAnsi="Arial" w:cs="Arial"/>
              </w:rPr>
              <w:lastRenderedPageBreak/>
              <w:t xml:space="preserve">conocimientos sino que es un acto cognoscente y sirve a la liberación quebrando la contradicción entre educador y educando. </w:t>
            </w:r>
          </w:p>
          <w:p w:rsidR="00502642" w:rsidRPr="00092D09" w:rsidRDefault="00502642" w:rsidP="00A82D7C">
            <w:pPr>
              <w:autoSpaceDE w:val="0"/>
              <w:autoSpaceDN w:val="0"/>
              <w:adjustRightInd w:val="0"/>
              <w:jc w:val="both"/>
              <w:rPr>
                <w:rFonts w:ascii="Arial" w:hAnsi="Arial" w:cs="Arial"/>
              </w:rPr>
            </w:pPr>
            <w:r w:rsidRPr="00092D09">
              <w:rPr>
                <w:rFonts w:ascii="Arial" w:hAnsi="Arial" w:cs="Arial"/>
              </w:rPr>
              <w:t>Desde esta nueva perspectiva, el educador ya no es sólo el que educa sino que también es educado mientras establece un diálogo en el cual tiene lugar el proceso educativo. De este modo se quiebran los argumentos de “autoridad”: ya no hay alguien que eduque a otro sino que ambos lo hacen en comunión.</w:t>
            </w:r>
          </w:p>
          <w:p w:rsidR="00502642" w:rsidRPr="00092D09" w:rsidRDefault="00502642" w:rsidP="00A82D7C">
            <w:pPr>
              <w:autoSpaceDE w:val="0"/>
              <w:autoSpaceDN w:val="0"/>
              <w:adjustRightInd w:val="0"/>
              <w:jc w:val="both"/>
              <w:rPr>
                <w:rFonts w:ascii="Arial" w:hAnsi="Arial" w:cs="Arial"/>
              </w:rPr>
            </w:pPr>
            <w:r w:rsidRPr="00092D09">
              <w:rPr>
                <w:rFonts w:ascii="Arial" w:hAnsi="Arial" w:cs="Arial"/>
              </w:rPr>
              <w:t>El educador no podrá entonces “apropiarse del conocimiento” sino que éste será sólo aquello sobre los cuáles educador y educando reflexionen. La construcción del conocimiento se dará en función de la reflexión que no deberá ser una mera abstracción. El hombre, siempre deberá ser comprendido en relación a su vínculo con el mundo.</w:t>
            </w:r>
          </w:p>
          <w:p w:rsidR="00502642" w:rsidRPr="00092D09" w:rsidRDefault="00502642" w:rsidP="00A82D7C">
            <w:pPr>
              <w:autoSpaceDE w:val="0"/>
              <w:autoSpaceDN w:val="0"/>
              <w:adjustRightInd w:val="0"/>
              <w:jc w:val="both"/>
              <w:rPr>
                <w:rFonts w:ascii="Arial" w:hAnsi="Arial" w:cs="Arial"/>
                <w:b/>
                <w:bCs/>
                <w:color w:val="333333"/>
              </w:rPr>
            </w:pPr>
            <w:r w:rsidRPr="00092D09">
              <w:rPr>
                <w:rFonts w:ascii="Arial" w:hAnsi="Arial" w:cs="Arial"/>
                <w:b/>
                <w:bCs/>
                <w:color w:val="333333"/>
              </w:rPr>
              <w:t>ALGUNOS EJEMPLOS DE PREGUNTAS PROBLEMATIZADORAS PARA EL AREA.</w:t>
            </w:r>
          </w:p>
          <w:p w:rsidR="00502642" w:rsidRPr="00092D09" w:rsidRDefault="00502642" w:rsidP="00A82D7C">
            <w:pPr>
              <w:autoSpaceDE w:val="0"/>
              <w:autoSpaceDN w:val="0"/>
              <w:adjustRightInd w:val="0"/>
              <w:jc w:val="both"/>
              <w:rPr>
                <w:rFonts w:ascii="Arial" w:hAnsi="Arial" w:cs="Arial"/>
              </w:rPr>
            </w:pPr>
            <w:r w:rsidRPr="00092D09">
              <w:rPr>
                <w:rFonts w:ascii="Arial" w:eastAsia="SymbolMT" w:hAnsi="Arial" w:cs="Arial"/>
              </w:rPr>
              <w:t xml:space="preserve"> </w:t>
            </w:r>
            <w:r w:rsidRPr="00092D09">
              <w:rPr>
                <w:rFonts w:ascii="Arial" w:hAnsi="Arial" w:cs="Arial"/>
              </w:rPr>
              <w:t>¿Cómo integrar al estudiante en sus raíces culturales?</w:t>
            </w:r>
          </w:p>
          <w:p w:rsidR="00502642" w:rsidRPr="00092D09" w:rsidRDefault="00502642" w:rsidP="00A82D7C">
            <w:pPr>
              <w:autoSpaceDE w:val="0"/>
              <w:autoSpaceDN w:val="0"/>
              <w:adjustRightInd w:val="0"/>
              <w:jc w:val="both"/>
              <w:rPr>
                <w:rFonts w:ascii="Arial" w:hAnsi="Arial" w:cs="Arial"/>
              </w:rPr>
            </w:pPr>
            <w:r w:rsidRPr="00092D09">
              <w:rPr>
                <w:rFonts w:ascii="Arial" w:eastAsia="SymbolMT" w:hAnsi="Arial" w:cs="Arial"/>
              </w:rPr>
              <w:t xml:space="preserve"> </w:t>
            </w:r>
            <w:r w:rsidRPr="00092D09">
              <w:rPr>
                <w:rFonts w:ascii="Arial" w:hAnsi="Arial" w:cs="Arial"/>
              </w:rPr>
              <w:t>¿Cómo concientizar al estudiante para que valore la música como eje esencial de la expresión artística?</w:t>
            </w:r>
          </w:p>
          <w:p w:rsidR="00502642" w:rsidRPr="00092D09" w:rsidRDefault="00502642" w:rsidP="00A82D7C">
            <w:pPr>
              <w:autoSpaceDE w:val="0"/>
              <w:autoSpaceDN w:val="0"/>
              <w:adjustRightInd w:val="0"/>
              <w:jc w:val="both"/>
              <w:rPr>
                <w:rFonts w:ascii="Arial" w:hAnsi="Arial" w:cs="Arial"/>
              </w:rPr>
            </w:pPr>
            <w:r w:rsidRPr="00092D09">
              <w:rPr>
                <w:rFonts w:ascii="Arial" w:eastAsia="SymbolMT" w:hAnsi="Arial" w:cs="Arial"/>
              </w:rPr>
              <w:t xml:space="preserve"> </w:t>
            </w:r>
            <w:r w:rsidRPr="00092D09">
              <w:rPr>
                <w:rFonts w:ascii="Arial" w:hAnsi="Arial" w:cs="Arial"/>
              </w:rPr>
              <w:t>¿Cómo lograr en el estudiante un mejor desempeño en su expresión artística?</w:t>
            </w:r>
          </w:p>
          <w:p w:rsidR="00502642" w:rsidRPr="00092D09" w:rsidRDefault="00502642" w:rsidP="00A82D7C">
            <w:pPr>
              <w:autoSpaceDE w:val="0"/>
              <w:autoSpaceDN w:val="0"/>
              <w:adjustRightInd w:val="0"/>
              <w:jc w:val="both"/>
              <w:rPr>
                <w:rFonts w:ascii="Arial" w:hAnsi="Arial" w:cs="Arial"/>
              </w:rPr>
            </w:pPr>
            <w:r w:rsidRPr="00092D09">
              <w:rPr>
                <w:rFonts w:ascii="Arial" w:eastAsia="SymbolMT" w:hAnsi="Arial" w:cs="Arial"/>
              </w:rPr>
              <w:t xml:space="preserve"> </w:t>
            </w:r>
            <w:r w:rsidRPr="00092D09">
              <w:rPr>
                <w:rFonts w:ascii="Arial" w:hAnsi="Arial" w:cs="Arial"/>
              </w:rPr>
              <w:t>Cómo sensibilizar al estudiante para que valore la música como componente importante de la expresión artística?</w:t>
            </w:r>
          </w:p>
          <w:p w:rsidR="00502642" w:rsidRPr="00092D09" w:rsidRDefault="00502642" w:rsidP="00A82D7C">
            <w:pPr>
              <w:autoSpaceDE w:val="0"/>
              <w:autoSpaceDN w:val="0"/>
              <w:adjustRightInd w:val="0"/>
              <w:jc w:val="both"/>
              <w:rPr>
                <w:rFonts w:ascii="Arial" w:hAnsi="Arial" w:cs="Arial"/>
              </w:rPr>
            </w:pPr>
            <w:r w:rsidRPr="00092D09">
              <w:rPr>
                <w:rFonts w:ascii="Arial" w:eastAsia="SymbolMT" w:hAnsi="Arial" w:cs="Arial"/>
              </w:rPr>
              <w:t xml:space="preserve"> </w:t>
            </w:r>
            <w:r w:rsidRPr="00092D09">
              <w:rPr>
                <w:rFonts w:ascii="Arial" w:hAnsi="Arial" w:cs="Arial"/>
              </w:rPr>
              <w:t>¿Cómo lograr una mejor comprensión corporal a través de las artes escénicas?</w:t>
            </w:r>
          </w:p>
          <w:p w:rsidR="00502642" w:rsidRPr="00092D09" w:rsidRDefault="00502642" w:rsidP="00A82D7C">
            <w:pPr>
              <w:autoSpaceDE w:val="0"/>
              <w:autoSpaceDN w:val="0"/>
              <w:adjustRightInd w:val="0"/>
              <w:jc w:val="both"/>
              <w:rPr>
                <w:rFonts w:ascii="Arial" w:hAnsi="Arial" w:cs="Arial"/>
              </w:rPr>
            </w:pPr>
            <w:r w:rsidRPr="00092D09">
              <w:rPr>
                <w:rFonts w:ascii="Arial" w:eastAsia="SymbolMT" w:hAnsi="Arial" w:cs="Arial"/>
              </w:rPr>
              <w:t xml:space="preserve"> </w:t>
            </w:r>
            <w:r w:rsidRPr="00092D09">
              <w:rPr>
                <w:rFonts w:ascii="Arial" w:hAnsi="Arial" w:cs="Arial"/>
              </w:rPr>
              <w:t>¿Cómo sensibilizar al estudiante para que conozca la música del territorio Colombiano y la valore como patrimonio cultural?</w:t>
            </w:r>
          </w:p>
          <w:p w:rsidR="00502642" w:rsidRPr="00092D09" w:rsidRDefault="00502642" w:rsidP="00A82D7C">
            <w:pPr>
              <w:autoSpaceDE w:val="0"/>
              <w:autoSpaceDN w:val="0"/>
              <w:adjustRightInd w:val="0"/>
              <w:jc w:val="both"/>
              <w:rPr>
                <w:rFonts w:ascii="Arial" w:hAnsi="Arial" w:cs="Arial"/>
              </w:rPr>
            </w:pPr>
            <w:r w:rsidRPr="00092D09">
              <w:rPr>
                <w:rFonts w:ascii="Arial" w:eastAsia="SymbolMT" w:hAnsi="Arial" w:cs="Arial"/>
              </w:rPr>
              <w:t xml:space="preserve"> </w:t>
            </w:r>
            <w:r w:rsidRPr="00092D09">
              <w:rPr>
                <w:rFonts w:ascii="Arial" w:hAnsi="Arial" w:cs="Arial"/>
              </w:rPr>
              <w:t>¿Por qué es importante desarrollar habilidades plásticas?</w:t>
            </w:r>
          </w:p>
          <w:p w:rsidR="00502642" w:rsidRPr="00092D09" w:rsidRDefault="00502642" w:rsidP="00A82D7C">
            <w:pPr>
              <w:autoSpaceDE w:val="0"/>
              <w:autoSpaceDN w:val="0"/>
              <w:adjustRightInd w:val="0"/>
              <w:jc w:val="both"/>
              <w:rPr>
                <w:rFonts w:ascii="Arial" w:hAnsi="Arial" w:cs="Arial"/>
              </w:rPr>
            </w:pPr>
            <w:r w:rsidRPr="00092D09">
              <w:rPr>
                <w:rFonts w:ascii="Arial" w:eastAsia="SymbolMT" w:hAnsi="Arial" w:cs="Arial"/>
              </w:rPr>
              <w:t xml:space="preserve"> </w:t>
            </w:r>
            <w:r w:rsidRPr="00092D09">
              <w:rPr>
                <w:rFonts w:ascii="Arial" w:hAnsi="Arial" w:cs="Arial"/>
              </w:rPr>
              <w:t>¿Cómo lograr que la danza ayude a mejorar la expresión corporal y la puesta en escena?</w:t>
            </w:r>
          </w:p>
          <w:p w:rsidR="00502642" w:rsidRPr="00092D09" w:rsidRDefault="00502642" w:rsidP="00A82D7C">
            <w:pPr>
              <w:autoSpaceDE w:val="0"/>
              <w:autoSpaceDN w:val="0"/>
              <w:adjustRightInd w:val="0"/>
              <w:jc w:val="both"/>
              <w:rPr>
                <w:rFonts w:ascii="Arial" w:hAnsi="Arial" w:cs="Arial"/>
              </w:rPr>
            </w:pPr>
            <w:r w:rsidRPr="00092D09">
              <w:rPr>
                <w:rFonts w:ascii="Arial" w:hAnsi="Arial" w:cs="Arial"/>
              </w:rPr>
              <w:t>Estas preguntas se implementaran a través de la implementación de las siguientes estrategias metodológicas:</w:t>
            </w:r>
          </w:p>
          <w:p w:rsidR="00502642" w:rsidRPr="00092D09" w:rsidRDefault="00502642" w:rsidP="00A82D7C">
            <w:pPr>
              <w:autoSpaceDE w:val="0"/>
              <w:autoSpaceDN w:val="0"/>
              <w:adjustRightInd w:val="0"/>
              <w:jc w:val="both"/>
              <w:rPr>
                <w:rFonts w:ascii="Arial" w:hAnsi="Arial" w:cs="Arial"/>
              </w:rPr>
            </w:pPr>
          </w:p>
          <w:p w:rsidR="00502642" w:rsidRPr="00092D09" w:rsidRDefault="00502642" w:rsidP="00A82D7C">
            <w:pPr>
              <w:autoSpaceDE w:val="0"/>
              <w:autoSpaceDN w:val="0"/>
              <w:adjustRightInd w:val="0"/>
              <w:jc w:val="both"/>
              <w:rPr>
                <w:rFonts w:ascii="Arial" w:hAnsi="Arial" w:cs="Arial"/>
              </w:rPr>
            </w:pPr>
            <w:r w:rsidRPr="00092D09">
              <w:rPr>
                <w:rFonts w:ascii="Arial" w:hAnsi="Arial" w:cs="Arial"/>
              </w:rPr>
              <w:t>Realización de experiencias estéticas y artísticas, creativas e imaginativas por medio de dibujos, gráficos lineales y espontáneos. Recolección, selección y utilización adecuada de los recursos, materiales y técnicas a emplear: Pinturas, colores, lápices, pinceles, pegamento, papel, material de desecho entre otros.</w:t>
            </w:r>
          </w:p>
          <w:p w:rsidR="00502642" w:rsidRPr="00092D09" w:rsidRDefault="00502642" w:rsidP="00A82D7C">
            <w:pPr>
              <w:autoSpaceDE w:val="0"/>
              <w:autoSpaceDN w:val="0"/>
              <w:adjustRightInd w:val="0"/>
              <w:jc w:val="both"/>
              <w:rPr>
                <w:rFonts w:ascii="Arial" w:hAnsi="Arial" w:cs="Arial"/>
              </w:rPr>
            </w:pPr>
          </w:p>
          <w:p w:rsidR="00502642" w:rsidRPr="00092D09" w:rsidRDefault="00502642" w:rsidP="00A82D7C">
            <w:pPr>
              <w:autoSpaceDE w:val="0"/>
              <w:autoSpaceDN w:val="0"/>
              <w:adjustRightInd w:val="0"/>
              <w:jc w:val="both"/>
              <w:rPr>
                <w:rFonts w:ascii="Arial" w:hAnsi="Arial" w:cs="Arial"/>
              </w:rPr>
            </w:pPr>
            <w:r w:rsidRPr="00092D09">
              <w:rPr>
                <w:rFonts w:ascii="Arial" w:hAnsi="Arial" w:cs="Arial"/>
              </w:rPr>
              <w:t>Trabajo individual, grupal, colectivo y participativo. Exposición de temas, trabajos, investigaciones, innovaciones. Análisis de temas y trabajos realizados, lecturas de las mismas obras creadas por los educandos.</w:t>
            </w:r>
          </w:p>
          <w:p w:rsidR="00502642" w:rsidRPr="00092D09" w:rsidRDefault="00502642" w:rsidP="00A82D7C">
            <w:pPr>
              <w:autoSpaceDE w:val="0"/>
              <w:autoSpaceDN w:val="0"/>
              <w:adjustRightInd w:val="0"/>
              <w:jc w:val="both"/>
              <w:rPr>
                <w:rFonts w:ascii="Arial" w:hAnsi="Arial" w:cs="Arial"/>
              </w:rPr>
            </w:pPr>
          </w:p>
          <w:p w:rsidR="00502642" w:rsidRPr="00092D09" w:rsidRDefault="00502642" w:rsidP="00A82D7C">
            <w:pPr>
              <w:autoSpaceDE w:val="0"/>
              <w:autoSpaceDN w:val="0"/>
              <w:adjustRightInd w:val="0"/>
              <w:jc w:val="both"/>
              <w:rPr>
                <w:rFonts w:ascii="Arial" w:hAnsi="Arial" w:cs="Arial"/>
              </w:rPr>
            </w:pPr>
            <w:r w:rsidRPr="00092D09">
              <w:rPr>
                <w:rFonts w:ascii="Arial" w:hAnsi="Arial" w:cs="Arial"/>
              </w:rPr>
              <w:t>Exposición de temas, trabajos, investigaciones, innovaciones.</w:t>
            </w:r>
          </w:p>
          <w:p w:rsidR="00502642" w:rsidRPr="00092D09" w:rsidRDefault="00502642" w:rsidP="00A82D7C">
            <w:pPr>
              <w:autoSpaceDE w:val="0"/>
              <w:autoSpaceDN w:val="0"/>
              <w:adjustRightInd w:val="0"/>
              <w:jc w:val="both"/>
              <w:rPr>
                <w:rFonts w:ascii="Arial" w:hAnsi="Arial" w:cs="Arial"/>
              </w:rPr>
            </w:pPr>
          </w:p>
          <w:p w:rsidR="00502642" w:rsidRPr="00092D09" w:rsidRDefault="00502642" w:rsidP="00A82D7C">
            <w:pPr>
              <w:autoSpaceDE w:val="0"/>
              <w:autoSpaceDN w:val="0"/>
              <w:adjustRightInd w:val="0"/>
              <w:jc w:val="both"/>
              <w:rPr>
                <w:rFonts w:ascii="Arial" w:hAnsi="Arial" w:cs="Arial"/>
              </w:rPr>
            </w:pPr>
            <w:r w:rsidRPr="00092D09">
              <w:rPr>
                <w:rFonts w:ascii="Arial" w:hAnsi="Arial" w:cs="Arial"/>
              </w:rPr>
              <w:lastRenderedPageBreak/>
              <w:t>Análisis de temas y trabajos realizados, lecturas de las mismas obras creadas por los educandos.</w:t>
            </w:r>
          </w:p>
          <w:p w:rsidR="00502642" w:rsidRPr="00092D09" w:rsidRDefault="00502642" w:rsidP="00A82D7C">
            <w:pPr>
              <w:autoSpaceDE w:val="0"/>
              <w:autoSpaceDN w:val="0"/>
              <w:adjustRightInd w:val="0"/>
              <w:jc w:val="both"/>
              <w:rPr>
                <w:rFonts w:ascii="Arial" w:hAnsi="Arial" w:cs="Arial"/>
              </w:rPr>
            </w:pPr>
            <w:r w:rsidRPr="00092D09">
              <w:rPr>
                <w:rFonts w:ascii="Arial" w:hAnsi="Arial" w:cs="Arial"/>
              </w:rPr>
              <w:t>Establecer criterios de presentación de trabajos.</w:t>
            </w:r>
          </w:p>
          <w:p w:rsidR="00502642" w:rsidRPr="00092D09" w:rsidRDefault="00502642" w:rsidP="00A82D7C">
            <w:pPr>
              <w:autoSpaceDE w:val="0"/>
              <w:autoSpaceDN w:val="0"/>
              <w:adjustRightInd w:val="0"/>
              <w:jc w:val="both"/>
              <w:rPr>
                <w:rFonts w:ascii="Arial" w:hAnsi="Arial" w:cs="Arial"/>
              </w:rPr>
            </w:pPr>
          </w:p>
          <w:p w:rsidR="00502642" w:rsidRPr="00092D09" w:rsidRDefault="00502642" w:rsidP="00A82D7C">
            <w:pPr>
              <w:autoSpaceDE w:val="0"/>
              <w:autoSpaceDN w:val="0"/>
              <w:adjustRightInd w:val="0"/>
              <w:jc w:val="both"/>
              <w:rPr>
                <w:rFonts w:ascii="Arial" w:hAnsi="Arial" w:cs="Arial"/>
              </w:rPr>
            </w:pPr>
            <w:r w:rsidRPr="00092D09">
              <w:rPr>
                <w:rFonts w:ascii="Arial" w:hAnsi="Arial" w:cs="Arial"/>
              </w:rPr>
              <w:t>Visitas y salidas pedagógicas a exposiciones, museos, centros de interés, bibliotecas, galerías, casa de la cultura entre otros.</w:t>
            </w:r>
          </w:p>
          <w:p w:rsidR="00502642" w:rsidRPr="00092D09" w:rsidRDefault="00502642" w:rsidP="00A82D7C">
            <w:pPr>
              <w:autoSpaceDE w:val="0"/>
              <w:autoSpaceDN w:val="0"/>
              <w:adjustRightInd w:val="0"/>
              <w:jc w:val="both"/>
              <w:rPr>
                <w:rFonts w:ascii="Arial" w:hAnsi="Arial" w:cs="Arial"/>
              </w:rPr>
            </w:pPr>
          </w:p>
          <w:p w:rsidR="00502642" w:rsidRPr="00092D09" w:rsidRDefault="00502642" w:rsidP="00A82D7C">
            <w:pPr>
              <w:autoSpaceDE w:val="0"/>
              <w:autoSpaceDN w:val="0"/>
              <w:adjustRightInd w:val="0"/>
              <w:jc w:val="both"/>
              <w:rPr>
                <w:rFonts w:ascii="Arial" w:hAnsi="Arial" w:cs="Arial"/>
              </w:rPr>
            </w:pPr>
            <w:r w:rsidRPr="00092D09">
              <w:rPr>
                <w:rFonts w:ascii="Arial" w:hAnsi="Arial" w:cs="Arial"/>
              </w:rPr>
              <w:t>Integración y relación de temas y trabajos de Educación Artística con otras áreas disciplinarias: Matemática, español y literatura, ciencias sociales y naturales entre otras.</w:t>
            </w:r>
          </w:p>
          <w:p w:rsidR="00502642" w:rsidRPr="00092D09" w:rsidRDefault="00502642" w:rsidP="00A82D7C">
            <w:pPr>
              <w:autoSpaceDE w:val="0"/>
              <w:autoSpaceDN w:val="0"/>
              <w:adjustRightInd w:val="0"/>
              <w:jc w:val="both"/>
              <w:rPr>
                <w:rFonts w:ascii="Arial" w:hAnsi="Arial" w:cs="Arial"/>
              </w:rPr>
            </w:pPr>
          </w:p>
          <w:p w:rsidR="00502642" w:rsidRPr="00092D09" w:rsidRDefault="00502642" w:rsidP="00A82D7C">
            <w:pPr>
              <w:autoSpaceDE w:val="0"/>
              <w:autoSpaceDN w:val="0"/>
              <w:adjustRightInd w:val="0"/>
              <w:jc w:val="both"/>
              <w:rPr>
                <w:rFonts w:ascii="Arial" w:hAnsi="Arial" w:cs="Arial"/>
              </w:rPr>
            </w:pPr>
            <w:r w:rsidRPr="00092D09">
              <w:rPr>
                <w:rFonts w:ascii="Arial" w:hAnsi="Arial" w:cs="Arial"/>
              </w:rPr>
              <w:t>Proyección de películas y videos.</w:t>
            </w:r>
          </w:p>
          <w:p w:rsidR="00502642" w:rsidRPr="00092D09" w:rsidRDefault="00502642" w:rsidP="00A82D7C">
            <w:pPr>
              <w:autoSpaceDE w:val="0"/>
              <w:autoSpaceDN w:val="0"/>
              <w:adjustRightInd w:val="0"/>
              <w:jc w:val="both"/>
              <w:rPr>
                <w:rFonts w:ascii="Arial" w:hAnsi="Arial" w:cs="Arial"/>
              </w:rPr>
            </w:pPr>
          </w:p>
          <w:p w:rsidR="00502642" w:rsidRPr="00092D09" w:rsidRDefault="00502642" w:rsidP="00A82D7C">
            <w:pPr>
              <w:autoSpaceDE w:val="0"/>
              <w:autoSpaceDN w:val="0"/>
              <w:adjustRightInd w:val="0"/>
              <w:jc w:val="both"/>
              <w:rPr>
                <w:rFonts w:ascii="Arial" w:hAnsi="Arial" w:cs="Arial"/>
              </w:rPr>
            </w:pPr>
            <w:r w:rsidRPr="00092D09">
              <w:rPr>
                <w:rFonts w:ascii="Arial" w:hAnsi="Arial" w:cs="Arial"/>
              </w:rPr>
              <w:t>Asesoría teórico-práctica individual y grupal si lo requieren los educandos en el momento de la realización de sus trabajos y presentación.</w:t>
            </w:r>
          </w:p>
          <w:p w:rsidR="00502642" w:rsidRPr="00092D09" w:rsidRDefault="00502642" w:rsidP="00A82D7C">
            <w:pPr>
              <w:autoSpaceDE w:val="0"/>
              <w:autoSpaceDN w:val="0"/>
              <w:adjustRightInd w:val="0"/>
              <w:jc w:val="both"/>
              <w:rPr>
                <w:rFonts w:ascii="Arial" w:hAnsi="Arial" w:cs="Arial"/>
              </w:rPr>
            </w:pPr>
          </w:p>
          <w:p w:rsidR="00502642" w:rsidRPr="00092D09" w:rsidRDefault="00502642" w:rsidP="00A82D7C">
            <w:pPr>
              <w:autoSpaceDE w:val="0"/>
              <w:autoSpaceDN w:val="0"/>
              <w:adjustRightInd w:val="0"/>
              <w:jc w:val="both"/>
              <w:rPr>
                <w:rFonts w:ascii="Arial" w:hAnsi="Arial" w:cs="Arial"/>
              </w:rPr>
            </w:pPr>
            <w:r w:rsidRPr="00092D09">
              <w:rPr>
                <w:rFonts w:ascii="Arial" w:hAnsi="Arial" w:cs="Arial"/>
              </w:rPr>
              <w:t xml:space="preserve">Otras sugerencias y estrategias metodológicas que se vayan presentando a medida que las circunstancias y vivencias del acto educativo lo requieran.. </w:t>
            </w:r>
          </w:p>
        </w:tc>
      </w:tr>
    </w:tbl>
    <w:p w:rsidR="00502642" w:rsidRPr="00092D09" w:rsidRDefault="00502642" w:rsidP="00502642">
      <w:pPr>
        <w:rPr>
          <w:rFonts w:ascii="Arial" w:eastAsia="Tahoma" w:hAnsi="Arial" w:cs="Arial"/>
        </w:rPr>
      </w:pPr>
    </w:p>
    <w:tbl>
      <w:tblPr>
        <w:tblStyle w:val="Tablaconcuadrcula"/>
        <w:tblW w:w="5000" w:type="pct"/>
        <w:tblLook w:val="04A0"/>
      </w:tblPr>
      <w:tblGrid>
        <w:gridCol w:w="2550"/>
        <w:gridCol w:w="2668"/>
        <w:gridCol w:w="2668"/>
        <w:gridCol w:w="2668"/>
        <w:gridCol w:w="2668"/>
      </w:tblGrid>
      <w:tr w:rsidR="00502642" w:rsidRPr="00092D09" w:rsidTr="00A82D7C">
        <w:tc>
          <w:tcPr>
            <w:tcW w:w="964" w:type="pct"/>
            <w:tcBorders>
              <w:right w:val="single" w:sz="4" w:space="0" w:color="auto"/>
            </w:tcBorders>
          </w:tcPr>
          <w:p w:rsidR="00502642" w:rsidRPr="00092D09" w:rsidRDefault="00502642" w:rsidP="00A82D7C">
            <w:pPr>
              <w:rPr>
                <w:rFonts w:ascii="Arial" w:hAnsi="Arial" w:cs="Arial"/>
              </w:rPr>
            </w:pPr>
            <w:r w:rsidRPr="00092D09">
              <w:rPr>
                <w:rFonts w:ascii="Arial" w:hAnsi="Arial" w:cs="Arial"/>
              </w:rPr>
              <w:t xml:space="preserve">ACTIVIDADES </w:t>
            </w:r>
          </w:p>
        </w:tc>
        <w:tc>
          <w:tcPr>
            <w:tcW w:w="4036" w:type="pct"/>
            <w:gridSpan w:val="4"/>
          </w:tcPr>
          <w:p w:rsidR="00502642" w:rsidRPr="00092D09" w:rsidRDefault="00502642" w:rsidP="00A82D7C">
            <w:pPr>
              <w:rPr>
                <w:rFonts w:ascii="Arial" w:hAnsi="Arial" w:cs="Arial"/>
              </w:rPr>
            </w:pPr>
          </w:p>
        </w:tc>
      </w:tr>
      <w:tr w:rsidR="00502642" w:rsidRPr="00092D09" w:rsidTr="00A82D7C">
        <w:tc>
          <w:tcPr>
            <w:tcW w:w="964" w:type="pct"/>
            <w:tcBorders>
              <w:right w:val="single" w:sz="4" w:space="0" w:color="auto"/>
            </w:tcBorders>
          </w:tcPr>
          <w:p w:rsidR="00502642" w:rsidRPr="00092D09" w:rsidRDefault="00502642" w:rsidP="00A82D7C">
            <w:pPr>
              <w:rPr>
                <w:rFonts w:ascii="Arial" w:hAnsi="Arial" w:cs="Arial"/>
              </w:rPr>
            </w:pPr>
            <w:r w:rsidRPr="00092D09">
              <w:rPr>
                <w:rFonts w:ascii="Arial" w:hAnsi="Arial" w:cs="Arial"/>
              </w:rPr>
              <w:t xml:space="preserve">RECURSOS </w:t>
            </w:r>
          </w:p>
        </w:tc>
        <w:tc>
          <w:tcPr>
            <w:tcW w:w="4036" w:type="pct"/>
            <w:gridSpan w:val="4"/>
          </w:tcPr>
          <w:p w:rsidR="00502642" w:rsidRPr="00092D09" w:rsidRDefault="00502642" w:rsidP="00A82D7C">
            <w:pPr>
              <w:rPr>
                <w:rFonts w:ascii="Arial" w:hAnsi="Arial" w:cs="Arial"/>
                <w:b/>
              </w:rPr>
            </w:pPr>
            <w:r w:rsidRPr="00092D09">
              <w:rPr>
                <w:rFonts w:ascii="Arial" w:hAnsi="Arial" w:cs="Arial"/>
                <w:b/>
              </w:rPr>
              <w:t>HUMANOS</w:t>
            </w:r>
          </w:p>
          <w:p w:rsidR="00502642" w:rsidRPr="00092D09" w:rsidRDefault="00502642" w:rsidP="00A82D7C">
            <w:pPr>
              <w:rPr>
                <w:rFonts w:ascii="Arial" w:hAnsi="Arial" w:cs="Arial"/>
                <w:b/>
              </w:rPr>
            </w:pPr>
          </w:p>
          <w:p w:rsidR="00502642" w:rsidRPr="00092D09" w:rsidRDefault="00502642" w:rsidP="00A82D7C">
            <w:pPr>
              <w:numPr>
                <w:ilvl w:val="0"/>
                <w:numId w:val="12"/>
              </w:numPr>
              <w:rPr>
                <w:rFonts w:ascii="Arial" w:hAnsi="Arial" w:cs="Arial"/>
              </w:rPr>
            </w:pPr>
            <w:r w:rsidRPr="00092D09">
              <w:rPr>
                <w:rFonts w:ascii="Arial" w:hAnsi="Arial" w:cs="Arial"/>
              </w:rPr>
              <w:t>Docentes</w:t>
            </w:r>
          </w:p>
          <w:p w:rsidR="00502642" w:rsidRPr="00092D09" w:rsidRDefault="00502642" w:rsidP="00A82D7C">
            <w:pPr>
              <w:numPr>
                <w:ilvl w:val="0"/>
                <w:numId w:val="12"/>
              </w:numPr>
              <w:rPr>
                <w:rFonts w:ascii="Arial" w:hAnsi="Arial" w:cs="Arial"/>
              </w:rPr>
            </w:pPr>
            <w:r w:rsidRPr="00092D09">
              <w:rPr>
                <w:rFonts w:ascii="Arial" w:hAnsi="Arial" w:cs="Arial"/>
              </w:rPr>
              <w:t>Estudiantes de la Institución</w:t>
            </w:r>
          </w:p>
          <w:p w:rsidR="00502642" w:rsidRPr="00092D09" w:rsidRDefault="00502642" w:rsidP="00A82D7C">
            <w:pPr>
              <w:numPr>
                <w:ilvl w:val="0"/>
                <w:numId w:val="12"/>
              </w:numPr>
              <w:rPr>
                <w:rFonts w:ascii="Arial" w:hAnsi="Arial" w:cs="Arial"/>
              </w:rPr>
            </w:pPr>
            <w:r w:rsidRPr="00092D09">
              <w:rPr>
                <w:rFonts w:ascii="Arial" w:hAnsi="Arial" w:cs="Arial"/>
              </w:rPr>
              <w:t>Comunidad</w:t>
            </w:r>
          </w:p>
          <w:p w:rsidR="00502642" w:rsidRPr="00092D09" w:rsidRDefault="00502642" w:rsidP="00A82D7C">
            <w:pPr>
              <w:numPr>
                <w:ilvl w:val="0"/>
                <w:numId w:val="12"/>
              </w:numPr>
              <w:rPr>
                <w:rFonts w:ascii="Arial" w:hAnsi="Arial" w:cs="Arial"/>
              </w:rPr>
            </w:pPr>
            <w:r w:rsidRPr="00092D09">
              <w:rPr>
                <w:rFonts w:ascii="Arial" w:hAnsi="Arial" w:cs="Arial"/>
              </w:rPr>
              <w:t>Personal administrativo</w:t>
            </w:r>
          </w:p>
          <w:p w:rsidR="00502642" w:rsidRPr="00092D09" w:rsidRDefault="00502642" w:rsidP="00A82D7C">
            <w:pPr>
              <w:numPr>
                <w:ilvl w:val="0"/>
                <w:numId w:val="12"/>
              </w:numPr>
              <w:rPr>
                <w:rFonts w:ascii="Arial" w:hAnsi="Arial" w:cs="Arial"/>
              </w:rPr>
            </w:pPr>
            <w:r w:rsidRPr="00092D09">
              <w:rPr>
                <w:rFonts w:ascii="Arial" w:hAnsi="Arial" w:cs="Arial"/>
              </w:rPr>
              <w:t>Monitores de grupo</w:t>
            </w:r>
          </w:p>
          <w:p w:rsidR="00502642" w:rsidRPr="00092D09" w:rsidRDefault="00502642" w:rsidP="00A82D7C">
            <w:pPr>
              <w:spacing w:line="360" w:lineRule="auto"/>
              <w:rPr>
                <w:rFonts w:ascii="Arial" w:hAnsi="Arial" w:cs="Arial"/>
              </w:rPr>
            </w:pPr>
          </w:p>
          <w:p w:rsidR="00502642" w:rsidRPr="00092D09" w:rsidRDefault="00502642" w:rsidP="00A82D7C">
            <w:pPr>
              <w:spacing w:line="360" w:lineRule="auto"/>
              <w:rPr>
                <w:rFonts w:ascii="Arial" w:hAnsi="Arial" w:cs="Arial"/>
                <w:b/>
              </w:rPr>
            </w:pPr>
            <w:r w:rsidRPr="00092D09">
              <w:rPr>
                <w:rFonts w:ascii="Arial" w:hAnsi="Arial" w:cs="Arial"/>
                <w:b/>
              </w:rPr>
              <w:t>FISICOS E INTITUCIONAL</w:t>
            </w:r>
          </w:p>
          <w:p w:rsidR="00502642" w:rsidRPr="00092D09" w:rsidRDefault="00502642" w:rsidP="00A82D7C">
            <w:pPr>
              <w:numPr>
                <w:ilvl w:val="0"/>
                <w:numId w:val="13"/>
              </w:numPr>
              <w:rPr>
                <w:rFonts w:ascii="Arial" w:hAnsi="Arial" w:cs="Arial"/>
              </w:rPr>
            </w:pPr>
            <w:r w:rsidRPr="00092D09">
              <w:rPr>
                <w:rFonts w:ascii="Arial" w:hAnsi="Arial" w:cs="Arial"/>
              </w:rPr>
              <w:t>La planta física en general donde juega un papel importante cada espacio de la Institución, especialmente el aula de clase y los espacios libres.</w:t>
            </w:r>
          </w:p>
          <w:p w:rsidR="00502642" w:rsidRPr="00092D09" w:rsidRDefault="00502642" w:rsidP="00A82D7C">
            <w:pPr>
              <w:numPr>
                <w:ilvl w:val="0"/>
                <w:numId w:val="13"/>
              </w:numPr>
              <w:rPr>
                <w:rFonts w:ascii="Arial" w:hAnsi="Arial" w:cs="Arial"/>
              </w:rPr>
            </w:pPr>
            <w:r w:rsidRPr="00092D09">
              <w:rPr>
                <w:rFonts w:ascii="Arial" w:hAnsi="Arial" w:cs="Arial"/>
              </w:rPr>
              <w:t>Sala de computadores.</w:t>
            </w:r>
          </w:p>
          <w:p w:rsidR="00502642" w:rsidRPr="00092D09" w:rsidRDefault="00502642" w:rsidP="00A82D7C">
            <w:pPr>
              <w:numPr>
                <w:ilvl w:val="0"/>
                <w:numId w:val="13"/>
              </w:numPr>
              <w:rPr>
                <w:rFonts w:ascii="Arial" w:hAnsi="Arial" w:cs="Arial"/>
              </w:rPr>
            </w:pPr>
            <w:r w:rsidRPr="00092D09">
              <w:rPr>
                <w:rFonts w:ascii="Arial" w:hAnsi="Arial" w:cs="Arial"/>
              </w:rPr>
              <w:t>Biblioteca</w:t>
            </w:r>
          </w:p>
          <w:p w:rsidR="00502642" w:rsidRPr="00092D09" w:rsidRDefault="00502642" w:rsidP="00A82D7C">
            <w:pPr>
              <w:spacing w:line="360" w:lineRule="auto"/>
              <w:rPr>
                <w:rFonts w:ascii="Arial" w:hAnsi="Arial" w:cs="Arial"/>
              </w:rPr>
            </w:pPr>
          </w:p>
          <w:p w:rsidR="00502642" w:rsidRPr="00092D09" w:rsidRDefault="00502642" w:rsidP="00A82D7C">
            <w:pPr>
              <w:spacing w:line="360" w:lineRule="auto"/>
              <w:rPr>
                <w:rFonts w:ascii="Arial" w:hAnsi="Arial" w:cs="Arial"/>
                <w:b/>
              </w:rPr>
            </w:pPr>
            <w:r w:rsidRPr="00092D09">
              <w:rPr>
                <w:rFonts w:ascii="Arial" w:hAnsi="Arial" w:cs="Arial"/>
                <w:b/>
              </w:rPr>
              <w:lastRenderedPageBreak/>
              <w:t>DIDÁCTICOS</w:t>
            </w:r>
          </w:p>
          <w:p w:rsidR="00502642" w:rsidRPr="00092D09" w:rsidRDefault="00502642" w:rsidP="00A82D7C">
            <w:pPr>
              <w:numPr>
                <w:ilvl w:val="0"/>
                <w:numId w:val="14"/>
              </w:numPr>
              <w:rPr>
                <w:rFonts w:ascii="Arial" w:hAnsi="Arial" w:cs="Arial"/>
              </w:rPr>
            </w:pPr>
            <w:r w:rsidRPr="00092D09">
              <w:rPr>
                <w:rFonts w:ascii="Arial" w:hAnsi="Arial" w:cs="Arial"/>
              </w:rPr>
              <w:t>Textos del área</w:t>
            </w:r>
          </w:p>
          <w:p w:rsidR="00502642" w:rsidRPr="00092D09" w:rsidRDefault="00502642" w:rsidP="00A82D7C">
            <w:pPr>
              <w:numPr>
                <w:ilvl w:val="0"/>
                <w:numId w:val="14"/>
              </w:numPr>
              <w:rPr>
                <w:rFonts w:ascii="Arial" w:hAnsi="Arial" w:cs="Arial"/>
              </w:rPr>
            </w:pPr>
            <w:r w:rsidRPr="00092D09">
              <w:rPr>
                <w:rFonts w:ascii="Arial" w:hAnsi="Arial" w:cs="Arial"/>
              </w:rPr>
              <w:t>CD´s</w:t>
            </w:r>
          </w:p>
          <w:p w:rsidR="00502642" w:rsidRPr="00092D09" w:rsidRDefault="00502642" w:rsidP="00A82D7C">
            <w:pPr>
              <w:numPr>
                <w:ilvl w:val="0"/>
                <w:numId w:val="14"/>
              </w:numPr>
              <w:rPr>
                <w:rFonts w:ascii="Arial" w:hAnsi="Arial" w:cs="Arial"/>
              </w:rPr>
            </w:pPr>
            <w:r w:rsidRPr="00092D09">
              <w:rPr>
                <w:rFonts w:ascii="Arial" w:hAnsi="Arial" w:cs="Arial"/>
              </w:rPr>
              <w:t>Documentos – talleres</w:t>
            </w:r>
          </w:p>
          <w:p w:rsidR="00502642" w:rsidRPr="00092D09" w:rsidRDefault="00502642" w:rsidP="00A82D7C">
            <w:pPr>
              <w:numPr>
                <w:ilvl w:val="0"/>
                <w:numId w:val="14"/>
              </w:numPr>
              <w:rPr>
                <w:rFonts w:ascii="Arial" w:hAnsi="Arial" w:cs="Arial"/>
              </w:rPr>
            </w:pPr>
            <w:r w:rsidRPr="00092D09">
              <w:rPr>
                <w:rFonts w:ascii="Arial" w:hAnsi="Arial" w:cs="Arial"/>
              </w:rPr>
              <w:t>Fotocopias</w:t>
            </w:r>
          </w:p>
          <w:p w:rsidR="00502642" w:rsidRPr="00092D09" w:rsidRDefault="00502642" w:rsidP="00A82D7C">
            <w:pPr>
              <w:numPr>
                <w:ilvl w:val="0"/>
                <w:numId w:val="14"/>
              </w:numPr>
              <w:rPr>
                <w:rFonts w:ascii="Arial" w:hAnsi="Arial" w:cs="Arial"/>
              </w:rPr>
            </w:pPr>
            <w:r w:rsidRPr="00092D09">
              <w:rPr>
                <w:rFonts w:ascii="Arial" w:hAnsi="Arial" w:cs="Arial"/>
              </w:rPr>
              <w:t>Video BEAM</w:t>
            </w:r>
          </w:p>
          <w:p w:rsidR="00502642" w:rsidRPr="00092D09" w:rsidRDefault="00502642" w:rsidP="00A82D7C">
            <w:pPr>
              <w:rPr>
                <w:rFonts w:ascii="Arial" w:hAnsi="Arial" w:cs="Arial"/>
              </w:rPr>
            </w:pPr>
          </w:p>
        </w:tc>
      </w:tr>
      <w:tr w:rsidR="00502642" w:rsidRPr="00092D09" w:rsidTr="00A82D7C">
        <w:tc>
          <w:tcPr>
            <w:tcW w:w="964" w:type="pct"/>
            <w:tcBorders>
              <w:right w:val="single" w:sz="4" w:space="0" w:color="auto"/>
            </w:tcBorders>
          </w:tcPr>
          <w:p w:rsidR="00502642" w:rsidRPr="00092D09" w:rsidRDefault="00502642" w:rsidP="00A82D7C">
            <w:pPr>
              <w:rPr>
                <w:rFonts w:ascii="Arial" w:hAnsi="Arial" w:cs="Arial"/>
              </w:rPr>
            </w:pPr>
            <w:r w:rsidRPr="00092D09">
              <w:rPr>
                <w:rFonts w:ascii="Arial" w:hAnsi="Arial" w:cs="Arial"/>
              </w:rPr>
              <w:lastRenderedPageBreak/>
              <w:t>EVALUACION</w:t>
            </w:r>
          </w:p>
        </w:tc>
        <w:tc>
          <w:tcPr>
            <w:tcW w:w="4036" w:type="pct"/>
            <w:gridSpan w:val="4"/>
          </w:tcPr>
          <w:p w:rsidR="00502642" w:rsidRPr="00092D09" w:rsidRDefault="00502642" w:rsidP="00A82D7C">
            <w:pPr>
              <w:autoSpaceDE w:val="0"/>
              <w:autoSpaceDN w:val="0"/>
              <w:adjustRightInd w:val="0"/>
              <w:jc w:val="both"/>
              <w:rPr>
                <w:rFonts w:ascii="Arial" w:hAnsi="Arial" w:cs="Arial"/>
              </w:rPr>
            </w:pPr>
            <w:r w:rsidRPr="00092D09">
              <w:rPr>
                <w:rFonts w:ascii="Arial" w:hAnsi="Arial" w:cs="Arial"/>
              </w:rPr>
              <w:t xml:space="preserve">Para logar procesos de evaluación consecuente con el enfoque por competencias, se realizara una  </w:t>
            </w:r>
            <w:r w:rsidRPr="00092D09">
              <w:rPr>
                <w:rFonts w:ascii="Arial" w:hAnsi="Arial" w:cs="Arial"/>
                <w:i/>
                <w:iCs/>
              </w:rPr>
              <w:t xml:space="preserve">evaluación diagnóstica, formativa, coevaluaciòn, autoevaluación,  vista </w:t>
            </w:r>
            <w:r w:rsidRPr="00092D09">
              <w:rPr>
                <w:rFonts w:ascii="Arial" w:hAnsi="Arial" w:cs="Arial"/>
              </w:rPr>
              <w:t>como estructura constitutiva de los ambientes de aprendizaje del área de educación artística y cultural.</w:t>
            </w:r>
          </w:p>
          <w:p w:rsidR="00502642" w:rsidRPr="00092D09" w:rsidRDefault="00502642" w:rsidP="00A82D7C">
            <w:pPr>
              <w:autoSpaceDE w:val="0"/>
              <w:autoSpaceDN w:val="0"/>
              <w:adjustRightInd w:val="0"/>
              <w:jc w:val="both"/>
              <w:rPr>
                <w:rFonts w:ascii="Arial" w:hAnsi="Arial" w:cs="Arial"/>
              </w:rPr>
            </w:pPr>
            <w:r w:rsidRPr="00092D09">
              <w:rPr>
                <w:rFonts w:ascii="Arial" w:hAnsi="Arial" w:cs="Arial"/>
              </w:rPr>
              <w:t xml:space="preserve"> Para el caso de la evaluación diagnóstica o inicial, formar parte de las cuatro fases en el proceso evaluativo en general, con finalidad e implicaciones diferentes. </w:t>
            </w:r>
          </w:p>
          <w:p w:rsidR="00502642" w:rsidRPr="00092D09" w:rsidRDefault="00502642" w:rsidP="00A82D7C">
            <w:pPr>
              <w:autoSpaceDE w:val="0"/>
              <w:autoSpaceDN w:val="0"/>
              <w:adjustRightInd w:val="0"/>
              <w:jc w:val="both"/>
              <w:rPr>
                <w:rFonts w:ascii="Arial" w:hAnsi="Arial" w:cs="Arial"/>
              </w:rPr>
            </w:pPr>
            <w:r w:rsidRPr="00092D09">
              <w:rPr>
                <w:rFonts w:ascii="Arial" w:hAnsi="Arial" w:cs="Arial"/>
              </w:rPr>
              <w:t>Las cuatro evaluaciones marcan tres etapas: La inicial, la formativa, incluye la coevaluaciòn y la autoevaluación, y la sumativa se centra en maneras de recoger información o evidencias sobre los aprendizajes previos en diferentes momentos.</w:t>
            </w:r>
          </w:p>
          <w:p w:rsidR="00502642" w:rsidRPr="00092D09" w:rsidRDefault="00502642" w:rsidP="00A82D7C">
            <w:pPr>
              <w:autoSpaceDE w:val="0"/>
              <w:autoSpaceDN w:val="0"/>
              <w:adjustRightInd w:val="0"/>
              <w:jc w:val="both"/>
              <w:rPr>
                <w:rFonts w:ascii="Arial" w:hAnsi="Arial" w:cs="Arial"/>
              </w:rPr>
            </w:pPr>
            <w:r w:rsidRPr="00092D09">
              <w:rPr>
                <w:rFonts w:ascii="Arial" w:hAnsi="Arial" w:cs="Arial"/>
              </w:rPr>
              <w:t xml:space="preserve">No se trata de evaluar sólo conocimientos sino de descubrir y detectar situaciones de inicio, que vinculen ideas, conceptos claves, o para crear estrategias que puedan ser útiles en la búsqueda de significados sobre los hechos que se van a estudiar. La evaluación diagnóstica puede centrarse en situaciones de aprendizaje de distinta índole, como aquello que se conserva en la memoria o en la resolución de problemas, de comprensión, de tratamiento de nueva información, de resolución de situaciones, socialización de proyectos anteriores en el campo de las artes, la cultura y el patrimonio; acto seguido los estudiantes con su docente dialogan sobre cuales son entonces los escenarios y situaciones sobre las cuales construirán los proyectos para el desarrollo de los aprendizajes por competencias, donde se familiarizan con los objetivos, los componentes, las dimensiones y los ejes que siempre hay que tener presente para el desarrollo acumulativo del proceso a evaluar al finalizar cada periodo y el año lectivo. </w:t>
            </w:r>
          </w:p>
          <w:p w:rsidR="00502642" w:rsidRPr="00092D09" w:rsidRDefault="00502642" w:rsidP="00A82D7C">
            <w:pPr>
              <w:autoSpaceDE w:val="0"/>
              <w:autoSpaceDN w:val="0"/>
              <w:adjustRightInd w:val="0"/>
              <w:jc w:val="both"/>
              <w:rPr>
                <w:rFonts w:ascii="Arial" w:hAnsi="Arial" w:cs="Arial"/>
              </w:rPr>
            </w:pPr>
          </w:p>
          <w:p w:rsidR="00502642" w:rsidRPr="00092D09" w:rsidRDefault="00502642" w:rsidP="00A82D7C">
            <w:pPr>
              <w:autoSpaceDE w:val="0"/>
              <w:autoSpaceDN w:val="0"/>
              <w:adjustRightInd w:val="0"/>
              <w:jc w:val="both"/>
              <w:rPr>
                <w:rFonts w:ascii="Arial" w:hAnsi="Arial" w:cs="Arial"/>
              </w:rPr>
            </w:pPr>
            <w:r w:rsidRPr="00092D09">
              <w:rPr>
                <w:rFonts w:ascii="Arial" w:hAnsi="Arial" w:cs="Arial"/>
              </w:rPr>
              <w:t>La evaluación formativa o procesal, como su nombre lo indica, es una evaluación que acompaña el diálogo sostenido entre docentes y estudiantes frente a procesos de construcción de situaciones de aprendizaje, ayuda a alcanzar los objetivos de la educación  artística y cultural.</w:t>
            </w:r>
          </w:p>
          <w:p w:rsidR="00502642" w:rsidRPr="00092D09" w:rsidRDefault="00502642" w:rsidP="00A82D7C">
            <w:pPr>
              <w:autoSpaceDE w:val="0"/>
              <w:autoSpaceDN w:val="0"/>
              <w:adjustRightInd w:val="0"/>
              <w:jc w:val="both"/>
              <w:rPr>
                <w:rFonts w:ascii="Arial" w:hAnsi="Arial" w:cs="Arial"/>
              </w:rPr>
            </w:pPr>
          </w:p>
          <w:p w:rsidR="00502642" w:rsidRPr="00092D09" w:rsidRDefault="00502642" w:rsidP="00A82D7C">
            <w:pPr>
              <w:autoSpaceDE w:val="0"/>
              <w:autoSpaceDN w:val="0"/>
              <w:adjustRightInd w:val="0"/>
              <w:jc w:val="both"/>
              <w:rPr>
                <w:rFonts w:ascii="Arial" w:hAnsi="Arial" w:cs="Arial"/>
              </w:rPr>
            </w:pPr>
            <w:r w:rsidRPr="00092D09">
              <w:rPr>
                <w:rFonts w:ascii="Arial" w:hAnsi="Arial" w:cs="Arial"/>
              </w:rPr>
              <w:t>El docente y el estudiante ajustan constantemente los procesos de enseñanza-aprendizaje, estableciendo pautas sobre las evidencias de los aprendizajes, considerando las exigencias cognitivas, actitudinales, prácticas y comunicativas de los procesos desarrollados, dictando  errores de concepción y relaciones no previstas.</w:t>
            </w:r>
          </w:p>
          <w:p w:rsidR="00502642" w:rsidRPr="00092D09" w:rsidRDefault="00502642" w:rsidP="00A82D7C">
            <w:pPr>
              <w:autoSpaceDE w:val="0"/>
              <w:autoSpaceDN w:val="0"/>
              <w:adjustRightInd w:val="0"/>
              <w:jc w:val="both"/>
              <w:rPr>
                <w:rFonts w:ascii="Arial" w:hAnsi="Arial" w:cs="Arial"/>
              </w:rPr>
            </w:pPr>
          </w:p>
          <w:p w:rsidR="00502642" w:rsidRPr="00092D09" w:rsidRDefault="00502642" w:rsidP="00A82D7C">
            <w:pPr>
              <w:autoSpaceDE w:val="0"/>
              <w:autoSpaceDN w:val="0"/>
              <w:adjustRightInd w:val="0"/>
              <w:jc w:val="both"/>
              <w:rPr>
                <w:rFonts w:ascii="Arial" w:hAnsi="Arial" w:cs="Arial"/>
              </w:rPr>
            </w:pPr>
            <w:r w:rsidRPr="00092D09">
              <w:rPr>
                <w:rFonts w:ascii="Arial" w:hAnsi="Arial" w:cs="Arial"/>
              </w:rPr>
              <w:t xml:space="preserve">Para implementar la evaluación formativa, el profesor y el estudiante proponen preguntas como ¿Qué procedimientos evaluativos son apropiados para el desarrollo del proyecto en el año? ¿Qué evidencias de aprendizajes privilegia en cada etapa del proceso? ¿Cuántas  formas de evaluación internas o por etapas debemos establecer? ¿Sobre qué bases, cuándo y por qué medios tendremos resultados de aprendizaje? </w:t>
            </w:r>
          </w:p>
          <w:p w:rsidR="00502642" w:rsidRPr="00092D09" w:rsidRDefault="00502642" w:rsidP="00A82D7C">
            <w:pPr>
              <w:autoSpaceDE w:val="0"/>
              <w:autoSpaceDN w:val="0"/>
              <w:adjustRightInd w:val="0"/>
              <w:jc w:val="both"/>
              <w:rPr>
                <w:rFonts w:ascii="Arial" w:hAnsi="Arial" w:cs="Arial"/>
              </w:rPr>
            </w:pPr>
          </w:p>
          <w:p w:rsidR="00502642" w:rsidRPr="00092D09" w:rsidRDefault="00502642" w:rsidP="00A82D7C">
            <w:pPr>
              <w:autoSpaceDE w:val="0"/>
              <w:autoSpaceDN w:val="0"/>
              <w:adjustRightInd w:val="0"/>
              <w:jc w:val="both"/>
              <w:rPr>
                <w:rFonts w:ascii="Arial" w:hAnsi="Arial" w:cs="Arial"/>
              </w:rPr>
            </w:pPr>
            <w:r w:rsidRPr="00092D09">
              <w:rPr>
                <w:rFonts w:ascii="Arial" w:hAnsi="Arial" w:cs="Arial"/>
              </w:rPr>
              <w:t>La autoevaluación es el proceso por el cual el estudiante asume un rol activo, está centrada en la opción que cada uno de los estudiantes debe ser capaz de valorar su trabajo, reconocer los logros alcanzados y determinar las dificultades en el camino, así como si está en vías de superarlo, el profesor debe explicar el alcance de la evaluación, los criterios y el método para que adquiera sentido.</w:t>
            </w:r>
          </w:p>
          <w:p w:rsidR="00502642" w:rsidRPr="00092D09" w:rsidRDefault="00502642" w:rsidP="00A82D7C">
            <w:pPr>
              <w:autoSpaceDE w:val="0"/>
              <w:autoSpaceDN w:val="0"/>
              <w:adjustRightInd w:val="0"/>
              <w:jc w:val="both"/>
              <w:rPr>
                <w:rFonts w:ascii="Arial" w:hAnsi="Arial" w:cs="Arial"/>
              </w:rPr>
            </w:pPr>
          </w:p>
          <w:p w:rsidR="00502642" w:rsidRPr="00092D09" w:rsidRDefault="00502642" w:rsidP="00A82D7C">
            <w:pPr>
              <w:autoSpaceDE w:val="0"/>
              <w:autoSpaceDN w:val="0"/>
              <w:adjustRightInd w:val="0"/>
              <w:jc w:val="both"/>
              <w:rPr>
                <w:rFonts w:ascii="Arial" w:hAnsi="Arial" w:cs="Arial"/>
              </w:rPr>
            </w:pPr>
            <w:r w:rsidRPr="00092D09">
              <w:rPr>
                <w:rFonts w:ascii="Arial" w:hAnsi="Arial" w:cs="Arial"/>
              </w:rPr>
              <w:t xml:space="preserve">Por último, la evaluación sumativa debe dar cuenta por grupos de grados si se da o no la competencia esperada a través de las evidencias de aprendizaje, que son objeto de  construcción de las situaciones de aprendizaje previstas en todo el proceso de estudios de la  Educación Artística y cultural. Esto hace ver la linealidad del proceso por grupos de grado.  </w:t>
            </w:r>
          </w:p>
          <w:p w:rsidR="00502642" w:rsidRPr="00092D09" w:rsidRDefault="00502642" w:rsidP="00A82D7C">
            <w:pPr>
              <w:rPr>
                <w:rFonts w:ascii="Arial" w:hAnsi="Arial" w:cs="Arial"/>
              </w:rPr>
            </w:pPr>
          </w:p>
          <w:p w:rsidR="00502642" w:rsidRPr="00092D09" w:rsidRDefault="00502642" w:rsidP="00A82D7C">
            <w:pPr>
              <w:jc w:val="both"/>
              <w:rPr>
                <w:rFonts w:ascii="Arial" w:hAnsi="Arial" w:cs="Arial"/>
              </w:rPr>
            </w:pPr>
            <w:r w:rsidRPr="00092D09">
              <w:rPr>
                <w:rFonts w:ascii="Arial" w:hAnsi="Arial" w:cs="Arial"/>
              </w:rPr>
              <w:t>La evaluación forma parte estructural del aprendizaje, enmarcados en un ejercicio reflexivo permanente, donde tanto el estudiante como el docente asumen su rol, se motivan a nuevas situaciones de aprendizaje, y conservan el vínculo y el carácter interestructurante del desarrollo por competencias</w:t>
            </w:r>
          </w:p>
        </w:tc>
      </w:tr>
      <w:tr w:rsidR="00502642" w:rsidRPr="00092D09" w:rsidTr="00A82D7C">
        <w:tc>
          <w:tcPr>
            <w:tcW w:w="964" w:type="pct"/>
            <w:tcBorders>
              <w:right w:val="single" w:sz="4" w:space="0" w:color="auto"/>
            </w:tcBorders>
          </w:tcPr>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p>
          <w:p w:rsidR="00502642" w:rsidRPr="00092D09" w:rsidRDefault="00502642" w:rsidP="00A82D7C">
            <w:pPr>
              <w:jc w:val="center"/>
              <w:rPr>
                <w:rFonts w:ascii="Arial" w:hAnsi="Arial" w:cs="Arial"/>
                <w:b/>
              </w:rPr>
            </w:pPr>
            <w:r w:rsidRPr="00092D09">
              <w:rPr>
                <w:rFonts w:ascii="Arial" w:hAnsi="Arial" w:cs="Arial"/>
                <w:b/>
              </w:rPr>
              <w:t>PLAN DE APOYO PARA RECUPERACIÓN</w:t>
            </w:r>
          </w:p>
        </w:tc>
        <w:tc>
          <w:tcPr>
            <w:tcW w:w="1009" w:type="pct"/>
          </w:tcPr>
          <w:p w:rsidR="00502642" w:rsidRPr="00092D09" w:rsidRDefault="00502642" w:rsidP="00A82D7C">
            <w:pPr>
              <w:jc w:val="center"/>
              <w:rPr>
                <w:rFonts w:ascii="Arial" w:hAnsi="Arial" w:cs="Arial"/>
                <w:b/>
              </w:rPr>
            </w:pPr>
            <w:r w:rsidRPr="00092D09">
              <w:rPr>
                <w:rFonts w:ascii="Arial" w:hAnsi="Arial" w:cs="Arial"/>
                <w:b/>
              </w:rPr>
              <w:t>PERIODO UNO</w:t>
            </w:r>
          </w:p>
          <w:p w:rsidR="00502642" w:rsidRPr="00092D09" w:rsidRDefault="00502642" w:rsidP="00A82D7C">
            <w:pPr>
              <w:rPr>
                <w:rFonts w:ascii="Arial" w:eastAsia="Arial Unicode MS" w:hAnsi="Arial" w:cs="Arial"/>
              </w:rPr>
            </w:pPr>
            <w:r w:rsidRPr="00092D09">
              <w:rPr>
                <w:rFonts w:ascii="Arial" w:eastAsia="Arial Unicode MS" w:hAnsi="Arial" w:cs="Arial"/>
              </w:rPr>
              <w:t>Se le entregará a cada estudiante un taller conforme a las temáticas trabajadas.</w:t>
            </w:r>
          </w:p>
          <w:p w:rsidR="00502642" w:rsidRPr="00092D09" w:rsidRDefault="00502642" w:rsidP="00A82D7C">
            <w:pPr>
              <w:jc w:val="center"/>
              <w:rPr>
                <w:rFonts w:ascii="Arial" w:hAnsi="Arial" w:cs="Arial"/>
              </w:rPr>
            </w:pPr>
            <w:r w:rsidRPr="00092D09">
              <w:rPr>
                <w:rFonts w:ascii="Arial" w:eastAsia="Arial Unicode MS" w:hAnsi="Arial" w:cs="Arial"/>
              </w:rPr>
              <w:t>- Con base en el taller desarrollado el docente realiza una evaluación escrita u oral que sirva como base para la sustentación de dichos contenidos</w:t>
            </w:r>
          </w:p>
        </w:tc>
        <w:tc>
          <w:tcPr>
            <w:tcW w:w="1009" w:type="pct"/>
          </w:tcPr>
          <w:p w:rsidR="00502642" w:rsidRPr="00092D09" w:rsidRDefault="00502642" w:rsidP="00A82D7C">
            <w:pPr>
              <w:jc w:val="center"/>
              <w:rPr>
                <w:rFonts w:ascii="Arial" w:eastAsia="Arial Unicode MS" w:hAnsi="Arial" w:cs="Arial"/>
                <w:b/>
              </w:rPr>
            </w:pPr>
            <w:r w:rsidRPr="00092D09">
              <w:rPr>
                <w:rFonts w:ascii="Arial" w:eastAsia="Arial Unicode MS" w:hAnsi="Arial" w:cs="Arial"/>
                <w:b/>
              </w:rPr>
              <w:t>PERIODO 2</w:t>
            </w:r>
          </w:p>
          <w:p w:rsidR="00502642" w:rsidRPr="00092D09" w:rsidRDefault="00502642" w:rsidP="00A82D7C">
            <w:pPr>
              <w:rPr>
                <w:rFonts w:ascii="Arial" w:eastAsia="Arial Unicode MS" w:hAnsi="Arial" w:cs="Arial"/>
              </w:rPr>
            </w:pPr>
            <w:r w:rsidRPr="00092D09">
              <w:rPr>
                <w:rFonts w:ascii="Arial" w:eastAsia="Arial Unicode MS" w:hAnsi="Arial" w:cs="Arial"/>
              </w:rPr>
              <w:t>-Se le entregará a cada estudiante un taller conforme a las temáticas trabajadas.</w:t>
            </w:r>
          </w:p>
          <w:p w:rsidR="00502642" w:rsidRPr="00092D09" w:rsidRDefault="00502642" w:rsidP="00A82D7C">
            <w:pPr>
              <w:jc w:val="center"/>
              <w:rPr>
                <w:rFonts w:ascii="Arial" w:hAnsi="Arial" w:cs="Arial"/>
              </w:rPr>
            </w:pPr>
            <w:r w:rsidRPr="00092D09">
              <w:rPr>
                <w:rFonts w:ascii="Arial" w:eastAsia="Arial Unicode MS" w:hAnsi="Arial" w:cs="Arial"/>
              </w:rPr>
              <w:t>- Con base en el taller desarrollado el docente realiza una evaluación escrita u oral que sirva como base para la sustentación de dichos contenidos</w:t>
            </w:r>
            <w:r w:rsidRPr="00092D09">
              <w:rPr>
                <w:rFonts w:ascii="Arial" w:hAnsi="Arial" w:cs="Arial"/>
              </w:rPr>
              <w:t xml:space="preserve"> </w:t>
            </w:r>
          </w:p>
        </w:tc>
        <w:tc>
          <w:tcPr>
            <w:tcW w:w="1009" w:type="pct"/>
          </w:tcPr>
          <w:p w:rsidR="00502642" w:rsidRPr="00092D09" w:rsidRDefault="00502642" w:rsidP="00A82D7C">
            <w:pPr>
              <w:jc w:val="center"/>
              <w:rPr>
                <w:rFonts w:ascii="Arial" w:hAnsi="Arial" w:cs="Arial"/>
              </w:rPr>
            </w:pPr>
            <w:r w:rsidRPr="00092D09">
              <w:rPr>
                <w:rFonts w:ascii="Arial" w:hAnsi="Arial" w:cs="Arial"/>
              </w:rPr>
              <w:t>P</w:t>
            </w:r>
            <w:r w:rsidRPr="00092D09">
              <w:rPr>
                <w:rFonts w:ascii="Arial" w:hAnsi="Arial" w:cs="Arial"/>
                <w:b/>
              </w:rPr>
              <w:t>ERIODO 3</w:t>
            </w:r>
          </w:p>
          <w:p w:rsidR="00502642" w:rsidRPr="00092D09" w:rsidRDefault="00502642" w:rsidP="00A82D7C">
            <w:pPr>
              <w:rPr>
                <w:rFonts w:ascii="Arial" w:eastAsia="Arial Unicode MS" w:hAnsi="Arial" w:cs="Arial"/>
              </w:rPr>
            </w:pPr>
            <w:r w:rsidRPr="00092D09">
              <w:rPr>
                <w:rFonts w:ascii="Arial" w:eastAsia="Arial Unicode MS" w:hAnsi="Arial" w:cs="Arial"/>
              </w:rPr>
              <w:t>Se le entregará a cada estudiante un taller conforme a las temáticas trabajadas.</w:t>
            </w:r>
          </w:p>
          <w:p w:rsidR="00502642" w:rsidRPr="00092D09" w:rsidRDefault="00502642" w:rsidP="00A82D7C">
            <w:pPr>
              <w:jc w:val="center"/>
              <w:rPr>
                <w:rFonts w:ascii="Arial" w:hAnsi="Arial" w:cs="Arial"/>
              </w:rPr>
            </w:pPr>
            <w:r w:rsidRPr="00092D09">
              <w:rPr>
                <w:rFonts w:ascii="Arial" w:eastAsia="Arial Unicode MS" w:hAnsi="Arial" w:cs="Arial"/>
              </w:rPr>
              <w:t>- Con base en el taller desarrollado el docente realiza una evaluación escrita u oral que sirva como base para la sustentación de dichos contenidos</w:t>
            </w:r>
          </w:p>
        </w:tc>
        <w:tc>
          <w:tcPr>
            <w:tcW w:w="1009" w:type="pct"/>
          </w:tcPr>
          <w:p w:rsidR="00502642" w:rsidRPr="00092D09" w:rsidRDefault="00502642" w:rsidP="00A82D7C">
            <w:pPr>
              <w:jc w:val="center"/>
              <w:rPr>
                <w:rFonts w:ascii="Arial" w:hAnsi="Arial" w:cs="Arial"/>
                <w:b/>
              </w:rPr>
            </w:pPr>
            <w:r w:rsidRPr="00092D09">
              <w:rPr>
                <w:rFonts w:ascii="Arial" w:hAnsi="Arial" w:cs="Arial"/>
                <w:b/>
              </w:rPr>
              <w:t>PERIODO 4</w:t>
            </w:r>
          </w:p>
          <w:p w:rsidR="00502642" w:rsidRPr="00092D09" w:rsidRDefault="00502642" w:rsidP="00A82D7C">
            <w:pPr>
              <w:rPr>
                <w:rFonts w:ascii="Arial" w:eastAsia="Arial Unicode MS" w:hAnsi="Arial" w:cs="Arial"/>
              </w:rPr>
            </w:pPr>
            <w:r w:rsidRPr="00092D09">
              <w:rPr>
                <w:rFonts w:ascii="Arial" w:eastAsia="Arial Unicode MS" w:hAnsi="Arial" w:cs="Arial"/>
              </w:rPr>
              <w:t>Se le entregará a cada estudiante un taller conforme a las temáticas trabajadas.</w:t>
            </w:r>
          </w:p>
          <w:p w:rsidR="00502642" w:rsidRPr="00092D09" w:rsidRDefault="00502642" w:rsidP="00A82D7C">
            <w:pPr>
              <w:jc w:val="center"/>
              <w:rPr>
                <w:rFonts w:ascii="Arial" w:hAnsi="Arial" w:cs="Arial"/>
              </w:rPr>
            </w:pPr>
            <w:r w:rsidRPr="00092D09">
              <w:rPr>
                <w:rFonts w:ascii="Arial" w:eastAsia="Arial Unicode MS" w:hAnsi="Arial" w:cs="Arial"/>
              </w:rPr>
              <w:t>- Con base en el taller desarrollado el docente realiza una evaluación escrita u oral que sirva como base para la sustentación de dichos contenidos</w:t>
            </w:r>
          </w:p>
        </w:tc>
      </w:tr>
      <w:tr w:rsidR="00502642" w:rsidRPr="00092D09" w:rsidTr="00A82D7C">
        <w:tc>
          <w:tcPr>
            <w:tcW w:w="964" w:type="pct"/>
            <w:tcBorders>
              <w:right w:val="single" w:sz="4" w:space="0" w:color="auto"/>
            </w:tcBorders>
          </w:tcPr>
          <w:p w:rsidR="00502642" w:rsidRPr="00092D09" w:rsidRDefault="00502642" w:rsidP="00A82D7C">
            <w:pPr>
              <w:jc w:val="center"/>
              <w:rPr>
                <w:rFonts w:ascii="Arial" w:hAnsi="Arial" w:cs="Arial"/>
              </w:rPr>
            </w:pPr>
            <w:r w:rsidRPr="00092D09">
              <w:rPr>
                <w:rFonts w:ascii="Arial" w:eastAsia="Arial Unicode MS" w:hAnsi="Arial" w:cs="Arial"/>
              </w:rPr>
              <w:t>PLANES DE APOYO PARA NIVELACIÓN</w:t>
            </w:r>
          </w:p>
        </w:tc>
        <w:tc>
          <w:tcPr>
            <w:tcW w:w="1009" w:type="pct"/>
          </w:tcPr>
          <w:p w:rsidR="00502642" w:rsidRPr="00092D09" w:rsidRDefault="00502642" w:rsidP="00A82D7C">
            <w:pPr>
              <w:jc w:val="both"/>
              <w:rPr>
                <w:rFonts w:ascii="Arial" w:eastAsia="Arial Unicode MS" w:hAnsi="Arial" w:cs="Arial"/>
              </w:rPr>
            </w:pPr>
            <w:r w:rsidRPr="00092D09">
              <w:rPr>
                <w:rFonts w:ascii="Arial" w:eastAsia="Arial Unicode MS" w:hAnsi="Arial" w:cs="Arial"/>
              </w:rPr>
              <w:t xml:space="preserve">- Se aplica al estudiante una prueba diagnóstico en las áreas donde </w:t>
            </w:r>
            <w:r w:rsidRPr="00092D09">
              <w:rPr>
                <w:rFonts w:ascii="Arial" w:eastAsia="Arial Unicode MS" w:hAnsi="Arial" w:cs="Arial"/>
              </w:rPr>
              <w:lastRenderedPageBreak/>
              <w:t>presenta dificultades, con el fin de detectar avances o necesidades de  este frente al desempeño de  competencias.  Puede hacerse de forma oral o  escrita.</w:t>
            </w:r>
          </w:p>
          <w:p w:rsidR="00502642" w:rsidRPr="00092D09" w:rsidRDefault="00502642" w:rsidP="00A82D7C">
            <w:pPr>
              <w:jc w:val="both"/>
              <w:rPr>
                <w:rFonts w:ascii="Arial" w:eastAsia="Arial Unicode MS" w:hAnsi="Arial" w:cs="Arial"/>
              </w:rPr>
            </w:pPr>
          </w:p>
          <w:p w:rsidR="00502642" w:rsidRPr="00092D09" w:rsidRDefault="00502642" w:rsidP="00A82D7C">
            <w:pPr>
              <w:jc w:val="both"/>
              <w:rPr>
                <w:rFonts w:ascii="Arial" w:hAnsi="Arial" w:cs="Arial"/>
                <w:b/>
              </w:rPr>
            </w:pPr>
            <w:r w:rsidRPr="00092D09">
              <w:rPr>
                <w:rFonts w:ascii="Arial" w:eastAsia="Arial Unicode MS" w:hAnsi="Arial" w:cs="Arial"/>
              </w:rPr>
              <w:t>- Según las necesidades detectadas se entrega a los estudiantes talleres que apunten hacia la superación de estas para una posterior sustentación.</w:t>
            </w:r>
          </w:p>
        </w:tc>
        <w:tc>
          <w:tcPr>
            <w:tcW w:w="1009" w:type="pct"/>
          </w:tcPr>
          <w:p w:rsidR="00502642" w:rsidRPr="00092D09" w:rsidRDefault="00502642" w:rsidP="00A82D7C">
            <w:pPr>
              <w:jc w:val="both"/>
              <w:rPr>
                <w:rFonts w:ascii="Arial" w:eastAsia="Arial Unicode MS" w:hAnsi="Arial" w:cs="Arial"/>
              </w:rPr>
            </w:pPr>
            <w:r w:rsidRPr="00092D09">
              <w:rPr>
                <w:rFonts w:ascii="Arial" w:eastAsia="Arial Unicode MS" w:hAnsi="Arial" w:cs="Arial"/>
              </w:rPr>
              <w:lastRenderedPageBreak/>
              <w:t xml:space="preserve">Se aplica al estudiante una prueba diagnóstico en las áreas donde </w:t>
            </w:r>
            <w:r w:rsidRPr="00092D09">
              <w:rPr>
                <w:rFonts w:ascii="Arial" w:eastAsia="Arial Unicode MS" w:hAnsi="Arial" w:cs="Arial"/>
              </w:rPr>
              <w:lastRenderedPageBreak/>
              <w:t>presenta dificultades, con el fin de detectar avances o necesidades de  este frente al desempeño de  competencias.  Puede hacerse de forma oral o  escrita.</w:t>
            </w:r>
          </w:p>
          <w:p w:rsidR="00502642" w:rsidRPr="00092D09" w:rsidRDefault="00502642" w:rsidP="00A82D7C">
            <w:pPr>
              <w:jc w:val="both"/>
              <w:rPr>
                <w:rFonts w:ascii="Arial" w:eastAsia="Arial Unicode MS" w:hAnsi="Arial" w:cs="Arial"/>
              </w:rPr>
            </w:pPr>
          </w:p>
          <w:p w:rsidR="00502642" w:rsidRPr="00092D09" w:rsidRDefault="00502642" w:rsidP="00A82D7C">
            <w:pPr>
              <w:jc w:val="both"/>
              <w:rPr>
                <w:rFonts w:ascii="Arial" w:eastAsia="Arial Unicode MS" w:hAnsi="Arial" w:cs="Arial"/>
                <w:b/>
              </w:rPr>
            </w:pPr>
            <w:r w:rsidRPr="00092D09">
              <w:rPr>
                <w:rFonts w:ascii="Arial" w:eastAsia="Arial Unicode MS" w:hAnsi="Arial" w:cs="Arial"/>
              </w:rPr>
              <w:t>- Según las necesidades detectadas se entrega a los estudiantes talleres que apunten hacia la superación de estas para una posterior sustentación.</w:t>
            </w:r>
          </w:p>
        </w:tc>
        <w:tc>
          <w:tcPr>
            <w:tcW w:w="1009" w:type="pct"/>
          </w:tcPr>
          <w:p w:rsidR="00502642" w:rsidRPr="00092D09" w:rsidRDefault="00502642" w:rsidP="00A82D7C">
            <w:pPr>
              <w:jc w:val="both"/>
              <w:rPr>
                <w:rFonts w:ascii="Arial" w:eastAsia="Arial Unicode MS" w:hAnsi="Arial" w:cs="Arial"/>
              </w:rPr>
            </w:pPr>
            <w:r w:rsidRPr="00092D09">
              <w:rPr>
                <w:rFonts w:ascii="Arial" w:eastAsia="Arial Unicode MS" w:hAnsi="Arial" w:cs="Arial"/>
              </w:rPr>
              <w:lastRenderedPageBreak/>
              <w:t xml:space="preserve">Se aplica al estudiante una prueba diagnóstico en las áreas donde </w:t>
            </w:r>
            <w:r w:rsidRPr="00092D09">
              <w:rPr>
                <w:rFonts w:ascii="Arial" w:eastAsia="Arial Unicode MS" w:hAnsi="Arial" w:cs="Arial"/>
              </w:rPr>
              <w:lastRenderedPageBreak/>
              <w:t>presenta dificultades, con el fin de detectar avances o necesidades de  este frente al desempeño de  competencias.  Puede hacerse de forma oral o  escrita.</w:t>
            </w:r>
          </w:p>
          <w:p w:rsidR="00502642" w:rsidRPr="00092D09" w:rsidRDefault="00502642" w:rsidP="00A82D7C">
            <w:pPr>
              <w:jc w:val="both"/>
              <w:rPr>
                <w:rFonts w:ascii="Arial" w:eastAsia="Arial Unicode MS" w:hAnsi="Arial" w:cs="Arial"/>
              </w:rPr>
            </w:pPr>
          </w:p>
          <w:p w:rsidR="00502642" w:rsidRPr="00092D09" w:rsidRDefault="00502642" w:rsidP="00A82D7C">
            <w:pPr>
              <w:jc w:val="both"/>
              <w:rPr>
                <w:rFonts w:ascii="Arial" w:hAnsi="Arial" w:cs="Arial"/>
              </w:rPr>
            </w:pPr>
            <w:r w:rsidRPr="00092D09">
              <w:rPr>
                <w:rFonts w:ascii="Arial" w:eastAsia="Arial Unicode MS" w:hAnsi="Arial" w:cs="Arial"/>
              </w:rPr>
              <w:t>- Según las necesidades detectadas se entrega a los estudiantes talleres que apunten hacia la superación de estas para una posterior sustentación.</w:t>
            </w:r>
          </w:p>
        </w:tc>
        <w:tc>
          <w:tcPr>
            <w:tcW w:w="1009" w:type="pct"/>
          </w:tcPr>
          <w:p w:rsidR="00502642" w:rsidRPr="00092D09" w:rsidRDefault="00502642" w:rsidP="00A82D7C">
            <w:pPr>
              <w:jc w:val="both"/>
              <w:rPr>
                <w:rFonts w:ascii="Arial" w:eastAsia="Arial Unicode MS" w:hAnsi="Arial" w:cs="Arial"/>
              </w:rPr>
            </w:pPr>
            <w:r w:rsidRPr="00092D09">
              <w:rPr>
                <w:rFonts w:ascii="Arial" w:eastAsia="Arial Unicode MS" w:hAnsi="Arial" w:cs="Arial"/>
              </w:rPr>
              <w:lastRenderedPageBreak/>
              <w:t xml:space="preserve">Se aplica al estudiante una prueba diagnóstico en las áreas donde </w:t>
            </w:r>
            <w:r w:rsidRPr="00092D09">
              <w:rPr>
                <w:rFonts w:ascii="Arial" w:eastAsia="Arial Unicode MS" w:hAnsi="Arial" w:cs="Arial"/>
              </w:rPr>
              <w:lastRenderedPageBreak/>
              <w:t>presenta dificultades, con el fin de detectar avances o necesidades de  este frente al desempeño de  competencias.  Puede hacerse de forma oral o  escrita.</w:t>
            </w:r>
          </w:p>
          <w:p w:rsidR="00502642" w:rsidRPr="00092D09" w:rsidRDefault="00502642" w:rsidP="00A82D7C">
            <w:pPr>
              <w:jc w:val="both"/>
              <w:rPr>
                <w:rFonts w:ascii="Arial" w:eastAsia="Arial Unicode MS" w:hAnsi="Arial" w:cs="Arial"/>
              </w:rPr>
            </w:pPr>
          </w:p>
          <w:p w:rsidR="00502642" w:rsidRPr="00092D09" w:rsidRDefault="00502642" w:rsidP="00A82D7C">
            <w:pPr>
              <w:jc w:val="both"/>
              <w:rPr>
                <w:rFonts w:ascii="Arial" w:hAnsi="Arial" w:cs="Arial"/>
                <w:b/>
              </w:rPr>
            </w:pPr>
            <w:r w:rsidRPr="00092D09">
              <w:rPr>
                <w:rFonts w:ascii="Arial" w:eastAsia="Arial Unicode MS" w:hAnsi="Arial" w:cs="Arial"/>
              </w:rPr>
              <w:t>- Según las necesidades detectadas se entrega a los estudiantes talleres que apunten hacia la superación de estas para una posterior sustentación.</w:t>
            </w:r>
          </w:p>
        </w:tc>
      </w:tr>
      <w:tr w:rsidR="00502642" w:rsidRPr="00092D09" w:rsidTr="00A82D7C">
        <w:tc>
          <w:tcPr>
            <w:tcW w:w="964" w:type="pct"/>
            <w:tcBorders>
              <w:right w:val="single" w:sz="4" w:space="0" w:color="auto"/>
            </w:tcBorders>
          </w:tcPr>
          <w:p w:rsidR="00502642" w:rsidRPr="00092D09" w:rsidRDefault="00502642" w:rsidP="00A82D7C">
            <w:pPr>
              <w:jc w:val="center"/>
              <w:rPr>
                <w:rFonts w:ascii="Arial" w:eastAsia="Arial Unicode MS" w:hAnsi="Arial" w:cs="Arial"/>
              </w:rPr>
            </w:pPr>
            <w:r w:rsidRPr="00092D09">
              <w:rPr>
                <w:rFonts w:ascii="Arial" w:eastAsia="Arial Unicode MS" w:hAnsi="Arial" w:cs="Arial"/>
                <w:b/>
              </w:rPr>
              <w:lastRenderedPageBreak/>
              <w:t>PLANES DE APOYO PARA PROFUNDIZACIÓN</w:t>
            </w:r>
          </w:p>
        </w:tc>
        <w:tc>
          <w:tcPr>
            <w:tcW w:w="1009" w:type="pct"/>
          </w:tcPr>
          <w:p w:rsidR="00502642" w:rsidRPr="00092D09" w:rsidRDefault="00502642" w:rsidP="00A82D7C">
            <w:pPr>
              <w:rPr>
                <w:rFonts w:ascii="Arial" w:eastAsia="Arial Unicode MS" w:hAnsi="Arial" w:cs="Arial"/>
              </w:rPr>
            </w:pPr>
            <w:r w:rsidRPr="00092D09">
              <w:rPr>
                <w:rFonts w:ascii="Arial" w:eastAsia="Arial Unicode MS" w:hAnsi="Arial" w:cs="Arial"/>
              </w:rPr>
              <w:t>Utilizar la biblioteca como un espacio propicio para que los estudiantes sobresalientes, profundicen temas a partir de la investigación y la indagación.</w:t>
            </w:r>
          </w:p>
          <w:p w:rsidR="00502642" w:rsidRPr="00092D09" w:rsidRDefault="00502642" w:rsidP="00A82D7C">
            <w:pPr>
              <w:rPr>
                <w:rFonts w:ascii="Arial" w:eastAsia="Arial Unicode MS" w:hAnsi="Arial" w:cs="Arial"/>
              </w:rPr>
            </w:pPr>
          </w:p>
          <w:p w:rsidR="00502642" w:rsidRPr="00092D09" w:rsidRDefault="00502642" w:rsidP="00A82D7C">
            <w:pPr>
              <w:rPr>
                <w:rFonts w:ascii="Arial" w:eastAsia="Arial Unicode MS" w:hAnsi="Arial" w:cs="Arial"/>
              </w:rPr>
            </w:pPr>
            <w:r w:rsidRPr="00092D09">
              <w:rPr>
                <w:rFonts w:ascii="Arial" w:eastAsia="Arial Unicode MS" w:hAnsi="Arial" w:cs="Arial"/>
              </w:rPr>
              <w:t>- Se utilizará el computador del aula para que los niños  desarrollen talleres en línea con mayores niveles de complejidad y profundización.</w:t>
            </w:r>
          </w:p>
          <w:p w:rsidR="00502642" w:rsidRPr="00092D09" w:rsidRDefault="00502642" w:rsidP="00A82D7C">
            <w:pPr>
              <w:rPr>
                <w:rFonts w:ascii="Arial" w:eastAsia="Arial Unicode MS" w:hAnsi="Arial" w:cs="Arial"/>
              </w:rPr>
            </w:pPr>
          </w:p>
          <w:p w:rsidR="00502642" w:rsidRPr="00092D09" w:rsidRDefault="00502642" w:rsidP="00A82D7C">
            <w:pPr>
              <w:jc w:val="both"/>
              <w:rPr>
                <w:rFonts w:ascii="Arial" w:eastAsia="Arial Unicode MS" w:hAnsi="Arial" w:cs="Arial"/>
              </w:rPr>
            </w:pPr>
            <w:r w:rsidRPr="00092D09">
              <w:rPr>
                <w:rFonts w:ascii="Arial" w:eastAsia="Arial Unicode MS" w:hAnsi="Arial" w:cs="Arial"/>
              </w:rPr>
              <w:t xml:space="preserve">- Utilizar los textos  de </w:t>
            </w:r>
            <w:r w:rsidRPr="00092D09">
              <w:rPr>
                <w:rFonts w:ascii="Arial" w:eastAsia="Arial Unicode MS" w:hAnsi="Arial" w:cs="Arial"/>
              </w:rPr>
              <w:lastRenderedPageBreak/>
              <w:t>vitrina pedagógica para proponer actividades de mayor análisis y profundización.</w:t>
            </w:r>
          </w:p>
        </w:tc>
        <w:tc>
          <w:tcPr>
            <w:tcW w:w="1009" w:type="pct"/>
          </w:tcPr>
          <w:p w:rsidR="00502642" w:rsidRPr="00092D09" w:rsidRDefault="00502642" w:rsidP="00A82D7C">
            <w:pPr>
              <w:rPr>
                <w:rFonts w:ascii="Arial" w:eastAsia="Arial Unicode MS" w:hAnsi="Arial" w:cs="Arial"/>
              </w:rPr>
            </w:pPr>
            <w:r w:rsidRPr="00092D09">
              <w:rPr>
                <w:rFonts w:ascii="Arial" w:eastAsia="Arial Unicode MS" w:hAnsi="Arial" w:cs="Arial"/>
              </w:rPr>
              <w:lastRenderedPageBreak/>
              <w:t>Utilizar la biblioteca como un espacio propicio para que los estudiantes sobresalientes, profundicen temas a partir de la investigación y la indagación.</w:t>
            </w:r>
          </w:p>
          <w:p w:rsidR="00502642" w:rsidRPr="00092D09" w:rsidRDefault="00502642" w:rsidP="00A82D7C">
            <w:pPr>
              <w:rPr>
                <w:rFonts w:ascii="Arial" w:eastAsia="Arial Unicode MS" w:hAnsi="Arial" w:cs="Arial"/>
              </w:rPr>
            </w:pPr>
          </w:p>
          <w:p w:rsidR="00502642" w:rsidRPr="00092D09" w:rsidRDefault="00502642" w:rsidP="00A82D7C">
            <w:pPr>
              <w:rPr>
                <w:rFonts w:ascii="Arial" w:eastAsia="Arial Unicode MS" w:hAnsi="Arial" w:cs="Arial"/>
              </w:rPr>
            </w:pPr>
            <w:r w:rsidRPr="00092D09">
              <w:rPr>
                <w:rFonts w:ascii="Arial" w:eastAsia="Arial Unicode MS" w:hAnsi="Arial" w:cs="Arial"/>
              </w:rPr>
              <w:t>- Se utilizará el computador del aula para que los niños  desarrollen talleres en línea con mayores niveles de complejidad y profundización.</w:t>
            </w:r>
          </w:p>
          <w:p w:rsidR="00502642" w:rsidRPr="00092D09" w:rsidRDefault="00502642" w:rsidP="00A82D7C">
            <w:pPr>
              <w:rPr>
                <w:rFonts w:ascii="Arial" w:eastAsia="Arial Unicode MS" w:hAnsi="Arial" w:cs="Arial"/>
              </w:rPr>
            </w:pPr>
          </w:p>
          <w:p w:rsidR="00502642" w:rsidRPr="00092D09" w:rsidRDefault="00502642" w:rsidP="00A82D7C">
            <w:pPr>
              <w:jc w:val="both"/>
              <w:rPr>
                <w:rFonts w:ascii="Arial" w:eastAsia="Arial Unicode MS" w:hAnsi="Arial" w:cs="Arial"/>
              </w:rPr>
            </w:pPr>
            <w:r w:rsidRPr="00092D09">
              <w:rPr>
                <w:rFonts w:ascii="Arial" w:eastAsia="Arial Unicode MS" w:hAnsi="Arial" w:cs="Arial"/>
              </w:rPr>
              <w:t xml:space="preserve">- Utilizar los textos  de </w:t>
            </w:r>
            <w:r w:rsidRPr="00092D09">
              <w:rPr>
                <w:rFonts w:ascii="Arial" w:eastAsia="Arial Unicode MS" w:hAnsi="Arial" w:cs="Arial"/>
              </w:rPr>
              <w:lastRenderedPageBreak/>
              <w:t>vitrina pedagógica para proponer actividades de mayor análisis y profundización.</w:t>
            </w:r>
          </w:p>
        </w:tc>
        <w:tc>
          <w:tcPr>
            <w:tcW w:w="1009" w:type="pct"/>
          </w:tcPr>
          <w:p w:rsidR="00502642" w:rsidRPr="00092D09" w:rsidRDefault="00502642" w:rsidP="00A82D7C">
            <w:pPr>
              <w:rPr>
                <w:rFonts w:ascii="Arial" w:eastAsia="Arial Unicode MS" w:hAnsi="Arial" w:cs="Arial"/>
              </w:rPr>
            </w:pPr>
            <w:r w:rsidRPr="00092D09">
              <w:rPr>
                <w:rFonts w:ascii="Arial" w:eastAsia="Arial Unicode MS" w:hAnsi="Arial" w:cs="Arial"/>
              </w:rPr>
              <w:lastRenderedPageBreak/>
              <w:t>Utilizar la biblioteca como un espacio propicio para que los estudiantes sobresalientes, profundicen temas a partir de la investigación y la indagación.</w:t>
            </w:r>
          </w:p>
          <w:p w:rsidR="00502642" w:rsidRPr="00092D09" w:rsidRDefault="00502642" w:rsidP="00A82D7C">
            <w:pPr>
              <w:rPr>
                <w:rFonts w:ascii="Arial" w:eastAsia="Arial Unicode MS" w:hAnsi="Arial" w:cs="Arial"/>
              </w:rPr>
            </w:pPr>
          </w:p>
          <w:p w:rsidR="00502642" w:rsidRPr="00092D09" w:rsidRDefault="00502642" w:rsidP="00A82D7C">
            <w:pPr>
              <w:rPr>
                <w:rFonts w:ascii="Arial" w:eastAsia="Arial Unicode MS" w:hAnsi="Arial" w:cs="Arial"/>
              </w:rPr>
            </w:pPr>
            <w:r w:rsidRPr="00092D09">
              <w:rPr>
                <w:rFonts w:ascii="Arial" w:eastAsia="Arial Unicode MS" w:hAnsi="Arial" w:cs="Arial"/>
              </w:rPr>
              <w:t>- Se utilizará el computador del aula para que los niños  desarrollen talleres en línea con mayores niveles de complejidad y profundización.</w:t>
            </w:r>
          </w:p>
          <w:p w:rsidR="00502642" w:rsidRPr="00092D09" w:rsidRDefault="00502642" w:rsidP="00A82D7C">
            <w:pPr>
              <w:rPr>
                <w:rFonts w:ascii="Arial" w:eastAsia="Arial Unicode MS" w:hAnsi="Arial" w:cs="Arial"/>
              </w:rPr>
            </w:pPr>
          </w:p>
          <w:p w:rsidR="00502642" w:rsidRPr="00092D09" w:rsidRDefault="00502642" w:rsidP="00A82D7C">
            <w:pPr>
              <w:jc w:val="both"/>
              <w:rPr>
                <w:rFonts w:ascii="Arial" w:eastAsia="Arial Unicode MS" w:hAnsi="Arial" w:cs="Arial"/>
              </w:rPr>
            </w:pPr>
            <w:r w:rsidRPr="00092D09">
              <w:rPr>
                <w:rFonts w:ascii="Arial" w:eastAsia="Arial Unicode MS" w:hAnsi="Arial" w:cs="Arial"/>
              </w:rPr>
              <w:t xml:space="preserve">- Utilizar los textos  de </w:t>
            </w:r>
            <w:r w:rsidRPr="00092D09">
              <w:rPr>
                <w:rFonts w:ascii="Arial" w:eastAsia="Arial Unicode MS" w:hAnsi="Arial" w:cs="Arial"/>
              </w:rPr>
              <w:lastRenderedPageBreak/>
              <w:t>vitrina pedagógica para proponer actividades de mayor análisis y profundización.</w:t>
            </w:r>
          </w:p>
        </w:tc>
        <w:tc>
          <w:tcPr>
            <w:tcW w:w="1009" w:type="pct"/>
          </w:tcPr>
          <w:p w:rsidR="00502642" w:rsidRPr="00092D09" w:rsidRDefault="00502642" w:rsidP="00A82D7C">
            <w:pPr>
              <w:rPr>
                <w:rFonts w:ascii="Arial" w:eastAsia="Arial Unicode MS" w:hAnsi="Arial" w:cs="Arial"/>
              </w:rPr>
            </w:pPr>
            <w:r w:rsidRPr="00092D09">
              <w:rPr>
                <w:rFonts w:ascii="Arial" w:eastAsia="Arial Unicode MS" w:hAnsi="Arial" w:cs="Arial"/>
              </w:rPr>
              <w:lastRenderedPageBreak/>
              <w:t>Utilizar la biblioteca como un espacio propicio para que los estudiantes sobresalientes, profundicen temas a partir de la investigación y la indagación.</w:t>
            </w:r>
          </w:p>
          <w:p w:rsidR="00502642" w:rsidRPr="00092D09" w:rsidRDefault="00502642" w:rsidP="00A82D7C">
            <w:pPr>
              <w:rPr>
                <w:rFonts w:ascii="Arial" w:eastAsia="Arial Unicode MS" w:hAnsi="Arial" w:cs="Arial"/>
              </w:rPr>
            </w:pPr>
          </w:p>
          <w:p w:rsidR="00502642" w:rsidRPr="00092D09" w:rsidRDefault="00502642" w:rsidP="00A82D7C">
            <w:pPr>
              <w:rPr>
                <w:rFonts w:ascii="Arial" w:eastAsia="Arial Unicode MS" w:hAnsi="Arial" w:cs="Arial"/>
              </w:rPr>
            </w:pPr>
            <w:r w:rsidRPr="00092D09">
              <w:rPr>
                <w:rFonts w:ascii="Arial" w:eastAsia="Arial Unicode MS" w:hAnsi="Arial" w:cs="Arial"/>
              </w:rPr>
              <w:t>- Se utilizará el computador del aula para que los niños  desarrollen talleres en línea con mayores niveles de complejidad y profundización.</w:t>
            </w:r>
          </w:p>
          <w:p w:rsidR="00502642" w:rsidRPr="00092D09" w:rsidRDefault="00502642" w:rsidP="00A82D7C">
            <w:pPr>
              <w:rPr>
                <w:rFonts w:ascii="Arial" w:eastAsia="Arial Unicode MS" w:hAnsi="Arial" w:cs="Arial"/>
              </w:rPr>
            </w:pPr>
          </w:p>
          <w:p w:rsidR="00502642" w:rsidRPr="00092D09" w:rsidRDefault="00502642" w:rsidP="00A82D7C">
            <w:pPr>
              <w:jc w:val="both"/>
              <w:rPr>
                <w:rFonts w:ascii="Arial" w:eastAsia="Arial Unicode MS" w:hAnsi="Arial" w:cs="Arial"/>
              </w:rPr>
            </w:pPr>
            <w:r w:rsidRPr="00092D09">
              <w:rPr>
                <w:rFonts w:ascii="Arial" w:eastAsia="Arial Unicode MS" w:hAnsi="Arial" w:cs="Arial"/>
              </w:rPr>
              <w:t xml:space="preserve">- Utilizar los textos  de </w:t>
            </w:r>
            <w:r w:rsidRPr="00092D09">
              <w:rPr>
                <w:rFonts w:ascii="Arial" w:eastAsia="Arial Unicode MS" w:hAnsi="Arial" w:cs="Arial"/>
              </w:rPr>
              <w:lastRenderedPageBreak/>
              <w:t>vitrina pedagógica para proponer actividades de mayor análisis y profundización.</w:t>
            </w:r>
          </w:p>
        </w:tc>
      </w:tr>
    </w:tbl>
    <w:p w:rsidR="00502642" w:rsidRPr="00092D09" w:rsidRDefault="00502642" w:rsidP="00502642">
      <w:pPr>
        <w:rPr>
          <w:rFonts w:ascii="Arial" w:hAnsi="Arial" w:cs="Arial"/>
        </w:rPr>
      </w:pPr>
    </w:p>
    <w:p w:rsidR="00502642" w:rsidRPr="00092D09" w:rsidRDefault="00502642" w:rsidP="00502642">
      <w:pPr>
        <w:rPr>
          <w:rFonts w:ascii="Arial" w:eastAsia="Tahoma" w:hAnsi="Arial" w:cs="Arial"/>
        </w:rPr>
      </w:pPr>
    </w:p>
    <w:p w:rsidR="00502642" w:rsidRPr="00092D09" w:rsidRDefault="00502642" w:rsidP="00502642">
      <w:pPr>
        <w:rPr>
          <w:rFonts w:ascii="Arial" w:eastAsia="Tahoma" w:hAnsi="Arial" w:cs="Arial"/>
        </w:rPr>
      </w:pPr>
    </w:p>
    <w:p w:rsidR="00502642" w:rsidRPr="00092D09" w:rsidRDefault="00502642" w:rsidP="00502642">
      <w:pPr>
        <w:rPr>
          <w:rFonts w:ascii="Arial" w:eastAsia="Tahoma" w:hAnsi="Arial" w:cs="Arial"/>
        </w:rPr>
      </w:pPr>
    </w:p>
    <w:p w:rsidR="008A7690" w:rsidRDefault="008A7690"/>
    <w:sectPr w:rsidR="008A7690" w:rsidSect="00502642">
      <w:pgSz w:w="15840" w:h="12240" w:orient="landscape"/>
      <w:pgMar w:top="1701" w:right="1417" w:bottom="1701"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619E1" w:rsidRDefault="002619E1" w:rsidP="00F955C4">
      <w:r>
        <w:separator/>
      </w:r>
    </w:p>
  </w:endnote>
  <w:endnote w:type="continuationSeparator" w:id="1">
    <w:p w:rsidR="002619E1" w:rsidRDefault="002619E1" w:rsidP="00F955C4">
      <w:r>
        <w:continuationSeparator/>
      </w:r>
    </w:p>
  </w:endnote>
</w:endnotes>
</file>

<file path=word/fontTable.xml><?xml version="1.0" encoding="utf-8"?>
<w:fonts xmlns:r="http://schemas.openxmlformats.org/officeDocument/2006/relationships" xmlns:w="http://schemas.openxmlformats.org/wordprocessingml/2006/main">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 w:name="Britannic Bold">
    <w:panose1 w:val="020B0903060703020204"/>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ymbolMT">
    <w:altName w:val="Arial Unicode MS"/>
    <w:panose1 w:val="00000000000000000000"/>
    <w:charset w:val="88"/>
    <w:family w:val="auto"/>
    <w:notTrueType/>
    <w:pitch w:val="default"/>
    <w:sig w:usb0="00000000" w:usb1="08080000" w:usb2="00000010" w:usb3="00000000" w:csb0="001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619E1" w:rsidRDefault="002619E1" w:rsidP="00F955C4">
      <w:r>
        <w:separator/>
      </w:r>
    </w:p>
  </w:footnote>
  <w:footnote w:type="continuationSeparator" w:id="1">
    <w:p w:rsidR="002619E1" w:rsidRDefault="002619E1" w:rsidP="00F955C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tplc="6824BD8A">
      <w:start w:val="1"/>
      <w:numFmt w:val="bullet"/>
      <w:lvlText w:val="●"/>
      <w:lvlJc w:val="left"/>
      <w:pPr>
        <w:tabs>
          <w:tab w:val="num" w:pos="0"/>
        </w:tabs>
        <w:ind w:left="360" w:firstLine="0"/>
      </w:pPr>
      <w:rPr>
        <w:rFonts w:ascii="Verdana" w:eastAsia="Verdana" w:hAnsi="Verdana" w:cs="Verdana"/>
        <w:b w:val="0"/>
        <w:bCs w:val="0"/>
        <w:i w:val="0"/>
        <w:iCs w:val="0"/>
        <w:strike w:val="0"/>
        <w:color w:val="000000"/>
        <w:sz w:val="20"/>
        <w:szCs w:val="20"/>
        <w:u w:val="none"/>
      </w:rPr>
    </w:lvl>
    <w:lvl w:ilvl="1" w:tplc="EE26CCD2">
      <w:start w:val="1"/>
      <w:numFmt w:val="bullet"/>
      <w:lvlText w:val="○"/>
      <w:lvlJc w:val="left"/>
      <w:pPr>
        <w:tabs>
          <w:tab w:val="num" w:pos="0"/>
        </w:tabs>
        <w:ind w:left="1080" w:firstLine="0"/>
      </w:pPr>
      <w:rPr>
        <w:rFonts w:ascii="Courier New" w:eastAsia="Courier New" w:hAnsi="Courier New" w:cs="Courier New"/>
        <w:b w:val="0"/>
        <w:bCs w:val="0"/>
        <w:i w:val="0"/>
        <w:iCs w:val="0"/>
        <w:strike w:val="0"/>
        <w:color w:val="000000"/>
        <w:sz w:val="20"/>
        <w:szCs w:val="20"/>
        <w:u w:val="none"/>
      </w:rPr>
    </w:lvl>
    <w:lvl w:ilvl="2" w:tplc="224C0B24">
      <w:start w:val="1"/>
      <w:numFmt w:val="bullet"/>
      <w:lvlText w:val="■"/>
      <w:lvlJc w:val="right"/>
      <w:pPr>
        <w:tabs>
          <w:tab w:val="num" w:pos="0"/>
        </w:tabs>
        <w:ind w:left="1800" w:firstLine="180"/>
      </w:pPr>
      <w:rPr>
        <w:rFonts w:ascii="Verdana" w:eastAsia="Verdana" w:hAnsi="Verdana" w:cs="Verdana"/>
        <w:b w:val="0"/>
        <w:bCs w:val="0"/>
        <w:i w:val="0"/>
        <w:iCs w:val="0"/>
        <w:strike w:val="0"/>
        <w:color w:val="000000"/>
        <w:sz w:val="20"/>
        <w:szCs w:val="20"/>
        <w:u w:val="none"/>
      </w:rPr>
    </w:lvl>
    <w:lvl w:ilvl="3" w:tplc="CED6810E">
      <w:start w:val="1"/>
      <w:numFmt w:val="bullet"/>
      <w:lvlText w:val="●"/>
      <w:lvlJc w:val="left"/>
      <w:pPr>
        <w:tabs>
          <w:tab w:val="num" w:pos="0"/>
        </w:tabs>
        <w:ind w:left="2520" w:firstLine="0"/>
      </w:pPr>
      <w:rPr>
        <w:rFonts w:ascii="Verdana" w:eastAsia="Verdana" w:hAnsi="Verdana" w:cs="Verdana"/>
        <w:b w:val="0"/>
        <w:bCs w:val="0"/>
        <w:i w:val="0"/>
        <w:iCs w:val="0"/>
        <w:strike w:val="0"/>
        <w:color w:val="000000"/>
        <w:sz w:val="20"/>
        <w:szCs w:val="20"/>
        <w:u w:val="none"/>
      </w:rPr>
    </w:lvl>
    <w:lvl w:ilvl="4" w:tplc="99524452">
      <w:start w:val="1"/>
      <w:numFmt w:val="bullet"/>
      <w:lvlText w:val="○"/>
      <w:lvlJc w:val="left"/>
      <w:pPr>
        <w:tabs>
          <w:tab w:val="num" w:pos="0"/>
        </w:tabs>
        <w:ind w:left="3240" w:firstLine="0"/>
      </w:pPr>
      <w:rPr>
        <w:rFonts w:ascii="Courier New" w:eastAsia="Courier New" w:hAnsi="Courier New" w:cs="Courier New"/>
        <w:b w:val="0"/>
        <w:bCs w:val="0"/>
        <w:i w:val="0"/>
        <w:iCs w:val="0"/>
        <w:strike w:val="0"/>
        <w:color w:val="000000"/>
        <w:sz w:val="20"/>
        <w:szCs w:val="20"/>
        <w:u w:val="none"/>
      </w:rPr>
    </w:lvl>
    <w:lvl w:ilvl="5" w:tplc="899A4BD0">
      <w:start w:val="1"/>
      <w:numFmt w:val="bullet"/>
      <w:lvlText w:val="■"/>
      <w:lvlJc w:val="right"/>
      <w:pPr>
        <w:tabs>
          <w:tab w:val="num" w:pos="0"/>
        </w:tabs>
        <w:ind w:left="3960" w:firstLine="180"/>
      </w:pPr>
      <w:rPr>
        <w:rFonts w:ascii="Verdana" w:eastAsia="Verdana" w:hAnsi="Verdana" w:cs="Verdana"/>
        <w:b w:val="0"/>
        <w:bCs w:val="0"/>
        <w:i w:val="0"/>
        <w:iCs w:val="0"/>
        <w:strike w:val="0"/>
        <w:color w:val="000000"/>
        <w:sz w:val="20"/>
        <w:szCs w:val="20"/>
        <w:u w:val="none"/>
      </w:rPr>
    </w:lvl>
    <w:lvl w:ilvl="6" w:tplc="F524FF96">
      <w:start w:val="1"/>
      <w:numFmt w:val="bullet"/>
      <w:lvlText w:val="●"/>
      <w:lvlJc w:val="left"/>
      <w:pPr>
        <w:tabs>
          <w:tab w:val="num" w:pos="0"/>
        </w:tabs>
        <w:ind w:left="4680" w:firstLine="0"/>
      </w:pPr>
      <w:rPr>
        <w:rFonts w:ascii="Verdana" w:eastAsia="Verdana" w:hAnsi="Verdana" w:cs="Verdana"/>
        <w:b w:val="0"/>
        <w:bCs w:val="0"/>
        <w:i w:val="0"/>
        <w:iCs w:val="0"/>
        <w:strike w:val="0"/>
        <w:color w:val="000000"/>
        <w:sz w:val="20"/>
        <w:szCs w:val="20"/>
        <w:u w:val="none"/>
      </w:rPr>
    </w:lvl>
    <w:lvl w:ilvl="7" w:tplc="D52EDC62">
      <w:start w:val="1"/>
      <w:numFmt w:val="bullet"/>
      <w:lvlText w:val="○"/>
      <w:lvlJc w:val="left"/>
      <w:pPr>
        <w:tabs>
          <w:tab w:val="num" w:pos="0"/>
        </w:tabs>
        <w:ind w:left="5400" w:firstLine="0"/>
      </w:pPr>
      <w:rPr>
        <w:rFonts w:ascii="Courier New" w:eastAsia="Courier New" w:hAnsi="Courier New" w:cs="Courier New"/>
        <w:b w:val="0"/>
        <w:bCs w:val="0"/>
        <w:i w:val="0"/>
        <w:iCs w:val="0"/>
        <w:strike w:val="0"/>
        <w:color w:val="000000"/>
        <w:sz w:val="20"/>
        <w:szCs w:val="20"/>
        <w:u w:val="none"/>
      </w:rPr>
    </w:lvl>
    <w:lvl w:ilvl="8" w:tplc="39C236A6">
      <w:start w:val="1"/>
      <w:numFmt w:val="bullet"/>
      <w:lvlText w:val="■"/>
      <w:lvlJc w:val="right"/>
      <w:pPr>
        <w:tabs>
          <w:tab w:val="num" w:pos="0"/>
        </w:tabs>
        <w:ind w:left="6120" w:firstLine="180"/>
      </w:pPr>
      <w:rPr>
        <w:rFonts w:ascii="Verdana" w:eastAsia="Verdana" w:hAnsi="Verdana" w:cs="Verdana"/>
        <w:b w:val="0"/>
        <w:bCs w:val="0"/>
        <w:i w:val="0"/>
        <w:iCs w:val="0"/>
        <w:strike w:val="0"/>
        <w:color w:val="000000"/>
        <w:sz w:val="20"/>
        <w:szCs w:val="20"/>
        <w:u w:val="none"/>
      </w:rPr>
    </w:lvl>
  </w:abstractNum>
  <w:abstractNum w:abstractNumId="1">
    <w:nsid w:val="00000002"/>
    <w:multiLevelType w:val="hybridMultilevel"/>
    <w:tmpl w:val="00000002"/>
    <w:lvl w:ilvl="0" w:tplc="3670F992">
      <w:start w:val="1"/>
      <w:numFmt w:val="bullet"/>
      <w:lvlText w:val="●"/>
      <w:lvlJc w:val="left"/>
      <w:pPr>
        <w:tabs>
          <w:tab w:val="num" w:pos="0"/>
        </w:tabs>
        <w:ind w:left="720" w:hanging="360"/>
      </w:pPr>
      <w:rPr>
        <w:rFonts w:ascii="Verdana" w:eastAsia="Verdana" w:hAnsi="Verdana" w:cs="Verdana"/>
        <w:b w:val="0"/>
        <w:bCs w:val="0"/>
        <w:i w:val="0"/>
        <w:iCs w:val="0"/>
        <w:strike w:val="0"/>
        <w:color w:val="000000"/>
        <w:sz w:val="20"/>
        <w:szCs w:val="20"/>
        <w:u w:val="none"/>
      </w:rPr>
    </w:lvl>
    <w:lvl w:ilvl="1" w:tplc="076C2D42">
      <w:start w:val="1"/>
      <w:numFmt w:val="bullet"/>
      <w:lvlText w:val="○"/>
      <w:lvlJc w:val="left"/>
      <w:pPr>
        <w:tabs>
          <w:tab w:val="num" w:pos="0"/>
        </w:tabs>
        <w:ind w:left="1440" w:hanging="360"/>
      </w:pPr>
      <w:rPr>
        <w:rFonts w:ascii="Courier New" w:eastAsia="Courier New" w:hAnsi="Courier New" w:cs="Courier New"/>
        <w:b w:val="0"/>
        <w:bCs w:val="0"/>
        <w:i w:val="0"/>
        <w:iCs w:val="0"/>
        <w:strike w:val="0"/>
        <w:color w:val="000000"/>
        <w:sz w:val="20"/>
        <w:szCs w:val="20"/>
        <w:u w:val="none"/>
      </w:rPr>
    </w:lvl>
    <w:lvl w:ilvl="2" w:tplc="C298C500">
      <w:start w:val="1"/>
      <w:numFmt w:val="bullet"/>
      <w:lvlText w:val="■"/>
      <w:lvlJc w:val="right"/>
      <w:pPr>
        <w:tabs>
          <w:tab w:val="num" w:pos="0"/>
        </w:tabs>
        <w:ind w:left="2160" w:hanging="180"/>
      </w:pPr>
      <w:rPr>
        <w:rFonts w:ascii="Verdana" w:eastAsia="Verdana" w:hAnsi="Verdana" w:cs="Verdana"/>
        <w:b w:val="0"/>
        <w:bCs w:val="0"/>
        <w:i w:val="0"/>
        <w:iCs w:val="0"/>
        <w:strike w:val="0"/>
        <w:color w:val="000000"/>
        <w:sz w:val="20"/>
        <w:szCs w:val="20"/>
        <w:u w:val="none"/>
      </w:rPr>
    </w:lvl>
    <w:lvl w:ilvl="3" w:tplc="053E962A">
      <w:start w:val="1"/>
      <w:numFmt w:val="bullet"/>
      <w:lvlText w:val="●"/>
      <w:lvlJc w:val="left"/>
      <w:pPr>
        <w:tabs>
          <w:tab w:val="num" w:pos="0"/>
        </w:tabs>
        <w:ind w:left="2880" w:hanging="360"/>
      </w:pPr>
      <w:rPr>
        <w:rFonts w:ascii="Verdana" w:eastAsia="Verdana" w:hAnsi="Verdana" w:cs="Verdana"/>
        <w:b w:val="0"/>
        <w:bCs w:val="0"/>
        <w:i w:val="0"/>
        <w:iCs w:val="0"/>
        <w:strike w:val="0"/>
        <w:color w:val="000000"/>
        <w:sz w:val="20"/>
        <w:szCs w:val="20"/>
        <w:u w:val="none"/>
      </w:rPr>
    </w:lvl>
    <w:lvl w:ilvl="4" w:tplc="692AF8E2">
      <w:start w:val="1"/>
      <w:numFmt w:val="bullet"/>
      <w:lvlText w:val="○"/>
      <w:lvlJc w:val="left"/>
      <w:pPr>
        <w:tabs>
          <w:tab w:val="num" w:pos="0"/>
        </w:tabs>
        <w:ind w:left="3600" w:hanging="360"/>
      </w:pPr>
      <w:rPr>
        <w:rFonts w:ascii="Courier New" w:eastAsia="Courier New" w:hAnsi="Courier New" w:cs="Courier New"/>
        <w:b w:val="0"/>
        <w:bCs w:val="0"/>
        <w:i w:val="0"/>
        <w:iCs w:val="0"/>
        <w:strike w:val="0"/>
        <w:color w:val="000000"/>
        <w:sz w:val="20"/>
        <w:szCs w:val="20"/>
        <w:u w:val="none"/>
      </w:rPr>
    </w:lvl>
    <w:lvl w:ilvl="5" w:tplc="91364982">
      <w:start w:val="1"/>
      <w:numFmt w:val="bullet"/>
      <w:lvlText w:val="■"/>
      <w:lvlJc w:val="right"/>
      <w:pPr>
        <w:tabs>
          <w:tab w:val="num" w:pos="0"/>
        </w:tabs>
        <w:ind w:left="4320" w:hanging="180"/>
      </w:pPr>
      <w:rPr>
        <w:rFonts w:ascii="Verdana" w:eastAsia="Verdana" w:hAnsi="Verdana" w:cs="Verdana"/>
        <w:b w:val="0"/>
        <w:bCs w:val="0"/>
        <w:i w:val="0"/>
        <w:iCs w:val="0"/>
        <w:strike w:val="0"/>
        <w:color w:val="000000"/>
        <w:sz w:val="20"/>
        <w:szCs w:val="20"/>
        <w:u w:val="none"/>
      </w:rPr>
    </w:lvl>
    <w:lvl w:ilvl="6" w:tplc="7EFE714A">
      <w:start w:val="1"/>
      <w:numFmt w:val="bullet"/>
      <w:lvlText w:val="●"/>
      <w:lvlJc w:val="left"/>
      <w:pPr>
        <w:tabs>
          <w:tab w:val="num" w:pos="0"/>
        </w:tabs>
        <w:ind w:left="5040" w:hanging="360"/>
      </w:pPr>
      <w:rPr>
        <w:rFonts w:ascii="Verdana" w:eastAsia="Verdana" w:hAnsi="Verdana" w:cs="Verdana"/>
        <w:b w:val="0"/>
        <w:bCs w:val="0"/>
        <w:i w:val="0"/>
        <w:iCs w:val="0"/>
        <w:strike w:val="0"/>
        <w:color w:val="000000"/>
        <w:sz w:val="20"/>
        <w:szCs w:val="20"/>
        <w:u w:val="none"/>
      </w:rPr>
    </w:lvl>
    <w:lvl w:ilvl="7" w:tplc="7F36B174">
      <w:start w:val="1"/>
      <w:numFmt w:val="bullet"/>
      <w:lvlText w:val="○"/>
      <w:lvlJc w:val="left"/>
      <w:pPr>
        <w:tabs>
          <w:tab w:val="num" w:pos="0"/>
        </w:tabs>
        <w:ind w:left="5760" w:hanging="360"/>
      </w:pPr>
      <w:rPr>
        <w:rFonts w:ascii="Courier New" w:eastAsia="Courier New" w:hAnsi="Courier New" w:cs="Courier New"/>
        <w:b w:val="0"/>
        <w:bCs w:val="0"/>
        <w:i w:val="0"/>
        <w:iCs w:val="0"/>
        <w:strike w:val="0"/>
        <w:color w:val="000000"/>
        <w:sz w:val="20"/>
        <w:szCs w:val="20"/>
        <w:u w:val="none"/>
      </w:rPr>
    </w:lvl>
    <w:lvl w:ilvl="8" w:tplc="3E884468">
      <w:start w:val="1"/>
      <w:numFmt w:val="bullet"/>
      <w:lvlText w:val="■"/>
      <w:lvlJc w:val="right"/>
      <w:pPr>
        <w:tabs>
          <w:tab w:val="num" w:pos="0"/>
        </w:tabs>
        <w:ind w:left="6480" w:hanging="180"/>
      </w:pPr>
      <w:rPr>
        <w:rFonts w:ascii="Verdana" w:eastAsia="Verdana" w:hAnsi="Verdana" w:cs="Verdana"/>
        <w:b w:val="0"/>
        <w:bCs w:val="0"/>
        <w:i w:val="0"/>
        <w:iCs w:val="0"/>
        <w:strike w:val="0"/>
        <w:color w:val="000000"/>
        <w:sz w:val="20"/>
        <w:szCs w:val="20"/>
        <w:u w:val="none"/>
      </w:rPr>
    </w:lvl>
  </w:abstractNum>
  <w:abstractNum w:abstractNumId="2">
    <w:nsid w:val="00000003"/>
    <w:multiLevelType w:val="hybridMultilevel"/>
    <w:tmpl w:val="00000003"/>
    <w:lvl w:ilvl="0" w:tplc="5A3E4DF6">
      <w:start w:val="1"/>
      <w:numFmt w:val="bullet"/>
      <w:lvlText w:val="●"/>
      <w:lvlJc w:val="left"/>
      <w:pPr>
        <w:tabs>
          <w:tab w:val="num" w:pos="0"/>
        </w:tabs>
        <w:ind w:left="360" w:firstLine="0"/>
      </w:pPr>
      <w:rPr>
        <w:rFonts w:ascii="Verdana" w:eastAsia="Verdana" w:hAnsi="Verdana" w:cs="Verdana"/>
        <w:b w:val="0"/>
        <w:bCs w:val="0"/>
        <w:i w:val="0"/>
        <w:iCs w:val="0"/>
        <w:strike w:val="0"/>
        <w:color w:val="000000"/>
        <w:sz w:val="20"/>
        <w:szCs w:val="20"/>
        <w:u w:val="none"/>
      </w:rPr>
    </w:lvl>
    <w:lvl w:ilvl="1" w:tplc="2F24CE06">
      <w:start w:val="1"/>
      <w:numFmt w:val="bullet"/>
      <w:lvlText w:val="○"/>
      <w:lvlJc w:val="left"/>
      <w:pPr>
        <w:tabs>
          <w:tab w:val="num" w:pos="0"/>
        </w:tabs>
        <w:ind w:left="1080" w:firstLine="0"/>
      </w:pPr>
      <w:rPr>
        <w:rFonts w:ascii="Courier New" w:eastAsia="Courier New" w:hAnsi="Courier New" w:cs="Courier New"/>
        <w:b w:val="0"/>
        <w:bCs w:val="0"/>
        <w:i w:val="0"/>
        <w:iCs w:val="0"/>
        <w:strike w:val="0"/>
        <w:color w:val="000000"/>
        <w:sz w:val="20"/>
        <w:szCs w:val="20"/>
        <w:u w:val="none"/>
      </w:rPr>
    </w:lvl>
    <w:lvl w:ilvl="2" w:tplc="3992F0BE">
      <w:start w:val="1"/>
      <w:numFmt w:val="bullet"/>
      <w:lvlText w:val="■"/>
      <w:lvlJc w:val="right"/>
      <w:pPr>
        <w:tabs>
          <w:tab w:val="num" w:pos="0"/>
        </w:tabs>
        <w:ind w:left="1800" w:firstLine="180"/>
      </w:pPr>
      <w:rPr>
        <w:rFonts w:ascii="Verdana" w:eastAsia="Verdana" w:hAnsi="Verdana" w:cs="Verdana"/>
        <w:b w:val="0"/>
        <w:bCs w:val="0"/>
        <w:i w:val="0"/>
        <w:iCs w:val="0"/>
        <w:strike w:val="0"/>
        <w:color w:val="000000"/>
        <w:sz w:val="20"/>
        <w:szCs w:val="20"/>
        <w:u w:val="none"/>
      </w:rPr>
    </w:lvl>
    <w:lvl w:ilvl="3" w:tplc="6BAE5194">
      <w:start w:val="1"/>
      <w:numFmt w:val="bullet"/>
      <w:lvlText w:val="●"/>
      <w:lvlJc w:val="left"/>
      <w:pPr>
        <w:tabs>
          <w:tab w:val="num" w:pos="0"/>
        </w:tabs>
        <w:ind w:left="2520" w:firstLine="0"/>
      </w:pPr>
      <w:rPr>
        <w:rFonts w:ascii="Verdana" w:eastAsia="Verdana" w:hAnsi="Verdana" w:cs="Verdana"/>
        <w:b w:val="0"/>
        <w:bCs w:val="0"/>
        <w:i w:val="0"/>
        <w:iCs w:val="0"/>
        <w:strike w:val="0"/>
        <w:color w:val="000000"/>
        <w:sz w:val="20"/>
        <w:szCs w:val="20"/>
        <w:u w:val="none"/>
      </w:rPr>
    </w:lvl>
    <w:lvl w:ilvl="4" w:tplc="0E7ABC48">
      <w:start w:val="1"/>
      <w:numFmt w:val="bullet"/>
      <w:lvlText w:val="○"/>
      <w:lvlJc w:val="left"/>
      <w:pPr>
        <w:tabs>
          <w:tab w:val="num" w:pos="0"/>
        </w:tabs>
        <w:ind w:left="3240" w:firstLine="0"/>
      </w:pPr>
      <w:rPr>
        <w:rFonts w:ascii="Courier New" w:eastAsia="Courier New" w:hAnsi="Courier New" w:cs="Courier New"/>
        <w:b w:val="0"/>
        <w:bCs w:val="0"/>
        <w:i w:val="0"/>
        <w:iCs w:val="0"/>
        <w:strike w:val="0"/>
        <w:color w:val="000000"/>
        <w:sz w:val="20"/>
        <w:szCs w:val="20"/>
        <w:u w:val="none"/>
      </w:rPr>
    </w:lvl>
    <w:lvl w:ilvl="5" w:tplc="A3DE1A62">
      <w:start w:val="1"/>
      <w:numFmt w:val="bullet"/>
      <w:lvlText w:val="■"/>
      <w:lvlJc w:val="right"/>
      <w:pPr>
        <w:tabs>
          <w:tab w:val="num" w:pos="0"/>
        </w:tabs>
        <w:ind w:left="3960" w:firstLine="180"/>
      </w:pPr>
      <w:rPr>
        <w:rFonts w:ascii="Verdana" w:eastAsia="Verdana" w:hAnsi="Verdana" w:cs="Verdana"/>
        <w:b w:val="0"/>
        <w:bCs w:val="0"/>
        <w:i w:val="0"/>
        <w:iCs w:val="0"/>
        <w:strike w:val="0"/>
        <w:color w:val="000000"/>
        <w:sz w:val="20"/>
        <w:szCs w:val="20"/>
        <w:u w:val="none"/>
      </w:rPr>
    </w:lvl>
    <w:lvl w:ilvl="6" w:tplc="70725F50">
      <w:start w:val="1"/>
      <w:numFmt w:val="bullet"/>
      <w:lvlText w:val="●"/>
      <w:lvlJc w:val="left"/>
      <w:pPr>
        <w:tabs>
          <w:tab w:val="num" w:pos="0"/>
        </w:tabs>
        <w:ind w:left="4680" w:firstLine="0"/>
      </w:pPr>
      <w:rPr>
        <w:rFonts w:ascii="Verdana" w:eastAsia="Verdana" w:hAnsi="Verdana" w:cs="Verdana"/>
        <w:b w:val="0"/>
        <w:bCs w:val="0"/>
        <w:i w:val="0"/>
        <w:iCs w:val="0"/>
        <w:strike w:val="0"/>
        <w:color w:val="000000"/>
        <w:sz w:val="20"/>
        <w:szCs w:val="20"/>
        <w:u w:val="none"/>
      </w:rPr>
    </w:lvl>
    <w:lvl w:ilvl="7" w:tplc="1742B38E">
      <w:start w:val="1"/>
      <w:numFmt w:val="bullet"/>
      <w:lvlText w:val="○"/>
      <w:lvlJc w:val="left"/>
      <w:pPr>
        <w:tabs>
          <w:tab w:val="num" w:pos="0"/>
        </w:tabs>
        <w:ind w:left="5400" w:firstLine="0"/>
      </w:pPr>
      <w:rPr>
        <w:rFonts w:ascii="Courier New" w:eastAsia="Courier New" w:hAnsi="Courier New" w:cs="Courier New"/>
        <w:b w:val="0"/>
        <w:bCs w:val="0"/>
        <w:i w:val="0"/>
        <w:iCs w:val="0"/>
        <w:strike w:val="0"/>
        <w:color w:val="000000"/>
        <w:sz w:val="20"/>
        <w:szCs w:val="20"/>
        <w:u w:val="none"/>
      </w:rPr>
    </w:lvl>
    <w:lvl w:ilvl="8" w:tplc="F10CFA24">
      <w:start w:val="1"/>
      <w:numFmt w:val="bullet"/>
      <w:lvlText w:val="■"/>
      <w:lvlJc w:val="right"/>
      <w:pPr>
        <w:tabs>
          <w:tab w:val="num" w:pos="0"/>
        </w:tabs>
        <w:ind w:left="6120" w:firstLine="180"/>
      </w:pPr>
      <w:rPr>
        <w:rFonts w:ascii="Verdana" w:eastAsia="Verdana" w:hAnsi="Verdana" w:cs="Verdana"/>
        <w:b w:val="0"/>
        <w:bCs w:val="0"/>
        <w:i w:val="0"/>
        <w:iCs w:val="0"/>
        <w:strike w:val="0"/>
        <w:color w:val="000000"/>
        <w:sz w:val="20"/>
        <w:szCs w:val="20"/>
        <w:u w:val="none"/>
      </w:rPr>
    </w:lvl>
  </w:abstractNum>
  <w:abstractNum w:abstractNumId="3">
    <w:nsid w:val="10872DB1"/>
    <w:multiLevelType w:val="hybridMultilevel"/>
    <w:tmpl w:val="43FED84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nsid w:val="11453124"/>
    <w:multiLevelType w:val="hybridMultilevel"/>
    <w:tmpl w:val="B1C2FCCA"/>
    <w:lvl w:ilvl="0" w:tplc="FFFFFFFF">
      <w:numFmt w:val="bullet"/>
      <w:lvlText w:val="-"/>
      <w:lvlJc w:val="left"/>
      <w:pPr>
        <w:ind w:left="720" w:hanging="360"/>
      </w:pPr>
      <w:rPr>
        <w:rFonts w:ascii="Arial" w:eastAsia="Times New Roman" w:hAnsi="Arial" w:cs="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nsid w:val="25F14777"/>
    <w:multiLevelType w:val="hybridMultilevel"/>
    <w:tmpl w:val="9BCEAF32"/>
    <w:lvl w:ilvl="0" w:tplc="E99A3AE4">
      <w:start w:val="20"/>
      <w:numFmt w:val="decimal"/>
      <w:lvlText w:val="%1."/>
      <w:lvlJc w:val="left"/>
      <w:pPr>
        <w:ind w:left="705" w:hanging="360"/>
      </w:pPr>
      <w:rPr>
        <w:rFonts w:eastAsia="Times New Roman" w:hint="default"/>
      </w:rPr>
    </w:lvl>
    <w:lvl w:ilvl="1" w:tplc="240A0019" w:tentative="1">
      <w:start w:val="1"/>
      <w:numFmt w:val="lowerLetter"/>
      <w:lvlText w:val="%2."/>
      <w:lvlJc w:val="left"/>
      <w:pPr>
        <w:ind w:left="1425" w:hanging="360"/>
      </w:pPr>
    </w:lvl>
    <w:lvl w:ilvl="2" w:tplc="240A001B" w:tentative="1">
      <w:start w:val="1"/>
      <w:numFmt w:val="lowerRoman"/>
      <w:lvlText w:val="%3."/>
      <w:lvlJc w:val="right"/>
      <w:pPr>
        <w:ind w:left="2145" w:hanging="180"/>
      </w:pPr>
    </w:lvl>
    <w:lvl w:ilvl="3" w:tplc="240A000F" w:tentative="1">
      <w:start w:val="1"/>
      <w:numFmt w:val="decimal"/>
      <w:lvlText w:val="%4."/>
      <w:lvlJc w:val="left"/>
      <w:pPr>
        <w:ind w:left="2865" w:hanging="360"/>
      </w:pPr>
    </w:lvl>
    <w:lvl w:ilvl="4" w:tplc="240A0019" w:tentative="1">
      <w:start w:val="1"/>
      <w:numFmt w:val="lowerLetter"/>
      <w:lvlText w:val="%5."/>
      <w:lvlJc w:val="left"/>
      <w:pPr>
        <w:ind w:left="3585" w:hanging="360"/>
      </w:pPr>
    </w:lvl>
    <w:lvl w:ilvl="5" w:tplc="240A001B" w:tentative="1">
      <w:start w:val="1"/>
      <w:numFmt w:val="lowerRoman"/>
      <w:lvlText w:val="%6."/>
      <w:lvlJc w:val="right"/>
      <w:pPr>
        <w:ind w:left="4305" w:hanging="180"/>
      </w:pPr>
    </w:lvl>
    <w:lvl w:ilvl="6" w:tplc="240A000F" w:tentative="1">
      <w:start w:val="1"/>
      <w:numFmt w:val="decimal"/>
      <w:lvlText w:val="%7."/>
      <w:lvlJc w:val="left"/>
      <w:pPr>
        <w:ind w:left="5025" w:hanging="360"/>
      </w:pPr>
    </w:lvl>
    <w:lvl w:ilvl="7" w:tplc="240A0019" w:tentative="1">
      <w:start w:val="1"/>
      <w:numFmt w:val="lowerLetter"/>
      <w:lvlText w:val="%8."/>
      <w:lvlJc w:val="left"/>
      <w:pPr>
        <w:ind w:left="5745" w:hanging="360"/>
      </w:pPr>
    </w:lvl>
    <w:lvl w:ilvl="8" w:tplc="240A001B" w:tentative="1">
      <w:start w:val="1"/>
      <w:numFmt w:val="lowerRoman"/>
      <w:lvlText w:val="%9."/>
      <w:lvlJc w:val="right"/>
      <w:pPr>
        <w:ind w:left="6465" w:hanging="180"/>
      </w:pPr>
    </w:lvl>
  </w:abstractNum>
  <w:abstractNum w:abstractNumId="6">
    <w:nsid w:val="2A8912F3"/>
    <w:multiLevelType w:val="singleLevel"/>
    <w:tmpl w:val="0D5E5458"/>
    <w:lvl w:ilvl="0">
      <w:start w:val="1"/>
      <w:numFmt w:val="decimal"/>
      <w:lvlText w:val="%1."/>
      <w:lvlJc w:val="left"/>
      <w:pPr>
        <w:tabs>
          <w:tab w:val="num" w:pos="590"/>
        </w:tabs>
        <w:ind w:left="590" w:hanging="390"/>
      </w:pPr>
      <w:rPr>
        <w:b/>
        <w:bCs w:val="0"/>
      </w:rPr>
    </w:lvl>
  </w:abstractNum>
  <w:abstractNum w:abstractNumId="7">
    <w:nsid w:val="3395127B"/>
    <w:multiLevelType w:val="hybridMultilevel"/>
    <w:tmpl w:val="AA261E46"/>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nsid w:val="4318249D"/>
    <w:multiLevelType w:val="hybridMultilevel"/>
    <w:tmpl w:val="B6101B00"/>
    <w:lvl w:ilvl="0" w:tplc="0C0A0005">
      <w:start w:val="1"/>
      <w:numFmt w:val="bullet"/>
      <w:lvlText w:val=""/>
      <w:lvlJc w:val="left"/>
      <w:pPr>
        <w:tabs>
          <w:tab w:val="num" w:pos="360"/>
        </w:tabs>
        <w:ind w:left="360" w:hanging="360"/>
      </w:pPr>
      <w:rPr>
        <w:rFonts w:ascii="Wingdings" w:hAnsi="Wingdings" w:hint="default"/>
      </w:rPr>
    </w:lvl>
    <w:lvl w:ilvl="1" w:tplc="0C0A0003" w:tentative="1">
      <w:start w:val="1"/>
      <w:numFmt w:val="bullet"/>
      <w:lvlText w:val="o"/>
      <w:lvlJc w:val="left"/>
      <w:pPr>
        <w:tabs>
          <w:tab w:val="num" w:pos="1080"/>
        </w:tabs>
        <w:ind w:left="1080" w:hanging="360"/>
      </w:pPr>
      <w:rPr>
        <w:rFonts w:ascii="Courier New" w:hAnsi="Courier New" w:cs="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9">
    <w:nsid w:val="48CA324B"/>
    <w:multiLevelType w:val="hybridMultilevel"/>
    <w:tmpl w:val="62F6DB6E"/>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0">
    <w:nsid w:val="540D4381"/>
    <w:multiLevelType w:val="hybridMultilevel"/>
    <w:tmpl w:val="BC1E4ECC"/>
    <w:lvl w:ilvl="0" w:tplc="895C160A">
      <w:start w:val="2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nsid w:val="6B3C33C1"/>
    <w:multiLevelType w:val="hybridMultilevel"/>
    <w:tmpl w:val="BE1A9CC4"/>
    <w:lvl w:ilvl="0" w:tplc="240A000F">
      <w:start w:val="1"/>
      <w:numFmt w:val="decimal"/>
      <w:lvlText w:val="%1."/>
      <w:lvlJc w:val="left"/>
      <w:pPr>
        <w:ind w:left="720" w:hanging="360"/>
      </w:pPr>
      <w:rPr>
        <w:rFonts w:hint="default"/>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12">
    <w:nsid w:val="773B7129"/>
    <w:multiLevelType w:val="hybridMultilevel"/>
    <w:tmpl w:val="1A3E2130"/>
    <w:lvl w:ilvl="0" w:tplc="0C0A0005">
      <w:start w:val="1"/>
      <w:numFmt w:val="bullet"/>
      <w:lvlText w:val=""/>
      <w:lvlJc w:val="left"/>
      <w:pPr>
        <w:tabs>
          <w:tab w:val="num" w:pos="360"/>
        </w:tabs>
        <w:ind w:left="360" w:hanging="360"/>
      </w:pPr>
      <w:rPr>
        <w:rFonts w:ascii="Wingdings" w:hAnsi="Wingdings" w:hint="default"/>
      </w:rPr>
    </w:lvl>
    <w:lvl w:ilvl="1" w:tplc="0C0A0003" w:tentative="1">
      <w:start w:val="1"/>
      <w:numFmt w:val="bullet"/>
      <w:lvlText w:val="o"/>
      <w:lvlJc w:val="left"/>
      <w:pPr>
        <w:tabs>
          <w:tab w:val="num" w:pos="1080"/>
        </w:tabs>
        <w:ind w:left="1080" w:hanging="360"/>
      </w:pPr>
      <w:rPr>
        <w:rFonts w:ascii="Courier New" w:hAnsi="Courier New" w:cs="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13">
    <w:nsid w:val="786A5108"/>
    <w:multiLevelType w:val="hybridMultilevel"/>
    <w:tmpl w:val="A224B752"/>
    <w:lvl w:ilvl="0" w:tplc="0C0A0005">
      <w:start w:val="1"/>
      <w:numFmt w:val="bullet"/>
      <w:lvlText w:val=""/>
      <w:lvlJc w:val="left"/>
      <w:pPr>
        <w:tabs>
          <w:tab w:val="num" w:pos="360"/>
        </w:tabs>
        <w:ind w:left="360" w:hanging="360"/>
      </w:pPr>
      <w:rPr>
        <w:rFonts w:ascii="Wingdings" w:hAnsi="Wingdings" w:hint="default"/>
      </w:rPr>
    </w:lvl>
    <w:lvl w:ilvl="1" w:tplc="0C0A0003" w:tentative="1">
      <w:start w:val="1"/>
      <w:numFmt w:val="bullet"/>
      <w:lvlText w:val="o"/>
      <w:lvlJc w:val="left"/>
      <w:pPr>
        <w:tabs>
          <w:tab w:val="num" w:pos="1080"/>
        </w:tabs>
        <w:ind w:left="1080" w:hanging="360"/>
      </w:pPr>
      <w:rPr>
        <w:rFonts w:ascii="Courier New" w:hAnsi="Courier New" w:cs="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num w:numId="1">
    <w:abstractNumId w:val="11"/>
  </w:num>
  <w:num w:numId="2">
    <w:abstractNumId w:val="5"/>
  </w:num>
  <w:num w:numId="3">
    <w:abstractNumId w:val="10"/>
  </w:num>
  <w:num w:numId="4">
    <w:abstractNumId w:val="0"/>
  </w:num>
  <w:num w:numId="5">
    <w:abstractNumId w:val="1"/>
  </w:num>
  <w:num w:numId="6">
    <w:abstractNumId w:val="2"/>
  </w:num>
  <w:num w:numId="7">
    <w:abstractNumId w:val="9"/>
  </w:num>
  <w:num w:numId="8">
    <w:abstractNumId w:val="7"/>
  </w:num>
  <w:num w:numId="9">
    <w:abstractNumId w:val="3"/>
  </w:num>
  <w:num w:numId="10">
    <w:abstractNumId w:val="4"/>
  </w:num>
  <w:num w:numId="11">
    <w:abstractNumId w:val="6"/>
    <w:lvlOverride w:ilvl="0">
      <w:startOverride w:val="1"/>
    </w:lvlOverride>
  </w:num>
  <w:num w:numId="12">
    <w:abstractNumId w:val="13"/>
  </w:num>
  <w:num w:numId="13">
    <w:abstractNumId w:val="12"/>
  </w:num>
  <w:num w:numId="14">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502642"/>
    <w:rsid w:val="002619E1"/>
    <w:rsid w:val="00502642"/>
    <w:rsid w:val="008A7690"/>
    <w:rsid w:val="00F955C4"/>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2642"/>
    <w:pPr>
      <w:spacing w:after="0" w:line="240" w:lineRule="auto"/>
    </w:pPr>
    <w:rPr>
      <w:rFonts w:ascii="Times New Roman" w:eastAsia="Times New Roman" w:hAnsi="Times New Roman" w:cs="Times New Roman"/>
      <w:color w:val="000000"/>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502642"/>
    <w:pPr>
      <w:ind w:left="708"/>
    </w:pPr>
  </w:style>
  <w:style w:type="paragraph" w:styleId="Encabezado">
    <w:name w:val="header"/>
    <w:basedOn w:val="Normal"/>
    <w:link w:val="EncabezadoCar"/>
    <w:uiPriority w:val="99"/>
    <w:rsid w:val="00502642"/>
    <w:pPr>
      <w:tabs>
        <w:tab w:val="center" w:pos="4419"/>
        <w:tab w:val="right" w:pos="8838"/>
      </w:tabs>
    </w:pPr>
    <w:rPr>
      <w:rFonts w:eastAsia="Calibri"/>
      <w:sz w:val="20"/>
      <w:szCs w:val="20"/>
    </w:rPr>
  </w:style>
  <w:style w:type="character" w:customStyle="1" w:styleId="EncabezadoCar">
    <w:name w:val="Encabezado Car"/>
    <w:basedOn w:val="Fuentedeprrafopredeter"/>
    <w:link w:val="Encabezado"/>
    <w:uiPriority w:val="99"/>
    <w:rsid w:val="00502642"/>
    <w:rPr>
      <w:rFonts w:ascii="Times New Roman" w:eastAsia="Calibri" w:hAnsi="Times New Roman" w:cs="Times New Roman"/>
      <w:color w:val="000000"/>
      <w:sz w:val="20"/>
      <w:szCs w:val="20"/>
      <w:lang w:val="es-ES" w:eastAsia="es-ES"/>
    </w:rPr>
  </w:style>
  <w:style w:type="paragraph" w:styleId="Sinespaciado">
    <w:name w:val="No Spacing"/>
    <w:link w:val="SinespaciadoCar"/>
    <w:uiPriority w:val="1"/>
    <w:qFormat/>
    <w:rsid w:val="00502642"/>
    <w:pPr>
      <w:spacing w:after="0" w:line="240" w:lineRule="auto"/>
    </w:pPr>
    <w:rPr>
      <w:rFonts w:ascii="Calibri" w:eastAsia="Calibri" w:hAnsi="Calibri" w:cs="Times New Roman"/>
      <w:lang w:val="es-CO"/>
    </w:rPr>
  </w:style>
  <w:style w:type="character" w:customStyle="1" w:styleId="SinespaciadoCar">
    <w:name w:val="Sin espaciado Car"/>
    <w:link w:val="Sinespaciado"/>
    <w:uiPriority w:val="1"/>
    <w:locked/>
    <w:rsid w:val="00502642"/>
    <w:rPr>
      <w:rFonts w:ascii="Calibri" w:eastAsia="Calibri" w:hAnsi="Calibri" w:cs="Times New Roman"/>
      <w:lang w:val="es-CO"/>
    </w:rPr>
  </w:style>
  <w:style w:type="paragraph" w:styleId="Textodeglobo">
    <w:name w:val="Balloon Text"/>
    <w:basedOn w:val="Normal"/>
    <w:link w:val="TextodegloboCar"/>
    <w:uiPriority w:val="99"/>
    <w:semiHidden/>
    <w:unhideWhenUsed/>
    <w:rsid w:val="00502642"/>
    <w:rPr>
      <w:rFonts w:ascii="Tahoma" w:hAnsi="Tahoma" w:cs="Tahoma"/>
      <w:sz w:val="16"/>
      <w:szCs w:val="16"/>
    </w:rPr>
  </w:style>
  <w:style w:type="character" w:customStyle="1" w:styleId="TextodegloboCar">
    <w:name w:val="Texto de globo Car"/>
    <w:basedOn w:val="Fuentedeprrafopredeter"/>
    <w:link w:val="Textodeglobo"/>
    <w:uiPriority w:val="99"/>
    <w:semiHidden/>
    <w:rsid w:val="00502642"/>
    <w:rPr>
      <w:rFonts w:ascii="Tahoma" w:eastAsia="Times New Roman" w:hAnsi="Tahoma" w:cs="Tahoma"/>
      <w:color w:val="000000"/>
      <w:sz w:val="16"/>
      <w:szCs w:val="16"/>
      <w:lang w:val="es-ES" w:eastAsia="es-ES"/>
    </w:rPr>
  </w:style>
  <w:style w:type="paragraph" w:styleId="Piedepgina">
    <w:name w:val="footer"/>
    <w:basedOn w:val="Normal"/>
    <w:link w:val="PiedepginaCar"/>
    <w:uiPriority w:val="99"/>
    <w:unhideWhenUsed/>
    <w:rsid w:val="00502642"/>
    <w:pPr>
      <w:tabs>
        <w:tab w:val="center" w:pos="4252"/>
        <w:tab w:val="right" w:pos="8504"/>
      </w:tabs>
    </w:pPr>
  </w:style>
  <w:style w:type="character" w:customStyle="1" w:styleId="PiedepginaCar">
    <w:name w:val="Pie de página Car"/>
    <w:basedOn w:val="Fuentedeprrafopredeter"/>
    <w:link w:val="Piedepgina"/>
    <w:uiPriority w:val="99"/>
    <w:rsid w:val="00502642"/>
    <w:rPr>
      <w:rFonts w:ascii="Times New Roman" w:eastAsia="Times New Roman" w:hAnsi="Times New Roman" w:cs="Times New Roman"/>
      <w:color w:val="000000"/>
      <w:lang w:val="es-ES" w:eastAsia="es-ES"/>
    </w:rPr>
  </w:style>
  <w:style w:type="table" w:customStyle="1" w:styleId="Sombreadoclaro-nfasis1">
    <w:name w:val="Light Shading Accent 1"/>
    <w:basedOn w:val="Tablanormal"/>
    <w:uiPriority w:val="60"/>
    <w:rsid w:val="00502642"/>
    <w:pPr>
      <w:spacing w:after="0" w:line="240" w:lineRule="auto"/>
    </w:pPr>
    <w:rPr>
      <w:color w:val="365F91" w:themeColor="accent1" w:themeShade="BF"/>
      <w:lang w:val="es-ES"/>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Cuadrculamedia1-nfasis1">
    <w:name w:val="Medium Grid 1 Accent 1"/>
    <w:basedOn w:val="Tablanormal"/>
    <w:uiPriority w:val="67"/>
    <w:rsid w:val="00502642"/>
    <w:pPr>
      <w:spacing w:after="0" w:line="240" w:lineRule="auto"/>
    </w:pPr>
    <w:rPr>
      <w:lang w:val="es-ES"/>
    </w:r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uadrculamedia3-nfasis1">
    <w:name w:val="Medium Grid 3 Accent 1"/>
    <w:basedOn w:val="Tablanormal"/>
    <w:uiPriority w:val="69"/>
    <w:rsid w:val="00502642"/>
    <w:pPr>
      <w:spacing w:after="0" w:line="240" w:lineRule="auto"/>
    </w:pPr>
    <w:rPr>
      <w:lang w:val="es-ES"/>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Sombreadovistoso-nfasis4">
    <w:name w:val="Colorful Shading Accent 4"/>
    <w:basedOn w:val="Tablanormal"/>
    <w:uiPriority w:val="71"/>
    <w:rsid w:val="00502642"/>
    <w:pPr>
      <w:spacing w:after="0" w:line="240" w:lineRule="auto"/>
    </w:pPr>
    <w:rPr>
      <w:color w:val="000000" w:themeColor="text1"/>
      <w:lang w:val="es-ES"/>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Tablaconcuadrcula">
    <w:name w:val="Table Grid"/>
    <w:basedOn w:val="Tablanormal"/>
    <w:uiPriority w:val="59"/>
    <w:rsid w:val="00502642"/>
    <w:pPr>
      <w:spacing w:after="0" w:line="240" w:lineRule="auto"/>
    </w:pPr>
    <w:rPr>
      <w:lang w:val="es-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istaclara-nfasis1">
    <w:name w:val="Light List Accent 1"/>
    <w:basedOn w:val="Tablanormal"/>
    <w:uiPriority w:val="61"/>
    <w:rsid w:val="00502642"/>
    <w:pPr>
      <w:spacing w:after="0" w:line="240" w:lineRule="auto"/>
    </w:pPr>
    <w:rPr>
      <w:lang w:val="es-ES"/>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customStyle="1" w:styleId="Listaclara">
    <w:name w:val="Light List"/>
    <w:basedOn w:val="Tablanormal"/>
    <w:uiPriority w:val="61"/>
    <w:rsid w:val="00502642"/>
    <w:pPr>
      <w:spacing w:after="0" w:line="240" w:lineRule="auto"/>
    </w:pPr>
    <w:rPr>
      <w:lang w:val="es-ES"/>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Sombreadomedio1-nfasis1">
    <w:name w:val="Medium Shading 1 Accent 1"/>
    <w:basedOn w:val="Tablanormal"/>
    <w:uiPriority w:val="63"/>
    <w:rsid w:val="00502642"/>
    <w:pPr>
      <w:spacing w:after="0" w:line="240" w:lineRule="auto"/>
    </w:pPr>
    <w:rPr>
      <w:lang w:val="es-ES"/>
    </w:r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Listamedia2-nfasis1">
    <w:name w:val="Medium List 2 Accent 1"/>
    <w:basedOn w:val="Tablanormal"/>
    <w:uiPriority w:val="66"/>
    <w:rsid w:val="00502642"/>
    <w:pPr>
      <w:spacing w:after="0" w:line="240" w:lineRule="auto"/>
    </w:pPr>
    <w:rPr>
      <w:rFonts w:asciiTheme="majorHAnsi" w:eastAsiaTheme="majorEastAsia" w:hAnsiTheme="majorHAnsi" w:cstheme="majorBidi"/>
      <w:color w:val="000000" w:themeColor="text1"/>
      <w:lang w:val="es-ES"/>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paragraph" w:customStyle="1" w:styleId="negronormal">
    <w:name w:val="negronormal"/>
    <w:basedOn w:val="Normal"/>
    <w:rsid w:val="00502642"/>
    <w:pPr>
      <w:spacing w:before="100" w:beforeAutospacing="1" w:after="100" w:afterAutospacing="1"/>
    </w:pPr>
    <w:rPr>
      <w:rFonts w:ascii="Verdana" w:hAnsi="Verdana"/>
      <w:sz w:val="20"/>
      <w:szCs w:val="20"/>
    </w:rPr>
  </w:style>
  <w:style w:type="paragraph" w:styleId="NormalWeb">
    <w:name w:val="Normal (Web)"/>
    <w:basedOn w:val="Normal"/>
    <w:rsid w:val="00502642"/>
    <w:pPr>
      <w:spacing w:before="100" w:beforeAutospacing="1" w:after="100" w:afterAutospacing="1"/>
    </w:pPr>
    <w:rPr>
      <w:color w:val="auto"/>
      <w:sz w:val="24"/>
      <w:szCs w:val="24"/>
    </w:rPr>
  </w:style>
  <w:style w:type="character" w:customStyle="1" w:styleId="negronormal1">
    <w:name w:val="negronormal1"/>
    <w:basedOn w:val="Fuentedeprrafopredeter"/>
    <w:rsid w:val="00502642"/>
    <w:rPr>
      <w:rFonts w:ascii="Verdana" w:hAnsi="Verdana" w:hint="default"/>
      <w:color w:val="000000"/>
      <w:sz w:val="20"/>
      <w:szCs w:val="20"/>
    </w:rPr>
  </w:style>
  <w:style w:type="character" w:styleId="Textoennegrita">
    <w:name w:val="Strong"/>
    <w:basedOn w:val="Fuentedeprrafopredeter"/>
    <w:qFormat/>
    <w:rsid w:val="00502642"/>
    <w:rPr>
      <w:b/>
      <w:bCs/>
    </w:rPr>
  </w:style>
  <w:style w:type="character" w:styleId="Hipervnculo">
    <w:name w:val="Hyperlink"/>
    <w:basedOn w:val="Fuentedeprrafopredeter"/>
    <w:uiPriority w:val="99"/>
    <w:rsid w:val="00502642"/>
    <w:rPr>
      <w:color w:val="990000"/>
      <w:u w:val="single"/>
    </w:rPr>
  </w:style>
  <w:style w:type="character" w:styleId="Nmerodepgina">
    <w:name w:val="page number"/>
    <w:basedOn w:val="Fuentedeprrafopredeter"/>
    <w:uiPriority w:val="99"/>
    <w:unhideWhenUsed/>
    <w:rsid w:val="00502642"/>
    <w:rPr>
      <w:rFonts w:eastAsiaTheme="minorEastAsia" w:cstheme="minorBidi"/>
      <w:bCs w:val="0"/>
      <w:iCs w:val="0"/>
      <w:szCs w:val="22"/>
      <w:lang w:val="es-ES"/>
    </w:rPr>
  </w:style>
  <w:style w:type="character" w:customStyle="1" w:styleId="TextocomentarioCar">
    <w:name w:val="Texto comentario Car"/>
    <w:basedOn w:val="Fuentedeprrafopredeter"/>
    <w:link w:val="Textocomentario"/>
    <w:uiPriority w:val="99"/>
    <w:semiHidden/>
    <w:rsid w:val="00502642"/>
    <w:rPr>
      <w:rFonts w:eastAsiaTheme="minorEastAsia"/>
      <w:sz w:val="20"/>
      <w:szCs w:val="20"/>
      <w:lang w:val="es-CO" w:eastAsia="es-CO"/>
    </w:rPr>
  </w:style>
  <w:style w:type="paragraph" w:styleId="Textocomentario">
    <w:name w:val="annotation text"/>
    <w:basedOn w:val="Normal"/>
    <w:link w:val="TextocomentarioCar"/>
    <w:uiPriority w:val="99"/>
    <w:semiHidden/>
    <w:unhideWhenUsed/>
    <w:rsid w:val="00502642"/>
    <w:pPr>
      <w:spacing w:after="200"/>
    </w:pPr>
    <w:rPr>
      <w:rFonts w:asciiTheme="minorHAnsi" w:eastAsiaTheme="minorEastAsia" w:hAnsiTheme="minorHAnsi" w:cstheme="minorBidi"/>
      <w:color w:val="auto"/>
      <w:sz w:val="20"/>
      <w:szCs w:val="20"/>
      <w:lang w:val="es-CO" w:eastAsia="es-CO"/>
    </w:rPr>
  </w:style>
  <w:style w:type="character" w:customStyle="1" w:styleId="TextocomentarioCar1">
    <w:name w:val="Texto comentario Car1"/>
    <w:basedOn w:val="Fuentedeprrafopredeter"/>
    <w:link w:val="Textocomentario"/>
    <w:uiPriority w:val="99"/>
    <w:semiHidden/>
    <w:rsid w:val="00502642"/>
    <w:rPr>
      <w:rFonts w:ascii="Times New Roman" w:eastAsia="Times New Roman" w:hAnsi="Times New Roman" w:cs="Times New Roman"/>
      <w:color w:val="000000"/>
      <w:sz w:val="20"/>
      <w:szCs w:val="20"/>
      <w:lang w:val="es-ES" w:eastAsia="es-ES"/>
    </w:rPr>
  </w:style>
  <w:style w:type="character" w:customStyle="1" w:styleId="AsuntodelcomentarioCar">
    <w:name w:val="Asunto del comentario Car"/>
    <w:basedOn w:val="TextocomentarioCar"/>
    <w:link w:val="Asuntodelcomentario"/>
    <w:uiPriority w:val="99"/>
    <w:semiHidden/>
    <w:rsid w:val="00502642"/>
    <w:rPr>
      <w:b/>
      <w:bCs/>
    </w:rPr>
  </w:style>
  <w:style w:type="paragraph" w:styleId="Asuntodelcomentario">
    <w:name w:val="annotation subject"/>
    <w:basedOn w:val="Textocomentario"/>
    <w:next w:val="Textocomentario"/>
    <w:link w:val="AsuntodelcomentarioCar"/>
    <w:uiPriority w:val="99"/>
    <w:semiHidden/>
    <w:unhideWhenUsed/>
    <w:rsid w:val="00502642"/>
    <w:rPr>
      <w:b/>
      <w:bCs/>
    </w:rPr>
  </w:style>
  <w:style w:type="character" w:customStyle="1" w:styleId="AsuntodelcomentarioCar1">
    <w:name w:val="Asunto del comentario Car1"/>
    <w:basedOn w:val="TextocomentarioCar1"/>
    <w:link w:val="Asuntodelcomentario"/>
    <w:uiPriority w:val="99"/>
    <w:semiHidden/>
    <w:rsid w:val="00502642"/>
    <w:rPr>
      <w:b/>
      <w:bCs/>
    </w:rPr>
  </w:style>
  <w:style w:type="character" w:customStyle="1" w:styleId="TextonotapieCar">
    <w:name w:val="Texto nota pie Car"/>
    <w:basedOn w:val="Fuentedeprrafopredeter"/>
    <w:link w:val="Textonotapie"/>
    <w:semiHidden/>
    <w:rsid w:val="00502642"/>
    <w:rPr>
      <w:rFonts w:ascii="Times New Roman" w:eastAsia="Times New Roman" w:hAnsi="Times New Roman" w:cs="Times New Roman"/>
      <w:sz w:val="20"/>
      <w:szCs w:val="20"/>
      <w:lang w:eastAsia="es-ES"/>
    </w:rPr>
  </w:style>
  <w:style w:type="paragraph" w:styleId="Textonotapie">
    <w:name w:val="footnote text"/>
    <w:basedOn w:val="Normal"/>
    <w:link w:val="TextonotapieCar"/>
    <w:semiHidden/>
    <w:unhideWhenUsed/>
    <w:rsid w:val="00502642"/>
    <w:rPr>
      <w:color w:val="auto"/>
      <w:sz w:val="20"/>
      <w:szCs w:val="20"/>
      <w:lang w:val="es-MX"/>
    </w:rPr>
  </w:style>
  <w:style w:type="character" w:customStyle="1" w:styleId="TextonotapieCar1">
    <w:name w:val="Texto nota pie Car1"/>
    <w:basedOn w:val="Fuentedeprrafopredeter"/>
    <w:link w:val="Textonotapie"/>
    <w:uiPriority w:val="99"/>
    <w:semiHidden/>
    <w:rsid w:val="00502642"/>
    <w:rPr>
      <w:rFonts w:ascii="Times New Roman" w:eastAsia="Times New Roman" w:hAnsi="Times New Roman" w:cs="Times New Roman"/>
      <w:color w:val="000000"/>
      <w:sz w:val="20"/>
      <w:szCs w:val="20"/>
      <w:lang w:val="es-ES" w:eastAsia="es-ES"/>
    </w:rPr>
  </w:style>
  <w:style w:type="table" w:styleId="Listavistosa-nfasis5">
    <w:name w:val="Colorful List Accent 5"/>
    <w:basedOn w:val="Tablanormal"/>
    <w:uiPriority w:val="72"/>
    <w:rsid w:val="00502642"/>
    <w:pPr>
      <w:spacing w:after="0" w:line="240" w:lineRule="auto"/>
    </w:pPr>
    <w:rPr>
      <w:rFonts w:eastAsiaTheme="minorEastAsia"/>
      <w:color w:val="000000" w:themeColor="text1"/>
      <w:lang w:val="es-ES" w:eastAsia="es-ES"/>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character" w:styleId="Refdenotaalpie">
    <w:name w:val="footnote reference"/>
    <w:basedOn w:val="Fuentedeprrafopredeter"/>
    <w:semiHidden/>
    <w:unhideWhenUsed/>
    <w:rsid w:val="00502642"/>
    <w:rPr>
      <w:vertAlign w:val="superscript"/>
    </w:rPr>
  </w:style>
  <w:style w:type="paragraph" w:styleId="Ttulo">
    <w:name w:val="Title"/>
    <w:basedOn w:val="Normal"/>
    <w:next w:val="Normal"/>
    <w:link w:val="TtuloCar"/>
    <w:qFormat/>
    <w:rsid w:val="00F955C4"/>
    <w:pPr>
      <w:pBdr>
        <w:bottom w:val="single" w:sz="8" w:space="4" w:color="4F81BD"/>
      </w:pBdr>
      <w:spacing w:after="300"/>
      <w:contextualSpacing/>
    </w:pPr>
    <w:rPr>
      <w:rFonts w:ascii="Cambria" w:hAnsi="Cambria"/>
      <w:color w:val="17365D"/>
      <w:spacing w:val="5"/>
      <w:kern w:val="28"/>
      <w:sz w:val="52"/>
      <w:szCs w:val="52"/>
      <w:lang/>
    </w:rPr>
  </w:style>
  <w:style w:type="character" w:customStyle="1" w:styleId="TtuloCar">
    <w:name w:val="Título Car"/>
    <w:basedOn w:val="Fuentedeprrafopredeter"/>
    <w:link w:val="Ttulo"/>
    <w:rsid w:val="00F955C4"/>
    <w:rPr>
      <w:rFonts w:ascii="Cambria" w:eastAsia="Times New Roman" w:hAnsi="Cambria" w:cs="Times New Roman"/>
      <w:color w:val="17365D"/>
      <w:spacing w:val="5"/>
      <w:kern w:val="28"/>
      <w:sz w:val="52"/>
      <w:szCs w:val="52"/>
      <w:lang/>
    </w:rPr>
  </w:style>
  <w:style w:type="paragraph" w:styleId="Subttulo">
    <w:name w:val="Subtitle"/>
    <w:basedOn w:val="Normal"/>
    <w:next w:val="Normal"/>
    <w:link w:val="SubttuloCar"/>
    <w:uiPriority w:val="11"/>
    <w:qFormat/>
    <w:rsid w:val="00F955C4"/>
    <w:pPr>
      <w:numPr>
        <w:ilvl w:val="1"/>
      </w:numPr>
      <w:spacing w:after="200" w:line="276" w:lineRule="auto"/>
    </w:pPr>
    <w:rPr>
      <w:rFonts w:ascii="Cambria" w:hAnsi="Cambria"/>
      <w:i/>
      <w:iCs/>
      <w:color w:val="4F81BD"/>
      <w:spacing w:val="15"/>
      <w:sz w:val="24"/>
      <w:szCs w:val="24"/>
      <w:lang/>
    </w:rPr>
  </w:style>
  <w:style w:type="character" w:customStyle="1" w:styleId="SubttuloCar">
    <w:name w:val="Subtítulo Car"/>
    <w:basedOn w:val="Fuentedeprrafopredeter"/>
    <w:link w:val="Subttulo"/>
    <w:uiPriority w:val="11"/>
    <w:rsid w:val="00F955C4"/>
    <w:rPr>
      <w:rFonts w:ascii="Cambria" w:eastAsia="Times New Roman" w:hAnsi="Cambria" w:cs="Times New Roman"/>
      <w:i/>
      <w:iCs/>
      <w:color w:val="4F81BD"/>
      <w:spacing w:val="15"/>
      <w:sz w:val="24"/>
      <w:szCs w:val="24"/>
      <w:lang/>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24</Pages>
  <Words>5560</Words>
  <Characters>30585</Characters>
  <Application>Microsoft Office Word</Application>
  <DocSecurity>0</DocSecurity>
  <Lines>254</Lines>
  <Paragraphs>72</Paragraphs>
  <ScaleCrop>false</ScaleCrop>
  <Company/>
  <LinksUpToDate>false</LinksUpToDate>
  <CharactersWithSpaces>36073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Carolina</dc:creator>
  <cp:lastModifiedBy>Carolina</cp:lastModifiedBy>
  <cp:revision>2</cp:revision>
  <dcterms:created xsi:type="dcterms:W3CDTF">2012-06-03T23:37:00Z</dcterms:created>
  <dcterms:modified xsi:type="dcterms:W3CDTF">2012-06-03T23:44:00Z</dcterms:modified>
</cp:coreProperties>
</file>