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296" w:rsidRDefault="00C16296" w:rsidP="00092D09">
      <w:pPr>
        <w:tabs>
          <w:tab w:val="left" w:pos="281"/>
          <w:tab w:val="center" w:pos="6502"/>
        </w:tabs>
        <w:rPr>
          <w:rFonts w:ascii="Arial" w:hAnsi="Arial" w:cs="Arial"/>
          <w:b/>
          <w:color w:val="auto"/>
        </w:rPr>
      </w:pPr>
      <w:r>
        <w:rPr>
          <w:rFonts w:ascii="Arial" w:hAnsi="Arial" w:cs="Arial"/>
          <w:b/>
          <w:noProof/>
          <w:color w:val="auto"/>
          <w:lang w:val="es-MX" w:eastAsia="es-MX"/>
        </w:rPr>
        <w:pict>
          <v:rect id="Rectángulo 48" o:spid="_x0000_s1029" style="position:absolute;margin-left:596.75pt;margin-top:-82.4pt;width:214.75pt;height:666.15pt;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" fillcolor="#4e6128" stroked="f" strokeweight="2pt">
            <v:path arrowok="t"/>
            <v:textbox style="mso-next-textbox:#Rectángulo 48" inset="14.4pt,,14.4pt">
              <w:txbxContent>
                <w:p w:rsidR="00C16296" w:rsidRDefault="00C16296" w:rsidP="00C16296">
                  <w:pPr>
                    <w:pStyle w:val="Subttulo"/>
                    <w:rPr>
                      <w:color w:val="FFFFFF"/>
                      <w:sz w:val="36"/>
                      <w:szCs w:val="36"/>
                      <w:lang w:val="es-MX"/>
                    </w:rPr>
                  </w:pPr>
                </w:p>
                <w:p w:rsidR="00C16296" w:rsidRDefault="00C16296" w:rsidP="00C16296">
                  <w:pPr>
                    <w:pStyle w:val="Subttulo"/>
                    <w:rPr>
                      <w:color w:val="FFFFFF"/>
                      <w:sz w:val="36"/>
                      <w:szCs w:val="36"/>
                      <w:lang w:val="es-MX"/>
                    </w:rPr>
                  </w:pPr>
                </w:p>
                <w:p w:rsidR="00C16296" w:rsidRDefault="00C16296" w:rsidP="00C16296">
                  <w:pPr>
                    <w:pStyle w:val="Subttulo"/>
                    <w:rPr>
                      <w:color w:val="FFFFFF"/>
                      <w:sz w:val="36"/>
                      <w:szCs w:val="36"/>
                      <w:lang w:val="es-MX"/>
                    </w:rPr>
                  </w:pPr>
                </w:p>
                <w:p w:rsidR="00C16296" w:rsidRDefault="00C16296" w:rsidP="00C16296">
                  <w:pPr>
                    <w:pStyle w:val="Subttulo"/>
                    <w:rPr>
                      <w:color w:val="FFFFFF"/>
                      <w:sz w:val="36"/>
                      <w:szCs w:val="36"/>
                      <w:lang w:val="es-MX"/>
                    </w:rPr>
                  </w:pPr>
                </w:p>
                <w:p w:rsidR="00C16296" w:rsidRPr="00987BCA" w:rsidRDefault="00C16296" w:rsidP="00C16296">
                  <w:pPr>
                    <w:pStyle w:val="Subttulo"/>
                    <w:rPr>
                      <w:color w:val="FFFFFF"/>
                      <w:sz w:val="36"/>
                      <w:szCs w:val="36"/>
                    </w:rPr>
                  </w:pPr>
                  <w:r w:rsidRPr="00987BCA">
                    <w:rPr>
                      <w:color w:val="FFFFFF"/>
                      <w:sz w:val="36"/>
                      <w:szCs w:val="36"/>
                    </w:rPr>
                    <w:t>INSTITUCION EDUCATIVA CASD JOSÉ MARÍA ESPINOSA PRIETO</w:t>
                  </w:r>
                </w:p>
              </w:txbxContent>
            </v:textbox>
            <w10:wrap anchorx="page" anchory="page"/>
          </v:rect>
        </w:pict>
      </w:r>
      <w:r>
        <w:rPr>
          <w:rFonts w:ascii="Arial" w:hAnsi="Arial" w:cs="Arial"/>
          <w:b/>
          <w:noProof/>
          <w:color w:val="auto"/>
          <w:lang w:val="es-MX" w:eastAsia="es-MX"/>
        </w:rPr>
        <w:pict>
          <v:rect id="Rectángulo 47" o:spid="_x0000_s1027" style="position:absolute;margin-left:15.85pt;margin-top:12.25pt;width:844.45pt;height:759.85pt;z-index:251658240;visibility:visible;mso-width-percent:690;mso-height-percent:960;mso-position-horizontal-relative:page;mso-position-vertical-relative:page;mso-width-percent:690;mso-height-percent:96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" fillcolor="#76923c" stroked="f" strokeweight="2pt">
            <v:path arrowok="t"/>
            <v:textbox style="mso-next-textbox:#Rectángulo 47" inset="21.6pt,1in,21.6pt">
              <w:txbxContent>
                <w:p w:rsidR="00C16296" w:rsidRPr="00485F53" w:rsidRDefault="00C16296" w:rsidP="00C16296">
                  <w:pPr>
                    <w:pStyle w:val="Ttulo"/>
                    <w:pBdr>
                      <w:bottom w:val="none" w:sz="0" w:space="0" w:color="auto"/>
                    </w:pBdr>
                    <w:jc w:val="right"/>
                    <w:rPr>
                      <w:caps/>
                      <w:color w:val="FFFFFF"/>
                      <w:sz w:val="72"/>
                      <w:szCs w:val="72"/>
                      <w:lang w:val="es-CO"/>
                    </w:rPr>
                  </w:pPr>
                  <w:r w:rsidRPr="008F120E">
                    <w:rPr>
                      <w:caps/>
                      <w:color w:val="FFFFFF"/>
                      <w:sz w:val="72"/>
                      <w:szCs w:val="72"/>
                    </w:rPr>
                    <w:t>plan de estudio</w:t>
                  </w:r>
                  <w:r>
                    <w:rPr>
                      <w:caps/>
                      <w:color w:val="FFFFFF"/>
                      <w:sz w:val="72"/>
                      <w:szCs w:val="72"/>
                    </w:rPr>
                    <w:t xml:space="preserve"> de </w:t>
                  </w:r>
                  <w:r>
                    <w:rPr>
                      <w:caps/>
                      <w:color w:val="FFFFFF"/>
                      <w:sz w:val="72"/>
                      <w:szCs w:val="72"/>
                      <w:lang w:val="es-CO"/>
                    </w:rPr>
                    <w:t>EDUCACIÓN ARTÍSTICA</w:t>
                  </w:r>
                  <w:r>
                    <w:rPr>
                      <w:caps/>
                      <w:color w:val="FFFFFF"/>
                      <w:sz w:val="72"/>
                      <w:szCs w:val="72"/>
                    </w:rPr>
                    <w:t xml:space="preserve">    ciclo </w:t>
                  </w:r>
                  <w:r>
                    <w:rPr>
                      <w:caps/>
                      <w:color w:val="FFFFFF"/>
                      <w:sz w:val="72"/>
                      <w:szCs w:val="72"/>
                      <w:lang w:val="es-CO"/>
                    </w:rPr>
                    <w:t>1</w:t>
                  </w:r>
                </w:p>
                <w:p w:rsidR="00C16296" w:rsidRPr="008F120E" w:rsidRDefault="00C16296" w:rsidP="00C16296">
                  <w:pPr>
                    <w:spacing w:before="240"/>
                    <w:ind w:left="720"/>
                    <w:jc w:val="right"/>
                    <w:rPr>
                      <w:color w:val="FFFFFF"/>
                    </w:rPr>
                  </w:pPr>
                </w:p>
                <w:p w:rsidR="00C16296" w:rsidRPr="00987BCA" w:rsidRDefault="00C16296" w:rsidP="00C16296">
                  <w:pPr>
                    <w:spacing w:before="240"/>
                    <w:ind w:left="1008"/>
                    <w:jc w:val="right"/>
                    <w:rPr>
                      <w:rFonts w:ascii="Britannic Bold" w:hAnsi="Britannic Bold"/>
                      <w:color w:val="FFFFFF"/>
                      <w:sz w:val="48"/>
                      <w:szCs w:val="48"/>
                    </w:rPr>
                  </w:pPr>
                  <w:r w:rsidRPr="00987BCA">
                    <w:rPr>
                      <w:rFonts w:ascii="Britannic Bold" w:hAnsi="Britannic Bold"/>
                      <w:color w:val="FFFFFF"/>
                      <w:sz w:val="48"/>
                      <w:szCs w:val="48"/>
                    </w:rPr>
                    <w:t xml:space="preserve">DOCENTE: </w:t>
                  </w:r>
                  <w:r>
                    <w:rPr>
                      <w:rFonts w:ascii="Britannic Bold" w:hAnsi="Britannic Bold"/>
                      <w:color w:val="FFFFFF"/>
                      <w:sz w:val="48"/>
                      <w:szCs w:val="48"/>
                    </w:rPr>
                    <w:t>ELISABETH ROLDÁN CÁRDENAS</w:t>
                  </w:r>
                </w:p>
              </w:txbxContent>
            </v:textbox>
            <w10:wrap anchorx="page" anchory="page"/>
          </v:rect>
        </w:pict>
      </w: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C16296" w:rsidRDefault="00C16296" w:rsidP="00092D09">
      <w:pPr>
        <w:tabs>
          <w:tab w:val="left" w:pos="281"/>
          <w:tab w:val="center" w:pos="6502"/>
        </w:tabs>
        <w:rPr>
          <w:rFonts w:ascii="Arial" w:hAnsi="Arial" w:cs="Arial"/>
          <w:b/>
          <w:color w:val="auto"/>
        </w:rPr>
      </w:pPr>
    </w:p>
    <w:p w:rsidR="006F25BE" w:rsidRDefault="006F25BE" w:rsidP="00092D09">
      <w:pPr>
        <w:tabs>
          <w:tab w:val="left" w:pos="281"/>
          <w:tab w:val="center" w:pos="6502"/>
        </w:tabs>
        <w:rPr>
          <w:rFonts w:ascii="Arial" w:hAnsi="Arial" w:cs="Arial"/>
          <w:b/>
          <w:color w:val="auto"/>
          <w:sz w:val="28"/>
          <w:szCs w:val="28"/>
        </w:rPr>
      </w:pPr>
      <w:r w:rsidRPr="00092D09">
        <w:rPr>
          <w:rFonts w:ascii="Arial" w:hAnsi="Arial" w:cs="Arial"/>
          <w:b/>
          <w:color w:val="auto"/>
        </w:rPr>
        <w:lastRenderedPageBreak/>
        <w:t xml:space="preserve"> </w:t>
      </w:r>
      <w:r w:rsidRPr="00D54086">
        <w:rPr>
          <w:rFonts w:ascii="Arial" w:hAnsi="Arial" w:cs="Arial"/>
          <w:b/>
          <w:color w:val="auto"/>
          <w:sz w:val="28"/>
          <w:szCs w:val="28"/>
        </w:rPr>
        <w:t xml:space="preserve">Artística </w:t>
      </w:r>
      <w:r w:rsidR="00092D09" w:rsidRPr="00D54086">
        <w:rPr>
          <w:rFonts w:ascii="Arial" w:hAnsi="Arial" w:cs="Arial"/>
          <w:b/>
          <w:color w:val="auto"/>
          <w:sz w:val="28"/>
          <w:szCs w:val="28"/>
        </w:rPr>
        <w:t>cicl</w:t>
      </w:r>
      <w:r w:rsidR="00D54086" w:rsidRPr="00D54086">
        <w:rPr>
          <w:rFonts w:ascii="Arial" w:hAnsi="Arial" w:cs="Arial"/>
          <w:b/>
          <w:color w:val="auto"/>
          <w:sz w:val="28"/>
          <w:szCs w:val="28"/>
        </w:rPr>
        <w:t>o1</w:t>
      </w:r>
    </w:p>
    <w:tbl>
      <w:tblPr>
        <w:tblStyle w:val="Tablaconcuadrcula"/>
        <w:tblW w:w="0" w:type="auto"/>
        <w:tblLook w:val="04A0"/>
      </w:tblPr>
      <w:tblGrid>
        <w:gridCol w:w="3240"/>
        <w:gridCol w:w="3240"/>
        <w:gridCol w:w="3241"/>
        <w:gridCol w:w="3241"/>
      </w:tblGrid>
      <w:tr w:rsidR="00D54086" w:rsidRPr="00D54086" w:rsidTr="00A13B99">
        <w:trPr>
          <w:trHeight w:val="263"/>
        </w:trPr>
        <w:tc>
          <w:tcPr>
            <w:tcW w:w="3240" w:type="dxa"/>
          </w:tcPr>
          <w:p w:rsidR="00D54086" w:rsidRPr="00D54086" w:rsidRDefault="00D54086" w:rsidP="00A13B99">
            <w:pPr>
              <w:rPr>
                <w:rFonts w:ascii="Arial" w:hAnsi="Arial" w:cs="Arial"/>
              </w:rPr>
            </w:pPr>
            <w:r w:rsidRPr="00D54086">
              <w:rPr>
                <w:rFonts w:ascii="Arial" w:hAnsi="Arial" w:cs="Arial"/>
              </w:rPr>
              <w:t xml:space="preserve">NOMBRE </w:t>
            </w:r>
          </w:p>
        </w:tc>
        <w:tc>
          <w:tcPr>
            <w:tcW w:w="3240" w:type="dxa"/>
          </w:tcPr>
          <w:p w:rsidR="00D54086" w:rsidRPr="00D54086" w:rsidRDefault="00D54086" w:rsidP="00A13B99">
            <w:pPr>
              <w:rPr>
                <w:rFonts w:ascii="Arial" w:hAnsi="Arial" w:cs="Arial"/>
              </w:rPr>
            </w:pPr>
            <w:r w:rsidRPr="00D54086">
              <w:rPr>
                <w:rFonts w:ascii="Arial" w:hAnsi="Arial" w:cs="Arial"/>
              </w:rPr>
              <w:t>INSTITUCIÓN EDUCATIVA</w:t>
            </w:r>
          </w:p>
        </w:tc>
        <w:tc>
          <w:tcPr>
            <w:tcW w:w="3241" w:type="dxa"/>
          </w:tcPr>
          <w:p w:rsidR="00D54086" w:rsidRPr="00D54086" w:rsidRDefault="00D54086" w:rsidP="00A13B99">
            <w:pPr>
              <w:rPr>
                <w:rFonts w:ascii="Arial" w:hAnsi="Arial" w:cs="Arial"/>
              </w:rPr>
            </w:pPr>
            <w:r w:rsidRPr="00D54086">
              <w:rPr>
                <w:rFonts w:ascii="Arial" w:hAnsi="Arial" w:cs="Arial"/>
              </w:rPr>
              <w:t>ÁREA</w:t>
            </w:r>
          </w:p>
        </w:tc>
        <w:tc>
          <w:tcPr>
            <w:tcW w:w="3241" w:type="dxa"/>
          </w:tcPr>
          <w:p w:rsidR="00D54086" w:rsidRPr="00D54086" w:rsidRDefault="00D54086" w:rsidP="00A13B99">
            <w:pPr>
              <w:rPr>
                <w:rFonts w:ascii="Arial" w:hAnsi="Arial" w:cs="Arial"/>
              </w:rPr>
            </w:pPr>
            <w:r w:rsidRPr="00D54086">
              <w:rPr>
                <w:rFonts w:ascii="Arial" w:hAnsi="Arial" w:cs="Arial"/>
              </w:rPr>
              <w:t>CORREO</w:t>
            </w:r>
          </w:p>
        </w:tc>
      </w:tr>
      <w:tr w:rsidR="00D54086" w:rsidRPr="00D54086" w:rsidTr="00A13B99">
        <w:trPr>
          <w:trHeight w:val="248"/>
        </w:trPr>
        <w:tc>
          <w:tcPr>
            <w:tcW w:w="3240" w:type="dxa"/>
          </w:tcPr>
          <w:p w:rsidR="00D54086" w:rsidRPr="00D54086" w:rsidRDefault="00D54086" w:rsidP="00A13B99">
            <w:pPr>
              <w:rPr>
                <w:rFonts w:ascii="Arial" w:hAnsi="Arial" w:cs="Arial"/>
              </w:rPr>
            </w:pPr>
          </w:p>
        </w:tc>
        <w:tc>
          <w:tcPr>
            <w:tcW w:w="3240" w:type="dxa"/>
          </w:tcPr>
          <w:p w:rsidR="00D54086" w:rsidRPr="00D54086" w:rsidRDefault="00D54086" w:rsidP="00A13B99">
            <w:pPr>
              <w:rPr>
                <w:rFonts w:ascii="Arial" w:hAnsi="Arial" w:cs="Arial"/>
              </w:rPr>
            </w:pPr>
          </w:p>
        </w:tc>
        <w:tc>
          <w:tcPr>
            <w:tcW w:w="3241" w:type="dxa"/>
          </w:tcPr>
          <w:p w:rsidR="00D54086" w:rsidRPr="00D54086" w:rsidRDefault="00D54086" w:rsidP="00A13B99">
            <w:pPr>
              <w:rPr>
                <w:rFonts w:ascii="Arial" w:hAnsi="Arial" w:cs="Arial"/>
              </w:rPr>
            </w:pPr>
          </w:p>
        </w:tc>
        <w:tc>
          <w:tcPr>
            <w:tcW w:w="3241" w:type="dxa"/>
          </w:tcPr>
          <w:p w:rsidR="00D54086" w:rsidRPr="00D54086" w:rsidRDefault="00D54086" w:rsidP="00A13B99">
            <w:pPr>
              <w:rPr>
                <w:rFonts w:ascii="Arial" w:hAnsi="Arial" w:cs="Arial"/>
              </w:rPr>
            </w:pPr>
          </w:p>
        </w:tc>
      </w:tr>
      <w:tr w:rsidR="00D54086" w:rsidRPr="00D54086" w:rsidTr="00A13B99">
        <w:trPr>
          <w:trHeight w:val="263"/>
        </w:trPr>
        <w:tc>
          <w:tcPr>
            <w:tcW w:w="3240" w:type="dxa"/>
          </w:tcPr>
          <w:p w:rsidR="00D54086" w:rsidRPr="00D54086" w:rsidRDefault="00D54086" w:rsidP="00A13B99">
            <w:pPr>
              <w:rPr>
                <w:rFonts w:ascii="Arial" w:hAnsi="Arial" w:cs="Arial"/>
              </w:rPr>
            </w:pPr>
            <w:r w:rsidRPr="00D54086">
              <w:rPr>
                <w:rFonts w:ascii="Arial" w:hAnsi="Arial" w:cs="Arial"/>
              </w:rPr>
              <w:t>Elisabeth Roldán Cárdenas</w:t>
            </w:r>
          </w:p>
        </w:tc>
        <w:tc>
          <w:tcPr>
            <w:tcW w:w="3240" w:type="dxa"/>
          </w:tcPr>
          <w:p w:rsidR="00D54086" w:rsidRPr="00D54086" w:rsidRDefault="00D54086" w:rsidP="00A13B99">
            <w:pPr>
              <w:rPr>
                <w:rFonts w:ascii="Arial" w:hAnsi="Arial" w:cs="Arial"/>
              </w:rPr>
            </w:pPr>
            <w:r w:rsidRPr="00D54086">
              <w:rPr>
                <w:rFonts w:ascii="Arial" w:hAnsi="Arial" w:cs="Arial"/>
              </w:rPr>
              <w:t>José María espinosa Prieto Casd</w:t>
            </w:r>
          </w:p>
        </w:tc>
        <w:tc>
          <w:tcPr>
            <w:tcW w:w="3241" w:type="dxa"/>
          </w:tcPr>
          <w:p w:rsidR="00D54086" w:rsidRPr="00D54086" w:rsidRDefault="00D54086" w:rsidP="00A13B99">
            <w:pPr>
              <w:rPr>
                <w:rFonts w:ascii="Arial" w:hAnsi="Arial" w:cs="Arial"/>
              </w:rPr>
            </w:pPr>
            <w:r w:rsidRPr="00D54086">
              <w:rPr>
                <w:rFonts w:ascii="Arial" w:hAnsi="Arial" w:cs="Arial"/>
              </w:rPr>
              <w:t>ARTISTICA</w:t>
            </w:r>
          </w:p>
        </w:tc>
        <w:tc>
          <w:tcPr>
            <w:tcW w:w="3241" w:type="dxa"/>
          </w:tcPr>
          <w:p w:rsidR="00D54086" w:rsidRPr="00D54086" w:rsidRDefault="00D54086" w:rsidP="00A13B99">
            <w:pPr>
              <w:rPr>
                <w:rFonts w:ascii="Arial" w:hAnsi="Arial" w:cs="Arial"/>
              </w:rPr>
            </w:pPr>
            <w:r w:rsidRPr="00D54086">
              <w:rPr>
                <w:rFonts w:ascii="Arial" w:hAnsi="Arial" w:cs="Arial"/>
              </w:rPr>
              <w:t>Eroca6@hotmail.com</w:t>
            </w:r>
          </w:p>
        </w:tc>
      </w:tr>
    </w:tbl>
    <w:p w:rsidR="00D54086" w:rsidRPr="00D54086" w:rsidRDefault="00D54086" w:rsidP="00D54086">
      <w:pPr>
        <w:rPr>
          <w:rFonts w:ascii="Arial" w:hAnsi="Arial" w:cs="Arial"/>
          <w:b/>
          <w:bCs/>
        </w:rPr>
      </w:pPr>
    </w:p>
    <w:p w:rsidR="00D54086" w:rsidRPr="00D54086" w:rsidRDefault="00D54086" w:rsidP="00D54086">
      <w:pPr>
        <w:rPr>
          <w:rFonts w:ascii="Arial" w:hAnsi="Arial" w:cs="Arial"/>
          <w:b/>
          <w:bCs/>
        </w:rPr>
      </w:pPr>
      <w:r w:rsidRPr="00D54086">
        <w:rPr>
          <w:rFonts w:ascii="Arial" w:hAnsi="Arial" w:cs="Arial"/>
          <w:b/>
          <w:bCs/>
        </w:rPr>
        <w:t>ESTANDARES</w:t>
      </w:r>
    </w:p>
    <w:p w:rsidR="00D54086" w:rsidRPr="00D54086" w:rsidRDefault="00D54086" w:rsidP="00D54086">
      <w:pPr>
        <w:rPr>
          <w:rFonts w:ascii="Arial" w:hAnsi="Arial" w:cs="Arial"/>
          <w:b/>
          <w:bCs/>
        </w:rPr>
      </w:pPr>
      <w:r w:rsidRPr="00D54086">
        <w:rPr>
          <w:rFonts w:ascii="Arial" w:hAnsi="Arial" w:cs="Arial"/>
          <w:b/>
          <w:bCs/>
        </w:rPr>
        <w:t>CICLO 1</w:t>
      </w:r>
    </w:p>
    <w:tbl>
      <w:tblPr>
        <w:tblW w:w="0" w:type="auto"/>
        <w:tblInd w:w="10" w:type="dxa"/>
        <w:tblLook w:val="0000"/>
      </w:tblPr>
      <w:tblGrid>
        <w:gridCol w:w="3145"/>
        <w:gridCol w:w="3146"/>
        <w:gridCol w:w="3145"/>
        <w:gridCol w:w="3146"/>
      </w:tblGrid>
      <w:tr w:rsidR="00D54086" w:rsidRPr="00D54086" w:rsidTr="00A13B99">
        <w:tc>
          <w:tcPr>
            <w:tcW w:w="31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54086" w:rsidRPr="00D54086" w:rsidRDefault="00D54086" w:rsidP="00A13B99">
            <w:pPr>
              <w:jc w:val="center"/>
              <w:rPr>
                <w:rFonts w:ascii="Arial" w:hAnsi="Arial" w:cs="Arial"/>
                <w:b/>
              </w:rPr>
            </w:pPr>
            <w:r w:rsidRPr="00D54086">
              <w:rPr>
                <w:rFonts w:ascii="Arial" w:hAnsi="Arial" w:cs="Arial"/>
                <w:b/>
              </w:rPr>
              <w:t>ENUNCIADO</w:t>
            </w:r>
          </w:p>
        </w:tc>
        <w:tc>
          <w:tcPr>
            <w:tcW w:w="3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54086" w:rsidRPr="00D54086" w:rsidRDefault="00D54086" w:rsidP="00A13B99">
            <w:pPr>
              <w:jc w:val="center"/>
              <w:rPr>
                <w:rFonts w:ascii="Arial" w:hAnsi="Arial" w:cs="Arial"/>
                <w:b/>
              </w:rPr>
            </w:pPr>
            <w:r w:rsidRPr="00D54086">
              <w:rPr>
                <w:rFonts w:ascii="Arial" w:hAnsi="Arial" w:cs="Arial"/>
                <w:b/>
              </w:rPr>
              <w:t>1.</w:t>
            </w:r>
          </w:p>
        </w:tc>
        <w:tc>
          <w:tcPr>
            <w:tcW w:w="31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54086" w:rsidRPr="00D54086" w:rsidRDefault="00D54086" w:rsidP="00A13B99">
            <w:pPr>
              <w:jc w:val="center"/>
              <w:rPr>
                <w:rFonts w:ascii="Arial" w:hAnsi="Arial" w:cs="Arial"/>
                <w:b/>
              </w:rPr>
            </w:pPr>
            <w:r w:rsidRPr="00D54086">
              <w:rPr>
                <w:rFonts w:ascii="Arial" w:hAnsi="Arial" w:cs="Arial"/>
                <w:b/>
              </w:rPr>
              <w:t>2.</w:t>
            </w:r>
          </w:p>
        </w:tc>
        <w:tc>
          <w:tcPr>
            <w:tcW w:w="3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54086" w:rsidRPr="00D54086" w:rsidRDefault="00D54086" w:rsidP="00A13B99">
            <w:pPr>
              <w:jc w:val="center"/>
              <w:rPr>
                <w:rFonts w:ascii="Arial" w:hAnsi="Arial" w:cs="Arial"/>
                <w:b/>
              </w:rPr>
            </w:pPr>
            <w:r w:rsidRPr="00D54086">
              <w:rPr>
                <w:rFonts w:ascii="Arial" w:hAnsi="Arial" w:cs="Arial"/>
                <w:b/>
              </w:rPr>
              <w:t>3</w:t>
            </w:r>
          </w:p>
        </w:tc>
      </w:tr>
      <w:tr w:rsidR="00D54086" w:rsidRPr="00D54086" w:rsidTr="00A13B99">
        <w:tc>
          <w:tcPr>
            <w:tcW w:w="31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54086" w:rsidRPr="00D54086" w:rsidRDefault="00D54086" w:rsidP="00A13B99">
            <w:pPr>
              <w:jc w:val="center"/>
              <w:rPr>
                <w:rFonts w:ascii="Arial" w:hAnsi="Arial" w:cs="Arial"/>
                <w:b/>
              </w:rPr>
            </w:pPr>
            <w:r w:rsidRPr="00D54086">
              <w:rPr>
                <w:rFonts w:ascii="Arial" w:hAnsi="Arial" w:cs="Arial"/>
                <w:b/>
              </w:rPr>
              <w:t>VERBO</w:t>
            </w:r>
          </w:p>
        </w:tc>
        <w:tc>
          <w:tcPr>
            <w:tcW w:w="3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54086" w:rsidRPr="00D54086" w:rsidRDefault="00D54086" w:rsidP="00A13B99">
            <w:pPr>
              <w:jc w:val="center"/>
              <w:rPr>
                <w:rFonts w:ascii="Arial" w:hAnsi="Arial" w:cs="Arial"/>
                <w:b/>
              </w:rPr>
            </w:pPr>
            <w:r w:rsidRPr="00D54086">
              <w:rPr>
                <w:rFonts w:ascii="Arial" w:eastAsia="Arial" w:hAnsi="Arial" w:cs="Arial"/>
                <w:b/>
                <w:bCs/>
              </w:rPr>
              <w:t>PROCESO CONTEMPLATIVO</w:t>
            </w:r>
          </w:p>
        </w:tc>
        <w:tc>
          <w:tcPr>
            <w:tcW w:w="31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54086" w:rsidRPr="00D54086" w:rsidRDefault="00D54086" w:rsidP="00A13B99">
            <w:pPr>
              <w:jc w:val="center"/>
              <w:rPr>
                <w:rFonts w:ascii="Arial" w:hAnsi="Arial" w:cs="Arial"/>
                <w:b/>
              </w:rPr>
            </w:pPr>
            <w:r w:rsidRPr="00D54086">
              <w:rPr>
                <w:rFonts w:ascii="Arial" w:eastAsia="Arial" w:hAnsi="Arial" w:cs="Arial"/>
                <w:b/>
                <w:bCs/>
              </w:rPr>
              <w:t>PROCESO REFLEXIVO</w:t>
            </w:r>
          </w:p>
        </w:tc>
        <w:tc>
          <w:tcPr>
            <w:tcW w:w="3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D54086" w:rsidRPr="00D54086" w:rsidRDefault="00D54086" w:rsidP="00A13B99">
            <w:pPr>
              <w:jc w:val="center"/>
              <w:rPr>
                <w:rFonts w:ascii="Arial" w:hAnsi="Arial" w:cs="Arial"/>
                <w:b/>
              </w:rPr>
            </w:pPr>
            <w:r w:rsidRPr="00D54086">
              <w:rPr>
                <w:rFonts w:ascii="Arial" w:eastAsia="Arial" w:hAnsi="Arial" w:cs="Arial"/>
                <w:b/>
                <w:bCs/>
              </w:rPr>
              <w:t>PROCESO DE DESARROLLO DEL JUICIO CRÍTICO</w:t>
            </w:r>
          </w:p>
        </w:tc>
      </w:tr>
      <w:tr w:rsidR="00D54086" w:rsidRPr="00D54086" w:rsidTr="00A13B99">
        <w:tc>
          <w:tcPr>
            <w:tcW w:w="31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rPr>
                <w:rFonts w:ascii="Arial" w:eastAsia="Tahoma" w:hAnsi="Arial" w:cs="Arial"/>
                <w:b/>
              </w:rPr>
            </w:pPr>
            <w:r w:rsidRPr="00D54086">
              <w:rPr>
                <w:rFonts w:ascii="Arial" w:hAnsi="Arial" w:cs="Arial"/>
                <w:b/>
              </w:rPr>
              <w:t>EXPLORA</w:t>
            </w:r>
          </w:p>
        </w:tc>
        <w:tc>
          <w:tcPr>
            <w:tcW w:w="3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el cuerpo y los sentidos, como instrumentos de expresión y de relación con el medio; capta, reconoce y diferencia sensorialmente los colores, timbres de objetos sonoros y características del movimiento corporal.</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tabs>
                <w:tab w:val="num" w:pos="360"/>
              </w:tabs>
              <w:ind w:left="360"/>
              <w:jc w:val="both"/>
              <w:rPr>
                <w:rFonts w:ascii="Arial" w:eastAsia="Tahoma" w:hAnsi="Arial" w:cs="Arial"/>
              </w:rPr>
            </w:pPr>
          </w:p>
        </w:tc>
        <w:tc>
          <w:tcPr>
            <w:tcW w:w="31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ind w:left="348"/>
              <w:rPr>
                <w:rFonts w:ascii="Arial" w:eastAsia="Tahoma" w:hAnsi="Arial" w:cs="Arial"/>
              </w:rPr>
            </w:pPr>
          </w:p>
        </w:tc>
        <w:tc>
          <w:tcPr>
            <w:tcW w:w="3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ind w:left="-360" w:firstLine="708"/>
              <w:rPr>
                <w:rFonts w:ascii="Arial" w:eastAsia="Tahoma" w:hAnsi="Arial" w:cs="Arial"/>
              </w:rPr>
            </w:pPr>
          </w:p>
        </w:tc>
      </w:tr>
      <w:tr w:rsidR="00D54086" w:rsidRPr="00D54086" w:rsidTr="00A13B99">
        <w:tc>
          <w:tcPr>
            <w:tcW w:w="31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rPr>
                <w:rFonts w:ascii="Arial" w:hAnsi="Arial" w:cs="Arial"/>
                <w:b/>
              </w:rPr>
            </w:pPr>
            <w:r w:rsidRPr="00D54086">
              <w:rPr>
                <w:rFonts w:ascii="Arial" w:hAnsi="Arial" w:cs="Arial"/>
                <w:b/>
              </w:rPr>
              <w:t>RELACIONA</w:t>
            </w:r>
          </w:p>
        </w:tc>
        <w:tc>
          <w:tcPr>
            <w:tcW w:w="3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lúdicamente  la música, las artes visuales y escénicas y lo demuestra a partir del desarrollo motriz corporal: escucha y acompaña con el cuerpo, juegos e imita frases, fragmentos rítmicos, gestos corporales.</w:t>
            </w:r>
          </w:p>
        </w:tc>
        <w:tc>
          <w:tcPr>
            <w:tcW w:w="31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jc w:val="both"/>
              <w:rPr>
                <w:rFonts w:ascii="Arial" w:eastAsia="Tahoma" w:hAnsi="Arial" w:cs="Arial"/>
              </w:rPr>
            </w:pPr>
          </w:p>
        </w:tc>
        <w:tc>
          <w:tcPr>
            <w:tcW w:w="3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ind w:left="348"/>
              <w:jc w:val="both"/>
              <w:rPr>
                <w:rFonts w:ascii="Arial" w:hAnsi="Arial" w:cs="Arial"/>
              </w:rPr>
            </w:pPr>
          </w:p>
        </w:tc>
      </w:tr>
      <w:tr w:rsidR="00D54086" w:rsidRPr="00D54086" w:rsidTr="00A13B99">
        <w:tc>
          <w:tcPr>
            <w:tcW w:w="31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rPr>
                <w:rFonts w:ascii="Arial" w:hAnsi="Arial" w:cs="Arial"/>
                <w:b/>
              </w:rPr>
            </w:pPr>
            <w:r w:rsidRPr="00D54086">
              <w:rPr>
                <w:rFonts w:ascii="Arial" w:hAnsi="Arial" w:cs="Arial"/>
                <w:b/>
              </w:rPr>
              <w:t>ADAPTA</w:t>
            </w:r>
          </w:p>
        </w:tc>
        <w:tc>
          <w:tcPr>
            <w:tcW w:w="3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jc w:val="both"/>
              <w:rPr>
                <w:rFonts w:ascii="Arial" w:eastAsia="Tahoma" w:hAnsi="Arial" w:cs="Arial"/>
              </w:rPr>
            </w:pPr>
            <w:r w:rsidRPr="00D54086">
              <w:rPr>
                <w:rFonts w:ascii="Arial" w:hAnsi="Arial" w:cs="Arial"/>
              </w:rPr>
              <w:t xml:space="preserve">Las indicaciones que tienen que ver con la expresión del lenguaje artístico, relacionando </w:t>
            </w:r>
            <w:r w:rsidRPr="00D54086">
              <w:rPr>
                <w:rFonts w:ascii="Arial" w:hAnsi="Arial" w:cs="Arial"/>
              </w:rPr>
              <w:lastRenderedPageBreak/>
              <w:t>los gestos y señales.</w:t>
            </w:r>
          </w:p>
        </w:tc>
        <w:tc>
          <w:tcPr>
            <w:tcW w:w="31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jc w:val="both"/>
              <w:rPr>
                <w:rFonts w:ascii="Arial" w:hAnsi="Arial" w:cs="Arial"/>
              </w:rPr>
            </w:pPr>
          </w:p>
        </w:tc>
        <w:tc>
          <w:tcPr>
            <w:tcW w:w="3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jc w:val="both"/>
              <w:rPr>
                <w:rFonts w:ascii="Arial" w:hAnsi="Arial" w:cs="Arial"/>
              </w:rPr>
            </w:pPr>
          </w:p>
        </w:tc>
      </w:tr>
      <w:tr w:rsidR="00D54086" w:rsidRPr="00D54086" w:rsidTr="00A13B99">
        <w:trPr>
          <w:trHeight w:val="1856"/>
        </w:trPr>
        <w:tc>
          <w:tcPr>
            <w:tcW w:w="3145" w:type="dxa"/>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D54086" w:rsidRPr="00D54086" w:rsidRDefault="00D54086" w:rsidP="00A13B99">
            <w:pPr>
              <w:rPr>
                <w:rFonts w:ascii="Arial" w:hAnsi="Arial" w:cs="Arial"/>
                <w:b/>
              </w:rPr>
            </w:pPr>
            <w:r w:rsidRPr="00D54086">
              <w:rPr>
                <w:rFonts w:ascii="Arial" w:hAnsi="Arial" w:cs="Arial"/>
                <w:b/>
              </w:rPr>
              <w:lastRenderedPageBreak/>
              <w:t>CONOCE</w:t>
            </w:r>
          </w:p>
        </w:tc>
        <w:tc>
          <w:tcPr>
            <w:tcW w:w="3146" w:type="dxa"/>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D54086" w:rsidRPr="00D54086" w:rsidRDefault="00D54086" w:rsidP="00A13B99">
            <w:pPr>
              <w:jc w:val="both"/>
              <w:rPr>
                <w:rFonts w:ascii="Arial" w:hAnsi="Arial" w:cs="Arial"/>
              </w:rPr>
            </w:pPr>
          </w:p>
        </w:tc>
        <w:tc>
          <w:tcPr>
            <w:tcW w:w="3145" w:type="dxa"/>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las nociones de tiempo, ritmo, duración, movimiento, espacio e imagen, a partir de ejercicios concretos (imita y logra relacionar algunos conceptos).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eastAsia="Tahoma" w:hAnsi="Arial" w:cs="Arial"/>
              </w:rPr>
            </w:pPr>
            <w:r w:rsidRPr="00D54086">
              <w:rPr>
                <w:rFonts w:ascii="Arial" w:hAnsi="Arial" w:cs="Arial"/>
              </w:rPr>
              <w:t>los relatos, mitos o hechos históricos que permiten pensar el origen de las prácticas artísticas</w:t>
            </w:r>
          </w:p>
        </w:tc>
        <w:tc>
          <w:tcPr>
            <w:tcW w:w="3146" w:type="dxa"/>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rPr>
                <w:rFonts w:ascii="Arial" w:hAnsi="Arial" w:cs="Arial"/>
              </w:rPr>
            </w:pPr>
          </w:p>
        </w:tc>
      </w:tr>
      <w:tr w:rsidR="00D54086" w:rsidRPr="00D54086" w:rsidTr="00A13B99">
        <w:trPr>
          <w:trHeight w:val="1257"/>
        </w:trPr>
        <w:tc>
          <w:tcPr>
            <w:tcW w:w="3145"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tcPr>
          <w:p w:rsidR="00D54086" w:rsidRPr="00D54086" w:rsidRDefault="00D54086" w:rsidP="00A13B99">
            <w:pPr>
              <w:rPr>
                <w:rFonts w:ascii="Arial" w:hAnsi="Arial" w:cs="Arial"/>
                <w:b/>
              </w:rPr>
            </w:pPr>
            <w:r w:rsidRPr="00D54086">
              <w:rPr>
                <w:rFonts w:ascii="Arial" w:hAnsi="Arial" w:cs="Arial"/>
                <w:b/>
              </w:rPr>
              <w:t>DISTINGUE</w:t>
            </w:r>
          </w:p>
        </w:tc>
        <w:tc>
          <w:tcPr>
            <w:tcW w:w="3146"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tcPr>
          <w:p w:rsidR="00D54086" w:rsidRPr="00D54086" w:rsidRDefault="00D54086" w:rsidP="00A13B99">
            <w:pPr>
              <w:jc w:val="both"/>
              <w:rPr>
                <w:rFonts w:ascii="Arial" w:hAnsi="Arial" w:cs="Arial"/>
              </w:rPr>
            </w:pPr>
          </w:p>
        </w:tc>
        <w:tc>
          <w:tcPr>
            <w:tcW w:w="3145"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compara y discrimina propiedades sonoras, (objetos sonoros e instrumentos); propiedades del movimiento y de la voz; y propiedades visuales del espacio, color y forma, empleando el vocabulario propio de la disciplina.</w:t>
            </w:r>
          </w:p>
        </w:tc>
        <w:tc>
          <w:tcPr>
            <w:tcW w:w="3146"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jc w:val="both"/>
              <w:rPr>
                <w:rFonts w:ascii="Arial" w:hAnsi="Arial" w:cs="Arial"/>
              </w:rPr>
            </w:pPr>
          </w:p>
        </w:tc>
      </w:tr>
      <w:tr w:rsidR="00D54086" w:rsidRPr="00D54086" w:rsidTr="00A13B99">
        <w:trPr>
          <w:trHeight w:val="832"/>
        </w:trPr>
        <w:tc>
          <w:tcPr>
            <w:tcW w:w="3145"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tcPr>
          <w:p w:rsidR="00D54086" w:rsidRPr="00D54086" w:rsidRDefault="00D54086" w:rsidP="00A13B99">
            <w:pPr>
              <w:rPr>
                <w:rFonts w:ascii="Arial" w:hAnsi="Arial" w:cs="Arial"/>
                <w:b/>
              </w:rPr>
            </w:pPr>
            <w:r w:rsidRPr="00D54086">
              <w:rPr>
                <w:rFonts w:ascii="Arial" w:hAnsi="Arial" w:cs="Arial"/>
                <w:b/>
              </w:rPr>
              <w:t>ENTIENDE</w:t>
            </w:r>
          </w:p>
        </w:tc>
        <w:tc>
          <w:tcPr>
            <w:tcW w:w="3146"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tcPr>
          <w:p w:rsidR="00D54086" w:rsidRPr="00D54086" w:rsidRDefault="00D54086" w:rsidP="00A13B99">
            <w:pPr>
              <w:jc w:val="both"/>
              <w:rPr>
                <w:rFonts w:ascii="Arial" w:hAnsi="Arial" w:cs="Arial"/>
              </w:rPr>
            </w:pPr>
          </w:p>
        </w:tc>
        <w:tc>
          <w:tcPr>
            <w:tcW w:w="3145"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tcPr>
          <w:p w:rsidR="00D54086" w:rsidRPr="00D54086" w:rsidRDefault="00D54086" w:rsidP="00A13B99">
            <w:pPr>
              <w:jc w:val="both"/>
              <w:rPr>
                <w:rFonts w:ascii="Arial" w:hAnsi="Arial" w:cs="Arial"/>
              </w:rPr>
            </w:pPr>
          </w:p>
        </w:tc>
        <w:tc>
          <w:tcPr>
            <w:tcW w:w="3146"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la práctica musical, escénica y plástica como medio de comunicación de vivencias, sentimientos e ideas.</w:t>
            </w:r>
          </w:p>
        </w:tc>
      </w:tr>
      <w:tr w:rsidR="00D54086" w:rsidRPr="00D54086" w:rsidTr="00A13B99">
        <w:trPr>
          <w:trHeight w:val="560"/>
        </w:trPr>
        <w:tc>
          <w:tcPr>
            <w:tcW w:w="3145"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tcPr>
          <w:p w:rsidR="00D54086" w:rsidRPr="00D54086" w:rsidRDefault="00D54086" w:rsidP="00A13B99">
            <w:pPr>
              <w:rPr>
                <w:rFonts w:ascii="Arial" w:hAnsi="Arial" w:cs="Arial"/>
                <w:b/>
              </w:rPr>
            </w:pPr>
            <w:r w:rsidRPr="00D54086">
              <w:rPr>
                <w:rFonts w:ascii="Arial" w:hAnsi="Arial" w:cs="Arial"/>
                <w:b/>
              </w:rPr>
              <w:t>REALIZA</w:t>
            </w:r>
          </w:p>
        </w:tc>
        <w:tc>
          <w:tcPr>
            <w:tcW w:w="3146"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tcPr>
          <w:p w:rsidR="00D54086" w:rsidRPr="00D54086" w:rsidRDefault="00D54086" w:rsidP="00A13B99">
            <w:pPr>
              <w:jc w:val="both"/>
              <w:rPr>
                <w:rFonts w:ascii="Arial" w:hAnsi="Arial" w:cs="Arial"/>
              </w:rPr>
            </w:pPr>
          </w:p>
        </w:tc>
        <w:tc>
          <w:tcPr>
            <w:tcW w:w="3145"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tcPr>
          <w:p w:rsidR="00D54086" w:rsidRPr="00D54086" w:rsidRDefault="00D54086" w:rsidP="00A13B99">
            <w:pPr>
              <w:jc w:val="both"/>
              <w:rPr>
                <w:rFonts w:ascii="Arial" w:hAnsi="Arial" w:cs="Arial"/>
              </w:rPr>
            </w:pPr>
          </w:p>
        </w:tc>
        <w:tc>
          <w:tcPr>
            <w:tcW w:w="3146" w:type="dxa"/>
            <w:tcBorders>
              <w:top w:val="single" w:sz="4" w:space="0" w:color="auto"/>
              <w:left w:val="single" w:sz="8" w:space="0" w:color="000000"/>
              <w:bottom w:val="single" w:sz="4" w:space="0" w:color="auto"/>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demostraciones de canto, dancísticas, plásticas a partir de los repertorios sugeridos en clase.</w:t>
            </w:r>
          </w:p>
        </w:tc>
      </w:tr>
      <w:tr w:rsidR="00D54086" w:rsidRPr="00D54086" w:rsidTr="00A13B99">
        <w:trPr>
          <w:trHeight w:val="426"/>
        </w:trPr>
        <w:tc>
          <w:tcPr>
            <w:tcW w:w="3145" w:type="dxa"/>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rPr>
                <w:rFonts w:ascii="Arial" w:hAnsi="Arial" w:cs="Arial"/>
                <w:b/>
              </w:rPr>
            </w:pPr>
            <w:r w:rsidRPr="00D54086">
              <w:rPr>
                <w:rFonts w:ascii="Arial" w:hAnsi="Arial" w:cs="Arial"/>
                <w:b/>
              </w:rPr>
              <w:t>MANIFIESTA</w:t>
            </w:r>
          </w:p>
        </w:tc>
        <w:tc>
          <w:tcPr>
            <w:tcW w:w="3146" w:type="dxa"/>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jc w:val="both"/>
              <w:rPr>
                <w:rFonts w:ascii="Arial" w:hAnsi="Arial" w:cs="Arial"/>
              </w:rPr>
            </w:pPr>
          </w:p>
        </w:tc>
        <w:tc>
          <w:tcPr>
            <w:tcW w:w="3145" w:type="dxa"/>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jc w:val="both"/>
              <w:rPr>
                <w:rFonts w:ascii="Arial" w:hAnsi="Arial" w:cs="Arial"/>
              </w:rPr>
            </w:pPr>
          </w:p>
        </w:tc>
        <w:tc>
          <w:tcPr>
            <w:tcW w:w="3146" w:type="dxa"/>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pensamientos, sentimientos e impresiones mediante la expresión artística.</w:t>
            </w:r>
          </w:p>
        </w:tc>
      </w:tr>
    </w:tbl>
    <w:p w:rsidR="00D54086" w:rsidRPr="00D54086" w:rsidRDefault="00D54086" w:rsidP="00D54086">
      <w:pPr>
        <w:rPr>
          <w:rFonts w:ascii="Arial" w:hAnsi="Arial" w:cs="Arial"/>
        </w:rPr>
      </w:pPr>
    </w:p>
    <w:p w:rsidR="00D54086" w:rsidRPr="00D54086" w:rsidRDefault="00D54086" w:rsidP="00D54086">
      <w:pPr>
        <w:rPr>
          <w:rFonts w:ascii="Arial" w:eastAsia="Tahoma" w:hAnsi="Arial" w:cs="Arial"/>
        </w:rPr>
      </w:pPr>
    </w:p>
    <w:p w:rsidR="00D54086" w:rsidRPr="00D54086" w:rsidRDefault="00D54086" w:rsidP="00D54086">
      <w:pPr>
        <w:rPr>
          <w:rFonts w:ascii="Arial" w:hAnsi="Arial" w:cs="Arial"/>
          <w:b/>
          <w:bCs/>
        </w:rPr>
      </w:pPr>
    </w:p>
    <w:p w:rsidR="00D54086" w:rsidRPr="00D54086" w:rsidRDefault="00D54086" w:rsidP="00D54086">
      <w:pPr>
        <w:rPr>
          <w:rFonts w:ascii="Arial" w:hAnsi="Arial" w:cs="Arial"/>
          <w:b/>
          <w:bCs/>
        </w:rPr>
      </w:pPr>
    </w:p>
    <w:p w:rsidR="00D54086" w:rsidRPr="00D54086" w:rsidRDefault="00D54086" w:rsidP="00D54086">
      <w:pPr>
        <w:rPr>
          <w:rFonts w:ascii="Arial" w:hAnsi="Arial" w:cs="Arial"/>
          <w:b/>
          <w:bCs/>
        </w:rPr>
      </w:pPr>
      <w:r w:rsidRPr="00D54086">
        <w:rPr>
          <w:rFonts w:ascii="Arial" w:hAnsi="Arial" w:cs="Arial"/>
          <w:b/>
          <w:bCs/>
        </w:rPr>
        <w:t>TAXONOMIA DE BLOOM</w:t>
      </w:r>
    </w:p>
    <w:p w:rsidR="00D54086" w:rsidRPr="00D54086" w:rsidRDefault="00D54086" w:rsidP="00D54086">
      <w:pPr>
        <w:rPr>
          <w:rFonts w:ascii="Arial" w:hAnsi="Arial" w:cs="Arial"/>
          <w:b/>
          <w:bCs/>
        </w:rPr>
      </w:pPr>
    </w:p>
    <w:tbl>
      <w:tblPr>
        <w:tblW w:w="0" w:type="auto"/>
        <w:tblLook w:val="0000"/>
      </w:tblPr>
      <w:tblGrid>
        <w:gridCol w:w="4339"/>
        <w:gridCol w:w="4347"/>
        <w:gridCol w:w="4340"/>
      </w:tblGrid>
      <w:tr w:rsidR="00D54086" w:rsidRPr="00D54086" w:rsidTr="00A13B99">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rPr>
                <w:rFonts w:ascii="Arial" w:hAnsi="Arial" w:cs="Arial"/>
                <w:b/>
                <w:color w:val="000000" w:themeColor="text1"/>
              </w:rPr>
            </w:pPr>
            <w:r w:rsidRPr="00D54086">
              <w:rPr>
                <w:rFonts w:ascii="Arial" w:hAnsi="Arial" w:cs="Arial"/>
                <w:b/>
                <w:color w:val="000000" w:themeColor="text1"/>
              </w:rPr>
              <w:t xml:space="preserve">CONCEPTUALES  SABER </w:t>
            </w:r>
          </w:p>
        </w:tc>
        <w:tc>
          <w:tcPr>
            <w:tcW w:w="43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rPr>
                <w:rFonts w:ascii="Arial" w:hAnsi="Arial" w:cs="Arial"/>
                <w:b/>
                <w:color w:val="000000" w:themeColor="text1"/>
              </w:rPr>
            </w:pPr>
            <w:r w:rsidRPr="00D54086">
              <w:rPr>
                <w:rFonts w:ascii="Arial" w:hAnsi="Arial" w:cs="Arial"/>
                <w:b/>
                <w:color w:val="000000" w:themeColor="text1"/>
              </w:rPr>
              <w:t xml:space="preserve">PROCEDIMENTALES  HACER </w:t>
            </w:r>
          </w:p>
        </w:tc>
        <w:tc>
          <w:tcPr>
            <w:tcW w:w="43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rPr>
                <w:rFonts w:ascii="Arial" w:hAnsi="Arial" w:cs="Arial"/>
                <w:b/>
                <w:color w:val="000000" w:themeColor="text1"/>
              </w:rPr>
            </w:pPr>
            <w:r w:rsidRPr="00D54086">
              <w:rPr>
                <w:rFonts w:ascii="Arial" w:hAnsi="Arial" w:cs="Arial"/>
                <w:b/>
                <w:color w:val="000000" w:themeColor="text1"/>
              </w:rPr>
              <w:t xml:space="preserve">ACTITUDINALES SER </w:t>
            </w:r>
          </w:p>
        </w:tc>
      </w:tr>
      <w:tr w:rsidR="00D54086" w:rsidRPr="00D54086" w:rsidTr="00A13B99">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b/>
              </w:rPr>
              <w:t xml:space="preserve">0 P.1 </w:t>
            </w:r>
            <w:r w:rsidRPr="00D54086">
              <w:rPr>
                <w:rFonts w:ascii="Arial" w:hAnsi="Arial" w:cs="Arial"/>
              </w:rPr>
              <w:t xml:space="preserve">Adapta las indicaciones que tienen que ver con la expresión del lenguaje artístico, relacionando los gestos y señales. </w:t>
            </w:r>
          </w:p>
        </w:tc>
        <w:tc>
          <w:tcPr>
            <w:tcW w:w="43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 xml:space="preserve">0-1 P.3 </w:t>
            </w:r>
            <w:r w:rsidRPr="00D54086">
              <w:rPr>
                <w:rFonts w:ascii="Arial" w:hAnsi="Arial" w:cs="Arial"/>
              </w:rPr>
              <w:t xml:space="preserve">Relaciona lúdicamente  la música, las artes visuales y escénicas y lo demuestra a partir del desarrollo motriz corporal: escucha y acompaña con el cuerpo, juegos e imita frases, fragmentos rítmicos, gestos corporales. </w:t>
            </w:r>
          </w:p>
        </w:tc>
        <w:tc>
          <w:tcPr>
            <w:tcW w:w="43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jc w:val="both"/>
              <w:rPr>
                <w:rFonts w:ascii="Arial" w:eastAsia="Tahoma" w:hAnsi="Arial" w:cs="Arial"/>
              </w:rPr>
            </w:pPr>
            <w:r w:rsidRPr="00D54086">
              <w:rPr>
                <w:rFonts w:ascii="Arial" w:hAnsi="Arial" w:cs="Arial"/>
                <w:b/>
              </w:rPr>
              <w:t xml:space="preserve">0-1 P.4 </w:t>
            </w:r>
            <w:r w:rsidRPr="00D54086">
              <w:rPr>
                <w:rFonts w:ascii="Arial" w:hAnsi="Arial" w:cs="Arial"/>
              </w:rPr>
              <w:t>Explora el cuerpo y los sentidos, como instrumentos de expresión y de relación con el medio; capta, reconoce y diferencia sensorialmente los colores, timbres de objetos sonoros y características del movimiento corporal.</w:t>
            </w:r>
          </w:p>
        </w:tc>
      </w:tr>
      <w:tr w:rsidR="00D54086" w:rsidRPr="00D54086" w:rsidTr="00A13B99">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jc w:val="both"/>
              <w:rPr>
                <w:rFonts w:ascii="Arial" w:eastAsia="Tahoma" w:hAnsi="Arial" w:cs="Arial"/>
              </w:rPr>
            </w:pPr>
            <w:r w:rsidRPr="00D54086">
              <w:rPr>
                <w:rFonts w:ascii="Arial" w:hAnsi="Arial" w:cs="Arial"/>
                <w:b/>
              </w:rPr>
              <w:t xml:space="preserve">2 P.4 y 3 P.1 </w:t>
            </w:r>
            <w:r w:rsidRPr="00D54086">
              <w:rPr>
                <w:rFonts w:ascii="Arial" w:hAnsi="Arial" w:cs="Arial"/>
              </w:rPr>
              <w:t>Conoce  las nociones de tiempo, ritmo, duración, movimiento, espacio e imagen, a partir de ejercicios concretos (imita y logra relacionar algunos conceptos).</w:t>
            </w:r>
          </w:p>
        </w:tc>
        <w:tc>
          <w:tcPr>
            <w:tcW w:w="43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jc w:val="both"/>
              <w:rPr>
                <w:rFonts w:ascii="Arial" w:hAnsi="Arial" w:cs="Arial"/>
              </w:rPr>
            </w:pPr>
            <w:r w:rsidRPr="00D54086">
              <w:rPr>
                <w:rFonts w:ascii="Arial" w:hAnsi="Arial" w:cs="Arial"/>
                <w:b/>
              </w:rPr>
              <w:t xml:space="preserve">0-1-2-3 P.2 </w:t>
            </w:r>
            <w:r w:rsidRPr="00D54086">
              <w:rPr>
                <w:rFonts w:ascii="Arial" w:hAnsi="Arial" w:cs="Arial"/>
              </w:rPr>
              <w:t>Realiza demostraciones de canto, dancísticas o plásticas a partir de los repertorios sugeridos en clase.</w:t>
            </w:r>
          </w:p>
        </w:tc>
        <w:tc>
          <w:tcPr>
            <w:tcW w:w="43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b/>
              </w:rPr>
              <w:t xml:space="preserve">2 P.3 </w:t>
            </w:r>
            <w:r w:rsidRPr="00D54086">
              <w:rPr>
                <w:rFonts w:ascii="Arial" w:hAnsi="Arial" w:cs="Arial"/>
              </w:rPr>
              <w:t>Entiende la práctica musical, escénica y plástica como medio de comunicación de vivencias, sentimientos e ideas.</w:t>
            </w:r>
          </w:p>
        </w:tc>
      </w:tr>
      <w:tr w:rsidR="00D54086" w:rsidRPr="00D54086" w:rsidTr="00A13B99">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jc w:val="both"/>
              <w:rPr>
                <w:rFonts w:ascii="Arial" w:eastAsia="Tahoma" w:hAnsi="Arial" w:cs="Arial"/>
              </w:rPr>
            </w:pPr>
            <w:r w:rsidRPr="00D54086">
              <w:rPr>
                <w:rFonts w:ascii="Arial" w:hAnsi="Arial" w:cs="Arial"/>
                <w:b/>
              </w:rPr>
              <w:t xml:space="preserve">3 P.3 </w:t>
            </w:r>
            <w:r w:rsidRPr="00D54086">
              <w:rPr>
                <w:rFonts w:ascii="Arial" w:hAnsi="Arial" w:cs="Arial"/>
              </w:rPr>
              <w:t>Conoce  las nociones de tiempo, ritmo, duración, movimiento, espacio e imagen, a partir de ejercicios concretos (imita y logra relacionar algunos conceptos).</w:t>
            </w:r>
          </w:p>
        </w:tc>
        <w:tc>
          <w:tcPr>
            <w:tcW w:w="43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jc w:val="both"/>
              <w:rPr>
                <w:rFonts w:ascii="Arial" w:eastAsia="Tahoma" w:hAnsi="Arial" w:cs="Arial"/>
              </w:rPr>
            </w:pPr>
          </w:p>
        </w:tc>
        <w:tc>
          <w:tcPr>
            <w:tcW w:w="43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b/>
              </w:rPr>
              <w:t xml:space="preserve">1-2 P.1 </w:t>
            </w:r>
            <w:r w:rsidRPr="00D54086">
              <w:rPr>
                <w:rFonts w:ascii="Arial" w:hAnsi="Arial" w:cs="Arial"/>
              </w:rPr>
              <w:t>Manifiesta  pensamientos, sentimientos e impresiones mediante la expresión artística.</w:t>
            </w:r>
          </w:p>
        </w:tc>
      </w:tr>
      <w:tr w:rsidR="00D54086" w:rsidRPr="00D54086" w:rsidTr="00A13B99">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autoSpaceDE w:val="0"/>
              <w:autoSpaceDN w:val="0"/>
              <w:adjustRightInd w:val="0"/>
              <w:jc w:val="both"/>
              <w:rPr>
                <w:rFonts w:ascii="Arial" w:eastAsia="Tahoma" w:hAnsi="Arial" w:cs="Arial"/>
              </w:rPr>
            </w:pPr>
            <w:r w:rsidRPr="00D54086">
              <w:rPr>
                <w:rFonts w:ascii="Arial" w:hAnsi="Arial" w:cs="Arial"/>
                <w:b/>
              </w:rPr>
              <w:t xml:space="preserve">3 P-4 </w:t>
            </w:r>
            <w:r w:rsidRPr="00D54086">
              <w:rPr>
                <w:rFonts w:ascii="Arial" w:hAnsi="Arial" w:cs="Arial"/>
              </w:rPr>
              <w:t>Conoce los relatos, mitos o hechos históricos que permiten pensar el origen de las prácticas artísticas.</w:t>
            </w:r>
          </w:p>
        </w:tc>
        <w:tc>
          <w:tcPr>
            <w:tcW w:w="43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jc w:val="both"/>
              <w:rPr>
                <w:rFonts w:ascii="Arial" w:hAnsi="Arial" w:cs="Arial"/>
              </w:rPr>
            </w:pPr>
          </w:p>
        </w:tc>
        <w:tc>
          <w:tcPr>
            <w:tcW w:w="43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D54086" w:rsidRPr="00D54086" w:rsidRDefault="00D54086" w:rsidP="00A13B99">
            <w:pPr>
              <w:jc w:val="both"/>
              <w:rPr>
                <w:rFonts w:ascii="Arial" w:hAnsi="Arial" w:cs="Arial"/>
              </w:rPr>
            </w:pPr>
          </w:p>
        </w:tc>
      </w:tr>
    </w:tbl>
    <w:p w:rsidR="00D54086" w:rsidRPr="00D54086" w:rsidRDefault="00D54086" w:rsidP="00D54086">
      <w:pPr>
        <w:rPr>
          <w:rFonts w:ascii="Arial" w:hAnsi="Arial" w:cs="Arial"/>
        </w:rPr>
      </w:pPr>
    </w:p>
    <w:p w:rsidR="00D54086" w:rsidRDefault="00D54086" w:rsidP="00D54086">
      <w:pPr>
        <w:rPr>
          <w:rFonts w:ascii="Arial" w:eastAsia="Tahoma" w:hAnsi="Arial" w:cs="Arial"/>
        </w:rPr>
      </w:pPr>
    </w:p>
    <w:p w:rsidR="00D54086" w:rsidRDefault="00D54086" w:rsidP="00D54086">
      <w:pPr>
        <w:rPr>
          <w:rFonts w:ascii="Arial" w:eastAsia="Tahoma" w:hAnsi="Arial" w:cs="Arial"/>
        </w:rPr>
      </w:pPr>
    </w:p>
    <w:p w:rsidR="00D54086" w:rsidRDefault="00D54086" w:rsidP="00D54086">
      <w:pPr>
        <w:rPr>
          <w:rFonts w:ascii="Arial" w:eastAsia="Tahoma" w:hAnsi="Arial" w:cs="Arial"/>
        </w:rPr>
      </w:pPr>
    </w:p>
    <w:p w:rsidR="00D54086" w:rsidRPr="00D54086" w:rsidRDefault="00D54086" w:rsidP="00D54086">
      <w:pPr>
        <w:rPr>
          <w:rFonts w:ascii="Arial" w:eastAsia="Tahoma" w:hAnsi="Arial" w:cs="Arial"/>
        </w:rPr>
      </w:pPr>
    </w:p>
    <w:p w:rsidR="00D54086" w:rsidRDefault="00D54086" w:rsidP="00D54086">
      <w:pPr>
        <w:jc w:val="both"/>
        <w:rPr>
          <w:rFonts w:ascii="Arial" w:eastAsia="Arial Unicode MS" w:hAnsi="Arial" w:cs="Arial"/>
          <w:b/>
        </w:rPr>
      </w:pPr>
      <w:r w:rsidRPr="00D54086">
        <w:rPr>
          <w:rFonts w:ascii="Arial" w:eastAsia="Arial Unicode MS" w:hAnsi="Arial" w:cs="Arial"/>
          <w:b/>
        </w:rPr>
        <w:t>ESTÁNDARES POR GRADO Y PERÌODO</w:t>
      </w:r>
    </w:p>
    <w:p w:rsidR="00D54086" w:rsidRPr="00D54086" w:rsidRDefault="00D54086" w:rsidP="00D54086">
      <w:pPr>
        <w:jc w:val="both"/>
        <w:rPr>
          <w:rFonts w:ascii="Arial" w:eastAsia="Arial Unicode MS" w:hAnsi="Arial" w:cs="Arial"/>
          <w:b/>
        </w:rPr>
      </w:pPr>
    </w:p>
    <w:tbl>
      <w:tblPr>
        <w:tblStyle w:val="Listavistosa-nfasis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781"/>
        <w:gridCol w:w="2093"/>
        <w:gridCol w:w="3086"/>
        <w:gridCol w:w="2945"/>
        <w:gridCol w:w="3317"/>
      </w:tblGrid>
      <w:tr w:rsidR="00D54086" w:rsidRPr="00D54086" w:rsidTr="00A13B99">
        <w:trPr>
          <w:cnfStyle w:val="100000000000"/>
          <w:trHeight w:val="281"/>
        </w:trPr>
        <w:tc>
          <w:tcPr>
            <w:cnfStyle w:val="001000000000"/>
            <w:tcW w:w="1781" w:type="dxa"/>
            <w:tcBorders>
              <w:bottom w:val="none" w:sz="0" w:space="0" w:color="auto"/>
            </w:tcBorders>
            <w:shd w:val="clear" w:color="auto" w:fill="FFFFFF" w:themeFill="background1"/>
          </w:tcPr>
          <w:p w:rsidR="00D54086" w:rsidRPr="00D54086" w:rsidRDefault="00D54086" w:rsidP="00A13B99">
            <w:pPr>
              <w:jc w:val="center"/>
              <w:rPr>
                <w:rFonts w:ascii="Arial" w:eastAsia="Arial Unicode MS" w:hAnsi="Arial" w:cs="Arial"/>
                <w:color w:val="auto"/>
              </w:rPr>
            </w:pPr>
          </w:p>
        </w:tc>
        <w:tc>
          <w:tcPr>
            <w:tcW w:w="2093" w:type="dxa"/>
            <w:tcBorders>
              <w:bottom w:val="none" w:sz="0" w:space="0" w:color="auto"/>
            </w:tcBorders>
            <w:shd w:val="clear" w:color="auto" w:fill="FFFFFF" w:themeFill="background1"/>
          </w:tcPr>
          <w:p w:rsidR="00D54086" w:rsidRPr="00D54086" w:rsidRDefault="00D54086" w:rsidP="00A13B99">
            <w:pPr>
              <w:jc w:val="center"/>
              <w:cnfStyle w:val="100000000000"/>
              <w:rPr>
                <w:rFonts w:ascii="Arial" w:eastAsia="Arial Unicode MS" w:hAnsi="Arial" w:cs="Arial"/>
                <w:color w:val="auto"/>
              </w:rPr>
            </w:pPr>
            <w:r w:rsidRPr="00D54086">
              <w:rPr>
                <w:rFonts w:ascii="Arial" w:eastAsia="Arial Unicode MS" w:hAnsi="Arial" w:cs="Arial"/>
                <w:color w:val="auto"/>
              </w:rPr>
              <w:t>PERIODO UNO</w:t>
            </w:r>
          </w:p>
        </w:tc>
        <w:tc>
          <w:tcPr>
            <w:tcW w:w="3086" w:type="dxa"/>
            <w:tcBorders>
              <w:bottom w:val="none" w:sz="0" w:space="0" w:color="auto"/>
            </w:tcBorders>
            <w:shd w:val="clear" w:color="auto" w:fill="FFFFFF" w:themeFill="background1"/>
          </w:tcPr>
          <w:p w:rsidR="00D54086" w:rsidRPr="00D54086" w:rsidRDefault="00D54086" w:rsidP="00A13B99">
            <w:pPr>
              <w:jc w:val="center"/>
              <w:cnfStyle w:val="100000000000"/>
              <w:rPr>
                <w:rFonts w:ascii="Arial" w:eastAsia="Arial Unicode MS" w:hAnsi="Arial" w:cs="Arial"/>
                <w:color w:val="auto"/>
              </w:rPr>
            </w:pPr>
            <w:r w:rsidRPr="00D54086">
              <w:rPr>
                <w:rFonts w:ascii="Arial" w:eastAsia="Arial Unicode MS" w:hAnsi="Arial" w:cs="Arial"/>
                <w:color w:val="auto"/>
              </w:rPr>
              <w:t>PERIODO DOS</w:t>
            </w:r>
          </w:p>
        </w:tc>
        <w:tc>
          <w:tcPr>
            <w:tcW w:w="2945" w:type="dxa"/>
            <w:tcBorders>
              <w:bottom w:val="none" w:sz="0" w:space="0" w:color="auto"/>
            </w:tcBorders>
            <w:shd w:val="clear" w:color="auto" w:fill="FFFFFF" w:themeFill="background1"/>
          </w:tcPr>
          <w:p w:rsidR="00D54086" w:rsidRPr="00D54086" w:rsidRDefault="00D54086" w:rsidP="00A13B99">
            <w:pPr>
              <w:jc w:val="center"/>
              <w:cnfStyle w:val="100000000000"/>
              <w:rPr>
                <w:rFonts w:ascii="Arial" w:eastAsia="Arial Unicode MS" w:hAnsi="Arial" w:cs="Arial"/>
                <w:color w:val="auto"/>
              </w:rPr>
            </w:pPr>
            <w:r w:rsidRPr="00D54086">
              <w:rPr>
                <w:rFonts w:ascii="Arial" w:eastAsia="Arial Unicode MS" w:hAnsi="Arial" w:cs="Arial"/>
                <w:color w:val="auto"/>
              </w:rPr>
              <w:t>PERIODO TRES</w:t>
            </w:r>
          </w:p>
        </w:tc>
        <w:tc>
          <w:tcPr>
            <w:tcW w:w="3317" w:type="dxa"/>
            <w:tcBorders>
              <w:bottom w:val="none" w:sz="0" w:space="0" w:color="auto"/>
            </w:tcBorders>
            <w:shd w:val="clear" w:color="auto" w:fill="FFFFFF" w:themeFill="background1"/>
          </w:tcPr>
          <w:p w:rsidR="00D54086" w:rsidRPr="00D54086" w:rsidRDefault="00D54086" w:rsidP="00A13B99">
            <w:pPr>
              <w:jc w:val="center"/>
              <w:cnfStyle w:val="100000000000"/>
              <w:rPr>
                <w:rFonts w:ascii="Arial" w:eastAsia="Arial Unicode MS" w:hAnsi="Arial" w:cs="Arial"/>
                <w:color w:val="auto"/>
              </w:rPr>
            </w:pPr>
            <w:r w:rsidRPr="00D54086">
              <w:rPr>
                <w:rFonts w:ascii="Arial" w:eastAsia="Arial Unicode MS" w:hAnsi="Arial" w:cs="Arial"/>
                <w:color w:val="auto"/>
              </w:rPr>
              <w:t>PERIODO CUATRO</w:t>
            </w:r>
          </w:p>
        </w:tc>
      </w:tr>
      <w:tr w:rsidR="00D54086" w:rsidRPr="00D54086" w:rsidTr="00A13B99">
        <w:trPr>
          <w:cnfStyle w:val="000000100000"/>
          <w:trHeight w:val="579"/>
        </w:trPr>
        <w:tc>
          <w:tcPr>
            <w:cnfStyle w:val="001000000000"/>
            <w:tcW w:w="1781" w:type="dxa"/>
            <w:shd w:val="clear" w:color="auto" w:fill="FFFFFF" w:themeFill="background1"/>
          </w:tcPr>
          <w:p w:rsidR="00D54086" w:rsidRPr="00D54086" w:rsidRDefault="00D54086" w:rsidP="00A13B99">
            <w:pPr>
              <w:jc w:val="both"/>
              <w:rPr>
                <w:rFonts w:ascii="Arial" w:eastAsia="Arial Unicode MS" w:hAnsi="Arial" w:cs="Arial"/>
              </w:rPr>
            </w:pPr>
            <w:r w:rsidRPr="00D54086">
              <w:rPr>
                <w:rFonts w:ascii="Arial" w:eastAsia="Arial Unicode MS" w:hAnsi="Arial" w:cs="Arial"/>
              </w:rPr>
              <w:lastRenderedPageBreak/>
              <w:t>Grado 0°</w:t>
            </w:r>
          </w:p>
        </w:tc>
        <w:tc>
          <w:tcPr>
            <w:tcW w:w="2093" w:type="dxa"/>
            <w:shd w:val="clear" w:color="auto" w:fill="FFFFFF" w:themeFill="background1"/>
          </w:tcPr>
          <w:p w:rsidR="00D54086" w:rsidRPr="00D54086" w:rsidRDefault="00D54086" w:rsidP="00A13B99">
            <w:pPr>
              <w:jc w:val="both"/>
              <w:cnfStyle w:val="000000100000"/>
              <w:rPr>
                <w:rFonts w:ascii="Arial" w:eastAsia="Arial Unicode MS" w:hAnsi="Arial" w:cs="Arial"/>
              </w:rPr>
            </w:pPr>
            <w:r w:rsidRPr="00D54086">
              <w:rPr>
                <w:rFonts w:ascii="Arial" w:hAnsi="Arial" w:cs="Arial"/>
              </w:rPr>
              <w:t>Adapta las indicaciones que tienen que ver con la expresión del lenguaje artístico, relacionando los gestos y señales</w:t>
            </w:r>
          </w:p>
        </w:tc>
        <w:tc>
          <w:tcPr>
            <w:tcW w:w="3086" w:type="dxa"/>
            <w:shd w:val="clear" w:color="auto" w:fill="FFFFFF" w:themeFill="background1"/>
          </w:tcPr>
          <w:p w:rsidR="00D54086" w:rsidRPr="00D54086" w:rsidRDefault="00D54086" w:rsidP="00A13B99">
            <w:pPr>
              <w:jc w:val="both"/>
              <w:cnfStyle w:val="000000100000"/>
              <w:rPr>
                <w:rFonts w:ascii="Arial" w:eastAsia="Arial Unicode MS" w:hAnsi="Arial" w:cs="Arial"/>
              </w:rPr>
            </w:pPr>
            <w:r w:rsidRPr="00D54086">
              <w:rPr>
                <w:rFonts w:ascii="Arial" w:hAnsi="Arial" w:cs="Arial"/>
              </w:rPr>
              <w:t>Realiza demostraciones de canto, dancísticas o plásticas a partir de los repertorios sugeridos en clase</w:t>
            </w:r>
          </w:p>
        </w:tc>
        <w:tc>
          <w:tcPr>
            <w:tcW w:w="2945" w:type="dxa"/>
            <w:shd w:val="clear" w:color="auto" w:fill="FFFFFF" w:themeFill="background1"/>
          </w:tcPr>
          <w:p w:rsidR="00D54086" w:rsidRPr="00D54086" w:rsidRDefault="00D54086" w:rsidP="00A13B99">
            <w:pPr>
              <w:jc w:val="both"/>
              <w:cnfStyle w:val="000000100000"/>
              <w:rPr>
                <w:rFonts w:ascii="Arial" w:eastAsia="Arial Unicode MS" w:hAnsi="Arial" w:cs="Arial"/>
              </w:rPr>
            </w:pPr>
            <w:r w:rsidRPr="00D54086">
              <w:rPr>
                <w:rFonts w:ascii="Arial" w:hAnsi="Arial" w:cs="Arial"/>
              </w:rPr>
              <w:t>Relaciona lúdicamente  la música, las artes visuales y escénicas y lo demuestra a partir del desarrollo motriz corporal: escucha y acompaña con el cuerpo, juegos e imita frases, fragmentos rítmicos, gestos corporales.</w:t>
            </w:r>
          </w:p>
        </w:tc>
        <w:tc>
          <w:tcPr>
            <w:tcW w:w="3317" w:type="dxa"/>
            <w:shd w:val="clear" w:color="auto" w:fill="FFFFFF" w:themeFill="background1"/>
          </w:tcPr>
          <w:p w:rsidR="00D54086" w:rsidRPr="00D54086" w:rsidRDefault="00D54086" w:rsidP="00A13B99">
            <w:pPr>
              <w:jc w:val="both"/>
              <w:cnfStyle w:val="000000100000"/>
              <w:rPr>
                <w:rFonts w:ascii="Arial" w:eastAsia="Arial Unicode MS" w:hAnsi="Arial" w:cs="Arial"/>
              </w:rPr>
            </w:pPr>
            <w:r w:rsidRPr="00D54086">
              <w:rPr>
                <w:rFonts w:ascii="Arial" w:hAnsi="Arial" w:cs="Arial"/>
              </w:rPr>
              <w:t>Explora el cuerpo y los sentidos, como instrumentos de expresión y de relación con el medio; capta, reconoce y diferencia sensorialmente los colores, timbres de objetos sonoros y características del movimiento corporal.</w:t>
            </w:r>
          </w:p>
        </w:tc>
      </w:tr>
      <w:tr w:rsidR="00D54086" w:rsidRPr="00D54086" w:rsidTr="00A13B99">
        <w:trPr>
          <w:trHeight w:val="579"/>
        </w:trPr>
        <w:tc>
          <w:tcPr>
            <w:cnfStyle w:val="001000000000"/>
            <w:tcW w:w="1781" w:type="dxa"/>
            <w:shd w:val="clear" w:color="auto" w:fill="FFFFFF" w:themeFill="background1"/>
          </w:tcPr>
          <w:p w:rsidR="00D54086" w:rsidRPr="00D54086" w:rsidRDefault="00D54086" w:rsidP="00A13B99">
            <w:pPr>
              <w:jc w:val="both"/>
              <w:rPr>
                <w:rFonts w:ascii="Arial" w:eastAsia="Arial Unicode MS" w:hAnsi="Arial" w:cs="Arial"/>
              </w:rPr>
            </w:pPr>
            <w:r w:rsidRPr="00D54086">
              <w:rPr>
                <w:rFonts w:ascii="Arial" w:eastAsia="Arial Unicode MS" w:hAnsi="Arial" w:cs="Arial"/>
              </w:rPr>
              <w:t>Grado 1°</w:t>
            </w:r>
          </w:p>
        </w:tc>
        <w:tc>
          <w:tcPr>
            <w:tcW w:w="2093" w:type="dxa"/>
            <w:shd w:val="clear" w:color="auto" w:fill="FFFFFF" w:themeFill="background1"/>
          </w:tcPr>
          <w:p w:rsidR="00D54086" w:rsidRPr="00D54086" w:rsidRDefault="00D54086" w:rsidP="00A13B99">
            <w:pPr>
              <w:jc w:val="both"/>
              <w:cnfStyle w:val="000000000000"/>
              <w:rPr>
                <w:rFonts w:ascii="Arial" w:eastAsia="Arial Unicode MS" w:hAnsi="Arial" w:cs="Arial"/>
              </w:rPr>
            </w:pPr>
            <w:r w:rsidRPr="00D54086">
              <w:rPr>
                <w:rFonts w:ascii="Arial" w:hAnsi="Arial" w:cs="Arial"/>
              </w:rPr>
              <w:t>Manifiesta  pensamientos, sentimientos e impresiones mediante la expresión artística.</w:t>
            </w:r>
          </w:p>
        </w:tc>
        <w:tc>
          <w:tcPr>
            <w:tcW w:w="3086" w:type="dxa"/>
            <w:shd w:val="clear" w:color="auto" w:fill="FFFFFF" w:themeFill="background1"/>
          </w:tcPr>
          <w:p w:rsidR="00D54086" w:rsidRPr="00D54086" w:rsidRDefault="00D54086" w:rsidP="00A13B99">
            <w:pPr>
              <w:jc w:val="both"/>
              <w:cnfStyle w:val="000000000000"/>
              <w:rPr>
                <w:rFonts w:ascii="Arial" w:eastAsia="Arial Unicode MS" w:hAnsi="Arial" w:cs="Arial"/>
              </w:rPr>
            </w:pPr>
            <w:r w:rsidRPr="00D54086">
              <w:rPr>
                <w:rFonts w:ascii="Arial" w:hAnsi="Arial" w:cs="Arial"/>
              </w:rPr>
              <w:t>Realiza demostraciones de canto, dancísticas o plásticas a partir de los repertorios sugeridos en clase.</w:t>
            </w:r>
          </w:p>
        </w:tc>
        <w:tc>
          <w:tcPr>
            <w:tcW w:w="2945" w:type="dxa"/>
            <w:shd w:val="clear" w:color="auto" w:fill="FFFFFF" w:themeFill="background1"/>
          </w:tcPr>
          <w:p w:rsidR="00D54086" w:rsidRPr="00D54086" w:rsidRDefault="00D54086" w:rsidP="00A13B99">
            <w:pPr>
              <w:jc w:val="both"/>
              <w:cnfStyle w:val="000000000000"/>
              <w:rPr>
                <w:rFonts w:ascii="Arial" w:eastAsia="Arial Unicode MS" w:hAnsi="Arial" w:cs="Arial"/>
              </w:rPr>
            </w:pPr>
            <w:r w:rsidRPr="00D54086">
              <w:rPr>
                <w:rFonts w:ascii="Arial" w:hAnsi="Arial" w:cs="Arial"/>
              </w:rPr>
              <w:t>Relaciona lúdicamente  la música, las artes visuales y escénicas y lo demuestra a partir del desarrollo motriz corporal: escucha y acompaña con el cuerpo, juegos e imita frases, fragmentos rítmicos, gestos corporales.</w:t>
            </w:r>
          </w:p>
        </w:tc>
        <w:tc>
          <w:tcPr>
            <w:tcW w:w="3317" w:type="dxa"/>
            <w:shd w:val="clear" w:color="auto" w:fill="FFFFFF" w:themeFill="background1"/>
          </w:tcPr>
          <w:p w:rsidR="00D54086" w:rsidRPr="00D54086" w:rsidRDefault="00D54086" w:rsidP="00A13B99">
            <w:pPr>
              <w:jc w:val="both"/>
              <w:cnfStyle w:val="000000000000"/>
              <w:rPr>
                <w:rFonts w:ascii="Arial" w:eastAsia="Arial Unicode MS" w:hAnsi="Arial" w:cs="Arial"/>
              </w:rPr>
            </w:pPr>
            <w:r w:rsidRPr="00D54086">
              <w:rPr>
                <w:rFonts w:ascii="Arial" w:hAnsi="Arial" w:cs="Arial"/>
              </w:rPr>
              <w:t>Explora el cuerpo y los sentidos, como instrumentos de expresión y de relación con el medio; capta, reconoce y diferencia sensorialmente los colores, timbres de objetos sonoros y características del movimiento corporal.</w:t>
            </w:r>
          </w:p>
        </w:tc>
      </w:tr>
      <w:tr w:rsidR="00D54086" w:rsidRPr="00D54086" w:rsidTr="00A13B99">
        <w:trPr>
          <w:cnfStyle w:val="000000100000"/>
          <w:trHeight w:val="579"/>
        </w:trPr>
        <w:tc>
          <w:tcPr>
            <w:cnfStyle w:val="001000000000"/>
            <w:tcW w:w="1781" w:type="dxa"/>
            <w:shd w:val="clear" w:color="auto" w:fill="FFFFFF" w:themeFill="background1"/>
          </w:tcPr>
          <w:p w:rsidR="00D54086" w:rsidRPr="00D54086" w:rsidRDefault="00D54086" w:rsidP="00A13B99">
            <w:pPr>
              <w:jc w:val="both"/>
              <w:rPr>
                <w:rFonts w:ascii="Arial" w:eastAsia="Arial Unicode MS" w:hAnsi="Arial" w:cs="Arial"/>
              </w:rPr>
            </w:pPr>
            <w:r w:rsidRPr="00D54086">
              <w:rPr>
                <w:rFonts w:ascii="Arial" w:eastAsia="Arial Unicode MS" w:hAnsi="Arial" w:cs="Arial"/>
              </w:rPr>
              <w:t>Grado 2°</w:t>
            </w:r>
          </w:p>
        </w:tc>
        <w:tc>
          <w:tcPr>
            <w:tcW w:w="2093" w:type="dxa"/>
            <w:shd w:val="clear" w:color="auto" w:fill="FFFFFF" w:themeFill="background1"/>
          </w:tcPr>
          <w:p w:rsidR="00D54086" w:rsidRPr="00D54086" w:rsidRDefault="00D54086" w:rsidP="00A13B99">
            <w:pPr>
              <w:jc w:val="both"/>
              <w:cnfStyle w:val="000000100000"/>
              <w:rPr>
                <w:rFonts w:ascii="Arial" w:eastAsia="Arial Unicode MS" w:hAnsi="Arial" w:cs="Arial"/>
              </w:rPr>
            </w:pPr>
            <w:r w:rsidRPr="00D54086">
              <w:rPr>
                <w:rFonts w:ascii="Arial" w:hAnsi="Arial" w:cs="Arial"/>
              </w:rPr>
              <w:t>Manifiesta  pensamientos, sentimientos e impresiones mediante la expresión artística.</w:t>
            </w:r>
          </w:p>
        </w:tc>
        <w:tc>
          <w:tcPr>
            <w:tcW w:w="3086" w:type="dxa"/>
            <w:shd w:val="clear" w:color="auto" w:fill="FFFFFF" w:themeFill="background1"/>
          </w:tcPr>
          <w:p w:rsidR="00D54086" w:rsidRPr="00D54086" w:rsidRDefault="00D54086" w:rsidP="00A13B99">
            <w:pPr>
              <w:jc w:val="both"/>
              <w:cnfStyle w:val="000000100000"/>
              <w:rPr>
                <w:rFonts w:ascii="Arial" w:eastAsia="Arial Unicode MS" w:hAnsi="Arial" w:cs="Arial"/>
              </w:rPr>
            </w:pPr>
            <w:r w:rsidRPr="00D54086">
              <w:rPr>
                <w:rFonts w:ascii="Arial" w:hAnsi="Arial" w:cs="Arial"/>
              </w:rPr>
              <w:t>Realiza demostraciones de canto, dancísticas o plásticas a partir de los repertorios sugeridos en clase.</w:t>
            </w:r>
          </w:p>
        </w:tc>
        <w:tc>
          <w:tcPr>
            <w:tcW w:w="2945" w:type="dxa"/>
            <w:shd w:val="clear" w:color="auto" w:fill="FFFFFF" w:themeFill="background1"/>
          </w:tcPr>
          <w:p w:rsidR="00D54086" w:rsidRPr="00D54086" w:rsidRDefault="00D54086" w:rsidP="00A13B99">
            <w:pPr>
              <w:jc w:val="both"/>
              <w:cnfStyle w:val="000000100000"/>
              <w:rPr>
                <w:rFonts w:ascii="Arial" w:eastAsia="Arial Unicode MS" w:hAnsi="Arial" w:cs="Arial"/>
              </w:rPr>
            </w:pPr>
            <w:r w:rsidRPr="00D54086">
              <w:rPr>
                <w:rFonts w:ascii="Arial" w:hAnsi="Arial" w:cs="Arial"/>
              </w:rPr>
              <w:t>Entiende la práctica musical, escénica y plástica como medio de comunicación de vivencias, sentimientos e ideas.</w:t>
            </w:r>
          </w:p>
        </w:tc>
        <w:tc>
          <w:tcPr>
            <w:tcW w:w="3317" w:type="dxa"/>
            <w:shd w:val="clear" w:color="auto" w:fill="FFFFFF" w:themeFill="background1"/>
          </w:tcPr>
          <w:p w:rsidR="00D54086" w:rsidRPr="00D54086" w:rsidRDefault="00D54086" w:rsidP="00A13B99">
            <w:pPr>
              <w:jc w:val="both"/>
              <w:cnfStyle w:val="000000100000"/>
              <w:rPr>
                <w:rFonts w:ascii="Arial" w:eastAsia="Arial Unicode MS" w:hAnsi="Arial" w:cs="Arial"/>
              </w:rPr>
            </w:pPr>
            <w:r w:rsidRPr="00D54086">
              <w:rPr>
                <w:rFonts w:ascii="Arial" w:hAnsi="Arial" w:cs="Arial"/>
              </w:rPr>
              <w:t>Conoce  las nociones de tiempo, ritmo, duración, movimiento, espacio e imagen, a partir de ejercicios concretos (imita y logra relacionar algunos conceptos).</w:t>
            </w:r>
          </w:p>
        </w:tc>
      </w:tr>
      <w:tr w:rsidR="00D54086" w:rsidRPr="00D54086" w:rsidTr="00A13B99">
        <w:trPr>
          <w:trHeight w:val="579"/>
        </w:trPr>
        <w:tc>
          <w:tcPr>
            <w:cnfStyle w:val="001000000000"/>
            <w:tcW w:w="1781" w:type="dxa"/>
            <w:shd w:val="clear" w:color="auto" w:fill="FFFFFF" w:themeFill="background1"/>
          </w:tcPr>
          <w:p w:rsidR="00D54086" w:rsidRPr="00D54086" w:rsidRDefault="00D54086" w:rsidP="00A13B99">
            <w:pPr>
              <w:jc w:val="both"/>
              <w:rPr>
                <w:rFonts w:ascii="Arial" w:eastAsia="Arial Unicode MS" w:hAnsi="Arial" w:cs="Arial"/>
              </w:rPr>
            </w:pPr>
            <w:r w:rsidRPr="00D54086">
              <w:rPr>
                <w:rFonts w:ascii="Arial" w:eastAsia="Arial Unicode MS" w:hAnsi="Arial" w:cs="Arial"/>
                <w:b w:val="0"/>
              </w:rPr>
              <w:t>Grado 3°</w:t>
            </w:r>
          </w:p>
          <w:p w:rsidR="00D54086" w:rsidRPr="00D54086" w:rsidRDefault="00D54086" w:rsidP="00A13B99">
            <w:pPr>
              <w:jc w:val="both"/>
              <w:rPr>
                <w:rFonts w:ascii="Arial" w:eastAsia="Arial Unicode MS" w:hAnsi="Arial" w:cs="Arial"/>
              </w:rPr>
            </w:pPr>
          </w:p>
        </w:tc>
        <w:tc>
          <w:tcPr>
            <w:tcW w:w="2093" w:type="dxa"/>
            <w:shd w:val="clear" w:color="auto" w:fill="FFFFFF" w:themeFill="background1"/>
          </w:tcPr>
          <w:p w:rsidR="00D54086" w:rsidRPr="00D54086" w:rsidRDefault="00D54086" w:rsidP="00A13B99">
            <w:pPr>
              <w:jc w:val="both"/>
              <w:cnfStyle w:val="000000000000"/>
              <w:rPr>
                <w:rFonts w:ascii="Arial" w:hAnsi="Arial" w:cs="Arial"/>
              </w:rPr>
            </w:pPr>
            <w:r w:rsidRPr="00D54086">
              <w:rPr>
                <w:rFonts w:ascii="Arial" w:hAnsi="Arial" w:cs="Arial"/>
              </w:rPr>
              <w:t>Conoce los relatos, mitos o hechos históricos que permiten pensar el origen de las prácticas artísticas.</w:t>
            </w:r>
          </w:p>
        </w:tc>
        <w:tc>
          <w:tcPr>
            <w:tcW w:w="3086" w:type="dxa"/>
            <w:shd w:val="clear" w:color="auto" w:fill="FFFFFF" w:themeFill="background1"/>
          </w:tcPr>
          <w:p w:rsidR="00D54086" w:rsidRPr="00D54086" w:rsidRDefault="00D54086" w:rsidP="00A13B99">
            <w:pPr>
              <w:jc w:val="both"/>
              <w:cnfStyle w:val="000000000000"/>
              <w:rPr>
                <w:rFonts w:ascii="Arial" w:hAnsi="Arial" w:cs="Arial"/>
              </w:rPr>
            </w:pPr>
            <w:r w:rsidRPr="00D54086">
              <w:rPr>
                <w:rFonts w:ascii="Arial" w:hAnsi="Arial" w:cs="Arial"/>
              </w:rPr>
              <w:t>Realiza demostraciones de canto, dancísticas o plásticas a partir de los repertorios sugeridos en clase</w:t>
            </w:r>
          </w:p>
        </w:tc>
        <w:tc>
          <w:tcPr>
            <w:tcW w:w="2945" w:type="dxa"/>
            <w:shd w:val="clear" w:color="auto" w:fill="FFFFFF" w:themeFill="background1"/>
          </w:tcPr>
          <w:p w:rsidR="00D54086" w:rsidRPr="00D54086" w:rsidRDefault="00D54086" w:rsidP="00A13B99">
            <w:pPr>
              <w:jc w:val="both"/>
              <w:cnfStyle w:val="000000000000"/>
              <w:rPr>
                <w:rFonts w:ascii="Arial" w:hAnsi="Arial" w:cs="Arial"/>
              </w:rPr>
            </w:pPr>
            <w:r w:rsidRPr="00D54086">
              <w:rPr>
                <w:rFonts w:ascii="Arial" w:hAnsi="Arial" w:cs="Arial"/>
              </w:rPr>
              <w:t>Conoce  las nociones de tiempo, ritmo, duración, movimiento, espacio e imagen, a partir de ejercicios concretos (imita y logra relacionar algunos conceptos).</w:t>
            </w:r>
          </w:p>
        </w:tc>
        <w:tc>
          <w:tcPr>
            <w:tcW w:w="3317" w:type="dxa"/>
            <w:shd w:val="clear" w:color="auto" w:fill="FFFFFF" w:themeFill="background1"/>
          </w:tcPr>
          <w:p w:rsidR="00D54086" w:rsidRPr="00D54086" w:rsidRDefault="00D54086" w:rsidP="00A13B99">
            <w:pPr>
              <w:jc w:val="both"/>
              <w:cnfStyle w:val="000000000000"/>
              <w:rPr>
                <w:rFonts w:ascii="Arial" w:hAnsi="Arial" w:cs="Arial"/>
              </w:rPr>
            </w:pPr>
            <w:r w:rsidRPr="00D54086">
              <w:rPr>
                <w:rFonts w:ascii="Arial" w:hAnsi="Arial" w:cs="Arial"/>
              </w:rPr>
              <w:t>Conoce los relatos, mitos o hechos históricos que permiten pensar el origen de las prácticas artísticas.</w:t>
            </w:r>
          </w:p>
        </w:tc>
      </w:tr>
    </w:tbl>
    <w:p w:rsidR="00D54086" w:rsidRPr="00D54086" w:rsidRDefault="00D54086" w:rsidP="00D54086">
      <w:pPr>
        <w:rPr>
          <w:rFonts w:ascii="Arial" w:eastAsia="Arial Unicode MS" w:hAnsi="Arial" w:cs="Arial"/>
          <w:b/>
        </w:rPr>
      </w:pPr>
    </w:p>
    <w:p w:rsidR="00D54086" w:rsidRDefault="00D54086" w:rsidP="00D54086">
      <w:pPr>
        <w:rPr>
          <w:rFonts w:ascii="Arial" w:hAnsi="Arial" w:cs="Arial"/>
          <w:b/>
        </w:rPr>
      </w:pPr>
      <w:bookmarkStart w:id="0" w:name="_GoBack"/>
      <w:bookmarkEnd w:id="0"/>
      <w:r w:rsidRPr="00D54086">
        <w:rPr>
          <w:rFonts w:ascii="Arial" w:hAnsi="Arial" w:cs="Arial"/>
          <w:b/>
        </w:rPr>
        <w:t>PLANES DE ESTUDIO</w:t>
      </w:r>
    </w:p>
    <w:p w:rsidR="00D54086" w:rsidRPr="00D54086" w:rsidRDefault="00D54086" w:rsidP="00D54086">
      <w:pPr>
        <w:rPr>
          <w:rFonts w:ascii="Arial" w:hAnsi="Arial" w:cs="Arial"/>
          <w:b/>
        </w:rPr>
      </w:pPr>
    </w:p>
    <w:tbl>
      <w:tblPr>
        <w:tblStyle w:val="Tablaconcuadrcula"/>
        <w:tblW w:w="5000" w:type="pct"/>
        <w:tblLook w:val="04A0"/>
      </w:tblPr>
      <w:tblGrid>
        <w:gridCol w:w="977"/>
        <w:gridCol w:w="482"/>
        <w:gridCol w:w="580"/>
        <w:gridCol w:w="1172"/>
        <w:gridCol w:w="611"/>
        <w:gridCol w:w="1566"/>
        <w:gridCol w:w="115"/>
        <w:gridCol w:w="86"/>
        <w:gridCol w:w="158"/>
        <w:gridCol w:w="57"/>
        <w:gridCol w:w="368"/>
        <w:gridCol w:w="928"/>
        <w:gridCol w:w="824"/>
        <w:gridCol w:w="260"/>
        <w:gridCol w:w="412"/>
        <w:gridCol w:w="131"/>
        <w:gridCol w:w="225"/>
        <w:gridCol w:w="751"/>
        <w:gridCol w:w="1089"/>
        <w:gridCol w:w="210"/>
        <w:gridCol w:w="715"/>
        <w:gridCol w:w="144"/>
        <w:gridCol w:w="563"/>
        <w:gridCol w:w="147"/>
        <w:gridCol w:w="1649"/>
      </w:tblGrid>
      <w:tr w:rsidR="00D54086" w:rsidRPr="00D54086" w:rsidTr="00A13B99">
        <w:tc>
          <w:tcPr>
            <w:tcW w:w="444" w:type="pct"/>
            <w:gridSpan w:val="2"/>
          </w:tcPr>
          <w:p w:rsidR="00D54086" w:rsidRPr="00D54086" w:rsidRDefault="00D54086" w:rsidP="00A13B99">
            <w:pPr>
              <w:rPr>
                <w:rFonts w:ascii="Arial" w:hAnsi="Arial" w:cs="Arial"/>
              </w:rPr>
            </w:pPr>
            <w:r w:rsidRPr="00D54086">
              <w:rPr>
                <w:rFonts w:ascii="Arial" w:hAnsi="Arial" w:cs="Arial"/>
              </w:rPr>
              <w:t>CICLOS</w:t>
            </w:r>
          </w:p>
        </w:tc>
        <w:tc>
          <w:tcPr>
            <w:tcW w:w="4556" w:type="pct"/>
            <w:gridSpan w:val="23"/>
          </w:tcPr>
          <w:tbl>
            <w:tblPr>
              <w:tblW w:w="8520" w:type="dxa"/>
              <w:tblCellSpacing w:w="15" w:type="dxa"/>
              <w:tblCellMar>
                <w:top w:w="15" w:type="dxa"/>
                <w:left w:w="15" w:type="dxa"/>
                <w:bottom w:w="15" w:type="dxa"/>
                <w:right w:w="15" w:type="dxa"/>
              </w:tblCellMar>
              <w:tblLook w:val="04A0"/>
            </w:tblPr>
            <w:tblGrid>
              <w:gridCol w:w="8520"/>
            </w:tblGrid>
            <w:tr w:rsidR="00D54086" w:rsidRPr="00D54086" w:rsidTr="00A13B99">
              <w:trPr>
                <w:trHeight w:val="514"/>
                <w:tblCellSpacing w:w="15" w:type="dxa"/>
              </w:trPr>
              <w:tc>
                <w:tcPr>
                  <w:tcW w:w="8460" w:type="dxa"/>
                  <w:vAlign w:val="center"/>
                  <w:hideMark/>
                </w:tcPr>
                <w:p w:rsidR="00D54086" w:rsidRPr="00D54086" w:rsidRDefault="00D54086" w:rsidP="00A13B99">
                  <w:pPr>
                    <w:rPr>
                      <w:rFonts w:ascii="Arial" w:hAnsi="Arial" w:cs="Arial"/>
                    </w:rPr>
                  </w:pPr>
                  <w:r w:rsidRPr="00D54086">
                    <w:rPr>
                      <w:rFonts w:ascii="Arial" w:hAnsi="Arial" w:cs="Arial"/>
                    </w:rPr>
                    <w:t xml:space="preserve">Ciclo1 (0-3)  </w:t>
                  </w:r>
                </w:p>
              </w:tc>
            </w:tr>
          </w:tbl>
          <w:p w:rsidR="00D54086" w:rsidRPr="00D54086" w:rsidRDefault="00D54086" w:rsidP="00A13B99">
            <w:pPr>
              <w:rPr>
                <w:rFonts w:ascii="Arial" w:hAnsi="Arial" w:cs="Arial"/>
              </w:rPr>
            </w:pPr>
          </w:p>
        </w:tc>
      </w:tr>
      <w:tr w:rsidR="00D54086" w:rsidRPr="00D54086" w:rsidTr="00A13B99">
        <w:tc>
          <w:tcPr>
            <w:tcW w:w="444" w:type="pct"/>
            <w:gridSpan w:val="2"/>
          </w:tcPr>
          <w:p w:rsidR="00D54086" w:rsidRPr="00D54086" w:rsidRDefault="00D54086" w:rsidP="00A13B99">
            <w:pPr>
              <w:rPr>
                <w:rFonts w:ascii="Arial" w:hAnsi="Arial" w:cs="Arial"/>
              </w:rPr>
            </w:pPr>
            <w:r w:rsidRPr="00D54086">
              <w:rPr>
                <w:rFonts w:ascii="Arial" w:hAnsi="Arial" w:cs="Arial"/>
              </w:rPr>
              <w:t>Meta por ciclo</w:t>
            </w:r>
          </w:p>
        </w:tc>
        <w:tc>
          <w:tcPr>
            <w:tcW w:w="4556" w:type="pct"/>
            <w:gridSpan w:val="23"/>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Los  estudiantes de los grados preescolar, primero, segundo y tercero al finalizar este ciclo escolar estarán en la capacidad  expresar  su creatividad por medio de actividades placenteras como el dibujo, la danza, la pintura, el folclor, a través de procesos espontáneos y dirigidos que le permitan el desarrollo de su pensamiento estético y sensible, fortaleciendo el desarrollo de capacidades expresivas y comunicativas lo que le permitirá mayor sensibilización y concientización de su contexto cultural y artístico.</w:t>
            </w:r>
          </w:p>
          <w:p w:rsidR="00D54086" w:rsidRPr="00D54086" w:rsidRDefault="00D54086" w:rsidP="00A13B99">
            <w:pPr>
              <w:jc w:val="both"/>
              <w:rPr>
                <w:rFonts w:ascii="Arial" w:hAnsi="Arial" w:cs="Arial"/>
              </w:rPr>
            </w:pPr>
          </w:p>
        </w:tc>
      </w:tr>
      <w:tr w:rsidR="00D54086" w:rsidRPr="00D54086" w:rsidTr="00A13B99">
        <w:tc>
          <w:tcPr>
            <w:tcW w:w="444" w:type="pct"/>
            <w:gridSpan w:val="2"/>
          </w:tcPr>
          <w:p w:rsidR="00D54086" w:rsidRPr="00D54086" w:rsidRDefault="00D54086" w:rsidP="00A13B99">
            <w:pPr>
              <w:rPr>
                <w:rFonts w:ascii="Arial" w:hAnsi="Arial" w:cs="Arial"/>
              </w:rPr>
            </w:pPr>
            <w:r w:rsidRPr="00D54086">
              <w:rPr>
                <w:rFonts w:ascii="Arial" w:hAnsi="Arial" w:cs="Arial"/>
              </w:rPr>
              <w:t>Objetivo específico por grado</w:t>
            </w:r>
          </w:p>
        </w:tc>
        <w:tc>
          <w:tcPr>
            <w:tcW w:w="1542" w:type="pct"/>
            <w:gridSpan w:val="8"/>
          </w:tcPr>
          <w:p w:rsidR="00D54086" w:rsidRPr="00D54086" w:rsidRDefault="00D54086" w:rsidP="00A13B99">
            <w:pPr>
              <w:jc w:val="both"/>
              <w:rPr>
                <w:rFonts w:ascii="Arial" w:hAnsi="Arial" w:cs="Arial"/>
              </w:rPr>
            </w:pPr>
            <w:r w:rsidRPr="00D54086">
              <w:rPr>
                <w:rFonts w:ascii="Arial" w:hAnsi="Arial" w:cs="Arial"/>
              </w:rPr>
              <w:t>GRADO PREESCOLAR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Expresar su creatividad por medio actividades artísticas que le permitan el desarrollo de su pensamiento estético y sensible</w:t>
            </w:r>
          </w:p>
        </w:tc>
        <w:tc>
          <w:tcPr>
            <w:tcW w:w="468" w:type="pct"/>
            <w:gridSpan w:val="2"/>
          </w:tcPr>
          <w:p w:rsidR="00D54086" w:rsidRPr="00D54086" w:rsidRDefault="00D54086" w:rsidP="00A13B99">
            <w:pPr>
              <w:jc w:val="both"/>
              <w:rPr>
                <w:rFonts w:ascii="Arial" w:hAnsi="Arial" w:cs="Arial"/>
              </w:rPr>
            </w:pPr>
            <w:r w:rsidRPr="00D54086">
              <w:rPr>
                <w:rFonts w:ascii="Arial" w:hAnsi="Arial" w:cs="Arial"/>
              </w:rPr>
              <w:t>GRADO PRIMERO</w:t>
            </w:r>
          </w:p>
          <w:p w:rsidR="00D54086" w:rsidRPr="00D54086" w:rsidRDefault="00D54086" w:rsidP="00A13B99">
            <w:pPr>
              <w:jc w:val="both"/>
              <w:rPr>
                <w:rFonts w:ascii="Arial" w:hAnsi="Arial" w:cs="Arial"/>
              </w:rPr>
            </w:pPr>
            <w:r w:rsidRPr="00D54086">
              <w:rPr>
                <w:rFonts w:ascii="Arial" w:hAnsi="Arial" w:cs="Arial"/>
              </w:rPr>
              <w:t>Desarrollar las habilidades y capacidades artísticas acordes a los estímulos visuales y auditivos, buscando una formación integral.</w:t>
            </w:r>
          </w:p>
        </w:tc>
        <w:tc>
          <w:tcPr>
            <w:tcW w:w="1705" w:type="pct"/>
            <w:gridSpan w:val="11"/>
          </w:tcPr>
          <w:p w:rsidR="00D54086" w:rsidRPr="00D54086" w:rsidRDefault="00D54086" w:rsidP="00A13B99">
            <w:pPr>
              <w:jc w:val="both"/>
              <w:rPr>
                <w:rFonts w:ascii="Arial" w:hAnsi="Arial" w:cs="Arial"/>
              </w:rPr>
            </w:pPr>
            <w:r w:rsidRPr="00D54086">
              <w:rPr>
                <w:rFonts w:ascii="Arial" w:hAnsi="Arial" w:cs="Arial"/>
              </w:rPr>
              <w:t>GRADO SEGUNDO</w:t>
            </w:r>
          </w:p>
          <w:p w:rsidR="00D54086" w:rsidRPr="00D54086" w:rsidRDefault="00D54086" w:rsidP="00A13B99">
            <w:pPr>
              <w:jc w:val="both"/>
              <w:rPr>
                <w:rFonts w:ascii="Arial" w:hAnsi="Arial" w:cs="Arial"/>
              </w:rPr>
            </w:pPr>
            <w:r w:rsidRPr="00D54086">
              <w:rPr>
                <w:rFonts w:ascii="Arial" w:hAnsi="Arial" w:cs="Arial"/>
              </w:rPr>
              <w:t>Fortalecer el desarrollo de las capacidades expresivas y comunicativas, a través de las diferentes manifestaciones artísticas.</w:t>
            </w:r>
          </w:p>
        </w:tc>
        <w:tc>
          <w:tcPr>
            <w:tcW w:w="841" w:type="pct"/>
            <w:gridSpan w:val="2"/>
          </w:tcPr>
          <w:p w:rsidR="00D54086" w:rsidRPr="00D54086" w:rsidRDefault="00D54086" w:rsidP="00A13B99">
            <w:pPr>
              <w:jc w:val="both"/>
              <w:rPr>
                <w:rFonts w:ascii="Arial" w:hAnsi="Arial" w:cs="Arial"/>
              </w:rPr>
            </w:pPr>
            <w:r w:rsidRPr="00D54086">
              <w:rPr>
                <w:rFonts w:ascii="Arial" w:hAnsi="Arial" w:cs="Arial"/>
              </w:rPr>
              <w:t>GRADO TERCERO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Desarrollar habilidad para la producción de materiales propios del área y acorde a la edad a través de las Técnicas y lenguajes</w:t>
            </w:r>
          </w:p>
          <w:p w:rsidR="00D54086" w:rsidRPr="00D54086" w:rsidRDefault="00D54086" w:rsidP="00A13B99">
            <w:pPr>
              <w:jc w:val="both"/>
              <w:rPr>
                <w:rFonts w:ascii="Arial" w:hAnsi="Arial" w:cs="Arial"/>
              </w:rPr>
            </w:pPr>
            <w:r w:rsidRPr="00D54086">
              <w:rPr>
                <w:rFonts w:ascii="Arial" w:hAnsi="Arial" w:cs="Arial"/>
              </w:rPr>
              <w:t>del arte que le permitan su expresión creativa, lúdica y sensible</w:t>
            </w:r>
          </w:p>
        </w:tc>
      </w:tr>
      <w:tr w:rsidR="00D54086" w:rsidRPr="00D54086" w:rsidTr="00A13B99">
        <w:trPr>
          <w:trHeight w:val="951"/>
        </w:trPr>
        <w:tc>
          <w:tcPr>
            <w:tcW w:w="444" w:type="pct"/>
            <w:gridSpan w:val="2"/>
          </w:tcPr>
          <w:p w:rsidR="00D54086" w:rsidRPr="00D54086" w:rsidRDefault="00D54086" w:rsidP="00A13B99">
            <w:pPr>
              <w:jc w:val="center"/>
              <w:rPr>
                <w:rFonts w:ascii="Arial" w:hAnsi="Arial" w:cs="Arial"/>
              </w:rPr>
            </w:pPr>
            <w:r w:rsidRPr="00D54086">
              <w:rPr>
                <w:rFonts w:ascii="Arial" w:hAnsi="Arial" w:cs="Arial"/>
              </w:rPr>
              <w:t>Competencias del componente</w:t>
            </w:r>
          </w:p>
        </w:tc>
        <w:tc>
          <w:tcPr>
            <w:tcW w:w="843" w:type="pct"/>
            <w:gridSpan w:val="3"/>
          </w:tcPr>
          <w:p w:rsidR="00D54086" w:rsidRPr="00D54086" w:rsidRDefault="00D54086" w:rsidP="00A13B99">
            <w:pPr>
              <w:rPr>
                <w:rFonts w:ascii="Arial" w:hAnsi="Arial" w:cs="Arial"/>
              </w:rPr>
            </w:pPr>
            <w:r w:rsidRPr="00D54086">
              <w:rPr>
                <w:rFonts w:ascii="Arial" w:hAnsi="Arial" w:cs="Arial"/>
              </w:rPr>
              <w:t>Competencia 1</w:t>
            </w:r>
          </w:p>
          <w:p w:rsidR="00D54086" w:rsidRPr="00D54086" w:rsidRDefault="00D54086" w:rsidP="00A13B99">
            <w:pPr>
              <w:rPr>
                <w:rFonts w:ascii="Arial" w:hAnsi="Arial" w:cs="Arial"/>
                <w:b/>
              </w:rPr>
            </w:pPr>
            <w:r w:rsidRPr="00D54086">
              <w:rPr>
                <w:rFonts w:ascii="Arial" w:hAnsi="Arial" w:cs="Arial"/>
                <w:b/>
              </w:rPr>
              <w:t>PERCEPTIVA</w:t>
            </w:r>
          </w:p>
          <w:p w:rsidR="00D54086" w:rsidRPr="00D54086" w:rsidRDefault="00D54086" w:rsidP="00A13B99">
            <w:pPr>
              <w:jc w:val="both"/>
              <w:rPr>
                <w:rFonts w:ascii="Arial" w:hAnsi="Arial" w:cs="Arial"/>
              </w:rPr>
            </w:pPr>
            <w:r w:rsidRPr="00D54086">
              <w:rPr>
                <w:rFonts w:ascii="Arial" w:hAnsi="Arial" w:cs="Arial"/>
              </w:rPr>
              <w:t>La</w:t>
            </w:r>
            <w:r w:rsidRPr="00D54086">
              <w:rPr>
                <w:rFonts w:ascii="Arial" w:hAnsi="Arial" w:cs="Arial"/>
                <w:b/>
              </w:rPr>
              <w:t xml:space="preserve"> </w:t>
            </w:r>
            <w:r w:rsidRPr="00D54086">
              <w:rPr>
                <w:rFonts w:ascii="Arial" w:hAnsi="Arial" w:cs="Arial"/>
              </w:rPr>
              <w:t xml:space="preserve">observación aguda, la identificación, la caracterización y el </w:t>
            </w:r>
            <w:r w:rsidRPr="00D54086">
              <w:rPr>
                <w:rFonts w:ascii="Arial" w:hAnsi="Arial" w:cs="Arial"/>
              </w:rPr>
              <w:lastRenderedPageBreak/>
              <w:t>disfrute de las particularidades en las generalidades de las formas, las figuras, los colores, las armonías, los detalles y las intenciones. La competencia perceptiva exige un acto intelectual en todo proceso de observación</w:t>
            </w:r>
          </w:p>
        </w:tc>
        <w:tc>
          <w:tcPr>
            <w:tcW w:w="523" w:type="pct"/>
          </w:tcPr>
          <w:p w:rsidR="00D54086" w:rsidRPr="00D54086" w:rsidRDefault="00D54086" w:rsidP="00A13B99">
            <w:pPr>
              <w:rPr>
                <w:rFonts w:ascii="Arial" w:hAnsi="Arial" w:cs="Arial"/>
              </w:rPr>
            </w:pPr>
            <w:r w:rsidRPr="00D54086">
              <w:rPr>
                <w:rFonts w:ascii="Arial" w:hAnsi="Arial" w:cs="Arial"/>
              </w:rPr>
              <w:lastRenderedPageBreak/>
              <w:t>Competencia 2</w:t>
            </w:r>
          </w:p>
          <w:p w:rsidR="00D54086" w:rsidRPr="00D54086" w:rsidRDefault="00D54086" w:rsidP="00A13B99">
            <w:pPr>
              <w:rPr>
                <w:rFonts w:ascii="Arial" w:hAnsi="Arial" w:cs="Arial"/>
                <w:b/>
              </w:rPr>
            </w:pPr>
            <w:r w:rsidRPr="00D54086">
              <w:rPr>
                <w:rFonts w:ascii="Arial" w:hAnsi="Arial" w:cs="Arial"/>
                <w:b/>
              </w:rPr>
              <w:t>CREATIVA</w:t>
            </w:r>
          </w:p>
          <w:p w:rsidR="00D54086" w:rsidRPr="00D54086" w:rsidRDefault="00D54086" w:rsidP="00A13B99">
            <w:pPr>
              <w:jc w:val="both"/>
              <w:rPr>
                <w:rFonts w:ascii="Arial" w:hAnsi="Arial" w:cs="Arial"/>
                <w:b/>
              </w:rPr>
            </w:pPr>
            <w:r w:rsidRPr="00D54086">
              <w:rPr>
                <w:rFonts w:ascii="Arial" w:hAnsi="Arial" w:cs="Arial"/>
              </w:rPr>
              <w:t xml:space="preserve">Capacidad para soñar, idear, pensar, </w:t>
            </w:r>
            <w:r w:rsidRPr="00D54086">
              <w:rPr>
                <w:rFonts w:ascii="Arial" w:hAnsi="Arial" w:cs="Arial"/>
              </w:rPr>
              <w:lastRenderedPageBreak/>
              <w:t>proyectar, diseñar, construir, crear y exponer un objeto estético u obra de arte. También está relacionada con la capacidad de proponer nuevas realidades o manifestaciones artísticas.</w:t>
            </w:r>
          </w:p>
        </w:tc>
        <w:tc>
          <w:tcPr>
            <w:tcW w:w="644" w:type="pct"/>
            <w:gridSpan w:val="6"/>
          </w:tcPr>
          <w:p w:rsidR="00D54086" w:rsidRPr="00D54086" w:rsidRDefault="00D54086" w:rsidP="00A13B99">
            <w:pPr>
              <w:rPr>
                <w:rFonts w:ascii="Arial" w:hAnsi="Arial" w:cs="Arial"/>
              </w:rPr>
            </w:pPr>
            <w:r w:rsidRPr="00D54086">
              <w:rPr>
                <w:rFonts w:ascii="Arial" w:hAnsi="Arial" w:cs="Arial"/>
              </w:rPr>
              <w:lastRenderedPageBreak/>
              <w:t>Competencia 3</w:t>
            </w:r>
          </w:p>
          <w:p w:rsidR="00D54086" w:rsidRPr="00D54086" w:rsidRDefault="00D54086" w:rsidP="00A13B99">
            <w:pPr>
              <w:rPr>
                <w:rFonts w:ascii="Arial" w:hAnsi="Arial" w:cs="Arial"/>
                <w:b/>
              </w:rPr>
            </w:pPr>
            <w:r w:rsidRPr="00D54086">
              <w:rPr>
                <w:rFonts w:ascii="Arial" w:hAnsi="Arial" w:cs="Arial"/>
                <w:b/>
              </w:rPr>
              <w:t>EXPRESIVA</w:t>
            </w:r>
          </w:p>
          <w:p w:rsidR="00D54086" w:rsidRPr="00D54086" w:rsidRDefault="00D54086" w:rsidP="00A13B99">
            <w:pPr>
              <w:jc w:val="both"/>
              <w:rPr>
                <w:rFonts w:ascii="Arial" w:hAnsi="Arial" w:cs="Arial"/>
              </w:rPr>
            </w:pPr>
            <w:r w:rsidRPr="00D54086">
              <w:rPr>
                <w:rFonts w:ascii="Arial" w:hAnsi="Arial" w:cs="Arial"/>
              </w:rPr>
              <w:t xml:space="preserve">Permite expresar, desnudar múltiples </w:t>
            </w:r>
            <w:r w:rsidRPr="00D54086">
              <w:rPr>
                <w:rFonts w:ascii="Arial" w:hAnsi="Arial" w:cs="Arial"/>
              </w:rPr>
              <w:lastRenderedPageBreak/>
              <w:t>sentimientos y emociones, como pasión, emoción, dolor. Angustia, alegría, festejo y soledad, entre otros.</w:t>
            </w:r>
          </w:p>
        </w:tc>
        <w:tc>
          <w:tcPr>
            <w:tcW w:w="588" w:type="pct"/>
            <w:gridSpan w:val="5"/>
          </w:tcPr>
          <w:p w:rsidR="00D54086" w:rsidRPr="00D54086" w:rsidRDefault="00D54086" w:rsidP="00A13B99">
            <w:pPr>
              <w:rPr>
                <w:rFonts w:ascii="Arial" w:hAnsi="Arial" w:cs="Arial"/>
              </w:rPr>
            </w:pPr>
            <w:r w:rsidRPr="00D54086">
              <w:rPr>
                <w:rFonts w:ascii="Arial" w:hAnsi="Arial" w:cs="Arial"/>
              </w:rPr>
              <w:lastRenderedPageBreak/>
              <w:t>Competencia 4</w:t>
            </w:r>
          </w:p>
          <w:p w:rsidR="00D54086" w:rsidRPr="00D54086" w:rsidRDefault="00D54086" w:rsidP="00A13B99">
            <w:pPr>
              <w:rPr>
                <w:rFonts w:ascii="Arial" w:hAnsi="Arial" w:cs="Arial"/>
                <w:b/>
              </w:rPr>
            </w:pPr>
            <w:r w:rsidRPr="00D54086">
              <w:rPr>
                <w:rFonts w:ascii="Arial" w:hAnsi="Arial" w:cs="Arial"/>
                <w:b/>
              </w:rPr>
              <w:t>TECNICA</w:t>
            </w:r>
          </w:p>
          <w:p w:rsidR="00D54086" w:rsidRPr="00D54086" w:rsidRDefault="00D54086" w:rsidP="00A13B99">
            <w:pPr>
              <w:jc w:val="both"/>
              <w:rPr>
                <w:rFonts w:ascii="Arial" w:hAnsi="Arial" w:cs="Arial"/>
              </w:rPr>
            </w:pPr>
            <w:r w:rsidRPr="00D54086">
              <w:rPr>
                <w:rFonts w:ascii="Arial" w:hAnsi="Arial" w:cs="Arial"/>
                <w:bCs/>
              </w:rPr>
              <w:t xml:space="preserve">La  capacidad, la habilidad, la destreza, el manejo o el </w:t>
            </w:r>
            <w:r w:rsidRPr="00D54086">
              <w:rPr>
                <w:rFonts w:ascii="Arial" w:hAnsi="Arial" w:cs="Arial"/>
                <w:bCs/>
              </w:rPr>
              <w:lastRenderedPageBreak/>
              <w:t>dominio de los implementos de trabajo y sus múltiples formas o manifestaciones plásticas</w:t>
            </w:r>
          </w:p>
        </w:tc>
        <w:tc>
          <w:tcPr>
            <w:tcW w:w="641" w:type="pct"/>
            <w:gridSpan w:val="2"/>
          </w:tcPr>
          <w:p w:rsidR="00D54086" w:rsidRPr="00D54086" w:rsidRDefault="00D54086" w:rsidP="00A13B99">
            <w:pPr>
              <w:rPr>
                <w:rFonts w:ascii="Arial" w:hAnsi="Arial" w:cs="Arial"/>
                <w:b/>
              </w:rPr>
            </w:pPr>
            <w:r w:rsidRPr="00D54086">
              <w:rPr>
                <w:rFonts w:ascii="Arial" w:hAnsi="Arial" w:cs="Arial"/>
                <w:b/>
              </w:rPr>
              <w:lastRenderedPageBreak/>
              <w:t>Competencia 5</w:t>
            </w:r>
          </w:p>
          <w:p w:rsidR="00D54086" w:rsidRPr="00D54086" w:rsidRDefault="00D54086" w:rsidP="00A13B99">
            <w:pPr>
              <w:rPr>
                <w:rFonts w:ascii="Arial" w:hAnsi="Arial" w:cs="Arial"/>
                <w:b/>
              </w:rPr>
            </w:pPr>
            <w:r w:rsidRPr="00D54086">
              <w:rPr>
                <w:rFonts w:ascii="Arial" w:hAnsi="Arial" w:cs="Arial"/>
                <w:b/>
              </w:rPr>
              <w:t>ESTETICA</w:t>
            </w:r>
          </w:p>
          <w:p w:rsidR="00D54086" w:rsidRPr="00D54086" w:rsidRDefault="00D54086" w:rsidP="00A13B99">
            <w:pPr>
              <w:rPr>
                <w:rFonts w:ascii="Arial" w:hAnsi="Arial" w:cs="Arial"/>
              </w:rPr>
            </w:pPr>
            <w:r w:rsidRPr="00D54086">
              <w:rPr>
                <w:rFonts w:ascii="Arial" w:hAnsi="Arial" w:cs="Arial"/>
              </w:rPr>
              <w:t xml:space="preserve">Capacidad que posee el ser humano para producir, </w:t>
            </w:r>
            <w:r w:rsidRPr="00D54086">
              <w:rPr>
                <w:rFonts w:ascii="Arial" w:hAnsi="Arial" w:cs="Arial"/>
              </w:rPr>
              <w:lastRenderedPageBreak/>
              <w:t xml:space="preserve">disfrutar y valorar los objetos estéticos. Mediante esta competencia podemos identificar  cuan significativo es comprender el valor estético de una obra y cuan  placentero es tener una experiencia estética, ya sea de creación, ya sea de recepción. Capacidad que posee el ser humano para producir, disfrutar y valorar los objetos estéticos. Mediante esta competencia podemos identificar  cuan significativo es comprender el </w:t>
            </w:r>
            <w:r w:rsidRPr="00D54086">
              <w:rPr>
                <w:rFonts w:ascii="Arial" w:hAnsi="Arial" w:cs="Arial"/>
              </w:rPr>
              <w:lastRenderedPageBreak/>
              <w:t>valor estético de una obra y cuan  placentero es tener una experiencia estética, ya sea de creación, ya sea de recepción.</w:t>
            </w:r>
          </w:p>
        </w:tc>
        <w:tc>
          <w:tcPr>
            <w:tcW w:w="511" w:type="pct"/>
            <w:gridSpan w:val="5"/>
          </w:tcPr>
          <w:p w:rsidR="00D54086" w:rsidRPr="00D54086" w:rsidRDefault="00D54086" w:rsidP="00A13B99">
            <w:pPr>
              <w:jc w:val="both"/>
              <w:rPr>
                <w:rFonts w:ascii="Arial" w:hAnsi="Arial" w:cs="Arial"/>
                <w:b/>
              </w:rPr>
            </w:pPr>
            <w:r w:rsidRPr="00D54086">
              <w:rPr>
                <w:rFonts w:ascii="Arial" w:hAnsi="Arial" w:cs="Arial"/>
                <w:b/>
              </w:rPr>
              <w:lastRenderedPageBreak/>
              <w:t>Competencia 6</w:t>
            </w:r>
          </w:p>
          <w:p w:rsidR="00D54086" w:rsidRPr="00D54086" w:rsidRDefault="00D54086" w:rsidP="00A13B99">
            <w:pPr>
              <w:jc w:val="both"/>
              <w:rPr>
                <w:rFonts w:ascii="Arial" w:hAnsi="Arial" w:cs="Arial"/>
                <w:b/>
              </w:rPr>
            </w:pPr>
            <w:r w:rsidRPr="00D54086">
              <w:rPr>
                <w:rFonts w:ascii="Arial" w:hAnsi="Arial" w:cs="Arial"/>
                <w:b/>
              </w:rPr>
              <w:t>IDEOLOGICA</w:t>
            </w:r>
          </w:p>
          <w:p w:rsidR="00D54086" w:rsidRPr="00D54086" w:rsidRDefault="00D54086" w:rsidP="00A13B99">
            <w:pPr>
              <w:jc w:val="both"/>
              <w:rPr>
                <w:rFonts w:ascii="Arial" w:hAnsi="Arial" w:cs="Arial"/>
              </w:rPr>
            </w:pPr>
            <w:r w:rsidRPr="00D54086">
              <w:rPr>
                <w:rFonts w:ascii="Arial" w:hAnsi="Arial" w:cs="Arial"/>
              </w:rPr>
              <w:t xml:space="preserve">Capacidad para comprender, identificar, </w:t>
            </w:r>
            <w:r w:rsidRPr="00D54086">
              <w:rPr>
                <w:rFonts w:ascii="Arial" w:hAnsi="Arial" w:cs="Arial"/>
              </w:rPr>
              <w:lastRenderedPageBreak/>
              <w:t>diferenciar y discernir las diversas intenciones  que están ocultas en toda la imagen u obra de arte. La competencia ideológica es una lectura interlineal.</w:t>
            </w:r>
          </w:p>
        </w:tc>
        <w:tc>
          <w:tcPr>
            <w:tcW w:w="805" w:type="pct"/>
          </w:tcPr>
          <w:p w:rsidR="00D54086" w:rsidRPr="00D54086" w:rsidRDefault="00D54086" w:rsidP="00A13B99">
            <w:pPr>
              <w:rPr>
                <w:rFonts w:ascii="Arial" w:hAnsi="Arial" w:cs="Arial"/>
              </w:rPr>
            </w:pPr>
            <w:r w:rsidRPr="00D54086">
              <w:rPr>
                <w:rFonts w:ascii="Arial" w:hAnsi="Arial" w:cs="Arial"/>
              </w:rPr>
              <w:lastRenderedPageBreak/>
              <w:t>Competencia 7</w:t>
            </w:r>
          </w:p>
          <w:p w:rsidR="00D54086" w:rsidRPr="00D54086" w:rsidRDefault="00D54086" w:rsidP="00A13B99">
            <w:pPr>
              <w:rPr>
                <w:rFonts w:ascii="Arial" w:hAnsi="Arial" w:cs="Arial"/>
                <w:b/>
              </w:rPr>
            </w:pPr>
            <w:r w:rsidRPr="00D54086">
              <w:rPr>
                <w:rFonts w:ascii="Arial" w:hAnsi="Arial" w:cs="Arial"/>
                <w:b/>
              </w:rPr>
              <w:t>SOCIAL</w:t>
            </w:r>
          </w:p>
          <w:p w:rsidR="00D54086" w:rsidRPr="00D54086" w:rsidRDefault="00D54086" w:rsidP="00A13B99">
            <w:pPr>
              <w:jc w:val="both"/>
              <w:rPr>
                <w:rFonts w:ascii="Arial" w:hAnsi="Arial" w:cs="Arial"/>
              </w:rPr>
            </w:pPr>
            <w:r w:rsidRPr="00D54086">
              <w:rPr>
                <w:rFonts w:ascii="Arial" w:hAnsi="Arial" w:cs="Arial"/>
              </w:rPr>
              <w:t xml:space="preserve">Permite la integración, la comprensión, </w:t>
            </w:r>
            <w:r w:rsidRPr="00D54086">
              <w:rPr>
                <w:rFonts w:ascii="Arial" w:hAnsi="Arial" w:cs="Arial"/>
              </w:rPr>
              <w:lastRenderedPageBreak/>
              <w:t>la interacción y la acción dentro de un ambiente ,ámbito o contexto especifico . Por ella , los seres humanos podemos interactuar en sociedad inteligentemente, generando un ambiente de armonía y progreso a nuestro alrededor.</w:t>
            </w:r>
          </w:p>
        </w:tc>
      </w:tr>
      <w:tr w:rsidR="00D54086" w:rsidRPr="00D54086" w:rsidTr="00A13B99">
        <w:tc>
          <w:tcPr>
            <w:tcW w:w="5000" w:type="pct"/>
            <w:gridSpan w:val="25"/>
          </w:tcPr>
          <w:p w:rsidR="00D54086" w:rsidRPr="00D54086" w:rsidRDefault="00D54086" w:rsidP="00A13B99">
            <w:pPr>
              <w:rPr>
                <w:rFonts w:ascii="Arial" w:hAnsi="Arial" w:cs="Arial"/>
              </w:rPr>
            </w:pPr>
          </w:p>
        </w:tc>
      </w:tr>
      <w:tr w:rsidR="00D54086" w:rsidRPr="00D54086" w:rsidTr="00A13B99">
        <w:tc>
          <w:tcPr>
            <w:tcW w:w="444" w:type="pct"/>
            <w:gridSpan w:val="2"/>
          </w:tcPr>
          <w:p w:rsidR="00D54086" w:rsidRPr="00D54086" w:rsidRDefault="00D54086" w:rsidP="00A13B99">
            <w:pPr>
              <w:rPr>
                <w:rFonts w:ascii="Arial" w:hAnsi="Arial" w:cs="Arial"/>
              </w:rPr>
            </w:pPr>
            <w:r w:rsidRPr="00D54086">
              <w:rPr>
                <w:rFonts w:ascii="Arial" w:hAnsi="Arial" w:cs="Arial"/>
              </w:rPr>
              <w:t xml:space="preserve">Nivel de desarrollo </w:t>
            </w:r>
          </w:p>
          <w:p w:rsidR="00D54086" w:rsidRPr="00D54086" w:rsidRDefault="00D54086" w:rsidP="00A13B99">
            <w:pPr>
              <w:rPr>
                <w:rFonts w:ascii="Arial" w:hAnsi="Arial" w:cs="Arial"/>
              </w:rPr>
            </w:pPr>
            <w:r w:rsidRPr="00D54086">
              <w:rPr>
                <w:rFonts w:ascii="Arial" w:hAnsi="Arial" w:cs="Arial"/>
              </w:rPr>
              <w:t xml:space="preserve">de  la </w:t>
            </w:r>
          </w:p>
          <w:p w:rsidR="00D54086" w:rsidRPr="00D54086" w:rsidRDefault="00D54086" w:rsidP="00A13B99">
            <w:pPr>
              <w:rPr>
                <w:rFonts w:ascii="Arial" w:hAnsi="Arial" w:cs="Arial"/>
              </w:rPr>
            </w:pPr>
            <w:r w:rsidRPr="00D54086">
              <w:rPr>
                <w:rFonts w:ascii="Arial" w:hAnsi="Arial" w:cs="Arial"/>
              </w:rPr>
              <w:t>competencia</w:t>
            </w:r>
          </w:p>
          <w:p w:rsidR="00D54086" w:rsidRPr="00D54086" w:rsidRDefault="00D54086" w:rsidP="00A13B99">
            <w:pPr>
              <w:rPr>
                <w:rFonts w:ascii="Arial" w:hAnsi="Arial" w:cs="Arial"/>
              </w:rPr>
            </w:pPr>
          </w:p>
        </w:tc>
        <w:tc>
          <w:tcPr>
            <w:tcW w:w="843" w:type="pct"/>
            <w:gridSpan w:val="3"/>
          </w:tcPr>
          <w:p w:rsidR="00D54086" w:rsidRPr="00D54086" w:rsidRDefault="00D54086" w:rsidP="00A13B99">
            <w:pPr>
              <w:jc w:val="both"/>
              <w:rPr>
                <w:rFonts w:ascii="Arial" w:hAnsi="Arial" w:cs="Arial"/>
              </w:rPr>
            </w:pPr>
            <w:r w:rsidRPr="00D54086">
              <w:rPr>
                <w:rFonts w:ascii="Arial" w:hAnsi="Arial" w:cs="Arial"/>
              </w:rPr>
              <w:t>N1 Reconoce Los colores primarios y secundarios.</w:t>
            </w:r>
          </w:p>
          <w:p w:rsidR="00D54086" w:rsidRPr="00D54086" w:rsidRDefault="00D54086" w:rsidP="00A13B99">
            <w:pPr>
              <w:jc w:val="both"/>
              <w:rPr>
                <w:rFonts w:ascii="Arial" w:hAnsi="Arial" w:cs="Arial"/>
                <w:lang w:val="pt-BR"/>
              </w:rPr>
            </w:pPr>
            <w:r w:rsidRPr="00D54086">
              <w:rPr>
                <w:rFonts w:ascii="Arial" w:hAnsi="Arial" w:cs="Arial"/>
                <w:lang w:val="pt-BR"/>
              </w:rPr>
              <w:t>N2 Reconoce  las formas de las figuras geométricas básicas</w:t>
            </w:r>
          </w:p>
          <w:p w:rsidR="00D54086" w:rsidRPr="00D54086" w:rsidRDefault="00D54086" w:rsidP="00A13B99">
            <w:pPr>
              <w:jc w:val="both"/>
              <w:rPr>
                <w:rFonts w:ascii="Arial" w:hAnsi="Arial" w:cs="Arial"/>
              </w:rPr>
            </w:pPr>
            <w:r w:rsidRPr="00D54086">
              <w:rPr>
                <w:rFonts w:ascii="Arial" w:hAnsi="Arial" w:cs="Arial"/>
              </w:rPr>
              <w:t>N3 Emplea  el color para expresar sus sentimientos y emociones.</w:t>
            </w:r>
          </w:p>
          <w:p w:rsidR="00D54086" w:rsidRPr="00D54086" w:rsidRDefault="00D54086" w:rsidP="00A13B99">
            <w:pPr>
              <w:jc w:val="both"/>
              <w:rPr>
                <w:rFonts w:ascii="Arial" w:hAnsi="Arial" w:cs="Arial"/>
              </w:rPr>
            </w:pPr>
            <w:r w:rsidRPr="00D54086">
              <w:rPr>
                <w:rFonts w:ascii="Arial" w:hAnsi="Arial" w:cs="Arial"/>
              </w:rPr>
              <w:t>N4 emplea los colores y las formas como medio de comunicación visual.</w:t>
            </w:r>
          </w:p>
          <w:p w:rsidR="00D54086" w:rsidRPr="00D54086" w:rsidRDefault="00D54086" w:rsidP="00A13B99">
            <w:pPr>
              <w:jc w:val="both"/>
              <w:rPr>
                <w:rFonts w:ascii="Arial" w:hAnsi="Arial" w:cs="Arial"/>
              </w:rPr>
            </w:pPr>
            <w:r w:rsidRPr="00D54086">
              <w:rPr>
                <w:rFonts w:ascii="Arial" w:hAnsi="Arial" w:cs="Arial"/>
              </w:rPr>
              <w:t>N5Realiza composiciones artísticas, a partir de sus percepciones y emociones utilizando formas, figuras y los colores primarios y secundarios.</w:t>
            </w:r>
          </w:p>
          <w:p w:rsidR="00D54086" w:rsidRPr="00D54086" w:rsidRDefault="00D54086" w:rsidP="00A13B99">
            <w:pPr>
              <w:jc w:val="both"/>
              <w:rPr>
                <w:rFonts w:ascii="Arial" w:hAnsi="Arial" w:cs="Arial"/>
              </w:rPr>
            </w:pPr>
            <w:r w:rsidRPr="00D54086">
              <w:rPr>
                <w:rFonts w:ascii="Arial" w:hAnsi="Arial" w:cs="Arial"/>
              </w:rPr>
              <w:t xml:space="preserve">N6 Compra y </w:t>
            </w:r>
            <w:r w:rsidRPr="00D54086">
              <w:rPr>
                <w:rFonts w:ascii="Arial" w:hAnsi="Arial" w:cs="Arial"/>
              </w:rPr>
              <w:lastRenderedPageBreak/>
              <w:t>socializa sus creaciones.</w:t>
            </w:r>
          </w:p>
          <w:p w:rsidR="00D54086" w:rsidRPr="00D54086" w:rsidRDefault="00D54086" w:rsidP="00A13B99">
            <w:pPr>
              <w:jc w:val="both"/>
              <w:rPr>
                <w:rFonts w:ascii="Arial" w:hAnsi="Arial" w:cs="Arial"/>
              </w:rPr>
            </w:pPr>
            <w:r w:rsidRPr="00D54086">
              <w:rPr>
                <w:rFonts w:ascii="Arial" w:hAnsi="Arial" w:cs="Arial"/>
              </w:rPr>
              <w:t xml:space="preserve"> </w:t>
            </w:r>
          </w:p>
        </w:tc>
        <w:tc>
          <w:tcPr>
            <w:tcW w:w="684" w:type="pct"/>
            <w:gridSpan w:val="4"/>
          </w:tcPr>
          <w:p w:rsidR="00D54086" w:rsidRPr="00D54086" w:rsidRDefault="00D54086" w:rsidP="00A13B99">
            <w:pPr>
              <w:jc w:val="both"/>
              <w:rPr>
                <w:rFonts w:ascii="Arial" w:hAnsi="Arial" w:cs="Arial"/>
              </w:rPr>
            </w:pPr>
            <w:r w:rsidRPr="00D54086">
              <w:rPr>
                <w:rFonts w:ascii="Arial" w:hAnsi="Arial" w:cs="Arial"/>
              </w:rPr>
              <w:lastRenderedPageBreak/>
              <w:t>N1 Reconoce la creatividad  en imágenes artísticas.</w:t>
            </w:r>
          </w:p>
          <w:p w:rsidR="00D54086" w:rsidRPr="00D54086" w:rsidRDefault="00D54086" w:rsidP="00A13B99">
            <w:pPr>
              <w:jc w:val="both"/>
              <w:rPr>
                <w:rFonts w:ascii="Arial" w:hAnsi="Arial" w:cs="Arial"/>
              </w:rPr>
            </w:pPr>
            <w:r w:rsidRPr="00D54086">
              <w:rPr>
                <w:rFonts w:ascii="Arial" w:hAnsi="Arial" w:cs="Arial"/>
              </w:rPr>
              <w:t>N2 Identifica  diferentes técnicas artísticas</w:t>
            </w:r>
          </w:p>
          <w:p w:rsidR="00D54086" w:rsidRPr="00D54086" w:rsidRDefault="00D54086" w:rsidP="00A13B99">
            <w:pPr>
              <w:jc w:val="both"/>
              <w:rPr>
                <w:rFonts w:ascii="Arial" w:hAnsi="Arial" w:cs="Arial"/>
              </w:rPr>
            </w:pPr>
            <w:r w:rsidRPr="00D54086">
              <w:rPr>
                <w:rFonts w:ascii="Arial" w:hAnsi="Arial" w:cs="Arial"/>
              </w:rPr>
              <w:t>N3 Expresa su emociones a través del dibujo y la pintura</w:t>
            </w:r>
          </w:p>
          <w:p w:rsidR="00D54086" w:rsidRPr="00D54086" w:rsidRDefault="00D54086" w:rsidP="00A13B99">
            <w:pPr>
              <w:jc w:val="both"/>
              <w:rPr>
                <w:rFonts w:ascii="Arial" w:hAnsi="Arial" w:cs="Arial"/>
              </w:rPr>
            </w:pPr>
            <w:r w:rsidRPr="00D54086">
              <w:rPr>
                <w:rFonts w:ascii="Arial" w:hAnsi="Arial" w:cs="Arial"/>
              </w:rPr>
              <w:t>N4 Construye diferentes imágenes a partir de un modelo dado.</w:t>
            </w:r>
          </w:p>
          <w:p w:rsidR="00D54086" w:rsidRPr="00D54086" w:rsidRDefault="00D54086" w:rsidP="00A13B99">
            <w:pPr>
              <w:jc w:val="both"/>
              <w:rPr>
                <w:rFonts w:ascii="Arial" w:hAnsi="Arial" w:cs="Arial"/>
              </w:rPr>
            </w:pPr>
            <w:r w:rsidRPr="00D54086">
              <w:rPr>
                <w:rFonts w:ascii="Arial" w:hAnsi="Arial" w:cs="Arial"/>
              </w:rPr>
              <w:t>N5 Aplica diferentes técnicas y herramientas en sus creaciones artísticas</w:t>
            </w:r>
          </w:p>
          <w:p w:rsidR="00D54086" w:rsidRPr="00D54086" w:rsidRDefault="00D54086" w:rsidP="00A13B99">
            <w:pPr>
              <w:jc w:val="both"/>
              <w:rPr>
                <w:rFonts w:ascii="Arial" w:hAnsi="Arial" w:cs="Arial"/>
              </w:rPr>
            </w:pPr>
            <w:r w:rsidRPr="00D54086">
              <w:rPr>
                <w:rFonts w:ascii="Arial" w:hAnsi="Arial" w:cs="Arial"/>
              </w:rPr>
              <w:lastRenderedPageBreak/>
              <w:t>N6 Compara la aplicación de las diferentes técnicas artísticas con sus compañeros</w:t>
            </w:r>
          </w:p>
          <w:p w:rsidR="00D54086" w:rsidRPr="00D54086" w:rsidRDefault="00D54086" w:rsidP="00A13B99">
            <w:pPr>
              <w:jc w:val="both"/>
              <w:rPr>
                <w:rFonts w:ascii="Arial" w:hAnsi="Arial" w:cs="Arial"/>
              </w:rPr>
            </w:pPr>
          </w:p>
          <w:p w:rsidR="00D54086" w:rsidRPr="00D54086" w:rsidRDefault="00D54086" w:rsidP="00A13B99">
            <w:pPr>
              <w:ind w:left="-114" w:hanging="708"/>
              <w:jc w:val="both"/>
              <w:rPr>
                <w:rFonts w:ascii="Arial" w:hAnsi="Arial" w:cs="Arial"/>
              </w:rPr>
            </w:pPr>
            <w:r w:rsidRPr="00D54086">
              <w:rPr>
                <w:rFonts w:ascii="Arial" w:hAnsi="Arial" w:cs="Arial"/>
              </w:rPr>
              <w:t>N4 Co</w:t>
            </w:r>
          </w:p>
        </w:tc>
        <w:tc>
          <w:tcPr>
            <w:tcW w:w="787" w:type="pct"/>
            <w:gridSpan w:val="4"/>
          </w:tcPr>
          <w:p w:rsidR="00D54086" w:rsidRPr="00D54086" w:rsidRDefault="00D54086" w:rsidP="00A13B99">
            <w:pPr>
              <w:jc w:val="both"/>
              <w:rPr>
                <w:rFonts w:ascii="Arial" w:hAnsi="Arial" w:cs="Arial"/>
              </w:rPr>
            </w:pPr>
            <w:r w:rsidRPr="00D54086">
              <w:rPr>
                <w:rFonts w:ascii="Arial" w:hAnsi="Arial" w:cs="Arial"/>
              </w:rPr>
              <w:lastRenderedPageBreak/>
              <w:t xml:space="preserve">N1 Valora los sentimientos y emociones  expresadas en las  diferentes composiciones artísticas. </w:t>
            </w:r>
          </w:p>
          <w:p w:rsidR="00D54086" w:rsidRPr="00D54086" w:rsidRDefault="00D54086" w:rsidP="00A13B99">
            <w:pPr>
              <w:jc w:val="both"/>
              <w:rPr>
                <w:rFonts w:ascii="Arial" w:hAnsi="Arial" w:cs="Arial"/>
              </w:rPr>
            </w:pPr>
            <w:r w:rsidRPr="00D54086">
              <w:rPr>
                <w:rFonts w:ascii="Arial" w:hAnsi="Arial" w:cs="Arial"/>
              </w:rPr>
              <w:t>N2 Narra experiencias a través de las gráficas expresando sus sentimientos</w:t>
            </w:r>
          </w:p>
          <w:p w:rsidR="00D54086" w:rsidRPr="00D54086" w:rsidRDefault="00D54086" w:rsidP="00A13B99">
            <w:pPr>
              <w:jc w:val="both"/>
              <w:rPr>
                <w:rFonts w:ascii="Arial" w:hAnsi="Arial" w:cs="Arial"/>
              </w:rPr>
            </w:pPr>
            <w:r w:rsidRPr="00D54086">
              <w:rPr>
                <w:rFonts w:ascii="Arial" w:hAnsi="Arial" w:cs="Arial"/>
              </w:rPr>
              <w:t>N3 Emplea diferentes técnicas para expresar su creatividad.</w:t>
            </w:r>
          </w:p>
          <w:p w:rsidR="00D54086" w:rsidRPr="00D54086" w:rsidRDefault="00D54086" w:rsidP="00A13B99">
            <w:pPr>
              <w:jc w:val="both"/>
              <w:rPr>
                <w:rFonts w:ascii="Arial" w:hAnsi="Arial" w:cs="Arial"/>
              </w:rPr>
            </w:pPr>
            <w:r w:rsidRPr="00D54086">
              <w:rPr>
                <w:rFonts w:ascii="Arial" w:hAnsi="Arial" w:cs="Arial"/>
              </w:rPr>
              <w:t>N4 Explica las técnicas utilizadas en sus creaciones</w:t>
            </w:r>
          </w:p>
          <w:p w:rsidR="00D54086" w:rsidRPr="00D54086" w:rsidRDefault="00D54086" w:rsidP="00A13B99">
            <w:pPr>
              <w:jc w:val="both"/>
              <w:rPr>
                <w:rFonts w:ascii="Arial" w:hAnsi="Arial" w:cs="Arial"/>
              </w:rPr>
            </w:pPr>
            <w:r w:rsidRPr="00D54086">
              <w:rPr>
                <w:rFonts w:ascii="Arial" w:hAnsi="Arial" w:cs="Arial"/>
              </w:rPr>
              <w:t xml:space="preserve">N5 Representa a través del dibujo y la pintura diferentes </w:t>
            </w:r>
            <w:r w:rsidRPr="00D54086">
              <w:rPr>
                <w:rFonts w:ascii="Arial" w:hAnsi="Arial" w:cs="Arial"/>
              </w:rPr>
              <w:lastRenderedPageBreak/>
              <w:t>sentimientos como: dolor, amor, emoción entre otros</w:t>
            </w:r>
          </w:p>
          <w:p w:rsidR="00D54086" w:rsidRPr="00D54086" w:rsidRDefault="00D54086" w:rsidP="00A13B99">
            <w:pPr>
              <w:jc w:val="both"/>
              <w:rPr>
                <w:rFonts w:ascii="Arial" w:hAnsi="Arial" w:cs="Arial"/>
              </w:rPr>
            </w:pPr>
            <w:r w:rsidRPr="00D54086">
              <w:rPr>
                <w:rFonts w:ascii="Arial" w:hAnsi="Arial" w:cs="Arial"/>
              </w:rPr>
              <w:t>N6 Relaciona experiencias  a través de la pintura y el dibujo.</w:t>
            </w:r>
          </w:p>
        </w:tc>
        <w:tc>
          <w:tcPr>
            <w:tcW w:w="512" w:type="pct"/>
            <w:gridSpan w:val="5"/>
          </w:tcPr>
          <w:p w:rsidR="00D54086" w:rsidRPr="00D54086" w:rsidRDefault="00D54086" w:rsidP="00A13B99">
            <w:pPr>
              <w:jc w:val="both"/>
              <w:rPr>
                <w:rFonts w:ascii="Arial" w:hAnsi="Arial" w:cs="Arial"/>
              </w:rPr>
            </w:pPr>
            <w:r w:rsidRPr="00D54086">
              <w:rPr>
                <w:rFonts w:ascii="Arial" w:hAnsi="Arial" w:cs="Arial"/>
              </w:rPr>
              <w:lastRenderedPageBreak/>
              <w:t xml:space="preserve">N1 Diferencia  las herramientas  y materiales básicos  para el dibujo y la pintura. </w:t>
            </w:r>
          </w:p>
          <w:p w:rsidR="00D54086" w:rsidRPr="00D54086" w:rsidRDefault="00D54086" w:rsidP="00A13B99">
            <w:pPr>
              <w:jc w:val="both"/>
              <w:rPr>
                <w:rFonts w:ascii="Arial" w:hAnsi="Arial" w:cs="Arial"/>
              </w:rPr>
            </w:pPr>
            <w:r w:rsidRPr="00D54086">
              <w:rPr>
                <w:rFonts w:ascii="Arial" w:hAnsi="Arial" w:cs="Arial"/>
              </w:rPr>
              <w:t>N2 Diferencia los elementos de la composición artística.</w:t>
            </w:r>
          </w:p>
          <w:p w:rsidR="00D54086" w:rsidRPr="00D54086" w:rsidRDefault="00D54086" w:rsidP="00A13B99">
            <w:pPr>
              <w:jc w:val="both"/>
              <w:rPr>
                <w:rFonts w:ascii="Arial" w:hAnsi="Arial" w:cs="Arial"/>
              </w:rPr>
            </w:pPr>
            <w:r w:rsidRPr="00D54086">
              <w:rPr>
                <w:rFonts w:ascii="Arial" w:hAnsi="Arial" w:cs="Arial"/>
              </w:rPr>
              <w:t>N3 Clasifica los elementos básicos de la composición artística</w:t>
            </w:r>
          </w:p>
          <w:p w:rsidR="00D54086" w:rsidRPr="00D54086" w:rsidRDefault="00D54086" w:rsidP="00A13B99">
            <w:pPr>
              <w:jc w:val="both"/>
              <w:rPr>
                <w:rFonts w:ascii="Arial" w:hAnsi="Arial" w:cs="Arial"/>
              </w:rPr>
            </w:pPr>
            <w:r w:rsidRPr="00D54086">
              <w:rPr>
                <w:rFonts w:ascii="Arial" w:hAnsi="Arial" w:cs="Arial"/>
              </w:rPr>
              <w:t xml:space="preserve">N4 Construye fichas de trabajo, afiches y carteleras aplicando la técnica de </w:t>
            </w:r>
            <w:r w:rsidRPr="00D54086">
              <w:rPr>
                <w:rFonts w:ascii="Arial" w:hAnsi="Arial" w:cs="Arial"/>
              </w:rPr>
              <w:lastRenderedPageBreak/>
              <w:t>lápices de colores</w:t>
            </w:r>
          </w:p>
          <w:p w:rsidR="00D54086" w:rsidRPr="00D54086" w:rsidRDefault="00D54086" w:rsidP="00A13B99">
            <w:pPr>
              <w:jc w:val="both"/>
              <w:rPr>
                <w:rFonts w:ascii="Arial" w:hAnsi="Arial" w:cs="Arial"/>
              </w:rPr>
            </w:pPr>
            <w:r w:rsidRPr="00D54086">
              <w:rPr>
                <w:rFonts w:ascii="Arial" w:hAnsi="Arial" w:cs="Arial"/>
              </w:rPr>
              <w:t xml:space="preserve"> N5 Construye fichas de trabajo, afiches y carteleras aplicando la técnica de pintura a base de agua</w:t>
            </w:r>
          </w:p>
          <w:p w:rsidR="00D54086" w:rsidRPr="00D54086" w:rsidRDefault="00D54086" w:rsidP="00A13B99">
            <w:pPr>
              <w:jc w:val="both"/>
              <w:rPr>
                <w:rFonts w:ascii="Arial" w:hAnsi="Arial" w:cs="Arial"/>
              </w:rPr>
            </w:pPr>
            <w:r w:rsidRPr="00D54086">
              <w:rPr>
                <w:rFonts w:ascii="Arial" w:hAnsi="Arial" w:cs="Arial"/>
              </w:rPr>
              <w:t>N6 Analiza  diferentes gráficas y símbolos  en representaciones artísticas</w:t>
            </w:r>
          </w:p>
          <w:p w:rsidR="00D54086" w:rsidRPr="00D54086" w:rsidRDefault="00D54086" w:rsidP="00A13B99">
            <w:pPr>
              <w:rPr>
                <w:rFonts w:ascii="Arial" w:hAnsi="Arial" w:cs="Arial"/>
              </w:rPr>
            </w:pPr>
          </w:p>
        </w:tc>
        <w:tc>
          <w:tcPr>
            <w:tcW w:w="414" w:type="pct"/>
          </w:tcPr>
          <w:p w:rsidR="00D54086" w:rsidRPr="00D54086" w:rsidRDefault="00D54086" w:rsidP="00A13B99">
            <w:pPr>
              <w:jc w:val="both"/>
              <w:rPr>
                <w:rFonts w:ascii="Arial" w:hAnsi="Arial" w:cs="Arial"/>
              </w:rPr>
            </w:pPr>
            <w:r w:rsidRPr="00D54086">
              <w:rPr>
                <w:rFonts w:ascii="Arial" w:hAnsi="Arial" w:cs="Arial"/>
              </w:rPr>
              <w:lastRenderedPageBreak/>
              <w:t>N1 Clasifica las imágenes</w:t>
            </w:r>
          </w:p>
          <w:p w:rsidR="00D54086" w:rsidRPr="00D54086" w:rsidRDefault="00D54086" w:rsidP="00A13B99">
            <w:pPr>
              <w:jc w:val="both"/>
              <w:rPr>
                <w:rFonts w:ascii="Arial" w:hAnsi="Arial" w:cs="Arial"/>
              </w:rPr>
            </w:pPr>
            <w:r w:rsidRPr="00D54086">
              <w:rPr>
                <w:rFonts w:ascii="Arial" w:hAnsi="Arial" w:cs="Arial"/>
              </w:rPr>
              <w:t>Según la técnica utilizada..</w:t>
            </w:r>
          </w:p>
          <w:p w:rsidR="00D54086" w:rsidRPr="00D54086" w:rsidRDefault="00D54086" w:rsidP="00A13B99">
            <w:pPr>
              <w:jc w:val="both"/>
              <w:rPr>
                <w:rFonts w:ascii="Arial" w:hAnsi="Arial" w:cs="Arial"/>
              </w:rPr>
            </w:pPr>
            <w:r w:rsidRPr="00D54086">
              <w:rPr>
                <w:rFonts w:ascii="Arial" w:hAnsi="Arial" w:cs="Arial"/>
              </w:rPr>
              <w:t>N2 Diferencia estilos artísticos. N3 Utiliza un lenguaje artístico acorde a la técnica utilizada.</w:t>
            </w:r>
          </w:p>
          <w:p w:rsidR="00D54086" w:rsidRPr="00D54086" w:rsidRDefault="00D54086" w:rsidP="00A13B99">
            <w:pPr>
              <w:jc w:val="both"/>
              <w:rPr>
                <w:rFonts w:ascii="Arial" w:hAnsi="Arial" w:cs="Arial"/>
              </w:rPr>
            </w:pPr>
            <w:r w:rsidRPr="00D54086">
              <w:rPr>
                <w:rFonts w:ascii="Arial" w:hAnsi="Arial" w:cs="Arial"/>
              </w:rPr>
              <w:t xml:space="preserve">N4  </w:t>
            </w:r>
            <w:r w:rsidRPr="00D54086">
              <w:rPr>
                <w:rFonts w:ascii="Arial" w:hAnsi="Arial" w:cs="Arial"/>
              </w:rPr>
              <w:lastRenderedPageBreak/>
              <w:t>Realiza sus propios símbolos atreves de la línea y el color.</w:t>
            </w:r>
          </w:p>
          <w:p w:rsidR="00D54086" w:rsidRPr="00D54086" w:rsidRDefault="00D54086" w:rsidP="00A13B99">
            <w:pPr>
              <w:jc w:val="both"/>
              <w:rPr>
                <w:rFonts w:ascii="Arial" w:hAnsi="Arial" w:cs="Arial"/>
              </w:rPr>
            </w:pPr>
            <w:r w:rsidRPr="00D54086">
              <w:rPr>
                <w:rFonts w:ascii="Arial" w:hAnsi="Arial" w:cs="Arial"/>
              </w:rPr>
              <w:t>N5 Construye imágenes simbólicas utilizando diferentes técnicas.</w:t>
            </w:r>
          </w:p>
          <w:p w:rsidR="00D54086" w:rsidRPr="00D54086" w:rsidRDefault="00D54086" w:rsidP="00A13B99">
            <w:pPr>
              <w:jc w:val="both"/>
              <w:rPr>
                <w:rFonts w:ascii="Arial" w:hAnsi="Arial" w:cs="Arial"/>
              </w:rPr>
            </w:pPr>
            <w:r w:rsidRPr="00D54086">
              <w:rPr>
                <w:rFonts w:ascii="Arial" w:hAnsi="Arial" w:cs="Arial"/>
              </w:rPr>
              <w:t>N6 Descubre imágenes simbólicas en el medio social, familiar y escolar.</w:t>
            </w:r>
          </w:p>
        </w:tc>
        <w:tc>
          <w:tcPr>
            <w:tcW w:w="511" w:type="pct"/>
            <w:gridSpan w:val="5"/>
          </w:tcPr>
          <w:p w:rsidR="00D54086" w:rsidRPr="00D54086" w:rsidRDefault="00D54086" w:rsidP="00A13B99">
            <w:pPr>
              <w:jc w:val="both"/>
              <w:rPr>
                <w:rFonts w:ascii="Arial" w:hAnsi="Arial" w:cs="Arial"/>
              </w:rPr>
            </w:pPr>
            <w:r w:rsidRPr="00D54086">
              <w:rPr>
                <w:rFonts w:ascii="Arial" w:hAnsi="Arial" w:cs="Arial"/>
              </w:rPr>
              <w:lastRenderedPageBreak/>
              <w:t xml:space="preserve">N1 Diferencia formas de representación  artística de los seres humanos </w:t>
            </w:r>
          </w:p>
          <w:p w:rsidR="00D54086" w:rsidRPr="00D54086" w:rsidRDefault="00D54086" w:rsidP="00A13B99">
            <w:pPr>
              <w:jc w:val="both"/>
              <w:rPr>
                <w:rFonts w:ascii="Arial" w:hAnsi="Arial" w:cs="Arial"/>
              </w:rPr>
            </w:pPr>
            <w:r w:rsidRPr="00D54086">
              <w:rPr>
                <w:rFonts w:ascii="Arial" w:hAnsi="Arial" w:cs="Arial"/>
              </w:rPr>
              <w:t xml:space="preserve">N2 Comprende los elementos del arte religioso </w:t>
            </w:r>
          </w:p>
          <w:p w:rsidR="00D54086" w:rsidRPr="00D54086" w:rsidRDefault="00D54086" w:rsidP="00A13B99">
            <w:pPr>
              <w:jc w:val="both"/>
              <w:rPr>
                <w:rFonts w:ascii="Arial" w:hAnsi="Arial" w:cs="Arial"/>
              </w:rPr>
            </w:pPr>
            <w:r w:rsidRPr="00D54086">
              <w:rPr>
                <w:rFonts w:ascii="Arial" w:hAnsi="Arial" w:cs="Arial"/>
              </w:rPr>
              <w:t>N3 Expresa situaciones sociales por medio del arte</w:t>
            </w:r>
          </w:p>
          <w:p w:rsidR="00D54086" w:rsidRPr="00D54086" w:rsidRDefault="00D54086" w:rsidP="00A13B99">
            <w:pPr>
              <w:jc w:val="both"/>
              <w:rPr>
                <w:rFonts w:ascii="Arial" w:hAnsi="Arial" w:cs="Arial"/>
              </w:rPr>
            </w:pPr>
            <w:r w:rsidRPr="00D54086">
              <w:rPr>
                <w:rFonts w:ascii="Arial" w:hAnsi="Arial" w:cs="Arial"/>
              </w:rPr>
              <w:t>N4 Elabora una obra con elementos simbólicos.</w:t>
            </w:r>
          </w:p>
          <w:p w:rsidR="00D54086" w:rsidRPr="00D54086" w:rsidRDefault="00D54086" w:rsidP="00A13B99">
            <w:pPr>
              <w:jc w:val="both"/>
              <w:rPr>
                <w:rFonts w:ascii="Arial" w:hAnsi="Arial" w:cs="Arial"/>
              </w:rPr>
            </w:pPr>
            <w:r w:rsidRPr="00D54086">
              <w:rPr>
                <w:rFonts w:ascii="Arial" w:hAnsi="Arial" w:cs="Arial"/>
              </w:rPr>
              <w:t>N5 Elabora obras artísticas con colores primarios y secundarios</w:t>
            </w:r>
          </w:p>
          <w:p w:rsidR="00D54086" w:rsidRPr="00D54086" w:rsidRDefault="00D54086" w:rsidP="00A13B99">
            <w:pPr>
              <w:jc w:val="both"/>
              <w:rPr>
                <w:rFonts w:ascii="Arial" w:hAnsi="Arial" w:cs="Arial"/>
                <w:b/>
              </w:rPr>
            </w:pPr>
            <w:r w:rsidRPr="00D54086">
              <w:rPr>
                <w:rFonts w:ascii="Arial" w:hAnsi="Arial" w:cs="Arial"/>
              </w:rPr>
              <w:t xml:space="preserve">N6 Socializa su </w:t>
            </w:r>
            <w:r w:rsidRPr="00D54086">
              <w:rPr>
                <w:rFonts w:ascii="Arial" w:hAnsi="Arial" w:cs="Arial"/>
              </w:rPr>
              <w:lastRenderedPageBreak/>
              <w:t>percepción ante diferentes representaciones artísticas.</w:t>
            </w:r>
          </w:p>
          <w:p w:rsidR="00D54086" w:rsidRPr="00D54086" w:rsidRDefault="00D54086" w:rsidP="00A13B99">
            <w:pPr>
              <w:rPr>
                <w:rFonts w:ascii="Arial" w:hAnsi="Arial" w:cs="Arial"/>
              </w:rPr>
            </w:pPr>
          </w:p>
        </w:tc>
        <w:tc>
          <w:tcPr>
            <w:tcW w:w="805" w:type="pct"/>
          </w:tcPr>
          <w:p w:rsidR="00D54086" w:rsidRPr="00D54086" w:rsidRDefault="00D54086" w:rsidP="00A13B99">
            <w:pPr>
              <w:jc w:val="both"/>
              <w:rPr>
                <w:rFonts w:ascii="Arial" w:hAnsi="Arial" w:cs="Arial"/>
              </w:rPr>
            </w:pPr>
            <w:r w:rsidRPr="00D54086">
              <w:rPr>
                <w:rFonts w:ascii="Arial" w:hAnsi="Arial" w:cs="Arial"/>
              </w:rPr>
              <w:lastRenderedPageBreak/>
              <w:t>N1 Identifica escenas o situaciones  cotidianas en las diferentes  representaciones artísticas.</w:t>
            </w:r>
          </w:p>
          <w:p w:rsidR="00D54086" w:rsidRPr="00D54086" w:rsidRDefault="00D54086" w:rsidP="00A13B99">
            <w:pPr>
              <w:jc w:val="both"/>
              <w:rPr>
                <w:rFonts w:ascii="Arial" w:hAnsi="Arial" w:cs="Arial"/>
                <w:b/>
              </w:rPr>
            </w:pPr>
            <w:r w:rsidRPr="00D54086">
              <w:rPr>
                <w:rFonts w:ascii="Arial" w:hAnsi="Arial" w:cs="Arial"/>
                <w:b/>
              </w:rPr>
              <w:t>N2</w:t>
            </w:r>
            <w:r w:rsidRPr="00D54086">
              <w:rPr>
                <w:rFonts w:ascii="Arial" w:hAnsi="Arial" w:cs="Arial"/>
              </w:rPr>
              <w:t xml:space="preserve"> Selecciona espacios cotidianos, atractivos por su color y significado.</w:t>
            </w:r>
          </w:p>
          <w:p w:rsidR="00D54086" w:rsidRPr="00D54086" w:rsidRDefault="00D54086" w:rsidP="00A13B99">
            <w:pPr>
              <w:jc w:val="both"/>
              <w:rPr>
                <w:rFonts w:ascii="Arial" w:hAnsi="Arial" w:cs="Arial"/>
              </w:rPr>
            </w:pPr>
            <w:r w:rsidRPr="00D54086">
              <w:rPr>
                <w:rFonts w:ascii="Arial" w:hAnsi="Arial" w:cs="Arial"/>
              </w:rPr>
              <w:t>N3 Explica los elementos de un paisaje natural.</w:t>
            </w:r>
          </w:p>
          <w:p w:rsidR="00D54086" w:rsidRPr="00D54086" w:rsidRDefault="00D54086" w:rsidP="00A13B99">
            <w:pPr>
              <w:jc w:val="both"/>
              <w:rPr>
                <w:rFonts w:ascii="Arial" w:hAnsi="Arial" w:cs="Arial"/>
              </w:rPr>
            </w:pPr>
            <w:r w:rsidRPr="00D54086">
              <w:rPr>
                <w:rFonts w:ascii="Arial" w:hAnsi="Arial" w:cs="Arial"/>
              </w:rPr>
              <w:t>N4Utiliza elementos naturales en sus composiciones</w:t>
            </w:r>
          </w:p>
          <w:p w:rsidR="00D54086" w:rsidRPr="00D54086" w:rsidRDefault="00D54086" w:rsidP="00A13B99">
            <w:pPr>
              <w:jc w:val="both"/>
              <w:rPr>
                <w:rFonts w:ascii="Arial" w:hAnsi="Arial" w:cs="Arial"/>
              </w:rPr>
            </w:pPr>
            <w:r w:rsidRPr="00D54086">
              <w:rPr>
                <w:rFonts w:ascii="Arial" w:hAnsi="Arial" w:cs="Arial"/>
              </w:rPr>
              <w:lastRenderedPageBreak/>
              <w:t xml:space="preserve">N5Representa historias con  diferentes técnicas artísticas </w:t>
            </w:r>
          </w:p>
          <w:p w:rsidR="00D54086" w:rsidRPr="00D54086" w:rsidRDefault="00D54086" w:rsidP="00A13B99">
            <w:pPr>
              <w:jc w:val="both"/>
              <w:rPr>
                <w:rFonts w:ascii="Arial" w:hAnsi="Arial" w:cs="Arial"/>
              </w:rPr>
            </w:pPr>
            <w:r w:rsidRPr="00D54086">
              <w:rPr>
                <w:rFonts w:ascii="Arial" w:hAnsi="Arial" w:cs="Arial"/>
              </w:rPr>
              <w:t xml:space="preserve">N6 compara el trabajo realizado valorando las diferentes creaciones. </w:t>
            </w:r>
          </w:p>
        </w:tc>
      </w:tr>
      <w:tr w:rsidR="00D54086" w:rsidRPr="00D54086" w:rsidTr="00A13B99">
        <w:tc>
          <w:tcPr>
            <w:tcW w:w="609" w:type="pct"/>
            <w:gridSpan w:val="3"/>
          </w:tcPr>
          <w:p w:rsidR="00D54086" w:rsidRPr="00D54086" w:rsidRDefault="00D54086" w:rsidP="00A13B99">
            <w:pPr>
              <w:rPr>
                <w:rFonts w:ascii="Arial" w:hAnsi="Arial" w:cs="Arial"/>
              </w:rPr>
            </w:pPr>
            <w:r w:rsidRPr="00D54086">
              <w:rPr>
                <w:rFonts w:ascii="Arial" w:hAnsi="Arial" w:cs="Arial"/>
              </w:rPr>
              <w:lastRenderedPageBreak/>
              <w:t xml:space="preserve">Periodos </w:t>
            </w:r>
          </w:p>
        </w:tc>
        <w:tc>
          <w:tcPr>
            <w:tcW w:w="1285" w:type="pct"/>
            <w:gridSpan w:val="5"/>
          </w:tcPr>
          <w:p w:rsidR="00D54086" w:rsidRPr="00D54086" w:rsidRDefault="00D54086" w:rsidP="00A13B99">
            <w:pPr>
              <w:rPr>
                <w:rFonts w:ascii="Arial" w:hAnsi="Arial" w:cs="Arial"/>
              </w:rPr>
            </w:pPr>
            <w:r w:rsidRPr="00D54086">
              <w:rPr>
                <w:rFonts w:ascii="Arial" w:hAnsi="Arial" w:cs="Arial"/>
              </w:rPr>
              <w:t>P1</w:t>
            </w:r>
          </w:p>
        </w:tc>
        <w:tc>
          <w:tcPr>
            <w:tcW w:w="936" w:type="pct"/>
            <w:gridSpan w:val="6"/>
          </w:tcPr>
          <w:p w:rsidR="00D54086" w:rsidRPr="00D54086" w:rsidRDefault="00D54086" w:rsidP="00A13B99">
            <w:pPr>
              <w:rPr>
                <w:rFonts w:ascii="Arial" w:hAnsi="Arial" w:cs="Arial"/>
              </w:rPr>
            </w:pPr>
            <w:r w:rsidRPr="00D54086">
              <w:rPr>
                <w:rFonts w:ascii="Arial" w:hAnsi="Arial" w:cs="Arial"/>
              </w:rPr>
              <w:t>P2</w:t>
            </w:r>
          </w:p>
        </w:tc>
        <w:tc>
          <w:tcPr>
            <w:tcW w:w="854" w:type="pct"/>
            <w:gridSpan w:val="5"/>
          </w:tcPr>
          <w:p w:rsidR="00D54086" w:rsidRPr="00D54086" w:rsidRDefault="00D54086" w:rsidP="00A13B99">
            <w:pPr>
              <w:rPr>
                <w:rFonts w:ascii="Arial" w:hAnsi="Arial" w:cs="Arial"/>
              </w:rPr>
            </w:pPr>
            <w:r w:rsidRPr="00D54086">
              <w:rPr>
                <w:rFonts w:ascii="Arial" w:hAnsi="Arial" w:cs="Arial"/>
              </w:rPr>
              <w:t>P3</w:t>
            </w:r>
          </w:p>
        </w:tc>
        <w:tc>
          <w:tcPr>
            <w:tcW w:w="1316" w:type="pct"/>
            <w:gridSpan w:val="6"/>
          </w:tcPr>
          <w:p w:rsidR="00D54086" w:rsidRPr="00D54086" w:rsidRDefault="00D54086" w:rsidP="00A13B99">
            <w:pPr>
              <w:rPr>
                <w:rFonts w:ascii="Arial" w:hAnsi="Arial" w:cs="Arial"/>
              </w:rPr>
            </w:pPr>
            <w:r w:rsidRPr="00D54086">
              <w:rPr>
                <w:rFonts w:ascii="Arial" w:hAnsi="Arial" w:cs="Arial"/>
              </w:rPr>
              <w:t>P4</w:t>
            </w:r>
          </w:p>
        </w:tc>
      </w:tr>
      <w:tr w:rsidR="00D54086" w:rsidRPr="00D54086" w:rsidTr="00A13B99">
        <w:tc>
          <w:tcPr>
            <w:tcW w:w="609" w:type="pct"/>
            <w:gridSpan w:val="3"/>
          </w:tcPr>
          <w:p w:rsidR="00D54086" w:rsidRPr="00D54086" w:rsidRDefault="00D54086" w:rsidP="00A13B99">
            <w:pPr>
              <w:jc w:val="center"/>
              <w:rPr>
                <w:rFonts w:ascii="Arial" w:hAnsi="Arial" w:cs="Arial"/>
              </w:rPr>
            </w:pPr>
            <w:r w:rsidRPr="00D54086">
              <w:rPr>
                <w:rFonts w:ascii="Arial" w:hAnsi="Arial" w:cs="Arial"/>
              </w:rPr>
              <w:t>Estándares por grado y periodo</w:t>
            </w:r>
          </w:p>
          <w:p w:rsidR="00D54086" w:rsidRPr="00D54086" w:rsidRDefault="00D54086" w:rsidP="00A13B99">
            <w:pPr>
              <w:jc w:val="center"/>
              <w:rPr>
                <w:rFonts w:ascii="Arial" w:hAnsi="Arial" w:cs="Arial"/>
                <w:b/>
              </w:rPr>
            </w:pPr>
            <w:r w:rsidRPr="00D54086">
              <w:rPr>
                <w:rFonts w:ascii="Arial" w:hAnsi="Arial" w:cs="Arial"/>
                <w:b/>
              </w:rPr>
              <w:t>GRADO PREESCOLAR</w:t>
            </w:r>
          </w:p>
        </w:tc>
        <w:tc>
          <w:tcPr>
            <w:tcW w:w="1285" w:type="pct"/>
            <w:gridSpan w:val="5"/>
          </w:tcPr>
          <w:p w:rsidR="00D54086" w:rsidRPr="00D54086" w:rsidRDefault="00D54086" w:rsidP="00A13B99">
            <w:pPr>
              <w:rPr>
                <w:rFonts w:ascii="Arial" w:hAnsi="Arial" w:cs="Arial"/>
              </w:rPr>
            </w:pPr>
            <w:r w:rsidRPr="00D54086">
              <w:rPr>
                <w:rFonts w:ascii="Arial" w:hAnsi="Arial" w:cs="Arial"/>
              </w:rPr>
              <w:t>Adapta las indicaciones que tienen que ver con la expresión del lenguaje artístico, relacionando los gestos y señales</w:t>
            </w:r>
          </w:p>
        </w:tc>
        <w:tc>
          <w:tcPr>
            <w:tcW w:w="936" w:type="pct"/>
            <w:gridSpan w:val="6"/>
          </w:tcPr>
          <w:p w:rsidR="00D54086" w:rsidRPr="00D54086" w:rsidRDefault="00D54086" w:rsidP="00A13B99">
            <w:pPr>
              <w:rPr>
                <w:rFonts w:ascii="Arial" w:hAnsi="Arial" w:cs="Arial"/>
              </w:rPr>
            </w:pPr>
            <w:r w:rsidRPr="00D54086">
              <w:rPr>
                <w:rFonts w:ascii="Arial" w:hAnsi="Arial" w:cs="Arial"/>
              </w:rPr>
              <w:t>Realiza demostraciones de canto, dancísticas o plásticas a partir de los repertorios sugeridos en clase</w:t>
            </w:r>
          </w:p>
        </w:tc>
        <w:tc>
          <w:tcPr>
            <w:tcW w:w="854" w:type="pct"/>
            <w:gridSpan w:val="5"/>
          </w:tcPr>
          <w:p w:rsidR="00D54086" w:rsidRPr="00D54086" w:rsidRDefault="00D54086" w:rsidP="00A13B99">
            <w:pPr>
              <w:rPr>
                <w:rFonts w:ascii="Arial" w:hAnsi="Arial" w:cs="Arial"/>
              </w:rPr>
            </w:pPr>
            <w:r w:rsidRPr="00D54086">
              <w:rPr>
                <w:rFonts w:ascii="Arial" w:hAnsi="Arial" w:cs="Arial"/>
              </w:rPr>
              <w:t>Relaciona lúdicamente  la música, las artes visuales y escénicas y lo demuestra a partir del desarrollo motriz corporal: escucha y acompaña con el cuerpo, juegos e imita frases, fragmentos rítmicos, gestos corporales.</w:t>
            </w:r>
          </w:p>
        </w:tc>
        <w:tc>
          <w:tcPr>
            <w:tcW w:w="1316" w:type="pct"/>
            <w:gridSpan w:val="6"/>
          </w:tcPr>
          <w:p w:rsidR="00D54086" w:rsidRPr="00D54086" w:rsidRDefault="00D54086" w:rsidP="00A13B99">
            <w:pPr>
              <w:rPr>
                <w:rFonts w:ascii="Arial" w:hAnsi="Arial" w:cs="Arial"/>
              </w:rPr>
            </w:pPr>
            <w:r w:rsidRPr="00D54086">
              <w:rPr>
                <w:rFonts w:ascii="Arial" w:hAnsi="Arial" w:cs="Arial"/>
              </w:rPr>
              <w:t>Explora el cuerpo y los sentidos, como instrumentos de expresión y de relación con el medio; capta, reconoce y diferencia sensorialmente los colores, timbres de objetos sonoros y características del movimiento corporal.</w:t>
            </w:r>
          </w:p>
          <w:p w:rsidR="00D54086" w:rsidRPr="00D54086" w:rsidRDefault="00D54086" w:rsidP="00A13B99">
            <w:pPr>
              <w:rPr>
                <w:rFonts w:ascii="Arial" w:hAnsi="Arial" w:cs="Arial"/>
              </w:rPr>
            </w:pPr>
          </w:p>
        </w:tc>
      </w:tr>
      <w:tr w:rsidR="00D54086" w:rsidRPr="00D54086" w:rsidTr="00A13B99">
        <w:tc>
          <w:tcPr>
            <w:tcW w:w="609" w:type="pct"/>
            <w:gridSpan w:val="3"/>
          </w:tcPr>
          <w:p w:rsidR="00D54086" w:rsidRPr="00D54086" w:rsidRDefault="00D54086" w:rsidP="00A13B99">
            <w:pPr>
              <w:jc w:val="center"/>
              <w:rPr>
                <w:rFonts w:ascii="Arial" w:hAnsi="Arial" w:cs="Arial"/>
              </w:rPr>
            </w:pPr>
            <w:r w:rsidRPr="00D54086">
              <w:rPr>
                <w:rFonts w:ascii="Arial" w:hAnsi="Arial" w:cs="Arial"/>
              </w:rPr>
              <w:t>Estándares por grado y periodo</w:t>
            </w:r>
          </w:p>
          <w:p w:rsidR="00D54086" w:rsidRPr="00D54086" w:rsidRDefault="00D54086" w:rsidP="00A13B99">
            <w:pPr>
              <w:jc w:val="center"/>
              <w:rPr>
                <w:rFonts w:ascii="Arial" w:hAnsi="Arial" w:cs="Arial"/>
                <w:b/>
              </w:rPr>
            </w:pPr>
            <w:r w:rsidRPr="00D54086">
              <w:rPr>
                <w:rFonts w:ascii="Arial" w:hAnsi="Arial" w:cs="Arial"/>
                <w:b/>
              </w:rPr>
              <w:t>GRADO PRIMERO</w:t>
            </w:r>
          </w:p>
        </w:tc>
        <w:tc>
          <w:tcPr>
            <w:tcW w:w="1285" w:type="pct"/>
            <w:gridSpan w:val="5"/>
          </w:tcPr>
          <w:p w:rsidR="00D54086" w:rsidRPr="00D54086" w:rsidRDefault="00D54086" w:rsidP="00A13B99">
            <w:pPr>
              <w:rPr>
                <w:rFonts w:ascii="Arial" w:hAnsi="Arial" w:cs="Arial"/>
              </w:rPr>
            </w:pPr>
            <w:r w:rsidRPr="00D54086">
              <w:rPr>
                <w:rFonts w:ascii="Arial" w:hAnsi="Arial" w:cs="Arial"/>
              </w:rPr>
              <w:t>Manifiesta  pensamientos, sentimientos e impresiones mediante la expresión artística.</w:t>
            </w:r>
          </w:p>
        </w:tc>
        <w:tc>
          <w:tcPr>
            <w:tcW w:w="936" w:type="pct"/>
            <w:gridSpan w:val="6"/>
          </w:tcPr>
          <w:p w:rsidR="00D54086" w:rsidRPr="00D54086" w:rsidRDefault="00D54086" w:rsidP="00A13B99">
            <w:pPr>
              <w:rPr>
                <w:rFonts w:ascii="Arial" w:hAnsi="Arial" w:cs="Arial"/>
              </w:rPr>
            </w:pPr>
            <w:r w:rsidRPr="00D54086">
              <w:rPr>
                <w:rFonts w:ascii="Arial" w:hAnsi="Arial" w:cs="Arial"/>
              </w:rPr>
              <w:t>Realiza demostraciones de canto, dancísticas o plásticas a partir de los repertorios sugeridos en clase.</w:t>
            </w:r>
          </w:p>
        </w:tc>
        <w:tc>
          <w:tcPr>
            <w:tcW w:w="854" w:type="pct"/>
            <w:gridSpan w:val="5"/>
          </w:tcPr>
          <w:p w:rsidR="00D54086" w:rsidRPr="00D54086" w:rsidRDefault="00D54086" w:rsidP="00A13B99">
            <w:pPr>
              <w:rPr>
                <w:rFonts w:ascii="Arial" w:hAnsi="Arial" w:cs="Arial"/>
              </w:rPr>
            </w:pPr>
            <w:r w:rsidRPr="00D54086">
              <w:rPr>
                <w:rFonts w:ascii="Arial" w:hAnsi="Arial" w:cs="Arial"/>
              </w:rPr>
              <w:t>Relaciona lúdicamente  la música, las artes visuales y escénicas y lo demuestra a partir del desarrollo motriz corporal: escucha y acompaña con el cuerpo, juegos e imita frases, fragmentos rítmicos, gestos corporales.</w:t>
            </w:r>
          </w:p>
        </w:tc>
        <w:tc>
          <w:tcPr>
            <w:tcW w:w="1316" w:type="pct"/>
            <w:gridSpan w:val="6"/>
          </w:tcPr>
          <w:p w:rsidR="00D54086" w:rsidRPr="00D54086" w:rsidRDefault="00D54086" w:rsidP="00A13B99">
            <w:pPr>
              <w:rPr>
                <w:rFonts w:ascii="Arial" w:eastAsia="Arial Unicode MS" w:hAnsi="Arial" w:cs="Arial"/>
              </w:rPr>
            </w:pPr>
            <w:r w:rsidRPr="00D54086">
              <w:rPr>
                <w:rFonts w:ascii="Arial" w:hAnsi="Arial" w:cs="Arial"/>
              </w:rPr>
              <w:t>Conoce  las nociones de tiempo, ritmo, duración, movimiento, espacio e imagen, a partir de ejercicios concretos (imita y logra relacionar algunos conceptos).</w:t>
            </w:r>
          </w:p>
          <w:p w:rsidR="00D54086" w:rsidRPr="00D54086" w:rsidRDefault="00D54086" w:rsidP="00A13B99">
            <w:pPr>
              <w:rPr>
                <w:rFonts w:ascii="Arial" w:hAnsi="Arial" w:cs="Arial"/>
              </w:rPr>
            </w:pPr>
          </w:p>
        </w:tc>
      </w:tr>
      <w:tr w:rsidR="00D54086" w:rsidRPr="00D54086" w:rsidTr="00A13B99">
        <w:tc>
          <w:tcPr>
            <w:tcW w:w="609" w:type="pct"/>
            <w:gridSpan w:val="3"/>
          </w:tcPr>
          <w:p w:rsidR="00D54086" w:rsidRPr="00D54086" w:rsidRDefault="00D54086" w:rsidP="00A13B99">
            <w:pPr>
              <w:jc w:val="center"/>
              <w:rPr>
                <w:rFonts w:ascii="Arial" w:hAnsi="Arial" w:cs="Arial"/>
              </w:rPr>
            </w:pPr>
            <w:r w:rsidRPr="00D54086">
              <w:rPr>
                <w:rFonts w:ascii="Arial" w:hAnsi="Arial" w:cs="Arial"/>
              </w:rPr>
              <w:t>Estándares por grado y periodo</w:t>
            </w:r>
          </w:p>
          <w:p w:rsidR="00D54086" w:rsidRPr="00D54086" w:rsidRDefault="00D54086" w:rsidP="00A13B99">
            <w:pPr>
              <w:jc w:val="center"/>
              <w:rPr>
                <w:rFonts w:ascii="Arial" w:hAnsi="Arial" w:cs="Arial"/>
                <w:b/>
              </w:rPr>
            </w:pPr>
            <w:r w:rsidRPr="00D54086">
              <w:rPr>
                <w:rFonts w:ascii="Arial" w:hAnsi="Arial" w:cs="Arial"/>
                <w:b/>
              </w:rPr>
              <w:t>GRADO SEGUNDO</w:t>
            </w:r>
          </w:p>
        </w:tc>
        <w:tc>
          <w:tcPr>
            <w:tcW w:w="1285" w:type="pct"/>
            <w:gridSpan w:val="5"/>
          </w:tcPr>
          <w:p w:rsidR="00D54086" w:rsidRPr="00D54086" w:rsidRDefault="00D54086" w:rsidP="00A13B99">
            <w:pPr>
              <w:rPr>
                <w:rFonts w:ascii="Arial" w:eastAsia="Arial Unicode MS" w:hAnsi="Arial" w:cs="Arial"/>
              </w:rPr>
            </w:pPr>
            <w:r w:rsidRPr="00D54086">
              <w:rPr>
                <w:rFonts w:ascii="Arial" w:hAnsi="Arial" w:cs="Arial"/>
              </w:rPr>
              <w:t>Manifiesta  pensamientos, sentimientos e impresiones mediante la expresión artística.</w:t>
            </w:r>
          </w:p>
        </w:tc>
        <w:tc>
          <w:tcPr>
            <w:tcW w:w="936" w:type="pct"/>
            <w:gridSpan w:val="6"/>
          </w:tcPr>
          <w:p w:rsidR="00D54086" w:rsidRPr="00D54086" w:rsidRDefault="00D54086" w:rsidP="00A13B99">
            <w:pPr>
              <w:rPr>
                <w:rFonts w:ascii="Arial" w:eastAsia="Arial Unicode MS" w:hAnsi="Arial" w:cs="Arial"/>
              </w:rPr>
            </w:pPr>
            <w:r w:rsidRPr="00D54086">
              <w:rPr>
                <w:rFonts w:ascii="Arial" w:hAnsi="Arial" w:cs="Arial"/>
              </w:rPr>
              <w:t>Realiza demostraciones de canto, dancísticas o plásticas a partir de los repertorios sugeridos en clase.</w:t>
            </w:r>
          </w:p>
        </w:tc>
        <w:tc>
          <w:tcPr>
            <w:tcW w:w="854" w:type="pct"/>
            <w:gridSpan w:val="5"/>
          </w:tcPr>
          <w:p w:rsidR="00D54086" w:rsidRPr="00D54086" w:rsidRDefault="00D54086" w:rsidP="00A13B99">
            <w:pPr>
              <w:rPr>
                <w:rFonts w:ascii="Arial" w:eastAsia="Arial Unicode MS" w:hAnsi="Arial" w:cs="Arial"/>
              </w:rPr>
            </w:pPr>
            <w:r w:rsidRPr="00D54086">
              <w:rPr>
                <w:rFonts w:ascii="Arial" w:hAnsi="Arial" w:cs="Arial"/>
              </w:rPr>
              <w:t>Entiende la práctica musical, escénica y plástica como medio de comunicación de vivencias, sentimientos e ideas.</w:t>
            </w:r>
          </w:p>
        </w:tc>
        <w:tc>
          <w:tcPr>
            <w:tcW w:w="1316" w:type="pct"/>
            <w:gridSpan w:val="6"/>
          </w:tcPr>
          <w:p w:rsidR="00D54086" w:rsidRPr="00D54086" w:rsidRDefault="00D54086" w:rsidP="00A13B99">
            <w:pPr>
              <w:rPr>
                <w:rFonts w:ascii="Arial" w:hAnsi="Arial" w:cs="Arial"/>
              </w:rPr>
            </w:pPr>
            <w:r w:rsidRPr="00D54086">
              <w:rPr>
                <w:rFonts w:ascii="Arial" w:hAnsi="Arial" w:cs="Arial"/>
              </w:rPr>
              <w:t>Conoce los relatos, mitos o hechos históricos que permiten pensar el origen de las prácticas artísticas.</w:t>
            </w:r>
          </w:p>
          <w:p w:rsidR="00D54086" w:rsidRPr="00D54086" w:rsidRDefault="00D54086" w:rsidP="00A13B99">
            <w:pPr>
              <w:rPr>
                <w:rFonts w:ascii="Arial" w:hAnsi="Arial" w:cs="Arial"/>
              </w:rPr>
            </w:pPr>
          </w:p>
        </w:tc>
      </w:tr>
      <w:tr w:rsidR="00D54086" w:rsidRPr="00D54086" w:rsidTr="00A13B99">
        <w:tc>
          <w:tcPr>
            <w:tcW w:w="609" w:type="pct"/>
            <w:gridSpan w:val="3"/>
          </w:tcPr>
          <w:p w:rsidR="00D54086" w:rsidRPr="00D54086" w:rsidRDefault="00D54086" w:rsidP="00A13B99">
            <w:pPr>
              <w:jc w:val="center"/>
              <w:rPr>
                <w:rFonts w:ascii="Arial" w:hAnsi="Arial" w:cs="Arial"/>
              </w:rPr>
            </w:pPr>
            <w:r w:rsidRPr="00D54086">
              <w:rPr>
                <w:rFonts w:ascii="Arial" w:hAnsi="Arial" w:cs="Arial"/>
              </w:rPr>
              <w:t>Estándares por grado y periodo</w:t>
            </w:r>
          </w:p>
          <w:p w:rsidR="00D54086" w:rsidRPr="00D54086" w:rsidRDefault="00D54086" w:rsidP="00A13B99">
            <w:pPr>
              <w:jc w:val="center"/>
              <w:rPr>
                <w:rFonts w:ascii="Arial" w:hAnsi="Arial" w:cs="Arial"/>
                <w:b/>
              </w:rPr>
            </w:pPr>
            <w:r w:rsidRPr="00D54086">
              <w:rPr>
                <w:rFonts w:ascii="Arial" w:hAnsi="Arial" w:cs="Arial"/>
                <w:b/>
              </w:rPr>
              <w:t>GRADO TERCERO</w:t>
            </w:r>
          </w:p>
        </w:tc>
        <w:tc>
          <w:tcPr>
            <w:tcW w:w="1285" w:type="pct"/>
            <w:gridSpan w:val="5"/>
          </w:tcPr>
          <w:p w:rsidR="00D54086" w:rsidRPr="00D54086" w:rsidRDefault="00D54086" w:rsidP="00A13B99">
            <w:pPr>
              <w:rPr>
                <w:rFonts w:ascii="Arial" w:hAnsi="Arial" w:cs="Arial"/>
              </w:rPr>
            </w:pPr>
            <w:r w:rsidRPr="00D54086">
              <w:rPr>
                <w:rFonts w:ascii="Arial" w:hAnsi="Arial" w:cs="Arial"/>
              </w:rPr>
              <w:t>Conoce los relatos, mitos o hechos históricos que permiten pensar el origen de las prácticas artísticas.</w:t>
            </w:r>
          </w:p>
        </w:tc>
        <w:tc>
          <w:tcPr>
            <w:tcW w:w="936" w:type="pct"/>
            <w:gridSpan w:val="6"/>
          </w:tcPr>
          <w:p w:rsidR="00D54086" w:rsidRPr="00D54086" w:rsidRDefault="00D54086" w:rsidP="00A13B99">
            <w:pPr>
              <w:rPr>
                <w:rFonts w:ascii="Arial" w:hAnsi="Arial" w:cs="Arial"/>
              </w:rPr>
            </w:pPr>
            <w:r w:rsidRPr="00D54086">
              <w:rPr>
                <w:rFonts w:ascii="Arial" w:hAnsi="Arial" w:cs="Arial"/>
              </w:rPr>
              <w:t xml:space="preserve">Realiza demostraciones de canto, dancísticas o plásticas a partir de los repertorios sugeridos en </w:t>
            </w:r>
            <w:r w:rsidRPr="00D54086">
              <w:rPr>
                <w:rFonts w:ascii="Arial" w:hAnsi="Arial" w:cs="Arial"/>
              </w:rPr>
              <w:lastRenderedPageBreak/>
              <w:t>clase</w:t>
            </w:r>
          </w:p>
        </w:tc>
        <w:tc>
          <w:tcPr>
            <w:tcW w:w="854" w:type="pct"/>
            <w:gridSpan w:val="5"/>
          </w:tcPr>
          <w:p w:rsidR="00D54086" w:rsidRPr="00D54086" w:rsidRDefault="00D54086" w:rsidP="00A13B99">
            <w:pPr>
              <w:rPr>
                <w:rFonts w:ascii="Arial" w:hAnsi="Arial" w:cs="Arial"/>
              </w:rPr>
            </w:pPr>
            <w:r w:rsidRPr="00D54086">
              <w:rPr>
                <w:rFonts w:ascii="Arial" w:hAnsi="Arial" w:cs="Arial"/>
              </w:rPr>
              <w:lastRenderedPageBreak/>
              <w:t xml:space="preserve">Conoce  las nociones de tiempo, ritmo, duración, movimiento, espacio e imagen, a </w:t>
            </w:r>
            <w:r w:rsidRPr="00D54086">
              <w:rPr>
                <w:rFonts w:ascii="Arial" w:hAnsi="Arial" w:cs="Arial"/>
              </w:rPr>
              <w:lastRenderedPageBreak/>
              <w:t>partir de ejercicios concretos (imita y logra relacionar algunos conceptos).</w:t>
            </w:r>
          </w:p>
        </w:tc>
        <w:tc>
          <w:tcPr>
            <w:tcW w:w="1316" w:type="pct"/>
            <w:gridSpan w:val="6"/>
          </w:tcPr>
          <w:p w:rsidR="00D54086" w:rsidRPr="00D54086" w:rsidRDefault="00D54086" w:rsidP="00A13B99">
            <w:pPr>
              <w:jc w:val="both"/>
              <w:rPr>
                <w:rFonts w:ascii="Arial" w:hAnsi="Arial" w:cs="Arial"/>
              </w:rPr>
            </w:pPr>
            <w:r w:rsidRPr="00D54086">
              <w:rPr>
                <w:rFonts w:ascii="Arial" w:hAnsi="Arial" w:cs="Arial"/>
              </w:rPr>
              <w:lastRenderedPageBreak/>
              <w:t>Conoce los relatos, mitos o hechos históricos que permiten pensar el origen de las prácticas artísticas.</w:t>
            </w:r>
          </w:p>
        </w:tc>
      </w:tr>
      <w:tr w:rsidR="00D54086" w:rsidRPr="00D54086" w:rsidTr="00A13B99">
        <w:tc>
          <w:tcPr>
            <w:tcW w:w="5000" w:type="pct"/>
            <w:gridSpan w:val="25"/>
          </w:tcPr>
          <w:p w:rsidR="00D54086" w:rsidRPr="00D54086" w:rsidRDefault="00D54086" w:rsidP="00A13B99">
            <w:pPr>
              <w:jc w:val="center"/>
              <w:rPr>
                <w:rFonts w:ascii="Arial" w:hAnsi="Arial" w:cs="Arial"/>
              </w:rPr>
            </w:pPr>
          </w:p>
        </w:tc>
      </w:tr>
      <w:tr w:rsidR="00D54086" w:rsidRPr="00D54086" w:rsidTr="00A13B99">
        <w:tc>
          <w:tcPr>
            <w:tcW w:w="305" w:type="pct"/>
            <w:tcBorders>
              <w:bottom w:val="single" w:sz="4" w:space="0" w:color="auto"/>
              <w:right w:val="single" w:sz="4" w:space="0" w:color="auto"/>
            </w:tcBorders>
          </w:tcPr>
          <w:p w:rsidR="00D54086" w:rsidRPr="00D54086" w:rsidRDefault="00D54086" w:rsidP="00A13B99">
            <w:pPr>
              <w:jc w:val="center"/>
              <w:rPr>
                <w:rFonts w:ascii="Arial" w:hAnsi="Arial" w:cs="Arial"/>
                <w:b/>
              </w:rPr>
            </w:pPr>
            <w:r w:rsidRPr="00D54086">
              <w:rPr>
                <w:rFonts w:ascii="Arial" w:hAnsi="Arial" w:cs="Arial"/>
                <w:b/>
              </w:rPr>
              <w:t>GRADO</w:t>
            </w:r>
          </w:p>
        </w:tc>
        <w:tc>
          <w:tcPr>
            <w:tcW w:w="657" w:type="pct"/>
            <w:gridSpan w:val="3"/>
            <w:tcBorders>
              <w:bottom w:val="single" w:sz="4" w:space="0" w:color="auto"/>
              <w:right w:val="single" w:sz="4" w:space="0" w:color="auto"/>
            </w:tcBorders>
          </w:tcPr>
          <w:p w:rsidR="00D54086" w:rsidRPr="00D54086" w:rsidRDefault="00D54086" w:rsidP="00A13B99">
            <w:pPr>
              <w:jc w:val="center"/>
              <w:rPr>
                <w:rFonts w:ascii="Arial" w:hAnsi="Arial" w:cs="Arial"/>
                <w:b/>
              </w:rPr>
            </w:pPr>
            <w:r w:rsidRPr="00D54086">
              <w:rPr>
                <w:rFonts w:ascii="Arial" w:hAnsi="Arial" w:cs="Arial"/>
                <w:b/>
              </w:rPr>
              <w:t>CONTENIDOS</w:t>
            </w:r>
          </w:p>
        </w:tc>
        <w:tc>
          <w:tcPr>
            <w:tcW w:w="1151" w:type="pct"/>
            <w:gridSpan w:val="7"/>
          </w:tcPr>
          <w:p w:rsidR="00D54086" w:rsidRPr="00D54086" w:rsidRDefault="00D54086" w:rsidP="00A13B99">
            <w:pPr>
              <w:jc w:val="center"/>
              <w:rPr>
                <w:rFonts w:ascii="Arial" w:hAnsi="Arial" w:cs="Arial"/>
                <w:b/>
              </w:rPr>
            </w:pPr>
            <w:r w:rsidRPr="00D54086">
              <w:rPr>
                <w:rFonts w:ascii="Arial" w:hAnsi="Arial" w:cs="Arial"/>
                <w:b/>
              </w:rPr>
              <w:t>CONCEPTUALES</w:t>
            </w:r>
          </w:p>
          <w:p w:rsidR="00D54086" w:rsidRPr="00D54086" w:rsidRDefault="00D54086" w:rsidP="00A13B99">
            <w:pPr>
              <w:jc w:val="center"/>
              <w:rPr>
                <w:rFonts w:ascii="Arial" w:hAnsi="Arial" w:cs="Arial"/>
                <w:b/>
              </w:rPr>
            </w:pPr>
          </w:p>
        </w:tc>
        <w:tc>
          <w:tcPr>
            <w:tcW w:w="1627" w:type="pct"/>
            <w:gridSpan w:val="9"/>
          </w:tcPr>
          <w:p w:rsidR="00D54086" w:rsidRPr="00D54086" w:rsidRDefault="00D54086" w:rsidP="00A13B99">
            <w:pPr>
              <w:jc w:val="center"/>
              <w:rPr>
                <w:rFonts w:ascii="Arial" w:hAnsi="Arial" w:cs="Arial"/>
                <w:b/>
              </w:rPr>
            </w:pPr>
            <w:r w:rsidRPr="00D54086">
              <w:rPr>
                <w:rFonts w:ascii="Arial" w:hAnsi="Arial" w:cs="Arial"/>
                <w:b/>
              </w:rPr>
              <w:t>PROCEDIMENTALES</w:t>
            </w:r>
          </w:p>
        </w:tc>
        <w:tc>
          <w:tcPr>
            <w:tcW w:w="1260" w:type="pct"/>
            <w:gridSpan w:val="5"/>
          </w:tcPr>
          <w:p w:rsidR="00D54086" w:rsidRPr="00D54086" w:rsidRDefault="00D54086" w:rsidP="00A13B99">
            <w:pPr>
              <w:jc w:val="center"/>
              <w:rPr>
                <w:rFonts w:ascii="Arial" w:hAnsi="Arial" w:cs="Arial"/>
                <w:b/>
              </w:rPr>
            </w:pPr>
            <w:r w:rsidRPr="00D54086">
              <w:rPr>
                <w:rFonts w:ascii="Arial" w:hAnsi="Arial" w:cs="Arial"/>
                <w:b/>
              </w:rPr>
              <w:t>ACTITUDINALES</w:t>
            </w:r>
          </w:p>
        </w:tc>
      </w:tr>
      <w:tr w:rsidR="00D54086" w:rsidRPr="00D54086" w:rsidTr="00A13B99">
        <w:tc>
          <w:tcPr>
            <w:tcW w:w="305" w:type="pct"/>
            <w:tcBorders>
              <w:top w:val="single" w:sz="4" w:space="0" w:color="auto"/>
              <w:bottom w:val="single" w:sz="4" w:space="0" w:color="auto"/>
              <w:right w:val="single" w:sz="4" w:space="0" w:color="auto"/>
            </w:tcBorders>
          </w:tcPr>
          <w:p w:rsidR="00D54086" w:rsidRPr="00D54086" w:rsidRDefault="00D54086" w:rsidP="00A13B99">
            <w:pPr>
              <w:jc w:val="center"/>
              <w:rPr>
                <w:rFonts w:ascii="Arial" w:hAnsi="Arial" w:cs="Arial"/>
                <w:b/>
              </w:rPr>
            </w:pPr>
            <w:r w:rsidRPr="00D54086">
              <w:rPr>
                <w:rFonts w:ascii="Arial" w:hAnsi="Arial" w:cs="Arial"/>
                <w:b/>
              </w:rPr>
              <w:t>0</w:t>
            </w: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tc>
        <w:tc>
          <w:tcPr>
            <w:tcW w:w="657" w:type="pct"/>
            <w:gridSpan w:val="3"/>
            <w:tcBorders>
              <w:top w:val="single" w:sz="4" w:space="0" w:color="auto"/>
              <w:bottom w:val="single" w:sz="4" w:space="0" w:color="auto"/>
              <w:right w:val="single" w:sz="4" w:space="0" w:color="auto"/>
            </w:tcBorders>
          </w:tcPr>
          <w:p w:rsidR="00D54086" w:rsidRPr="00D54086" w:rsidRDefault="00D54086" w:rsidP="00A13B99">
            <w:pPr>
              <w:autoSpaceDE w:val="0"/>
              <w:autoSpaceDN w:val="0"/>
              <w:adjustRightInd w:val="0"/>
              <w:rPr>
                <w:rFonts w:ascii="Arial" w:hAnsi="Arial" w:cs="Arial"/>
                <w:b/>
              </w:rPr>
            </w:pPr>
            <w:r w:rsidRPr="00D54086">
              <w:rPr>
                <w:rFonts w:ascii="Arial" w:hAnsi="Arial" w:cs="Arial"/>
                <w:b/>
              </w:rPr>
              <w:t>PRIMER PERIODO</w:t>
            </w:r>
          </w:p>
          <w:p w:rsidR="00D54086" w:rsidRPr="00D54086" w:rsidRDefault="00D54086" w:rsidP="00A13B99">
            <w:pPr>
              <w:autoSpaceDE w:val="0"/>
              <w:autoSpaceDN w:val="0"/>
              <w:adjustRightInd w:val="0"/>
              <w:rPr>
                <w:rFonts w:ascii="Arial" w:hAnsi="Arial" w:cs="Arial"/>
                <w:b/>
              </w:rPr>
            </w:pPr>
          </w:p>
          <w:p w:rsidR="00D54086" w:rsidRPr="00D54086" w:rsidRDefault="00D54086" w:rsidP="00A13B99">
            <w:pPr>
              <w:autoSpaceDE w:val="0"/>
              <w:autoSpaceDN w:val="0"/>
              <w:adjustRightInd w:val="0"/>
              <w:rPr>
                <w:rFonts w:ascii="Arial" w:hAnsi="Arial" w:cs="Arial"/>
              </w:rPr>
            </w:pPr>
            <w:r w:rsidRPr="00D54086">
              <w:rPr>
                <w:rFonts w:ascii="Arial" w:hAnsi="Arial" w:cs="Arial"/>
                <w:b/>
              </w:rPr>
              <w:t>EXPRESIÓN MUSICAL</w:t>
            </w:r>
            <w:r w:rsidRPr="00D54086">
              <w:rPr>
                <w:rFonts w:ascii="Arial" w:hAnsi="Arial" w:cs="Arial"/>
              </w:rPr>
              <w:t>.</w:t>
            </w:r>
          </w:p>
          <w:p w:rsidR="00D54086" w:rsidRPr="00D54086" w:rsidRDefault="00D54086" w:rsidP="00A13B99">
            <w:pPr>
              <w:autoSpaceDE w:val="0"/>
              <w:autoSpaceDN w:val="0"/>
              <w:adjustRightInd w:val="0"/>
              <w:rPr>
                <w:rFonts w:ascii="Arial" w:hAnsi="Arial" w:cs="Arial"/>
              </w:rPr>
            </w:pPr>
            <w:r w:rsidRPr="00D54086">
              <w:rPr>
                <w:rFonts w:ascii="Arial" w:hAnsi="Arial" w:cs="Arial"/>
              </w:rPr>
              <w:t>Cantos infantiles y rondas</w:t>
            </w: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b/>
              </w:rPr>
            </w:pPr>
            <w:r w:rsidRPr="00D54086">
              <w:rPr>
                <w:rFonts w:ascii="Arial" w:hAnsi="Arial" w:cs="Arial"/>
                <w:b/>
              </w:rPr>
              <w:t>EXPRESIÓN PLÁSTICA</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Colores primarios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La Dactilopintura</w:t>
            </w:r>
          </w:p>
          <w:p w:rsidR="00D54086" w:rsidRPr="00D54086" w:rsidRDefault="00D54086" w:rsidP="00A13B99">
            <w:pPr>
              <w:autoSpaceDE w:val="0"/>
              <w:autoSpaceDN w:val="0"/>
              <w:adjustRightInd w:val="0"/>
              <w:rPr>
                <w:rFonts w:ascii="Arial" w:hAnsi="Arial" w:cs="Arial"/>
              </w:rPr>
            </w:pPr>
            <w:r w:rsidRPr="00D54086">
              <w:rPr>
                <w:rFonts w:ascii="Arial" w:hAnsi="Arial" w:cs="Arial"/>
              </w:rPr>
              <w:t>Técnicas plásticas como: rasgado, collage, punzado, dibujo libre y dirigido.</w:t>
            </w:r>
          </w:p>
          <w:p w:rsidR="00D54086" w:rsidRDefault="00D54086" w:rsidP="00A13B99">
            <w:pPr>
              <w:autoSpaceDE w:val="0"/>
              <w:autoSpaceDN w:val="0"/>
              <w:adjustRightInd w:val="0"/>
              <w:rPr>
                <w:rFonts w:ascii="Arial" w:hAnsi="Arial" w:cs="Arial"/>
              </w:rPr>
            </w:pPr>
          </w:p>
          <w:p w:rsidR="00D54086" w:rsidRDefault="00D54086" w:rsidP="00A13B99">
            <w:pPr>
              <w:autoSpaceDE w:val="0"/>
              <w:autoSpaceDN w:val="0"/>
              <w:adjustRightInd w:val="0"/>
              <w:rPr>
                <w:rFonts w:ascii="Arial" w:hAnsi="Arial" w:cs="Arial"/>
              </w:rPr>
            </w:pPr>
          </w:p>
          <w:p w:rsid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b/>
              </w:rPr>
            </w:pPr>
            <w:r w:rsidRPr="00D54086">
              <w:rPr>
                <w:rFonts w:ascii="Arial" w:hAnsi="Arial" w:cs="Arial"/>
                <w:b/>
              </w:rPr>
              <w:t>PERIODO 2</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EXPRESIÓN MUSICAL</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Relación de la música con el teatro.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lastRenderedPageBreak/>
              <w:t>Relación de la música con el baile y la danza</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Relación de la música con las artes plásticas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Apreciación musical.</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Discriminaciones auditivas.</w:t>
            </w: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b/>
              </w:rPr>
            </w:pPr>
            <w:r w:rsidRPr="00D54086">
              <w:rPr>
                <w:rFonts w:ascii="Arial" w:eastAsia="Arial Unicode MS" w:hAnsi="Arial" w:cs="Arial"/>
                <w:b/>
              </w:rPr>
              <w:t>EXPRESIÓN PLÁSTICA</w:t>
            </w:r>
          </w:p>
          <w:p w:rsidR="00D54086" w:rsidRPr="00D54086" w:rsidRDefault="00D54086" w:rsidP="00A13B99">
            <w:pPr>
              <w:autoSpaceDE w:val="0"/>
              <w:autoSpaceDN w:val="0"/>
              <w:adjustRightInd w:val="0"/>
              <w:jc w:val="both"/>
              <w:rPr>
                <w:rFonts w:ascii="Arial" w:hAnsi="Arial" w:cs="Arial"/>
                <w:i/>
              </w:rPr>
            </w:pPr>
            <w:r w:rsidRPr="00D54086">
              <w:rPr>
                <w:rFonts w:ascii="Arial" w:hAnsi="Arial" w:cs="Arial"/>
              </w:rPr>
              <w:t>Colores secundarios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El dibujo libre y dirigido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Técnicas de expresión plástica.</w:t>
            </w:r>
          </w:p>
          <w:p w:rsidR="00D54086" w:rsidRPr="00D54086" w:rsidRDefault="00D54086" w:rsidP="00A13B99">
            <w:pPr>
              <w:autoSpaceDE w:val="0"/>
              <w:autoSpaceDN w:val="0"/>
              <w:adjustRightInd w:val="0"/>
              <w:rPr>
                <w:rFonts w:ascii="Arial" w:hAnsi="Arial" w:cs="Arial"/>
                <w:b/>
              </w:rPr>
            </w:pPr>
          </w:p>
          <w:p w:rsidR="00D54086" w:rsidRPr="00D54086" w:rsidRDefault="00D54086" w:rsidP="00A13B99">
            <w:pPr>
              <w:autoSpaceDE w:val="0"/>
              <w:autoSpaceDN w:val="0"/>
              <w:adjustRightInd w:val="0"/>
              <w:rPr>
                <w:rFonts w:ascii="Arial" w:hAnsi="Arial" w:cs="Arial"/>
                <w:b/>
              </w:rPr>
            </w:pPr>
          </w:p>
          <w:p w:rsidR="00D54086" w:rsidRPr="00D54086" w:rsidRDefault="00D54086" w:rsidP="00A13B99">
            <w:pPr>
              <w:autoSpaceDE w:val="0"/>
              <w:autoSpaceDN w:val="0"/>
              <w:adjustRightInd w:val="0"/>
              <w:rPr>
                <w:rFonts w:ascii="Arial" w:hAnsi="Arial" w:cs="Arial"/>
                <w:b/>
              </w:rPr>
            </w:pPr>
            <w:r w:rsidRPr="00D54086">
              <w:rPr>
                <w:rFonts w:ascii="Arial" w:hAnsi="Arial" w:cs="Arial"/>
                <w:b/>
              </w:rPr>
              <w:t>PERIODO 3</w:t>
            </w:r>
          </w:p>
          <w:p w:rsidR="00D54086" w:rsidRPr="00D54086" w:rsidRDefault="00D54086" w:rsidP="00A13B99">
            <w:pPr>
              <w:rPr>
                <w:rFonts w:ascii="Arial" w:eastAsia="Arial Unicode MS" w:hAnsi="Arial" w:cs="Arial"/>
                <w:b/>
              </w:rPr>
            </w:pPr>
            <w:r w:rsidRPr="00D54086">
              <w:rPr>
                <w:rFonts w:ascii="Arial" w:eastAsia="Arial Unicode MS" w:hAnsi="Arial" w:cs="Arial"/>
                <w:b/>
              </w:rPr>
              <w:t>EXPRESIÓN MÚSICA</w:t>
            </w:r>
          </w:p>
          <w:p w:rsidR="00D54086" w:rsidRPr="00D54086" w:rsidRDefault="00D54086" w:rsidP="00A13B99">
            <w:pPr>
              <w:autoSpaceDE w:val="0"/>
              <w:autoSpaceDN w:val="0"/>
              <w:adjustRightInd w:val="0"/>
              <w:rPr>
                <w:rFonts w:ascii="Arial" w:hAnsi="Arial" w:cs="Arial"/>
              </w:rPr>
            </w:pPr>
            <w:r w:rsidRPr="00D54086">
              <w:rPr>
                <w:rFonts w:ascii="Arial" w:hAnsi="Arial" w:cs="Arial"/>
              </w:rPr>
              <w:t>Canto expresivo, imitativo.</w:t>
            </w:r>
          </w:p>
          <w:p w:rsidR="00D54086" w:rsidRPr="00D54086" w:rsidRDefault="00D54086" w:rsidP="00A13B99">
            <w:pPr>
              <w:autoSpaceDE w:val="0"/>
              <w:autoSpaceDN w:val="0"/>
              <w:adjustRightInd w:val="0"/>
              <w:rPr>
                <w:rFonts w:ascii="Arial" w:hAnsi="Arial" w:cs="Arial"/>
              </w:rPr>
            </w:pPr>
            <w:r w:rsidRPr="00D54086">
              <w:rPr>
                <w:rFonts w:ascii="Arial" w:hAnsi="Arial" w:cs="Arial"/>
              </w:rPr>
              <w:t xml:space="preserve">Relajación </w:t>
            </w:r>
          </w:p>
          <w:p w:rsidR="00D54086" w:rsidRPr="00D54086" w:rsidRDefault="00D54086" w:rsidP="00A13B99">
            <w:pPr>
              <w:autoSpaceDE w:val="0"/>
              <w:autoSpaceDN w:val="0"/>
              <w:adjustRightInd w:val="0"/>
              <w:rPr>
                <w:rFonts w:ascii="Arial" w:eastAsia="Arial Unicode MS" w:hAnsi="Arial" w:cs="Arial"/>
              </w:rPr>
            </w:pPr>
            <w:r w:rsidRPr="00D54086">
              <w:rPr>
                <w:rFonts w:ascii="Arial" w:hAnsi="Arial" w:cs="Arial"/>
              </w:rPr>
              <w:t>Desarrollo de la memoria auditiva</w:t>
            </w: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b/>
              </w:rPr>
            </w:pPr>
            <w:r w:rsidRPr="00D54086">
              <w:rPr>
                <w:rFonts w:ascii="Arial" w:eastAsia="Arial Unicode MS" w:hAnsi="Arial" w:cs="Arial"/>
                <w:b/>
              </w:rPr>
              <w:t>EXPRESIÓN PLÁSTICA</w:t>
            </w:r>
          </w:p>
          <w:p w:rsidR="00D54086" w:rsidRPr="00D54086" w:rsidRDefault="00D54086" w:rsidP="00A13B99">
            <w:pPr>
              <w:autoSpaceDE w:val="0"/>
              <w:autoSpaceDN w:val="0"/>
              <w:adjustRightInd w:val="0"/>
              <w:rPr>
                <w:rFonts w:ascii="Arial" w:hAnsi="Arial" w:cs="Arial"/>
              </w:rPr>
            </w:pPr>
            <w:r w:rsidRPr="00D54086">
              <w:rPr>
                <w:rFonts w:ascii="Arial" w:hAnsi="Arial" w:cs="Arial"/>
              </w:rPr>
              <w:t>La composición.</w:t>
            </w:r>
          </w:p>
          <w:p w:rsidR="00D54086" w:rsidRPr="00D54086" w:rsidRDefault="00D54086" w:rsidP="00A13B99">
            <w:pPr>
              <w:autoSpaceDE w:val="0"/>
              <w:autoSpaceDN w:val="0"/>
              <w:adjustRightInd w:val="0"/>
              <w:rPr>
                <w:rFonts w:ascii="Arial" w:hAnsi="Arial" w:cs="Arial"/>
              </w:rPr>
            </w:pPr>
            <w:r w:rsidRPr="00D54086">
              <w:rPr>
                <w:rFonts w:ascii="Arial" w:hAnsi="Arial" w:cs="Arial"/>
              </w:rPr>
              <w:t>Coloreado</w:t>
            </w:r>
          </w:p>
          <w:p w:rsidR="00D54086" w:rsidRPr="00D54086" w:rsidRDefault="00D54086" w:rsidP="00A13B99">
            <w:pPr>
              <w:autoSpaceDE w:val="0"/>
              <w:autoSpaceDN w:val="0"/>
              <w:adjustRightInd w:val="0"/>
              <w:rPr>
                <w:rFonts w:ascii="Arial" w:hAnsi="Arial" w:cs="Arial"/>
              </w:rPr>
            </w:pPr>
            <w:r w:rsidRPr="00D54086">
              <w:rPr>
                <w:rFonts w:ascii="Arial" w:hAnsi="Arial" w:cs="Arial"/>
              </w:rPr>
              <w:t>Moldeado</w:t>
            </w:r>
          </w:p>
          <w:p w:rsidR="00D54086" w:rsidRPr="00D54086" w:rsidRDefault="00D54086" w:rsidP="00A13B99">
            <w:pPr>
              <w:autoSpaceDE w:val="0"/>
              <w:autoSpaceDN w:val="0"/>
              <w:adjustRightInd w:val="0"/>
              <w:rPr>
                <w:rFonts w:ascii="Arial" w:hAnsi="Arial" w:cs="Arial"/>
              </w:rPr>
            </w:pPr>
            <w:r w:rsidRPr="00D54086">
              <w:rPr>
                <w:rFonts w:ascii="Arial" w:hAnsi="Arial" w:cs="Arial"/>
              </w:rPr>
              <w:lastRenderedPageBreak/>
              <w:t>Paisajes</w:t>
            </w:r>
          </w:p>
          <w:p w:rsidR="00D54086" w:rsidRPr="00D54086" w:rsidRDefault="00D54086" w:rsidP="00A13B99">
            <w:pPr>
              <w:autoSpaceDE w:val="0"/>
              <w:autoSpaceDN w:val="0"/>
              <w:adjustRightInd w:val="0"/>
              <w:rPr>
                <w:rFonts w:ascii="Arial" w:hAnsi="Arial" w:cs="Arial"/>
              </w:rPr>
            </w:pPr>
            <w:r w:rsidRPr="00D54086">
              <w:rPr>
                <w:rFonts w:ascii="Arial" w:hAnsi="Arial" w:cs="Arial"/>
              </w:rPr>
              <w:t>Cuadrícula y doble línea</w:t>
            </w: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b/>
              </w:rPr>
            </w:pPr>
            <w:r w:rsidRPr="00D54086">
              <w:rPr>
                <w:rFonts w:ascii="Arial" w:hAnsi="Arial" w:cs="Arial"/>
                <w:b/>
              </w:rPr>
              <w:t>PERIODO 4</w:t>
            </w:r>
          </w:p>
          <w:p w:rsidR="00D54086" w:rsidRPr="00D54086" w:rsidRDefault="00D54086" w:rsidP="00A13B99">
            <w:pPr>
              <w:rPr>
                <w:rFonts w:ascii="Arial" w:eastAsia="Arial Unicode MS" w:hAnsi="Arial" w:cs="Arial"/>
                <w:b/>
              </w:rPr>
            </w:pPr>
            <w:r w:rsidRPr="00D54086">
              <w:rPr>
                <w:rFonts w:ascii="Arial" w:eastAsia="Arial Unicode MS" w:hAnsi="Arial" w:cs="Arial"/>
                <w:b/>
              </w:rPr>
              <w:t>EXPRESIÓN MUSICAL</w:t>
            </w:r>
          </w:p>
          <w:p w:rsidR="00D54086" w:rsidRPr="00D54086" w:rsidRDefault="00D54086" w:rsidP="00A13B99">
            <w:pPr>
              <w:autoSpaceDE w:val="0"/>
              <w:autoSpaceDN w:val="0"/>
              <w:adjustRightInd w:val="0"/>
              <w:rPr>
                <w:rFonts w:ascii="Arial" w:hAnsi="Arial" w:cs="Arial"/>
              </w:rPr>
            </w:pPr>
            <w:r w:rsidRPr="00D54086">
              <w:rPr>
                <w:rFonts w:ascii="Arial" w:hAnsi="Arial" w:cs="Arial"/>
              </w:rPr>
              <w:t>Canto expresivo, imitativo.</w:t>
            </w:r>
          </w:p>
          <w:p w:rsidR="00D54086" w:rsidRPr="00D54086" w:rsidRDefault="00D54086" w:rsidP="00A13B99">
            <w:pPr>
              <w:autoSpaceDE w:val="0"/>
              <w:autoSpaceDN w:val="0"/>
              <w:adjustRightInd w:val="0"/>
              <w:rPr>
                <w:rFonts w:ascii="Arial" w:hAnsi="Arial" w:cs="Arial"/>
              </w:rPr>
            </w:pPr>
            <w:r w:rsidRPr="00D54086">
              <w:rPr>
                <w:rFonts w:ascii="Arial" w:hAnsi="Arial" w:cs="Arial"/>
              </w:rPr>
              <w:t>Apreciación musical.</w:t>
            </w:r>
          </w:p>
          <w:p w:rsidR="00D54086" w:rsidRPr="00D54086" w:rsidRDefault="00D54086" w:rsidP="00A13B99">
            <w:pPr>
              <w:autoSpaceDE w:val="0"/>
              <w:autoSpaceDN w:val="0"/>
              <w:adjustRightInd w:val="0"/>
              <w:rPr>
                <w:rFonts w:ascii="Arial" w:hAnsi="Arial" w:cs="Arial"/>
              </w:rPr>
            </w:pPr>
            <w:r w:rsidRPr="00D54086">
              <w:rPr>
                <w:rFonts w:ascii="Arial" w:hAnsi="Arial" w:cs="Arial"/>
              </w:rPr>
              <w:t>La Ronda. el ritmo, La música como instrumento de expresión sensible</w:t>
            </w:r>
          </w:p>
          <w:p w:rsidR="00D54086" w:rsidRPr="00D54086" w:rsidRDefault="00D54086" w:rsidP="00A13B99">
            <w:pPr>
              <w:rPr>
                <w:rFonts w:ascii="Arial" w:hAnsi="Arial" w:cs="Arial"/>
              </w:rPr>
            </w:pPr>
            <w:r w:rsidRPr="00D54086">
              <w:rPr>
                <w:rFonts w:ascii="Arial" w:hAnsi="Arial" w:cs="Arial"/>
              </w:rPr>
              <w:t>El sonido.</w:t>
            </w:r>
          </w:p>
          <w:p w:rsidR="00D54086" w:rsidRPr="00D54086" w:rsidRDefault="00D54086" w:rsidP="00A13B99">
            <w:pPr>
              <w:rPr>
                <w:rFonts w:ascii="Arial" w:hAnsi="Arial" w:cs="Arial"/>
              </w:rPr>
            </w:pPr>
            <w:r w:rsidRPr="00D54086">
              <w:rPr>
                <w:rFonts w:ascii="Arial" w:hAnsi="Arial" w:cs="Arial"/>
              </w:rPr>
              <w:t>Los instrumentos musicales.</w:t>
            </w: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b/>
              </w:rPr>
            </w:pPr>
            <w:r w:rsidRPr="00D54086">
              <w:rPr>
                <w:rFonts w:ascii="Arial" w:hAnsi="Arial" w:cs="Arial"/>
                <w:b/>
              </w:rPr>
              <w:t>EXPRESIÓN PLÁSTICAS</w:t>
            </w:r>
          </w:p>
          <w:p w:rsidR="00D54086" w:rsidRPr="00D54086" w:rsidRDefault="00D54086" w:rsidP="00A13B99">
            <w:pPr>
              <w:autoSpaceDE w:val="0"/>
              <w:autoSpaceDN w:val="0"/>
              <w:adjustRightInd w:val="0"/>
              <w:rPr>
                <w:rFonts w:ascii="Arial" w:hAnsi="Arial" w:cs="Arial"/>
              </w:rPr>
            </w:pPr>
            <w:r w:rsidRPr="00D54086">
              <w:rPr>
                <w:rFonts w:ascii="Arial" w:hAnsi="Arial" w:cs="Arial"/>
              </w:rPr>
              <w:t>Técnicas de pintura sobre papel</w:t>
            </w:r>
          </w:p>
          <w:p w:rsidR="00D54086" w:rsidRPr="00D54086" w:rsidRDefault="00D54086" w:rsidP="00A13B99">
            <w:pPr>
              <w:autoSpaceDE w:val="0"/>
              <w:autoSpaceDN w:val="0"/>
              <w:adjustRightInd w:val="0"/>
              <w:rPr>
                <w:rFonts w:ascii="Arial" w:hAnsi="Arial" w:cs="Arial"/>
              </w:rPr>
            </w:pPr>
            <w:r w:rsidRPr="00D54086">
              <w:rPr>
                <w:rFonts w:ascii="Arial" w:hAnsi="Arial" w:cs="Arial"/>
              </w:rPr>
              <w:t>Técnicas de impresión</w:t>
            </w:r>
          </w:p>
          <w:p w:rsidR="00D54086" w:rsidRPr="00D54086" w:rsidRDefault="00D54086" w:rsidP="00A13B99">
            <w:pPr>
              <w:autoSpaceDE w:val="0"/>
              <w:autoSpaceDN w:val="0"/>
              <w:adjustRightInd w:val="0"/>
              <w:rPr>
                <w:rFonts w:ascii="Arial" w:hAnsi="Arial" w:cs="Arial"/>
              </w:rPr>
            </w:pPr>
            <w:r w:rsidRPr="00D54086">
              <w:rPr>
                <w:rFonts w:ascii="Arial" w:hAnsi="Arial" w:cs="Arial"/>
              </w:rPr>
              <w:t>Collage.</w:t>
            </w:r>
          </w:p>
          <w:p w:rsidR="00D54086" w:rsidRPr="00D54086" w:rsidRDefault="00D54086" w:rsidP="00A13B99">
            <w:pPr>
              <w:autoSpaceDE w:val="0"/>
              <w:autoSpaceDN w:val="0"/>
              <w:adjustRightInd w:val="0"/>
              <w:rPr>
                <w:rFonts w:ascii="Arial" w:hAnsi="Arial" w:cs="Arial"/>
              </w:rPr>
            </w:pPr>
            <w:r w:rsidRPr="00D54086">
              <w:rPr>
                <w:rFonts w:ascii="Arial" w:hAnsi="Arial" w:cs="Arial"/>
              </w:rPr>
              <w:t>Técnicas y experiencias del color y empleo de diversos materiales.</w:t>
            </w:r>
          </w:p>
          <w:p w:rsidR="00D54086" w:rsidRPr="00D54086" w:rsidRDefault="00D54086" w:rsidP="00A13B99">
            <w:pPr>
              <w:autoSpaceDE w:val="0"/>
              <w:autoSpaceDN w:val="0"/>
              <w:adjustRightInd w:val="0"/>
              <w:rPr>
                <w:rFonts w:ascii="Arial" w:hAnsi="Arial" w:cs="Arial"/>
              </w:rPr>
            </w:pPr>
            <w:r w:rsidRPr="00D54086">
              <w:rPr>
                <w:rFonts w:ascii="Arial" w:hAnsi="Arial" w:cs="Arial"/>
              </w:rPr>
              <w:t>Dibujo libre y dirigido con:</w:t>
            </w:r>
          </w:p>
          <w:p w:rsidR="00D54086" w:rsidRPr="00D54086" w:rsidRDefault="00D54086" w:rsidP="00A13B99">
            <w:pPr>
              <w:autoSpaceDE w:val="0"/>
              <w:autoSpaceDN w:val="0"/>
              <w:adjustRightInd w:val="0"/>
              <w:rPr>
                <w:rFonts w:ascii="Arial" w:hAnsi="Arial" w:cs="Arial"/>
                <w:b/>
              </w:rPr>
            </w:pPr>
            <w:r w:rsidRPr="00D54086">
              <w:rPr>
                <w:rFonts w:ascii="Arial" w:hAnsi="Arial" w:cs="Arial"/>
              </w:rPr>
              <w:t>Pinturas masas colores crayones</w:t>
            </w:r>
          </w:p>
        </w:tc>
        <w:tc>
          <w:tcPr>
            <w:tcW w:w="1151" w:type="pct"/>
            <w:gridSpan w:val="7"/>
            <w:tcBorders>
              <w:bottom w:val="single" w:sz="4" w:space="0" w:color="auto"/>
            </w:tcBorders>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rPr>
              <w:lastRenderedPageBreak/>
              <w:t>Analiza e interpreta a través del juego diferentes ritmos musicales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rPr>
            </w:pPr>
            <w:r w:rsidRPr="00D54086">
              <w:rPr>
                <w:rFonts w:ascii="Arial" w:hAnsi="Arial" w:cs="Arial"/>
                <w:color w:val="1F1410"/>
              </w:rPr>
              <w:t>Memoriza cantos infantiles y rondas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rPr>
              <w:t>Reconoce    la    función   de    los elementos plásticos para realizar unas buenas producciones artísticas.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Identifica los diferentes tipos de sonidos y los produce a través de diferentes objetos. </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rPr>
            </w:pPr>
            <w:r w:rsidRPr="00D54086">
              <w:rPr>
                <w:rFonts w:ascii="Arial" w:eastAsia="Arial Unicode MS" w:hAnsi="Arial" w:cs="Arial"/>
              </w:rPr>
              <w:t>Identifica los colores primarios que se deben mezclar para formar los secundarios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Reconoce la diferencia entre sonido y ruido y lo interioriza en su cotidianidad.</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rPr>
            </w:pPr>
            <w:r w:rsidRPr="00D54086">
              <w:rPr>
                <w:rFonts w:ascii="Arial" w:hAnsi="Arial" w:cs="Arial"/>
              </w:rPr>
              <w:t>Aprende diversas canciones infantiles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r w:rsidRPr="00D54086">
              <w:rPr>
                <w:rFonts w:ascii="Arial" w:eastAsia="Arial Unicode MS" w:hAnsi="Arial" w:cs="Arial"/>
              </w:rPr>
              <w:t>Identifica los diversos instrumentos musicales.</w:t>
            </w:r>
          </w:p>
        </w:tc>
        <w:tc>
          <w:tcPr>
            <w:tcW w:w="1627" w:type="pct"/>
            <w:gridSpan w:val="9"/>
          </w:tcPr>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lastRenderedPageBreak/>
              <w:t>Realiza movimientos según las situaciones,  las expresiones del rostro y manejo adecuado de la voz.</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Utiliza adecuadamente los materiales que permiten la realización de sus actividades manuales.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rPr>
            </w:pPr>
            <w:r w:rsidRPr="00D54086">
              <w:rPr>
                <w:rFonts w:ascii="Arial" w:hAnsi="Arial" w:cs="Arial"/>
              </w:rPr>
              <w:t>Realiza experiencias estéticas y artísticas, creativas e imaginativas por medio de dibujos, libres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rPr>
            </w:pPr>
            <w:r w:rsidRPr="00D54086">
              <w:rPr>
                <w:rFonts w:ascii="Arial" w:hAnsi="Arial" w:cs="Arial"/>
                <w:color w:val="1F1410"/>
              </w:rPr>
              <w:t>Realiza construcciones artísticas  orientadas por el docente.</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jc w:val="both"/>
              <w:rPr>
                <w:rFonts w:ascii="Arial" w:eastAsia="Arial Unicode MS" w:hAnsi="Arial" w:cs="Arial"/>
              </w:rPr>
            </w:pPr>
            <w:r w:rsidRPr="00D54086">
              <w:rPr>
                <w:rFonts w:ascii="Arial" w:eastAsia="Arial Unicode MS" w:hAnsi="Arial" w:cs="Arial"/>
              </w:rPr>
              <w:t>Interpreta canciones infantiles siguiendo el ritmo.</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Emplea con creatividad y recursividad diferentes elementos para realizar sus trabajos manuales.</w:t>
            </w:r>
          </w:p>
          <w:p w:rsidR="00D54086" w:rsidRPr="00D54086" w:rsidRDefault="00D54086" w:rsidP="00A13B99">
            <w:pPr>
              <w:jc w:val="both"/>
              <w:rPr>
                <w:rFonts w:ascii="Arial" w:hAnsi="Arial" w:cs="Arial"/>
              </w:rPr>
            </w:pPr>
            <w:r w:rsidRPr="00D54086">
              <w:rPr>
                <w:rFonts w:ascii="Arial" w:hAnsi="Arial" w:cs="Arial"/>
              </w:rPr>
              <w:t>Se ubica en el espacio grafico en hojas, cuadernos y cuadricula.</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 xml:space="preserve">Participa en las muestras artísticas aplicando las técnicas aprendidas en expresión musical y </w:t>
            </w:r>
            <w:r w:rsidRPr="00D54086">
              <w:rPr>
                <w:rFonts w:ascii="Arial" w:hAnsi="Arial" w:cs="Arial"/>
              </w:rPr>
              <w:lastRenderedPageBreak/>
              <w:t>corporal.</w:t>
            </w: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jc w:val="both"/>
              <w:rPr>
                <w:rFonts w:ascii="Arial" w:eastAsia="Arial Unicode MS" w:hAnsi="Arial" w:cs="Arial"/>
              </w:rPr>
            </w:pPr>
          </w:p>
          <w:p w:rsidR="00D54086" w:rsidRPr="00D54086" w:rsidRDefault="00D54086" w:rsidP="00A13B99">
            <w:pPr>
              <w:jc w:val="both"/>
              <w:rPr>
                <w:rFonts w:ascii="Arial" w:eastAsia="Arial Unicode MS" w:hAnsi="Arial" w:cs="Arial"/>
              </w:rPr>
            </w:pPr>
          </w:p>
          <w:p w:rsidR="00D54086" w:rsidRPr="00D54086" w:rsidRDefault="00D54086" w:rsidP="00A13B99">
            <w:pPr>
              <w:jc w:val="both"/>
              <w:rPr>
                <w:rFonts w:ascii="Arial" w:eastAsia="Arial Unicode MS" w:hAnsi="Arial" w:cs="Arial"/>
              </w:rPr>
            </w:pPr>
          </w:p>
          <w:p w:rsidR="00D54086" w:rsidRPr="00D54086" w:rsidRDefault="00D54086" w:rsidP="00A13B99">
            <w:pPr>
              <w:jc w:val="both"/>
              <w:rPr>
                <w:rFonts w:ascii="Arial" w:eastAsia="Arial Unicode MS" w:hAnsi="Arial" w:cs="Arial"/>
              </w:rPr>
            </w:pPr>
          </w:p>
          <w:p w:rsidR="00D54086" w:rsidRPr="00D54086" w:rsidRDefault="00D54086" w:rsidP="00A13B99">
            <w:pPr>
              <w:jc w:val="both"/>
              <w:rPr>
                <w:rFonts w:ascii="Arial" w:eastAsia="Arial Unicode MS" w:hAnsi="Arial" w:cs="Arial"/>
              </w:rPr>
            </w:pPr>
          </w:p>
          <w:p w:rsidR="00D54086" w:rsidRPr="00D54086" w:rsidRDefault="00D54086" w:rsidP="00A13B99">
            <w:pPr>
              <w:jc w:val="both"/>
              <w:rPr>
                <w:rFonts w:ascii="Arial" w:eastAsia="Arial Unicode MS" w:hAnsi="Arial" w:cs="Arial"/>
              </w:rPr>
            </w:pPr>
          </w:p>
          <w:p w:rsidR="00D54086" w:rsidRPr="00D54086" w:rsidRDefault="00D54086" w:rsidP="00A13B99">
            <w:pPr>
              <w:jc w:val="both"/>
              <w:rPr>
                <w:rFonts w:ascii="Arial" w:eastAsia="Arial Unicode MS" w:hAnsi="Arial" w:cs="Arial"/>
              </w:rPr>
            </w:pPr>
          </w:p>
          <w:p w:rsidR="00D54086" w:rsidRPr="00D54086" w:rsidRDefault="00D54086" w:rsidP="00A13B99">
            <w:pPr>
              <w:jc w:val="both"/>
              <w:rPr>
                <w:rFonts w:ascii="Arial" w:eastAsia="Arial Unicode MS" w:hAnsi="Arial" w:cs="Arial"/>
              </w:rPr>
            </w:pPr>
            <w:r w:rsidRPr="00D54086">
              <w:rPr>
                <w:rFonts w:ascii="Arial" w:eastAsia="Arial Unicode MS" w:hAnsi="Arial" w:cs="Arial"/>
              </w:rPr>
              <w:t>Utiliza adecuadamente las diversas técnicas para la elaboración de sus trabajos manuales.</w:t>
            </w:r>
          </w:p>
          <w:p w:rsidR="00D54086" w:rsidRPr="00D54086" w:rsidRDefault="00D54086" w:rsidP="00A13B99">
            <w:pPr>
              <w:rPr>
                <w:rFonts w:ascii="Arial" w:hAnsi="Arial" w:cs="Arial"/>
              </w:rPr>
            </w:pPr>
          </w:p>
        </w:tc>
        <w:tc>
          <w:tcPr>
            <w:tcW w:w="1260" w:type="pct"/>
            <w:gridSpan w:val="5"/>
          </w:tcPr>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lastRenderedPageBreak/>
              <w:t>Participa en juegos musicales en los que transmite sus intuiciones, sentimientos y fantasías musicales.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r w:rsidRPr="00D54086">
              <w:rPr>
                <w:rFonts w:ascii="Arial" w:hAnsi="Arial" w:cs="Arial"/>
              </w:rPr>
              <w:t>Demuestra sensibilidad e imaginación en su relación espontánea y cotidiana con los demás, con la naturaleza y con su entorno.</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r w:rsidRPr="00D54086">
              <w:rPr>
                <w:rFonts w:ascii="Arial" w:hAnsi="Arial" w:cs="Arial"/>
              </w:rPr>
              <w:t>Demuestra respeto y tolerancia por las producciones artísticas propias y de sus compañeros.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Es solidario con sus compañeros y lo demuestra con su trabajo en equipo.</w:t>
            </w:r>
          </w:p>
          <w:p w:rsidR="00D54086" w:rsidRPr="00D54086" w:rsidRDefault="00D54086" w:rsidP="00A13B99">
            <w:pPr>
              <w:rPr>
                <w:rFonts w:ascii="Arial" w:eastAsia="Arial Unicode MS" w:hAnsi="Arial" w:cs="Arial"/>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Valora los trabaos artísticos elaborados por sus compañeros.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rPr>
                <w:rFonts w:ascii="Arial" w:eastAsia="Arial Unicode MS" w:hAnsi="Arial" w:cs="Arial"/>
              </w:rPr>
            </w:pPr>
            <w:r w:rsidRPr="00D54086">
              <w:rPr>
                <w:rFonts w:ascii="Arial" w:hAnsi="Arial" w:cs="Arial"/>
                <w:color w:val="1F1410"/>
              </w:rPr>
              <w:t xml:space="preserve">Valora las muestras artísticas </w:t>
            </w:r>
            <w:r w:rsidRPr="00D54086">
              <w:rPr>
                <w:rFonts w:ascii="Arial" w:hAnsi="Arial" w:cs="Arial"/>
                <w:color w:val="1F1410"/>
              </w:rPr>
              <w:lastRenderedPageBreak/>
              <w:t>presentadas por los compañeros.</w:t>
            </w: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autoSpaceDE w:val="0"/>
              <w:autoSpaceDN w:val="0"/>
              <w:adjustRightInd w:val="0"/>
              <w:rPr>
                <w:rFonts w:ascii="Arial" w:hAnsi="Arial" w:cs="Arial"/>
                <w:color w:val="1F1410"/>
              </w:rPr>
            </w:pPr>
          </w:p>
          <w:p w:rsidR="00D54086" w:rsidRPr="00D54086" w:rsidRDefault="00D54086" w:rsidP="00A13B99">
            <w:pPr>
              <w:autoSpaceDE w:val="0"/>
              <w:autoSpaceDN w:val="0"/>
              <w:adjustRightInd w:val="0"/>
              <w:rPr>
                <w:rFonts w:ascii="Arial" w:hAnsi="Arial" w:cs="Arial"/>
                <w:color w:val="1F1410"/>
              </w:rPr>
            </w:pPr>
          </w:p>
          <w:p w:rsidR="00D54086" w:rsidRPr="00D54086" w:rsidRDefault="00D54086" w:rsidP="00A13B99">
            <w:pPr>
              <w:autoSpaceDE w:val="0"/>
              <w:autoSpaceDN w:val="0"/>
              <w:adjustRightInd w:val="0"/>
              <w:rPr>
                <w:rFonts w:ascii="Arial" w:hAnsi="Arial" w:cs="Arial"/>
                <w:color w:val="1F1410"/>
              </w:rPr>
            </w:pPr>
          </w:p>
          <w:p w:rsidR="00D54086" w:rsidRPr="00D54086" w:rsidRDefault="00D54086" w:rsidP="00A13B99">
            <w:pPr>
              <w:autoSpaceDE w:val="0"/>
              <w:autoSpaceDN w:val="0"/>
              <w:adjustRightInd w:val="0"/>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rPr>
            </w:pPr>
            <w:r w:rsidRPr="00D54086">
              <w:rPr>
                <w:rFonts w:ascii="Arial" w:hAnsi="Arial" w:cs="Arial"/>
                <w:color w:val="1F1410"/>
              </w:rPr>
              <w:t>Demuestra respeto por las creaciones artísticas de sus compañeros y las propias.</w:t>
            </w:r>
          </w:p>
        </w:tc>
      </w:tr>
      <w:tr w:rsidR="00D54086" w:rsidRPr="00D54086" w:rsidTr="00A13B99">
        <w:tc>
          <w:tcPr>
            <w:tcW w:w="305" w:type="pct"/>
            <w:tcBorders>
              <w:top w:val="single" w:sz="4" w:space="0" w:color="auto"/>
              <w:bottom w:val="single" w:sz="4" w:space="0" w:color="auto"/>
              <w:right w:val="single" w:sz="4" w:space="0" w:color="auto"/>
            </w:tcBorders>
          </w:tcPr>
          <w:p w:rsidR="00D54086" w:rsidRPr="00D54086" w:rsidRDefault="00D54086" w:rsidP="00A13B99">
            <w:pPr>
              <w:jc w:val="center"/>
              <w:rPr>
                <w:rFonts w:ascii="Arial" w:hAnsi="Arial" w:cs="Arial"/>
                <w:b/>
              </w:rPr>
            </w:pPr>
            <w:r w:rsidRPr="00D54086">
              <w:rPr>
                <w:rFonts w:ascii="Arial" w:hAnsi="Arial" w:cs="Arial"/>
                <w:b/>
              </w:rPr>
              <w:lastRenderedPageBreak/>
              <w:t>1</w:t>
            </w:r>
          </w:p>
        </w:tc>
        <w:tc>
          <w:tcPr>
            <w:tcW w:w="657" w:type="pct"/>
            <w:gridSpan w:val="3"/>
            <w:tcBorders>
              <w:top w:val="single" w:sz="4" w:space="0" w:color="auto"/>
              <w:bottom w:val="single" w:sz="4" w:space="0" w:color="auto"/>
              <w:right w:val="single" w:sz="4" w:space="0" w:color="auto"/>
            </w:tcBorders>
          </w:tcPr>
          <w:p w:rsidR="00D54086" w:rsidRPr="00D54086" w:rsidRDefault="00D54086" w:rsidP="00A13B99">
            <w:pPr>
              <w:rPr>
                <w:rFonts w:ascii="Arial" w:hAnsi="Arial" w:cs="Arial"/>
              </w:rPr>
            </w:pPr>
            <w:r w:rsidRPr="00D54086">
              <w:rPr>
                <w:rFonts w:ascii="Arial" w:hAnsi="Arial" w:cs="Arial"/>
              </w:rPr>
              <w:t>PRIMER PERIODO</w:t>
            </w:r>
          </w:p>
          <w:p w:rsidR="00D54086" w:rsidRPr="00D54086" w:rsidRDefault="00D54086" w:rsidP="00A13B99">
            <w:pPr>
              <w:jc w:val="both"/>
              <w:rPr>
                <w:rFonts w:ascii="Arial" w:hAnsi="Arial" w:cs="Arial"/>
                <w:b/>
                <w:color w:val="1F1410"/>
              </w:rPr>
            </w:pPr>
            <w:r w:rsidRPr="00D54086">
              <w:rPr>
                <w:rFonts w:ascii="Arial" w:hAnsi="Arial" w:cs="Arial"/>
                <w:b/>
                <w:color w:val="1F1410"/>
              </w:rPr>
              <w:t>EXPRESIÓN PLASTICA</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Composición y volumen.</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Teoría del color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Técnicas de expresión</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plástica</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los colores.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Recortado y rasgado de</w:t>
            </w:r>
          </w:p>
          <w:p w:rsidR="00D54086" w:rsidRPr="00D54086" w:rsidRDefault="00D54086" w:rsidP="00A13B99">
            <w:pPr>
              <w:jc w:val="both"/>
              <w:rPr>
                <w:rFonts w:ascii="Arial" w:hAnsi="Arial" w:cs="Arial"/>
              </w:rPr>
            </w:pPr>
            <w:r w:rsidRPr="00D54086">
              <w:rPr>
                <w:rFonts w:ascii="Arial" w:hAnsi="Arial" w:cs="Arial"/>
              </w:rPr>
              <w:t>Papel</w:t>
            </w:r>
          </w:p>
          <w:p w:rsidR="00D54086" w:rsidRPr="00D54086" w:rsidRDefault="00D54086" w:rsidP="00A13B99">
            <w:pPr>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EXPRESIÓN MUSICAL</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Relación música, teatro,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artes plástica.</w:t>
            </w:r>
          </w:p>
          <w:p w:rsidR="00D54086" w:rsidRPr="00D54086" w:rsidRDefault="00D54086" w:rsidP="00A13B99">
            <w:pPr>
              <w:rPr>
                <w:rFonts w:ascii="Arial" w:hAnsi="Arial" w:cs="Arial"/>
              </w:rPr>
            </w:pPr>
            <w:r w:rsidRPr="00D54086">
              <w:rPr>
                <w:rFonts w:ascii="Arial" w:hAnsi="Arial" w:cs="Arial"/>
              </w:rPr>
              <w:t>Utilización de claves. Ilustración y enseñanza de los cantos y rondas por medio de láminas y otros medios.</w:t>
            </w:r>
          </w:p>
          <w:p w:rsidR="00D54086" w:rsidRPr="00D54086" w:rsidRDefault="00D54086" w:rsidP="00A13B99">
            <w:pPr>
              <w:rPr>
                <w:rFonts w:ascii="Arial" w:hAnsi="Arial" w:cs="Arial"/>
              </w:rPr>
            </w:pPr>
          </w:p>
          <w:p w:rsidR="00D54086" w:rsidRPr="00D54086" w:rsidRDefault="00D54086" w:rsidP="00A13B99">
            <w:pPr>
              <w:rPr>
                <w:rFonts w:ascii="Arial" w:hAnsi="Arial" w:cs="Arial"/>
                <w:b/>
              </w:rPr>
            </w:pPr>
            <w:r w:rsidRPr="00D54086">
              <w:rPr>
                <w:rFonts w:ascii="Arial" w:hAnsi="Arial" w:cs="Arial"/>
                <w:b/>
              </w:rPr>
              <w:t>PERIODO 2</w:t>
            </w:r>
          </w:p>
          <w:p w:rsidR="00D54086" w:rsidRPr="00D54086" w:rsidRDefault="00D54086" w:rsidP="00A13B99">
            <w:pPr>
              <w:jc w:val="both"/>
              <w:rPr>
                <w:rFonts w:ascii="Arial" w:hAnsi="Arial" w:cs="Arial"/>
                <w:b/>
                <w:color w:val="1F1410"/>
              </w:rPr>
            </w:pPr>
            <w:r w:rsidRPr="00D54086">
              <w:rPr>
                <w:rFonts w:ascii="Arial" w:hAnsi="Arial" w:cs="Arial"/>
                <w:b/>
                <w:color w:val="1F1410"/>
              </w:rPr>
              <w:t>EXPRESION PLASTICA</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Teoría del color, los colores y secundarios.</w:t>
            </w:r>
          </w:p>
          <w:p w:rsidR="00D54086" w:rsidRPr="00D54086" w:rsidRDefault="00D54086" w:rsidP="00A13B99">
            <w:pPr>
              <w:autoSpaceDE w:val="0"/>
              <w:autoSpaceDN w:val="0"/>
              <w:adjustRightInd w:val="0"/>
              <w:rPr>
                <w:rFonts w:ascii="Arial" w:hAnsi="Arial" w:cs="Arial"/>
              </w:rPr>
            </w:pPr>
            <w:r w:rsidRPr="00D54086">
              <w:rPr>
                <w:rFonts w:ascii="Arial" w:hAnsi="Arial" w:cs="Arial"/>
              </w:rPr>
              <w:lastRenderedPageBreak/>
              <w:t>Trabajos donde se utilicen</w:t>
            </w:r>
          </w:p>
          <w:p w:rsidR="00D54086" w:rsidRPr="00D54086" w:rsidRDefault="00D54086" w:rsidP="00A13B99">
            <w:pPr>
              <w:autoSpaceDE w:val="0"/>
              <w:autoSpaceDN w:val="0"/>
              <w:adjustRightInd w:val="0"/>
              <w:rPr>
                <w:rFonts w:ascii="Arial" w:hAnsi="Arial" w:cs="Arial"/>
              </w:rPr>
            </w:pPr>
            <w:r w:rsidRPr="00D54086">
              <w:rPr>
                <w:rFonts w:ascii="Arial" w:hAnsi="Arial" w:cs="Arial"/>
              </w:rPr>
              <w:t>varias técnicas</w:t>
            </w:r>
          </w:p>
          <w:p w:rsidR="00D54086" w:rsidRPr="00D54086" w:rsidRDefault="00D54086" w:rsidP="00A13B99">
            <w:pPr>
              <w:jc w:val="both"/>
              <w:rPr>
                <w:rFonts w:ascii="Arial" w:hAnsi="Arial" w:cs="Arial"/>
                <w:color w:val="1F1410"/>
              </w:rPr>
            </w:pPr>
          </w:p>
          <w:p w:rsidR="00D54086" w:rsidRPr="00D54086" w:rsidRDefault="00D54086" w:rsidP="00A13B99">
            <w:pPr>
              <w:jc w:val="both"/>
              <w:rPr>
                <w:rFonts w:ascii="Arial" w:hAnsi="Arial" w:cs="Arial"/>
                <w:b/>
                <w:color w:val="1F1410"/>
              </w:rPr>
            </w:pPr>
            <w:r w:rsidRPr="00D54086">
              <w:rPr>
                <w:rFonts w:ascii="Arial" w:hAnsi="Arial" w:cs="Arial"/>
                <w:b/>
                <w:color w:val="1F1410"/>
              </w:rPr>
              <w:t>EXPRESIÓN MUSICAL</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Instrumentos musicales.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El sonido: emisor,  receptor, transmisor. Fuentes sonoras.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b/>
                <w:color w:val="1F1410"/>
              </w:rPr>
            </w:pPr>
            <w:r w:rsidRPr="00D54086">
              <w:rPr>
                <w:rFonts w:ascii="Arial" w:hAnsi="Arial" w:cs="Arial"/>
                <w:b/>
              </w:rPr>
              <w:t>PERIODO 3</w:t>
            </w:r>
            <w:r w:rsidRPr="00D54086">
              <w:rPr>
                <w:rFonts w:ascii="Arial" w:hAnsi="Arial" w:cs="Arial"/>
                <w:b/>
                <w:color w:val="1F1410"/>
              </w:rPr>
              <w:t xml:space="preserve"> </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b/>
                <w:color w:val="1F1410"/>
              </w:rPr>
              <w:t>EXPRESIÓN PLASTICA</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Composición y volumen</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Teoría del arte (Color)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Modelado de diferentes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figuras utilizando distintos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materiales: arcilla, plastilina, pasta de papel.</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EXPRESION MUSICAL</w:t>
            </w:r>
          </w:p>
          <w:p w:rsidR="00D54086" w:rsidRPr="00D54086" w:rsidRDefault="00D54086" w:rsidP="00A13B99">
            <w:pPr>
              <w:autoSpaceDE w:val="0"/>
              <w:autoSpaceDN w:val="0"/>
              <w:adjustRightInd w:val="0"/>
              <w:rPr>
                <w:rFonts w:ascii="Arial" w:hAnsi="Arial" w:cs="Arial"/>
              </w:rPr>
            </w:pPr>
            <w:r w:rsidRPr="00D54086">
              <w:rPr>
                <w:rFonts w:ascii="Arial" w:hAnsi="Arial" w:cs="Arial"/>
              </w:rPr>
              <w:t>Emisión de la voz:</w:t>
            </w:r>
          </w:p>
          <w:p w:rsidR="00D54086" w:rsidRPr="00D54086" w:rsidRDefault="00D54086" w:rsidP="00A13B99">
            <w:pPr>
              <w:autoSpaceDE w:val="0"/>
              <w:autoSpaceDN w:val="0"/>
              <w:adjustRightInd w:val="0"/>
              <w:rPr>
                <w:rFonts w:ascii="Arial" w:hAnsi="Arial" w:cs="Arial"/>
              </w:rPr>
            </w:pPr>
            <w:r w:rsidRPr="00D54086">
              <w:rPr>
                <w:rFonts w:ascii="Arial" w:hAnsi="Arial" w:cs="Arial"/>
              </w:rPr>
              <w:t xml:space="preserve">Respiración, </w:t>
            </w:r>
            <w:r w:rsidRPr="00D54086">
              <w:rPr>
                <w:rFonts w:ascii="Arial" w:hAnsi="Arial" w:cs="Arial"/>
              </w:rPr>
              <w:lastRenderedPageBreak/>
              <w:t>articulación,</w:t>
            </w:r>
          </w:p>
          <w:p w:rsidR="00D54086" w:rsidRPr="00D54086" w:rsidRDefault="00D54086" w:rsidP="00A13B99">
            <w:pPr>
              <w:autoSpaceDE w:val="0"/>
              <w:autoSpaceDN w:val="0"/>
              <w:adjustRightInd w:val="0"/>
              <w:rPr>
                <w:rFonts w:ascii="Arial" w:hAnsi="Arial" w:cs="Arial"/>
              </w:rPr>
            </w:pPr>
            <w:r w:rsidRPr="00D54086">
              <w:rPr>
                <w:rFonts w:ascii="Arial" w:hAnsi="Arial" w:cs="Arial"/>
              </w:rPr>
              <w:t>entonación, expresividad,</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resonancia</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PERIODO 4</w:t>
            </w:r>
          </w:p>
          <w:p w:rsidR="00D54086" w:rsidRPr="00D54086" w:rsidRDefault="00D54086" w:rsidP="00A13B99">
            <w:pPr>
              <w:autoSpaceDE w:val="0"/>
              <w:autoSpaceDN w:val="0"/>
              <w:adjustRightInd w:val="0"/>
              <w:jc w:val="both"/>
              <w:rPr>
                <w:rFonts w:ascii="Arial" w:hAnsi="Arial" w:cs="Arial"/>
                <w:b/>
                <w:color w:val="1F1410"/>
              </w:rPr>
            </w:pPr>
            <w:r w:rsidRPr="00D54086">
              <w:rPr>
                <w:rFonts w:ascii="Arial" w:hAnsi="Arial" w:cs="Arial"/>
                <w:b/>
                <w:color w:val="1F1410"/>
              </w:rPr>
              <w:t>EXPRESIÓN PLASTICA</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Elaboración y decoración de títeres.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Colores primarios y secundarios: mezcla y combinaciones, primeros ejercicios de gamas de colores con el blanco y los colores primarios.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EXPRESIÓN MUSICAL</w:t>
            </w:r>
          </w:p>
          <w:p w:rsidR="00D54086" w:rsidRPr="00D54086" w:rsidRDefault="00D54086" w:rsidP="00A13B99">
            <w:pPr>
              <w:autoSpaceDE w:val="0"/>
              <w:autoSpaceDN w:val="0"/>
              <w:adjustRightInd w:val="0"/>
              <w:rPr>
                <w:rFonts w:ascii="Arial" w:hAnsi="Arial" w:cs="Arial"/>
              </w:rPr>
            </w:pPr>
            <w:r w:rsidRPr="00D54086">
              <w:rPr>
                <w:rFonts w:ascii="Arial" w:hAnsi="Arial" w:cs="Arial"/>
              </w:rPr>
              <w:t>El ritmo</w:t>
            </w:r>
          </w:p>
          <w:p w:rsidR="00D54086" w:rsidRPr="00D54086" w:rsidRDefault="00D54086" w:rsidP="00A13B99">
            <w:pPr>
              <w:autoSpaceDE w:val="0"/>
              <w:autoSpaceDN w:val="0"/>
              <w:adjustRightInd w:val="0"/>
              <w:rPr>
                <w:rFonts w:ascii="Arial" w:hAnsi="Arial" w:cs="Arial"/>
              </w:rPr>
            </w:pPr>
            <w:r w:rsidRPr="00D54086">
              <w:rPr>
                <w:rFonts w:ascii="Arial" w:hAnsi="Arial" w:cs="Arial"/>
              </w:rPr>
              <w:t>Claves instrumentos musicales.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rPr>
            </w:pPr>
          </w:p>
        </w:tc>
        <w:tc>
          <w:tcPr>
            <w:tcW w:w="1151" w:type="pct"/>
            <w:gridSpan w:val="7"/>
            <w:tcBorders>
              <w:top w:val="single" w:sz="4" w:space="0" w:color="auto"/>
              <w:bottom w:val="single" w:sz="4" w:space="0" w:color="auto"/>
            </w:tcBorders>
          </w:tcPr>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color w:val="1F1410"/>
              </w:rPr>
              <w:lastRenderedPageBreak/>
              <w:t>Identifica la información requerida para desarrollar tareas o actividades.</w:t>
            </w: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Identifica las características propias de la teoría del color y el círculo cromático</w:t>
            </w:r>
            <w:r w:rsidRPr="00D54086">
              <w:rPr>
                <w:rFonts w:ascii="Arial" w:hAnsi="Arial" w:cs="Arial"/>
                <w:b/>
                <w:bCs/>
              </w:rPr>
              <w:t>.</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Describe algunas características de las construcciones artísticas.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Reconoce los elementos Constitutivos del mundo sonoro en los sonidos de  su cuerpo </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Diferencia el significado de las distintas expresiones  Artísticas.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r w:rsidRPr="00D54086">
              <w:rPr>
                <w:rFonts w:ascii="Arial" w:hAnsi="Arial" w:cs="Arial"/>
              </w:rPr>
              <w:t xml:space="preserve"> </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r w:rsidRPr="00D54086">
              <w:rPr>
                <w:rFonts w:ascii="Arial" w:hAnsi="Arial" w:cs="Arial"/>
              </w:rPr>
              <w:t>Identifica la diferencia entre  claves y algunos instrumentos musicales.</w:t>
            </w:r>
          </w:p>
        </w:tc>
        <w:tc>
          <w:tcPr>
            <w:tcW w:w="1627" w:type="pct"/>
            <w:gridSpan w:val="9"/>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rPr>
              <w:lastRenderedPageBreak/>
              <w:t>Dibuja espontáneamente utilizando diversas técnicas artísticas expresando sus sentimientos y emociones.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 xml:space="preserve">Hace representaciones teatrales utilizando su expresión corporal y </w:t>
            </w:r>
            <w:r w:rsidRPr="00D54086">
              <w:rPr>
                <w:rFonts w:ascii="Arial" w:hAnsi="Arial" w:cs="Arial"/>
                <w:color w:val="1F1410"/>
              </w:rPr>
              <w:t>Entona cantos infantiles y rondas siguiendo el ritmo.</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Utiliza de manera adecuada las diferentes técnicas en sus procedimientos.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color w:val="1F1410"/>
              </w:rPr>
              <w:t>.</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rPr>
            </w:pPr>
            <w:r w:rsidRPr="00D54086">
              <w:rPr>
                <w:rFonts w:ascii="Arial" w:hAnsi="Arial" w:cs="Arial"/>
              </w:rPr>
              <w:lastRenderedPageBreak/>
              <w:t>Realiza y reconoce los instrumentos  musicales  con elementos propios de su entorno.</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Aplica los conceptos adquiridos en  la realización de sus trabajos artísticos.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r w:rsidRPr="00D54086">
              <w:rPr>
                <w:rFonts w:ascii="Arial" w:hAnsi="Arial" w:cs="Arial"/>
              </w:rPr>
              <w:t>Participa en juegos musicales, aplicando las técnicas prendidas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Utiliza las diferentes técnicas en sus procedimientos.</w:t>
            </w:r>
          </w:p>
          <w:p w:rsidR="00D54086" w:rsidRPr="00D54086" w:rsidRDefault="00D54086" w:rsidP="00A13B99">
            <w:pPr>
              <w:jc w:val="both"/>
              <w:rPr>
                <w:rFonts w:ascii="Arial" w:hAnsi="Arial" w:cs="Arial"/>
                <w:color w:val="1F1410"/>
              </w:rPr>
            </w:pPr>
          </w:p>
          <w:p w:rsidR="00D54086" w:rsidRPr="00D54086" w:rsidRDefault="00D54086" w:rsidP="00A13B99">
            <w:pPr>
              <w:jc w:val="both"/>
              <w:rPr>
                <w:rFonts w:ascii="Arial" w:hAnsi="Arial" w:cs="Arial"/>
              </w:rPr>
            </w:pPr>
            <w:r w:rsidRPr="00D54086">
              <w:rPr>
                <w:rFonts w:ascii="Arial" w:hAnsi="Arial" w:cs="Arial"/>
              </w:rPr>
              <w:t>Realiza representaciones utilizando los colores.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rPr>
                <w:rFonts w:ascii="Arial" w:hAnsi="Arial" w:cs="Arial"/>
              </w:rPr>
            </w:pPr>
            <w:r w:rsidRPr="00D54086">
              <w:rPr>
                <w:rFonts w:ascii="Arial" w:hAnsi="Arial" w:cs="Arial"/>
              </w:rPr>
              <w:t>Utiliza diferentes instrumentos para seguir el ritmo</w:t>
            </w:r>
          </w:p>
        </w:tc>
        <w:tc>
          <w:tcPr>
            <w:tcW w:w="1260" w:type="pct"/>
            <w:gridSpan w:val="5"/>
          </w:tcPr>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color w:val="1F1410"/>
              </w:rPr>
              <w:lastRenderedPageBreak/>
              <w:t>Expresa sus sentimientos y emociones mediante diferentes formas y lenguaje (gestos, pintura, teatro y juegos, entre otros).</w:t>
            </w: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rPr>
            </w:pPr>
            <w:r w:rsidRPr="00D54086">
              <w:rPr>
                <w:rFonts w:ascii="Arial" w:hAnsi="Arial" w:cs="Arial"/>
                <w:color w:val="1F1410"/>
              </w:rPr>
              <w:t xml:space="preserve">Participa en los diferentes cantos, rondas y </w:t>
            </w:r>
            <w:r w:rsidRPr="00D54086">
              <w:rPr>
                <w:rFonts w:ascii="Arial" w:hAnsi="Arial" w:cs="Arial"/>
              </w:rPr>
              <w:t>juegos musicales, aplicando las técnicas aprendidas.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color w:val="1F1410"/>
              </w:rPr>
            </w:pPr>
            <w:r w:rsidRPr="00D54086">
              <w:rPr>
                <w:rFonts w:ascii="Arial" w:hAnsi="Arial" w:cs="Arial"/>
                <w:color w:val="1F1410"/>
              </w:rPr>
              <w:t>Participa con interés y esmero en las actividades plásticas que desarrollan su imaginación</w:t>
            </w: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color w:val="1F1410"/>
              </w:rPr>
              <w:t>Participa en las actividades plásticas que desarrollan su imaginación.</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Disfruta de las creaciones producidas en los diferentes  momentos</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bCs/>
              </w:rPr>
            </w:pPr>
          </w:p>
          <w:p w:rsidR="00D54086" w:rsidRPr="00D54086" w:rsidRDefault="00D54086" w:rsidP="00A13B99">
            <w:pPr>
              <w:autoSpaceDE w:val="0"/>
              <w:autoSpaceDN w:val="0"/>
              <w:adjustRightInd w:val="0"/>
              <w:jc w:val="both"/>
              <w:rPr>
                <w:rFonts w:ascii="Arial" w:hAnsi="Arial" w:cs="Arial"/>
                <w:bCs/>
              </w:rPr>
            </w:pPr>
          </w:p>
          <w:p w:rsidR="00D54086" w:rsidRPr="00D54086" w:rsidRDefault="00D54086" w:rsidP="00A13B99">
            <w:pPr>
              <w:rPr>
                <w:rFonts w:ascii="Arial" w:hAnsi="Arial" w:cs="Arial"/>
              </w:rPr>
            </w:pPr>
            <w:r w:rsidRPr="00D54086">
              <w:rPr>
                <w:rFonts w:ascii="Arial" w:hAnsi="Arial" w:cs="Arial"/>
                <w:bCs/>
              </w:rPr>
              <w:t>Trabaja en equipo con respeto y tolerancia</w:t>
            </w:r>
          </w:p>
          <w:p w:rsidR="00D54086" w:rsidRPr="00D54086" w:rsidRDefault="00D54086" w:rsidP="00A13B99">
            <w:pPr>
              <w:rPr>
                <w:rFonts w:ascii="Arial" w:hAnsi="Arial" w:cs="Arial"/>
              </w:rPr>
            </w:pPr>
          </w:p>
        </w:tc>
      </w:tr>
      <w:tr w:rsidR="00D54086" w:rsidRPr="00D54086" w:rsidTr="00A13B99">
        <w:tc>
          <w:tcPr>
            <w:tcW w:w="305" w:type="pct"/>
            <w:tcBorders>
              <w:top w:val="single" w:sz="4" w:space="0" w:color="auto"/>
              <w:bottom w:val="single" w:sz="4" w:space="0" w:color="auto"/>
              <w:right w:val="single" w:sz="4" w:space="0" w:color="auto"/>
            </w:tcBorders>
          </w:tcPr>
          <w:p w:rsidR="00D54086" w:rsidRPr="00D54086" w:rsidRDefault="00D54086" w:rsidP="00A13B99">
            <w:pPr>
              <w:jc w:val="center"/>
              <w:rPr>
                <w:rFonts w:ascii="Arial" w:hAnsi="Arial" w:cs="Arial"/>
                <w:b/>
              </w:rPr>
            </w:pPr>
            <w:r w:rsidRPr="00D54086">
              <w:rPr>
                <w:rFonts w:ascii="Arial" w:hAnsi="Arial" w:cs="Arial"/>
                <w:b/>
              </w:rPr>
              <w:lastRenderedPageBreak/>
              <w:t>2</w:t>
            </w:r>
          </w:p>
        </w:tc>
        <w:tc>
          <w:tcPr>
            <w:tcW w:w="657" w:type="pct"/>
            <w:gridSpan w:val="3"/>
            <w:tcBorders>
              <w:top w:val="single" w:sz="4" w:space="0" w:color="auto"/>
              <w:bottom w:val="single" w:sz="4" w:space="0" w:color="auto"/>
              <w:right w:val="single" w:sz="4" w:space="0" w:color="auto"/>
            </w:tcBorders>
          </w:tcPr>
          <w:p w:rsidR="00D54086" w:rsidRPr="00D54086" w:rsidRDefault="00D54086" w:rsidP="00A13B99">
            <w:pPr>
              <w:rPr>
                <w:rFonts w:ascii="Arial" w:hAnsi="Arial" w:cs="Arial"/>
                <w:b/>
              </w:rPr>
            </w:pPr>
            <w:r w:rsidRPr="00D54086">
              <w:rPr>
                <w:rFonts w:ascii="Arial" w:hAnsi="Arial" w:cs="Arial"/>
                <w:b/>
              </w:rPr>
              <w:t>PERIODO 1</w:t>
            </w:r>
          </w:p>
          <w:p w:rsidR="00D54086" w:rsidRPr="00D54086" w:rsidRDefault="00D54086" w:rsidP="00A13B99">
            <w:pPr>
              <w:jc w:val="both"/>
              <w:rPr>
                <w:rFonts w:ascii="Arial" w:eastAsia="Arial Unicode MS" w:hAnsi="Arial" w:cs="Arial"/>
              </w:rPr>
            </w:pPr>
            <w:r w:rsidRPr="00D54086">
              <w:rPr>
                <w:rFonts w:ascii="Arial" w:eastAsia="Arial Unicode MS" w:hAnsi="Arial" w:cs="Arial"/>
                <w:b/>
              </w:rPr>
              <w:t>EXPRESIÓN PLASTICA</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Modelado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Concepto e historia </w:t>
            </w:r>
            <w:r w:rsidRPr="00D54086">
              <w:rPr>
                <w:rFonts w:ascii="Arial" w:hAnsi="Arial" w:cs="Arial"/>
              </w:rPr>
              <w:lastRenderedPageBreak/>
              <w:t>del modelado.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Modelado de objetos con</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tres dimensiones utilizando varios materiales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Visita a lugares donde haya manifestaciones artísticas y practica valores culturales.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EXPRESIÓN  MUSICAL</w:t>
            </w:r>
          </w:p>
          <w:p w:rsidR="00D54086" w:rsidRPr="00D54086" w:rsidRDefault="00D54086" w:rsidP="00A13B99">
            <w:pPr>
              <w:autoSpaceDE w:val="0"/>
              <w:autoSpaceDN w:val="0"/>
              <w:adjustRightInd w:val="0"/>
              <w:rPr>
                <w:rFonts w:ascii="Arial" w:hAnsi="Arial" w:cs="Arial"/>
              </w:rPr>
            </w:pPr>
            <w:r w:rsidRPr="00D54086">
              <w:rPr>
                <w:rFonts w:ascii="Arial" w:hAnsi="Arial" w:cs="Arial"/>
              </w:rPr>
              <w:t>Rondas.</w:t>
            </w:r>
          </w:p>
          <w:p w:rsidR="00D54086" w:rsidRPr="00D54086" w:rsidRDefault="00D54086" w:rsidP="00A13B99">
            <w:pPr>
              <w:autoSpaceDE w:val="0"/>
              <w:autoSpaceDN w:val="0"/>
              <w:adjustRightInd w:val="0"/>
              <w:rPr>
                <w:rFonts w:ascii="Arial" w:hAnsi="Arial" w:cs="Arial"/>
              </w:rPr>
            </w:pPr>
            <w:r w:rsidRPr="00D54086">
              <w:rPr>
                <w:rFonts w:ascii="Arial" w:hAnsi="Arial" w:cs="Arial"/>
              </w:rPr>
              <w:t>Imitación de secuencias musicales. Fono mímicas.</w:t>
            </w:r>
          </w:p>
          <w:p w:rsidR="00D54086" w:rsidRPr="00D54086" w:rsidRDefault="00D54086" w:rsidP="00A13B99">
            <w:pPr>
              <w:rPr>
                <w:rFonts w:ascii="Arial" w:hAnsi="Arial" w:cs="Arial"/>
              </w:rPr>
            </w:pPr>
            <w:r w:rsidRPr="00D54086">
              <w:rPr>
                <w:rFonts w:ascii="Arial" w:hAnsi="Arial" w:cs="Arial"/>
              </w:rPr>
              <w:t>Dinámica</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b/>
              </w:rPr>
            </w:pPr>
            <w:r w:rsidRPr="00D54086">
              <w:rPr>
                <w:rFonts w:ascii="Arial" w:hAnsi="Arial" w:cs="Arial"/>
                <w:b/>
              </w:rPr>
              <w:t>PERIODO 2</w:t>
            </w:r>
          </w:p>
          <w:p w:rsidR="00D54086" w:rsidRPr="00D54086" w:rsidRDefault="00D54086" w:rsidP="00A13B99">
            <w:pPr>
              <w:autoSpaceDE w:val="0"/>
              <w:autoSpaceDN w:val="0"/>
              <w:adjustRightInd w:val="0"/>
              <w:jc w:val="both"/>
              <w:rPr>
                <w:rFonts w:ascii="Arial" w:eastAsia="Arial Unicode MS" w:hAnsi="Arial" w:cs="Arial"/>
                <w:b/>
              </w:rPr>
            </w:pPr>
            <w:r w:rsidRPr="00D54086">
              <w:rPr>
                <w:rFonts w:ascii="Arial" w:eastAsia="Arial Unicode MS" w:hAnsi="Arial" w:cs="Arial"/>
                <w:b/>
              </w:rPr>
              <w:t>EXPRESIÓN PLASTICA</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Dibujo, caligrafía e Interacción</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estética con su entorno</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EXPRESIÓN MUSICAL</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lastRenderedPageBreak/>
              <w:t>Manual de comportamiento en los escenarios culturales de la ciudad.</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La música como  instrumento de </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expresión sensible </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El Sonido </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Memorización de  Canciones infantiles.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PERIODO 3</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EXPRESIÓN PLASTICA</w:t>
            </w:r>
          </w:p>
          <w:p w:rsidR="00D54086" w:rsidRPr="00D54086" w:rsidRDefault="00D54086" w:rsidP="00A13B99">
            <w:pPr>
              <w:autoSpaceDE w:val="0"/>
              <w:autoSpaceDN w:val="0"/>
              <w:adjustRightInd w:val="0"/>
              <w:rPr>
                <w:rFonts w:ascii="Arial" w:hAnsi="Arial" w:cs="Arial"/>
              </w:rPr>
            </w:pPr>
            <w:r w:rsidRPr="00D54086">
              <w:rPr>
                <w:rFonts w:ascii="Arial" w:hAnsi="Arial" w:cs="Arial"/>
              </w:rPr>
              <w:t>Composición y volumen.</w:t>
            </w:r>
          </w:p>
          <w:p w:rsidR="00D54086" w:rsidRPr="00D54086" w:rsidRDefault="00D54086" w:rsidP="00A13B99">
            <w:pPr>
              <w:autoSpaceDE w:val="0"/>
              <w:autoSpaceDN w:val="0"/>
              <w:adjustRightInd w:val="0"/>
              <w:rPr>
                <w:rFonts w:ascii="Arial" w:hAnsi="Arial" w:cs="Arial"/>
              </w:rPr>
            </w:pPr>
            <w:r w:rsidRPr="00D54086">
              <w:rPr>
                <w:rFonts w:ascii="Arial" w:hAnsi="Arial" w:cs="Arial"/>
              </w:rPr>
              <w:t>Teoría del color.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Técnicas de artes plásticas.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EXPRESION MUSICAL</w:t>
            </w:r>
          </w:p>
          <w:p w:rsidR="00D54086" w:rsidRPr="00D54086" w:rsidRDefault="00D54086" w:rsidP="00A13B99">
            <w:pPr>
              <w:autoSpaceDE w:val="0"/>
              <w:autoSpaceDN w:val="0"/>
              <w:adjustRightInd w:val="0"/>
              <w:rPr>
                <w:rFonts w:ascii="Arial" w:hAnsi="Arial" w:cs="Arial"/>
              </w:rPr>
            </w:pPr>
            <w:r w:rsidRPr="00D54086">
              <w:rPr>
                <w:rFonts w:ascii="Arial" w:hAnsi="Arial" w:cs="Arial"/>
              </w:rPr>
              <w:t>El sonido y el ruido</w:t>
            </w:r>
          </w:p>
          <w:p w:rsidR="00D54086" w:rsidRPr="00D54086" w:rsidRDefault="00D54086" w:rsidP="00A13B99">
            <w:pPr>
              <w:autoSpaceDE w:val="0"/>
              <w:autoSpaceDN w:val="0"/>
              <w:adjustRightInd w:val="0"/>
              <w:rPr>
                <w:rFonts w:ascii="Arial" w:hAnsi="Arial" w:cs="Arial"/>
              </w:rPr>
            </w:pPr>
            <w:r w:rsidRPr="00D54086">
              <w:rPr>
                <w:rFonts w:ascii="Arial" w:hAnsi="Arial" w:cs="Arial"/>
              </w:rPr>
              <w:t>La voz como instrumento musical.</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Percusión e instrumentos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eastAsia="Arial Unicode MS" w:hAnsi="Arial" w:cs="Arial"/>
                <w:b/>
              </w:rPr>
            </w:pPr>
            <w:r w:rsidRPr="00D54086">
              <w:rPr>
                <w:rFonts w:ascii="Arial" w:eastAsia="Arial Unicode MS" w:hAnsi="Arial" w:cs="Arial"/>
                <w:b/>
              </w:rPr>
              <w:t>PERIODO 4</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lastRenderedPageBreak/>
              <w:t>EXPRESIÓN PLASTICA</w:t>
            </w:r>
          </w:p>
          <w:p w:rsidR="00D54086" w:rsidRPr="00D54086" w:rsidRDefault="00D54086" w:rsidP="00A13B99">
            <w:pPr>
              <w:autoSpaceDE w:val="0"/>
              <w:autoSpaceDN w:val="0"/>
              <w:adjustRightInd w:val="0"/>
              <w:rPr>
                <w:rFonts w:ascii="Arial" w:hAnsi="Arial" w:cs="Arial"/>
              </w:rPr>
            </w:pPr>
            <w:r w:rsidRPr="00D54086">
              <w:rPr>
                <w:rFonts w:ascii="Arial" w:hAnsi="Arial" w:cs="Arial"/>
              </w:rPr>
              <w:t>Composición y volumen.</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El punto originando la línea.</w:t>
            </w:r>
          </w:p>
          <w:p w:rsidR="00D54086" w:rsidRPr="00D54086" w:rsidRDefault="00D54086" w:rsidP="00A13B99">
            <w:pPr>
              <w:autoSpaceDE w:val="0"/>
              <w:autoSpaceDN w:val="0"/>
              <w:adjustRightInd w:val="0"/>
              <w:rPr>
                <w:rFonts w:ascii="Arial" w:hAnsi="Arial" w:cs="Arial"/>
              </w:rPr>
            </w:pPr>
            <w:r w:rsidRPr="00D54086">
              <w:rPr>
                <w:rFonts w:ascii="Arial" w:hAnsi="Arial" w:cs="Arial"/>
              </w:rPr>
              <w:t>La línea.</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La técnica del puntillismo</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b/>
              </w:rPr>
            </w:pPr>
            <w:r w:rsidRPr="00D54086">
              <w:rPr>
                <w:rFonts w:ascii="Arial" w:hAnsi="Arial" w:cs="Arial"/>
                <w:b/>
              </w:rPr>
              <w:t>EXPRESION MUSICAL</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Reconoce la importancia de las expresiones musicales de su entorno.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Importancia de los géneros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musicales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Apreciación musical.</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Audición de obras vocales</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Audición de repertorio de música</w:t>
            </w:r>
          </w:p>
          <w:p w:rsidR="00D54086" w:rsidRPr="00D54086" w:rsidRDefault="00D54086" w:rsidP="00A13B99">
            <w:pPr>
              <w:rPr>
                <w:rFonts w:ascii="Arial" w:hAnsi="Arial" w:cs="Arial"/>
              </w:rPr>
            </w:pPr>
          </w:p>
        </w:tc>
        <w:tc>
          <w:tcPr>
            <w:tcW w:w="1151" w:type="pct"/>
            <w:gridSpan w:val="7"/>
            <w:tcBorders>
              <w:top w:val="single" w:sz="4" w:space="0" w:color="auto"/>
              <w:bottom w:val="single" w:sz="4" w:space="0" w:color="auto"/>
            </w:tcBorders>
          </w:tcPr>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lastRenderedPageBreak/>
              <w:t>Identifica las diferencias entre las clases de modelados</w:t>
            </w: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Identifica y diferencia algunos tipos de rondas.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Identifica los conceptos de dibujo dirigido y</w:t>
            </w:r>
          </w:p>
          <w:p w:rsidR="00D54086" w:rsidRPr="00D54086" w:rsidRDefault="00D54086" w:rsidP="00A13B99">
            <w:pPr>
              <w:autoSpaceDE w:val="0"/>
              <w:autoSpaceDN w:val="0"/>
              <w:adjustRightInd w:val="0"/>
              <w:rPr>
                <w:rFonts w:ascii="Arial" w:hAnsi="Arial" w:cs="Arial"/>
              </w:rPr>
            </w:pPr>
            <w:r w:rsidRPr="00D54086">
              <w:rPr>
                <w:rFonts w:ascii="Arial" w:hAnsi="Arial" w:cs="Arial"/>
              </w:rPr>
              <w:t>espontaneo</w:t>
            </w:r>
          </w:p>
          <w:p w:rsidR="00D54086" w:rsidRPr="00D54086" w:rsidRDefault="00D54086" w:rsidP="00A13B99">
            <w:pPr>
              <w:autoSpaceDE w:val="0"/>
              <w:autoSpaceDN w:val="0"/>
              <w:adjustRightInd w:val="0"/>
              <w:jc w:val="center"/>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Identifica las diferentes normas de comportamiento en los escenarios culturales de la ciudad</w:t>
            </w:r>
            <w:r w:rsidRPr="00D54086">
              <w:rPr>
                <w:rFonts w:ascii="Arial" w:hAnsi="Arial" w:cs="Arial"/>
                <w:b/>
                <w:bCs/>
              </w:rPr>
              <w:t>.</w:t>
            </w: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rPr>
                <w:rFonts w:ascii="Arial" w:hAnsi="Arial" w:cs="Arial"/>
              </w:rPr>
            </w:pPr>
            <w:r w:rsidRPr="00D54086">
              <w:rPr>
                <w:rFonts w:ascii="Arial" w:hAnsi="Arial" w:cs="Arial"/>
              </w:rPr>
              <w:t>.</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Diferencia el significado de las expresiones artísticas que permite el modelado, el coloreado y la utilización de sombras en su producción plástica.</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Analiza e interpreta a través del juego y ritmos musicales, retahílas, trabalenguas, coplas de su comunidad.</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Diferencia las producciones </w:t>
            </w:r>
            <w:r w:rsidRPr="00D54086">
              <w:rPr>
                <w:rFonts w:ascii="Arial" w:hAnsi="Arial" w:cs="Arial"/>
              </w:rPr>
              <w:lastRenderedPageBreak/>
              <w:t>plásticas elaboradas con  punto y la línea.</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r w:rsidRPr="00D54086">
              <w:rPr>
                <w:rFonts w:ascii="Arial" w:hAnsi="Arial" w:cs="Arial"/>
              </w:rPr>
              <w:t>identifica elementos propios de los géneros musicales de su entorno como ritmo, letra, mensaje, artistas</w:t>
            </w:r>
          </w:p>
        </w:tc>
        <w:tc>
          <w:tcPr>
            <w:tcW w:w="1627" w:type="pct"/>
            <w:gridSpan w:val="9"/>
          </w:tcPr>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lastRenderedPageBreak/>
              <w:t>Elabora algunas características de las construcciones artísticas, como: pintura, modelado y construcciones</w:t>
            </w: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r w:rsidRPr="00D54086">
              <w:rPr>
                <w:rFonts w:ascii="Arial" w:hAnsi="Arial" w:cs="Arial"/>
              </w:rPr>
              <w:t>Realiza ejercicios  rítmicos musicales, detectando  algunos elementos</w:t>
            </w:r>
          </w:p>
          <w:p w:rsidR="00D54086" w:rsidRPr="00D54086" w:rsidRDefault="00D54086" w:rsidP="00A13B99">
            <w:pPr>
              <w:tabs>
                <w:tab w:val="left" w:pos="2160"/>
              </w:tabs>
              <w:autoSpaceDE w:val="0"/>
              <w:autoSpaceDN w:val="0"/>
              <w:adjustRightInd w:val="0"/>
              <w:rPr>
                <w:rFonts w:ascii="Arial" w:hAnsi="Arial" w:cs="Arial"/>
              </w:rPr>
            </w:pPr>
            <w:r w:rsidRPr="00D54086">
              <w:rPr>
                <w:rFonts w:ascii="Arial" w:hAnsi="Arial" w:cs="Arial"/>
              </w:rPr>
              <w:tab/>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Realiza series de dibujos espontáneos y dirigidos aplicando unas instrucciones específicas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rPr>
                <w:rFonts w:ascii="Arial" w:hAnsi="Arial" w:cs="Arial"/>
              </w:rPr>
            </w:pPr>
            <w:r w:rsidRPr="00D54086">
              <w:rPr>
                <w:rFonts w:ascii="Arial" w:hAnsi="Arial" w:cs="Arial"/>
              </w:rPr>
              <w:t>Interpreta diferentes canciones, realizando presentaciones musicales.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Transforma elementos de la realidad en realizaciones artísticas propias.</w:t>
            </w:r>
          </w:p>
          <w:p w:rsidR="00D54086" w:rsidRPr="00D54086" w:rsidRDefault="00D54086" w:rsidP="00A13B99">
            <w:pPr>
              <w:autoSpaceDE w:val="0"/>
              <w:autoSpaceDN w:val="0"/>
              <w:adjustRightInd w:val="0"/>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r w:rsidRPr="00D54086">
              <w:rPr>
                <w:rFonts w:ascii="Arial" w:hAnsi="Arial" w:cs="Arial"/>
              </w:rPr>
              <w:t>Realiza juegos de palmas, trabalenguas, retahílas utilizando su capacidad comunicativa.</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Realiza dibujos aplicando la técnica del puntillismo e intercalando las  líneas.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r w:rsidRPr="00D54086">
              <w:rPr>
                <w:rFonts w:ascii="Arial" w:hAnsi="Arial" w:cs="Arial"/>
              </w:rPr>
              <w:t>Participa en las presentaciones de canciones  algunos géneros musicales.</w:t>
            </w:r>
          </w:p>
        </w:tc>
        <w:tc>
          <w:tcPr>
            <w:tcW w:w="1260" w:type="pct"/>
            <w:gridSpan w:val="5"/>
          </w:tcPr>
          <w:p w:rsidR="00D54086" w:rsidRPr="00D54086" w:rsidRDefault="00D54086" w:rsidP="00A13B99">
            <w:pPr>
              <w:rPr>
                <w:rFonts w:ascii="Arial" w:hAnsi="Arial" w:cs="Arial"/>
                <w:color w:val="1F1410"/>
              </w:rPr>
            </w:pPr>
            <w:r w:rsidRPr="00D54086">
              <w:rPr>
                <w:rFonts w:ascii="Arial" w:hAnsi="Arial" w:cs="Arial"/>
                <w:color w:val="1F1410"/>
              </w:rPr>
              <w:lastRenderedPageBreak/>
              <w:t>Respeta las ideas expresadas por los otros, aunque sean diferentes de las suyas.</w:t>
            </w: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rPr>
                <w:rFonts w:ascii="Arial" w:hAnsi="Arial" w:cs="Arial"/>
                <w:color w:val="1F1410"/>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Demuestra respeto y apreciación por las manifestaciones artísticas propias y de sus compañeros.</w:t>
            </w: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jc w:val="both"/>
              <w:rPr>
                <w:rFonts w:ascii="Arial" w:hAnsi="Arial" w:cs="Arial"/>
              </w:rPr>
            </w:pPr>
            <w:r w:rsidRPr="00D54086">
              <w:rPr>
                <w:rFonts w:ascii="Arial" w:hAnsi="Arial" w:cs="Arial"/>
                <w:color w:val="1F1410"/>
              </w:rPr>
              <w:t>Respeta las ideas expresadas por los otros  aunque sean diferentes de las suyas</w:t>
            </w:r>
            <w:r w:rsidRPr="00D54086">
              <w:rPr>
                <w:rFonts w:ascii="Arial" w:hAnsi="Arial" w:cs="Arial"/>
              </w:rPr>
              <w:t>.</w:t>
            </w: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Permite la creación de ambientes propicios para las diferentes manifestaciones artísticas.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b/>
                <w:bCs/>
              </w:rPr>
            </w:pPr>
            <w:r w:rsidRPr="00D54086">
              <w:rPr>
                <w:rFonts w:ascii="Arial" w:hAnsi="Arial" w:cs="Arial"/>
              </w:rPr>
              <w:t>Demuestra tolerancia y respeto por sus producciones y la de sus compañeros</w:t>
            </w:r>
            <w:r w:rsidRPr="00D54086">
              <w:rPr>
                <w:rFonts w:ascii="Arial" w:hAnsi="Arial" w:cs="Arial"/>
                <w:b/>
                <w:bCs/>
              </w:rPr>
              <w:t>.</w:t>
            </w:r>
          </w:p>
          <w:p w:rsidR="00D54086" w:rsidRPr="00D54086" w:rsidRDefault="00D54086" w:rsidP="00A13B99">
            <w:pPr>
              <w:jc w:val="both"/>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Demuestra respeto por las producciones artísticas del </w:t>
            </w:r>
            <w:r w:rsidRPr="00D54086">
              <w:rPr>
                <w:rFonts w:ascii="Arial" w:hAnsi="Arial" w:cs="Arial"/>
              </w:rPr>
              <w:lastRenderedPageBreak/>
              <w:t>grupo</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r w:rsidRPr="00D54086">
              <w:rPr>
                <w:rFonts w:ascii="Arial" w:hAnsi="Arial" w:cs="Arial"/>
              </w:rPr>
              <w:t>Maneja  sus materiales de trabajo.</w:t>
            </w:r>
          </w:p>
        </w:tc>
      </w:tr>
      <w:tr w:rsidR="00D54086" w:rsidRPr="00D54086" w:rsidTr="00A13B99">
        <w:tc>
          <w:tcPr>
            <w:tcW w:w="305" w:type="pct"/>
            <w:tcBorders>
              <w:top w:val="single" w:sz="4" w:space="0" w:color="auto"/>
              <w:bottom w:val="single" w:sz="4" w:space="0" w:color="auto"/>
              <w:right w:val="single" w:sz="4" w:space="0" w:color="auto"/>
            </w:tcBorders>
          </w:tcPr>
          <w:p w:rsidR="00D54086" w:rsidRPr="00D54086" w:rsidRDefault="00D54086" w:rsidP="00A13B99">
            <w:pPr>
              <w:jc w:val="center"/>
              <w:rPr>
                <w:rFonts w:ascii="Arial" w:hAnsi="Arial" w:cs="Arial"/>
                <w:b/>
              </w:rPr>
            </w:pPr>
          </w:p>
        </w:tc>
        <w:tc>
          <w:tcPr>
            <w:tcW w:w="657" w:type="pct"/>
            <w:gridSpan w:val="3"/>
            <w:tcBorders>
              <w:top w:val="single" w:sz="4" w:space="0" w:color="auto"/>
              <w:bottom w:val="single" w:sz="4" w:space="0" w:color="auto"/>
              <w:right w:val="single" w:sz="4" w:space="0" w:color="auto"/>
            </w:tcBorders>
          </w:tcPr>
          <w:p w:rsidR="00D54086" w:rsidRPr="00D54086" w:rsidRDefault="00D54086" w:rsidP="00A13B99">
            <w:pPr>
              <w:rPr>
                <w:rFonts w:ascii="Arial" w:hAnsi="Arial" w:cs="Arial"/>
                <w:b/>
              </w:rPr>
            </w:pPr>
            <w:r w:rsidRPr="00D54086">
              <w:rPr>
                <w:rFonts w:ascii="Arial" w:hAnsi="Arial" w:cs="Arial"/>
                <w:b/>
              </w:rPr>
              <w:t>PERIODO 1</w:t>
            </w:r>
          </w:p>
          <w:p w:rsidR="00D54086" w:rsidRPr="00D54086" w:rsidRDefault="00D54086" w:rsidP="00A13B99">
            <w:pPr>
              <w:jc w:val="both"/>
              <w:rPr>
                <w:rFonts w:ascii="Arial" w:eastAsia="Arial Unicode MS" w:hAnsi="Arial" w:cs="Arial"/>
                <w:b/>
              </w:rPr>
            </w:pPr>
            <w:r w:rsidRPr="00D54086">
              <w:rPr>
                <w:rFonts w:ascii="Arial" w:eastAsia="Arial Unicode MS" w:hAnsi="Arial" w:cs="Arial"/>
                <w:b/>
              </w:rPr>
              <w:t>EXPRESIÓN PLASTICA</w:t>
            </w:r>
          </w:p>
          <w:p w:rsidR="00D54086" w:rsidRPr="00D54086" w:rsidRDefault="00D54086" w:rsidP="00A13B99">
            <w:pPr>
              <w:autoSpaceDE w:val="0"/>
              <w:autoSpaceDN w:val="0"/>
              <w:adjustRightInd w:val="0"/>
              <w:rPr>
                <w:rFonts w:ascii="Arial" w:hAnsi="Arial" w:cs="Arial"/>
              </w:rPr>
            </w:pPr>
            <w:r w:rsidRPr="00D54086">
              <w:rPr>
                <w:rFonts w:ascii="Arial" w:hAnsi="Arial" w:cs="Arial"/>
              </w:rPr>
              <w:t>Objeto y forma.</w:t>
            </w:r>
          </w:p>
          <w:p w:rsidR="00D54086" w:rsidRPr="00D54086" w:rsidRDefault="00D54086" w:rsidP="00A13B99">
            <w:pPr>
              <w:autoSpaceDE w:val="0"/>
              <w:autoSpaceDN w:val="0"/>
              <w:adjustRightInd w:val="0"/>
              <w:rPr>
                <w:rFonts w:ascii="Arial" w:hAnsi="Arial" w:cs="Arial"/>
              </w:rPr>
            </w:pPr>
            <w:r w:rsidRPr="00D54086">
              <w:rPr>
                <w:rFonts w:ascii="Arial" w:hAnsi="Arial" w:cs="Arial"/>
              </w:rPr>
              <w:t>Color y línea.</w:t>
            </w:r>
          </w:p>
          <w:p w:rsidR="00D54086" w:rsidRPr="00D54086" w:rsidRDefault="00D54086" w:rsidP="00A13B99">
            <w:pPr>
              <w:jc w:val="both"/>
              <w:rPr>
                <w:rFonts w:ascii="Arial" w:hAnsi="Arial" w:cs="Arial"/>
              </w:rPr>
            </w:pPr>
            <w:r w:rsidRPr="00D54086">
              <w:rPr>
                <w:rFonts w:ascii="Arial" w:hAnsi="Arial" w:cs="Arial"/>
              </w:rPr>
              <w:t>El punto y las clases de líneas</w:t>
            </w:r>
          </w:p>
          <w:p w:rsidR="00D54086" w:rsidRPr="00D54086" w:rsidRDefault="00D54086" w:rsidP="00A13B99">
            <w:pPr>
              <w:jc w:val="both"/>
              <w:rPr>
                <w:rFonts w:ascii="Arial" w:hAnsi="Arial" w:cs="Arial"/>
                <w:b/>
              </w:rPr>
            </w:pPr>
            <w:r w:rsidRPr="00D54086">
              <w:rPr>
                <w:rFonts w:ascii="Arial" w:hAnsi="Arial" w:cs="Arial"/>
                <w:b/>
              </w:rPr>
              <w:lastRenderedPageBreak/>
              <w:t>EXPRESIÓN MUSICAL</w:t>
            </w:r>
          </w:p>
          <w:p w:rsidR="00D54086" w:rsidRPr="00D54086" w:rsidRDefault="00D54086" w:rsidP="00A13B99">
            <w:pPr>
              <w:autoSpaceDE w:val="0"/>
              <w:autoSpaceDN w:val="0"/>
              <w:adjustRightInd w:val="0"/>
              <w:rPr>
                <w:rFonts w:ascii="Arial" w:hAnsi="Arial" w:cs="Arial"/>
              </w:rPr>
            </w:pPr>
            <w:r w:rsidRPr="00D54086">
              <w:rPr>
                <w:rFonts w:ascii="Arial" w:hAnsi="Arial" w:cs="Arial"/>
              </w:rPr>
              <w:t>Sensación sonora</w:t>
            </w:r>
          </w:p>
          <w:p w:rsidR="00D54086" w:rsidRPr="00D54086" w:rsidRDefault="00D54086" w:rsidP="00A13B99">
            <w:pPr>
              <w:autoSpaceDE w:val="0"/>
              <w:autoSpaceDN w:val="0"/>
              <w:adjustRightInd w:val="0"/>
              <w:rPr>
                <w:rFonts w:ascii="Arial" w:hAnsi="Arial" w:cs="Arial"/>
              </w:rPr>
            </w:pPr>
            <w:r w:rsidRPr="00D54086">
              <w:rPr>
                <w:rFonts w:ascii="Arial" w:hAnsi="Arial" w:cs="Arial"/>
              </w:rPr>
              <w:t>Elementos constitutivos de la música.</w:t>
            </w:r>
          </w:p>
          <w:p w:rsidR="00D54086" w:rsidRPr="00D54086" w:rsidRDefault="00D54086" w:rsidP="00A13B99">
            <w:pPr>
              <w:autoSpaceDE w:val="0"/>
              <w:autoSpaceDN w:val="0"/>
              <w:adjustRightInd w:val="0"/>
              <w:rPr>
                <w:rFonts w:ascii="Arial" w:hAnsi="Arial" w:cs="Arial"/>
              </w:rPr>
            </w:pPr>
            <w:r w:rsidRPr="00D54086">
              <w:rPr>
                <w:rFonts w:ascii="Arial" w:hAnsi="Arial" w:cs="Arial"/>
              </w:rPr>
              <w:t>La música conocimiento</w:t>
            </w:r>
          </w:p>
          <w:p w:rsidR="00D54086" w:rsidRPr="00D54086" w:rsidRDefault="00D54086" w:rsidP="00A13B99">
            <w:pPr>
              <w:autoSpaceDE w:val="0"/>
              <w:autoSpaceDN w:val="0"/>
              <w:adjustRightInd w:val="0"/>
              <w:rPr>
                <w:rFonts w:ascii="Arial" w:hAnsi="Arial" w:cs="Arial"/>
              </w:rPr>
            </w:pPr>
            <w:r w:rsidRPr="00D54086">
              <w:rPr>
                <w:rFonts w:ascii="Arial" w:hAnsi="Arial" w:cs="Arial"/>
              </w:rPr>
              <w:t xml:space="preserve">Auditivo. </w:t>
            </w:r>
          </w:p>
          <w:p w:rsidR="00D54086" w:rsidRPr="00D54086" w:rsidRDefault="00D54086" w:rsidP="00A13B99">
            <w:pPr>
              <w:autoSpaceDE w:val="0"/>
              <w:autoSpaceDN w:val="0"/>
              <w:adjustRightInd w:val="0"/>
              <w:rPr>
                <w:rFonts w:ascii="Arial" w:hAnsi="Arial" w:cs="Arial"/>
              </w:rPr>
            </w:pPr>
            <w:r w:rsidRPr="00D54086">
              <w:rPr>
                <w:rFonts w:ascii="Arial" w:hAnsi="Arial" w:cs="Arial"/>
              </w:rPr>
              <w:t>Grupos de Instrumentos Musicales.</w:t>
            </w: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b/>
              </w:rPr>
            </w:pPr>
            <w:r w:rsidRPr="00D54086">
              <w:rPr>
                <w:rFonts w:ascii="Arial" w:hAnsi="Arial" w:cs="Arial"/>
                <w:b/>
              </w:rPr>
              <w:t>PERIODO 2</w:t>
            </w:r>
          </w:p>
          <w:p w:rsidR="00D54086" w:rsidRPr="00D54086" w:rsidRDefault="00D54086" w:rsidP="00A13B99">
            <w:pPr>
              <w:autoSpaceDE w:val="0"/>
              <w:autoSpaceDN w:val="0"/>
              <w:adjustRightInd w:val="0"/>
              <w:rPr>
                <w:rFonts w:ascii="Arial" w:eastAsia="Arial Unicode MS" w:hAnsi="Arial" w:cs="Arial"/>
                <w:b/>
              </w:rPr>
            </w:pPr>
            <w:r w:rsidRPr="00D54086">
              <w:rPr>
                <w:rFonts w:ascii="Arial" w:eastAsia="Arial Unicode MS" w:hAnsi="Arial" w:cs="Arial"/>
                <w:b/>
              </w:rPr>
              <w:t>EXPRESIÓN PLASTICA</w:t>
            </w:r>
          </w:p>
          <w:p w:rsidR="00D54086" w:rsidRPr="00D54086" w:rsidRDefault="00D54086" w:rsidP="00A13B99">
            <w:pPr>
              <w:autoSpaceDE w:val="0"/>
              <w:autoSpaceDN w:val="0"/>
              <w:adjustRightInd w:val="0"/>
              <w:rPr>
                <w:rFonts w:ascii="Arial" w:hAnsi="Arial" w:cs="Arial"/>
              </w:rPr>
            </w:pPr>
            <w:r w:rsidRPr="00D54086">
              <w:rPr>
                <w:rFonts w:ascii="Arial" w:hAnsi="Arial" w:cs="Arial"/>
              </w:rPr>
              <w:t>Clasificación de los objetos</w:t>
            </w:r>
          </w:p>
          <w:p w:rsidR="00D54086" w:rsidRPr="00D54086" w:rsidRDefault="00D54086" w:rsidP="00A13B99">
            <w:pPr>
              <w:autoSpaceDE w:val="0"/>
              <w:autoSpaceDN w:val="0"/>
              <w:adjustRightInd w:val="0"/>
              <w:rPr>
                <w:rFonts w:ascii="Arial" w:hAnsi="Arial" w:cs="Arial"/>
              </w:rPr>
            </w:pPr>
            <w:r w:rsidRPr="00D54086">
              <w:rPr>
                <w:rFonts w:ascii="Arial" w:hAnsi="Arial" w:cs="Arial"/>
              </w:rPr>
              <w:t>según forma geométrica</w:t>
            </w:r>
          </w:p>
          <w:p w:rsidR="00D54086" w:rsidRPr="00D54086" w:rsidRDefault="00D54086" w:rsidP="00A13B99">
            <w:pPr>
              <w:autoSpaceDE w:val="0"/>
              <w:autoSpaceDN w:val="0"/>
              <w:adjustRightInd w:val="0"/>
              <w:rPr>
                <w:rFonts w:ascii="Arial" w:hAnsi="Arial" w:cs="Arial"/>
              </w:rPr>
            </w:pPr>
            <w:r w:rsidRPr="00D54086">
              <w:rPr>
                <w:rFonts w:ascii="Arial" w:hAnsi="Arial" w:cs="Arial"/>
              </w:rPr>
              <w:t>simple</w:t>
            </w:r>
          </w:p>
          <w:p w:rsidR="00D54086" w:rsidRPr="00D54086" w:rsidRDefault="00D54086" w:rsidP="00A13B99">
            <w:pPr>
              <w:autoSpaceDE w:val="0"/>
              <w:autoSpaceDN w:val="0"/>
              <w:adjustRightInd w:val="0"/>
              <w:rPr>
                <w:rFonts w:ascii="Arial" w:hAnsi="Arial" w:cs="Arial"/>
              </w:rPr>
            </w:pPr>
            <w:r w:rsidRPr="00D54086">
              <w:rPr>
                <w:rFonts w:ascii="Arial" w:hAnsi="Arial" w:cs="Arial"/>
              </w:rPr>
              <w:t>Pintura con acuarela</w:t>
            </w:r>
          </w:p>
          <w:p w:rsidR="00D54086" w:rsidRPr="00D54086" w:rsidRDefault="00D54086" w:rsidP="00A13B99">
            <w:pPr>
              <w:autoSpaceDE w:val="0"/>
              <w:autoSpaceDN w:val="0"/>
              <w:adjustRightInd w:val="0"/>
              <w:rPr>
                <w:rFonts w:ascii="Arial" w:hAnsi="Arial" w:cs="Arial"/>
              </w:rPr>
            </w:pPr>
            <w:r w:rsidRPr="00D54086">
              <w:rPr>
                <w:rFonts w:ascii="Arial" w:hAnsi="Arial" w:cs="Arial"/>
              </w:rPr>
              <w:t>Doblado, Modelado, Doblado</w:t>
            </w:r>
          </w:p>
          <w:p w:rsidR="00D54086" w:rsidRPr="00D54086" w:rsidRDefault="00D54086" w:rsidP="00A13B99">
            <w:pPr>
              <w:autoSpaceDE w:val="0"/>
              <w:autoSpaceDN w:val="0"/>
              <w:adjustRightInd w:val="0"/>
              <w:rPr>
                <w:rFonts w:ascii="Arial" w:hAnsi="Arial" w:cs="Arial"/>
              </w:rPr>
            </w:pPr>
            <w:r w:rsidRPr="00D54086">
              <w:rPr>
                <w:rFonts w:ascii="Arial" w:hAnsi="Arial" w:cs="Arial"/>
              </w:rPr>
              <w:t>Construcción, Dibujo libre y</w:t>
            </w:r>
          </w:p>
          <w:p w:rsidR="00D54086" w:rsidRPr="00D54086" w:rsidRDefault="00D54086" w:rsidP="00A13B99">
            <w:pPr>
              <w:autoSpaceDE w:val="0"/>
              <w:autoSpaceDN w:val="0"/>
              <w:adjustRightInd w:val="0"/>
              <w:rPr>
                <w:rFonts w:ascii="Arial" w:hAnsi="Arial" w:cs="Arial"/>
              </w:rPr>
            </w:pPr>
            <w:r w:rsidRPr="00D54086">
              <w:rPr>
                <w:rFonts w:ascii="Arial" w:hAnsi="Arial" w:cs="Arial"/>
              </w:rPr>
              <w:t>Dirigido</w:t>
            </w:r>
          </w:p>
          <w:p w:rsidR="00D54086" w:rsidRPr="00D54086" w:rsidRDefault="00D54086" w:rsidP="00A13B99">
            <w:pPr>
              <w:autoSpaceDE w:val="0"/>
              <w:autoSpaceDN w:val="0"/>
              <w:adjustRightInd w:val="0"/>
              <w:rPr>
                <w:rFonts w:ascii="Arial" w:hAnsi="Arial" w:cs="Arial"/>
              </w:rPr>
            </w:pPr>
          </w:p>
          <w:p w:rsidR="00D54086" w:rsidRPr="00D54086" w:rsidRDefault="00D54086" w:rsidP="00A13B99">
            <w:pPr>
              <w:autoSpaceDE w:val="0"/>
              <w:autoSpaceDN w:val="0"/>
              <w:adjustRightInd w:val="0"/>
              <w:rPr>
                <w:rFonts w:ascii="Arial" w:hAnsi="Arial" w:cs="Arial"/>
                <w:b/>
              </w:rPr>
            </w:pPr>
            <w:r w:rsidRPr="00D54086">
              <w:rPr>
                <w:rFonts w:ascii="Arial" w:hAnsi="Arial" w:cs="Arial"/>
                <w:b/>
              </w:rPr>
              <w:t>EXPRESIÓN MUSICAL</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Instrumentos  musicales </w:t>
            </w:r>
            <w:r w:rsidRPr="00D54086">
              <w:rPr>
                <w:rFonts w:ascii="Arial" w:hAnsi="Arial" w:cs="Arial"/>
              </w:rPr>
              <w:lastRenderedPageBreak/>
              <w:t>conocimientos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Canciones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PERIODO 3</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EXPRESIÓN PLASTICA</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Composición y volumen.</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La línea y el rompecabezas.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La figura humana.</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Aplicación de colores cálidos y fríos.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EXPRESIÓNMUSICAL</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Los instrumentos </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La familia de los instrumentos.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Canciones.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PERIODO 4</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EXPRESIÓN ARTISTICA</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Composición y volumen.</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Construcciones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Tridimensionales</w:t>
            </w:r>
          </w:p>
          <w:p w:rsidR="00D54086" w:rsidRPr="00D54086" w:rsidRDefault="00D54086" w:rsidP="00A13B99">
            <w:pPr>
              <w:autoSpaceDE w:val="0"/>
              <w:autoSpaceDN w:val="0"/>
              <w:adjustRightInd w:val="0"/>
              <w:jc w:val="both"/>
              <w:rPr>
                <w:rFonts w:ascii="Arial" w:hAnsi="Arial" w:cs="Arial"/>
                <w:b/>
              </w:rPr>
            </w:pP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EXPRESIÓN MUSICAL</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lastRenderedPageBreak/>
              <w:t>Biografías autores e</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intérpretes del material musical utilizado.</w:t>
            </w:r>
          </w:p>
        </w:tc>
        <w:tc>
          <w:tcPr>
            <w:tcW w:w="1151" w:type="pct"/>
            <w:gridSpan w:val="7"/>
            <w:tcBorders>
              <w:top w:val="single" w:sz="4" w:space="0" w:color="auto"/>
              <w:bottom w:val="single" w:sz="4" w:space="0" w:color="auto"/>
            </w:tcBorders>
          </w:tcPr>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Analiza e interpreta los  elementos constitutivos de la música, la danza, y el dibujo.</w:t>
            </w: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jc w:val="both"/>
              <w:rPr>
                <w:rFonts w:ascii="Arial" w:eastAsia="Arial Unicode MS" w:hAnsi="Arial" w:cs="Arial"/>
              </w:rPr>
            </w:pPr>
            <w:r w:rsidRPr="00D54086">
              <w:rPr>
                <w:rFonts w:ascii="Arial" w:eastAsia="Arial Unicode MS" w:hAnsi="Arial" w:cs="Arial"/>
              </w:rPr>
              <w:t>Clasifica los instrumentos musicales de  acuerdo a su grupo.</w:t>
            </w: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jc w:val="both"/>
              <w:rPr>
                <w:rFonts w:ascii="Arial" w:hAnsi="Arial" w:cs="Arial"/>
              </w:rPr>
            </w:pPr>
            <w:r w:rsidRPr="00D54086">
              <w:rPr>
                <w:rFonts w:ascii="Arial" w:hAnsi="Arial" w:cs="Arial"/>
              </w:rPr>
              <w:t>Identifica las diferentes formas de expresión plástica con pintura, acuarela, doblado y modelado.</w:t>
            </w: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r w:rsidRPr="00D54086">
              <w:rPr>
                <w:rFonts w:ascii="Arial" w:hAnsi="Arial" w:cs="Arial"/>
              </w:rPr>
              <w:t xml:space="preserve">Reconoce la importancia de las expresiones musicales </w:t>
            </w:r>
            <w:r w:rsidRPr="00D54086">
              <w:rPr>
                <w:rFonts w:ascii="Arial" w:hAnsi="Arial" w:cs="Arial"/>
              </w:rPr>
              <w:lastRenderedPageBreak/>
              <w:t>de su entorno.</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r w:rsidRPr="00D54086">
              <w:rPr>
                <w:rFonts w:ascii="Arial" w:hAnsi="Arial" w:cs="Arial"/>
              </w:rPr>
              <w:t>Identifica los elementos de composición y volumen en el dibujo.</w:t>
            </w: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r w:rsidRPr="00D54086">
              <w:rPr>
                <w:rFonts w:ascii="Arial" w:hAnsi="Arial" w:cs="Arial"/>
              </w:rPr>
              <w:t xml:space="preserve">Identifica las características que diferencias que tienen los instrumentos y los clasifica. </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r w:rsidRPr="00D54086">
              <w:rPr>
                <w:rFonts w:ascii="Arial" w:hAnsi="Arial" w:cs="Arial"/>
              </w:rPr>
              <w:t>Identifica los elementos básicos para realizar construcciones tridimensionales.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r w:rsidRPr="00D54086">
              <w:rPr>
                <w:rFonts w:ascii="Arial" w:hAnsi="Arial" w:cs="Arial"/>
              </w:rPr>
              <w:t>Identifica algunas de las características de  la vida y obra de algunos artísticas de los géneros musicales estudiados.</w:t>
            </w:r>
          </w:p>
        </w:tc>
        <w:tc>
          <w:tcPr>
            <w:tcW w:w="1627" w:type="pct"/>
            <w:gridSpan w:val="9"/>
            <w:tcBorders>
              <w:right w:val="single" w:sz="4" w:space="0" w:color="auto"/>
            </w:tcBorders>
          </w:tcPr>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Diseña sus propias creaciones plásticas de acuerdo a los  criterios dados por el docente.</w:t>
            </w: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lastRenderedPageBreak/>
              <w:t>Elabora grupos de elementos musicales de acuerdo a  Instrucciones dadas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r w:rsidRPr="00D54086">
              <w:rPr>
                <w:rFonts w:ascii="Arial" w:hAnsi="Arial" w:cs="Arial"/>
              </w:rPr>
              <w:t>Diseña sus propias creaciones plásticas de acuerdo a ciertos criterios.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r w:rsidRPr="00D54086">
              <w:rPr>
                <w:rFonts w:ascii="Arial" w:hAnsi="Arial" w:cs="Arial"/>
              </w:rPr>
              <w:t>Elabora grupos de elementos musicales de acuerdo a  instrucciones dadas.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r w:rsidRPr="00D54086">
              <w:rPr>
                <w:rFonts w:ascii="Arial" w:hAnsi="Arial" w:cs="Arial"/>
              </w:rPr>
              <w:t>Diseña sus propias creaciones plásticas de acuerdo a ciertos criterios.</w:t>
            </w: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r w:rsidRPr="00D54086">
              <w:rPr>
                <w:rFonts w:ascii="Arial" w:hAnsi="Arial" w:cs="Arial"/>
              </w:rPr>
              <w:t>Elabora grupos de elementos musicales de acuerdo a instrucciones dadas.</w:t>
            </w:r>
          </w:p>
          <w:p w:rsidR="00D54086" w:rsidRPr="00D54086" w:rsidRDefault="00D54086" w:rsidP="00A13B99">
            <w:pPr>
              <w:jc w:val="both"/>
              <w:rPr>
                <w:rFonts w:ascii="Arial" w:hAnsi="Arial" w:cs="Arial"/>
              </w:rPr>
            </w:pPr>
            <w:r w:rsidRPr="00D54086">
              <w:rPr>
                <w:rFonts w:ascii="Arial" w:hAnsi="Arial" w:cs="Arial"/>
              </w:rPr>
              <w:t>Interpreta diversas  canciones.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r w:rsidRPr="00D54086">
              <w:rPr>
                <w:rFonts w:ascii="Arial" w:hAnsi="Arial" w:cs="Arial"/>
              </w:rPr>
              <w:t>Describe algunas características de las construcciones artísticas como modelado, doblado, pintura, dibujo libre</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r w:rsidRPr="00D54086">
              <w:rPr>
                <w:rFonts w:ascii="Arial" w:hAnsi="Arial" w:cs="Arial"/>
              </w:rPr>
              <w:t>Realiza consultas sobre la vida y obra de artistas que influyen en los procesos  culturales y sociales</w:t>
            </w:r>
          </w:p>
        </w:tc>
        <w:tc>
          <w:tcPr>
            <w:tcW w:w="1260" w:type="pct"/>
            <w:gridSpan w:val="5"/>
            <w:tcBorders>
              <w:left w:val="single" w:sz="4" w:space="0" w:color="auto"/>
            </w:tcBorders>
          </w:tcPr>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Reconoce la procedencia cultural e Histórica de las expresiones musicales realizadas.</w:t>
            </w: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Participa en juegos musicales en los que trasmite sus intuiciones, sentimientos y fantasías musicales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r w:rsidRPr="00D54086">
              <w:rPr>
                <w:rFonts w:ascii="Arial" w:hAnsi="Arial" w:cs="Arial"/>
              </w:rPr>
              <w:t>Valora sus producciones plásticas y se ocupa de mejorarlas.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r w:rsidRPr="00D54086">
              <w:rPr>
                <w:rFonts w:ascii="Arial" w:hAnsi="Arial" w:cs="Arial"/>
              </w:rPr>
              <w:t xml:space="preserve">Participa en juegos musicales en los que trasmite sus </w:t>
            </w:r>
            <w:r w:rsidRPr="00D54086">
              <w:rPr>
                <w:rFonts w:ascii="Arial" w:hAnsi="Arial" w:cs="Arial"/>
              </w:rPr>
              <w:lastRenderedPageBreak/>
              <w:t>intuiciones, sentimientos y  fantasías musicales.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r w:rsidRPr="00D54086">
              <w:rPr>
                <w:rFonts w:ascii="Arial" w:hAnsi="Arial" w:cs="Arial"/>
              </w:rPr>
              <w:t>Demuestra agrado y respeto por las actividades propias del área.</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Demuestra solidaridad y responsabilidad en la elaboración de materiales propios del área</w:t>
            </w:r>
            <w:r w:rsidRPr="00D54086">
              <w:rPr>
                <w:rFonts w:ascii="Arial" w:hAnsi="Arial" w:cs="Arial"/>
                <w:b/>
                <w:bCs/>
              </w:rPr>
              <w:t>.</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r w:rsidRPr="00D54086">
              <w:rPr>
                <w:rFonts w:ascii="Arial" w:hAnsi="Arial" w:cs="Arial"/>
              </w:rPr>
              <w:t>Expresa sentimientos y emociones  mediante distintas formas y lenguajes (gestos, palabras, pintura, teatro, juegos)</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r w:rsidRPr="00D54086">
              <w:rPr>
                <w:rFonts w:ascii="Arial" w:hAnsi="Arial" w:cs="Arial"/>
              </w:rPr>
              <w:t>Demuestra respeto y compromiso con el material de consulta en la biblioteca y demás escenarios.</w:t>
            </w:r>
          </w:p>
        </w:tc>
      </w:tr>
      <w:tr w:rsidR="00D54086" w:rsidRPr="00D54086" w:rsidTr="00A13B99">
        <w:tc>
          <w:tcPr>
            <w:tcW w:w="305" w:type="pct"/>
            <w:tcBorders>
              <w:top w:val="single" w:sz="4" w:space="0" w:color="auto"/>
              <w:right w:val="single" w:sz="4" w:space="0" w:color="auto"/>
            </w:tcBorders>
          </w:tcPr>
          <w:p w:rsidR="00D54086" w:rsidRPr="00D54086" w:rsidRDefault="00D54086" w:rsidP="00A13B99">
            <w:pPr>
              <w:rPr>
                <w:rFonts w:ascii="Arial" w:hAnsi="Arial" w:cs="Arial"/>
              </w:rPr>
            </w:pPr>
          </w:p>
        </w:tc>
        <w:tc>
          <w:tcPr>
            <w:tcW w:w="657" w:type="pct"/>
            <w:gridSpan w:val="3"/>
            <w:tcBorders>
              <w:top w:val="single" w:sz="4" w:space="0" w:color="auto"/>
              <w:right w:val="single" w:sz="4" w:space="0" w:color="auto"/>
            </w:tcBorders>
          </w:tcPr>
          <w:p w:rsidR="00D54086" w:rsidRPr="00D54086" w:rsidRDefault="00D54086" w:rsidP="00A13B99">
            <w:pPr>
              <w:rPr>
                <w:rFonts w:ascii="Arial" w:hAnsi="Arial" w:cs="Arial"/>
              </w:rPr>
            </w:pPr>
          </w:p>
        </w:tc>
        <w:tc>
          <w:tcPr>
            <w:tcW w:w="1151" w:type="pct"/>
            <w:gridSpan w:val="7"/>
            <w:tcBorders>
              <w:top w:val="single" w:sz="4" w:space="0" w:color="auto"/>
              <w:right w:val="single" w:sz="4" w:space="0" w:color="auto"/>
            </w:tcBorders>
          </w:tcPr>
          <w:p w:rsidR="00D54086" w:rsidRPr="00D54086" w:rsidRDefault="00D54086" w:rsidP="00A13B99">
            <w:pPr>
              <w:rPr>
                <w:rFonts w:ascii="Arial" w:hAnsi="Arial" w:cs="Arial"/>
              </w:rPr>
            </w:pPr>
          </w:p>
        </w:tc>
        <w:tc>
          <w:tcPr>
            <w:tcW w:w="1627" w:type="pct"/>
            <w:gridSpan w:val="9"/>
            <w:tcBorders>
              <w:left w:val="single" w:sz="4" w:space="0" w:color="auto"/>
              <w:right w:val="single" w:sz="4" w:space="0" w:color="auto"/>
            </w:tcBorders>
          </w:tcPr>
          <w:p w:rsidR="00D54086" w:rsidRPr="00D54086" w:rsidRDefault="00D54086" w:rsidP="00A13B99">
            <w:pPr>
              <w:rPr>
                <w:rFonts w:ascii="Arial" w:hAnsi="Arial" w:cs="Arial"/>
              </w:rPr>
            </w:pPr>
          </w:p>
        </w:tc>
        <w:tc>
          <w:tcPr>
            <w:tcW w:w="1260" w:type="pct"/>
            <w:gridSpan w:val="5"/>
            <w:tcBorders>
              <w:left w:val="single" w:sz="4" w:space="0" w:color="auto"/>
            </w:tcBorders>
          </w:tcPr>
          <w:p w:rsidR="00D54086" w:rsidRPr="00D54086" w:rsidRDefault="00D54086" w:rsidP="00A13B99">
            <w:pPr>
              <w:rPr>
                <w:rFonts w:ascii="Arial" w:hAnsi="Arial" w:cs="Arial"/>
              </w:rPr>
            </w:pPr>
          </w:p>
        </w:tc>
      </w:tr>
      <w:tr w:rsidR="00D54086" w:rsidRPr="00D54086" w:rsidTr="00A13B99">
        <w:trPr>
          <w:trHeight w:val="389"/>
        </w:trPr>
        <w:tc>
          <w:tcPr>
            <w:tcW w:w="962" w:type="pct"/>
            <w:gridSpan w:val="4"/>
            <w:vMerge w:val="restart"/>
            <w:tcBorders>
              <w:right w:val="single" w:sz="4" w:space="0" w:color="auto"/>
            </w:tcBorders>
          </w:tcPr>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r w:rsidRPr="00D54086">
              <w:rPr>
                <w:rFonts w:ascii="Arial" w:hAnsi="Arial" w:cs="Arial"/>
              </w:rPr>
              <w:t>INDICADORES DE DESEMPEÑO</w:t>
            </w: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r w:rsidRPr="00D54086">
              <w:rPr>
                <w:rFonts w:ascii="Arial" w:hAnsi="Arial" w:cs="Arial"/>
                <w:b/>
              </w:rPr>
              <w:t>GRADO PREESCOLAR</w:t>
            </w: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r w:rsidRPr="00D54086">
              <w:rPr>
                <w:rFonts w:ascii="Arial" w:hAnsi="Arial" w:cs="Arial"/>
                <w:b/>
              </w:rPr>
              <w:t>GRADO PRIMERO</w:t>
            </w: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r w:rsidRPr="00D54086">
              <w:rPr>
                <w:rFonts w:ascii="Arial" w:hAnsi="Arial" w:cs="Arial"/>
                <w:b/>
              </w:rPr>
              <w:t>GRADO SEGUNDO</w:t>
            </w: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r w:rsidRPr="00D54086">
              <w:rPr>
                <w:rFonts w:ascii="Arial" w:hAnsi="Arial" w:cs="Arial"/>
                <w:b/>
              </w:rPr>
              <w:t>GRADO TERCERO</w:t>
            </w: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tc>
        <w:tc>
          <w:tcPr>
            <w:tcW w:w="899" w:type="pct"/>
            <w:gridSpan w:val="3"/>
            <w:tcBorders>
              <w:bottom w:val="single" w:sz="4" w:space="0" w:color="auto"/>
            </w:tcBorders>
          </w:tcPr>
          <w:p w:rsidR="00D54086" w:rsidRPr="00D54086" w:rsidRDefault="00D54086" w:rsidP="00A13B99">
            <w:pPr>
              <w:jc w:val="center"/>
              <w:rPr>
                <w:rFonts w:ascii="Arial" w:hAnsi="Arial" w:cs="Arial"/>
                <w:b/>
              </w:rPr>
            </w:pPr>
            <w:r w:rsidRPr="00D54086">
              <w:rPr>
                <w:rFonts w:ascii="Arial" w:hAnsi="Arial" w:cs="Arial"/>
                <w:b/>
              </w:rPr>
              <w:lastRenderedPageBreak/>
              <w:t>PERIODO 1</w:t>
            </w:r>
          </w:p>
        </w:tc>
        <w:tc>
          <w:tcPr>
            <w:tcW w:w="1089" w:type="pct"/>
            <w:gridSpan w:val="8"/>
            <w:tcBorders>
              <w:bottom w:val="single" w:sz="4" w:space="0" w:color="auto"/>
            </w:tcBorders>
          </w:tcPr>
          <w:p w:rsidR="00D54086" w:rsidRPr="00D54086" w:rsidRDefault="00D54086" w:rsidP="00A13B99">
            <w:pPr>
              <w:jc w:val="center"/>
              <w:rPr>
                <w:rFonts w:ascii="Arial" w:hAnsi="Arial" w:cs="Arial"/>
                <w:b/>
              </w:rPr>
            </w:pPr>
            <w:r w:rsidRPr="00D54086">
              <w:rPr>
                <w:rFonts w:ascii="Arial" w:hAnsi="Arial" w:cs="Arial"/>
                <w:b/>
              </w:rPr>
              <w:t>PERIODO 2</w:t>
            </w:r>
          </w:p>
        </w:tc>
        <w:tc>
          <w:tcPr>
            <w:tcW w:w="1006" w:type="pct"/>
            <w:gridSpan w:val="6"/>
            <w:tcBorders>
              <w:bottom w:val="single" w:sz="4" w:space="0" w:color="auto"/>
            </w:tcBorders>
          </w:tcPr>
          <w:p w:rsidR="00D54086" w:rsidRPr="00D54086" w:rsidRDefault="00D54086" w:rsidP="00A13B99">
            <w:pPr>
              <w:jc w:val="center"/>
              <w:rPr>
                <w:rFonts w:ascii="Arial" w:hAnsi="Arial" w:cs="Arial"/>
                <w:b/>
              </w:rPr>
            </w:pPr>
            <w:r w:rsidRPr="00D54086">
              <w:rPr>
                <w:rFonts w:ascii="Arial" w:hAnsi="Arial" w:cs="Arial"/>
                <w:b/>
              </w:rPr>
              <w:t>PERIODO 3</w:t>
            </w:r>
          </w:p>
        </w:tc>
        <w:tc>
          <w:tcPr>
            <w:tcW w:w="1044" w:type="pct"/>
            <w:gridSpan w:val="4"/>
            <w:tcBorders>
              <w:bottom w:val="single" w:sz="4" w:space="0" w:color="auto"/>
            </w:tcBorders>
          </w:tcPr>
          <w:p w:rsidR="00D54086" w:rsidRPr="00D54086" w:rsidRDefault="00D54086" w:rsidP="00A13B99">
            <w:pPr>
              <w:jc w:val="center"/>
              <w:rPr>
                <w:rFonts w:ascii="Arial" w:hAnsi="Arial" w:cs="Arial"/>
                <w:b/>
              </w:rPr>
            </w:pPr>
            <w:r w:rsidRPr="00D54086">
              <w:rPr>
                <w:rFonts w:ascii="Arial" w:hAnsi="Arial" w:cs="Arial"/>
                <w:b/>
              </w:rPr>
              <w:t>PERIODO 4</w:t>
            </w:r>
          </w:p>
        </w:tc>
      </w:tr>
      <w:tr w:rsidR="00D54086" w:rsidRPr="00D54086" w:rsidTr="00A13B99">
        <w:trPr>
          <w:trHeight w:val="681"/>
        </w:trPr>
        <w:tc>
          <w:tcPr>
            <w:tcW w:w="962" w:type="pct"/>
            <w:gridSpan w:val="4"/>
            <w:vMerge/>
            <w:tcBorders>
              <w:right w:val="single" w:sz="4" w:space="0" w:color="auto"/>
            </w:tcBorders>
          </w:tcPr>
          <w:p w:rsidR="00D54086" w:rsidRPr="00D54086" w:rsidRDefault="00D54086" w:rsidP="00A13B99">
            <w:pPr>
              <w:rPr>
                <w:rFonts w:ascii="Arial" w:hAnsi="Arial" w:cs="Arial"/>
              </w:rPr>
            </w:pPr>
          </w:p>
        </w:tc>
        <w:tc>
          <w:tcPr>
            <w:tcW w:w="899" w:type="pct"/>
            <w:gridSpan w:val="3"/>
            <w:tcBorders>
              <w:top w:val="single" w:sz="4" w:space="0" w:color="auto"/>
            </w:tcBorders>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Analiza e interpreta a través del juego diferentes ritmos musicales</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Realiza movimientos según las situaciones,  las expresiones del rostro y manejo adecuado de la voz.</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Participa en juegos musicales en los que transmite sus intuiciones, sentimientos y fantasías musicales.</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Memoriza cantos infantiles y rondas</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rPr>
              <w:t xml:space="preserve">Reconoce    la    </w:t>
            </w:r>
            <w:r w:rsidRPr="00D54086">
              <w:rPr>
                <w:rFonts w:ascii="Arial" w:hAnsi="Arial" w:cs="Arial"/>
              </w:rPr>
              <w:lastRenderedPageBreak/>
              <w:t>función   de    los elementos plásticos para realizar unas buenas producciones artísticas.</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Utiliza adecuadamente los materiales que permiten la realización de sus actividades manuales.</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Realiza experiencias estéticas y artísticas, creativas e imaginativas por medio de dibujos, libres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rPr>
              <w:t>Demuestra sensibilidad e imaginación en su relación espontánea y cotidiana con los demás, con la naturaleza y con su entorno.</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Identifica la información requerida para desarrollar tareas o actividades.</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SUPERIOR</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Identifica de manera destacada la información requerida para desarrollar tareas o actividades</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ALTO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Identifica de manera adecuada la información requerida para desarrollar tareas o actividades</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eastAsia="Arial Unicode MS" w:hAnsi="Arial" w:cs="Arial"/>
              </w:rPr>
              <w:t>BÁSICA</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Identifica de manera mínima la información requerida para desarrollar tareas o actividades</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BAJO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 xml:space="preserve">Se le dificulta Identificar la </w:t>
            </w:r>
            <w:r w:rsidRPr="00D54086">
              <w:rPr>
                <w:rFonts w:ascii="Arial" w:hAnsi="Arial" w:cs="Arial"/>
                <w:color w:val="1F1410"/>
              </w:rPr>
              <w:lastRenderedPageBreak/>
              <w:t>información requerida para desarrollar tareas o actividades</w:t>
            </w:r>
          </w:p>
          <w:p w:rsidR="00D54086" w:rsidRPr="00D54086" w:rsidRDefault="00D54086" w:rsidP="00A13B99">
            <w:pPr>
              <w:autoSpaceDE w:val="0"/>
              <w:autoSpaceDN w:val="0"/>
              <w:adjustRightInd w:val="0"/>
              <w:jc w:val="both"/>
              <w:rPr>
                <w:rFonts w:ascii="Arial" w:eastAsia="Arial Unicode MS"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Dibuja espontáneamente utilizando diversas técnicas artísticas expresando sus sentimientos y emociones.</w:t>
            </w:r>
          </w:p>
          <w:p w:rsidR="00D54086" w:rsidRPr="00D54086" w:rsidRDefault="00D54086" w:rsidP="00A13B99">
            <w:pPr>
              <w:autoSpaceDE w:val="0"/>
              <w:autoSpaceDN w:val="0"/>
              <w:adjustRightInd w:val="0"/>
              <w:jc w:val="both"/>
              <w:rPr>
                <w:rFonts w:ascii="Arial" w:hAnsi="Arial" w:cs="Arial"/>
                <w:b/>
                <w:color w:val="1F1410"/>
              </w:rPr>
            </w:pPr>
            <w:r w:rsidRPr="00D54086">
              <w:rPr>
                <w:rFonts w:ascii="Arial" w:hAnsi="Arial" w:cs="Arial"/>
                <w:b/>
                <w:color w:val="1F1410"/>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Dibuja de manera destacada espontáneamente utilizando diversas técnicas artísticas expresando sus sentimientos y emociones.</w:t>
            </w:r>
          </w:p>
          <w:p w:rsidR="00D54086" w:rsidRPr="00D54086" w:rsidRDefault="00D54086" w:rsidP="00A13B99">
            <w:pPr>
              <w:autoSpaceDE w:val="0"/>
              <w:autoSpaceDN w:val="0"/>
              <w:adjustRightInd w:val="0"/>
              <w:jc w:val="both"/>
              <w:rPr>
                <w:rFonts w:ascii="Arial" w:hAnsi="Arial" w:cs="Arial"/>
                <w:b/>
                <w:color w:val="1F1410"/>
              </w:rPr>
            </w:pPr>
            <w:r w:rsidRPr="00D54086">
              <w:rPr>
                <w:rFonts w:ascii="Arial" w:hAnsi="Arial" w:cs="Arial"/>
                <w:b/>
                <w:color w:val="1F1410"/>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Dibuja de manera adecuada espontáneamente utilizando diversas técnicas artísticas expresando sus sentimientos y emociones.</w:t>
            </w:r>
          </w:p>
          <w:p w:rsidR="00D54086" w:rsidRPr="00D54086" w:rsidRDefault="00D54086" w:rsidP="00A13B99">
            <w:pPr>
              <w:autoSpaceDE w:val="0"/>
              <w:autoSpaceDN w:val="0"/>
              <w:adjustRightInd w:val="0"/>
              <w:jc w:val="both"/>
              <w:rPr>
                <w:rFonts w:ascii="Arial" w:hAnsi="Arial" w:cs="Arial"/>
                <w:b/>
                <w:color w:val="1F1410"/>
              </w:rPr>
            </w:pPr>
            <w:r w:rsidRPr="00D54086">
              <w:rPr>
                <w:rFonts w:ascii="Arial" w:hAnsi="Arial" w:cs="Arial"/>
                <w:b/>
                <w:color w:val="1F1410"/>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Dibuja de manera mínima </w:t>
            </w:r>
            <w:r w:rsidRPr="00D54086">
              <w:rPr>
                <w:rFonts w:ascii="Arial" w:hAnsi="Arial" w:cs="Arial"/>
              </w:rPr>
              <w:lastRenderedPageBreak/>
              <w:t>espontáneamente utilizando diversas técnicas artísticas expresando sus sentimientos y emociones.</w:t>
            </w:r>
          </w:p>
          <w:p w:rsidR="00D54086" w:rsidRPr="00D54086" w:rsidRDefault="00D54086" w:rsidP="00A13B99">
            <w:pPr>
              <w:autoSpaceDE w:val="0"/>
              <w:autoSpaceDN w:val="0"/>
              <w:adjustRightInd w:val="0"/>
              <w:jc w:val="both"/>
              <w:rPr>
                <w:rFonts w:ascii="Arial" w:hAnsi="Arial" w:cs="Arial"/>
                <w:b/>
                <w:color w:val="1F1410"/>
              </w:rPr>
            </w:pPr>
            <w:r w:rsidRPr="00D54086">
              <w:rPr>
                <w:rFonts w:ascii="Arial" w:hAnsi="Arial" w:cs="Arial"/>
                <w:b/>
                <w:color w:val="1F1410"/>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dibujar espontáneamente utilizando diversas técnicas artísticas expresando sus sentimientos y emociones.</w:t>
            </w:r>
          </w:p>
          <w:p w:rsidR="00D54086" w:rsidRPr="00D54086" w:rsidRDefault="00D54086" w:rsidP="00A13B99">
            <w:pPr>
              <w:autoSpaceDE w:val="0"/>
              <w:autoSpaceDN w:val="0"/>
              <w:adjustRightInd w:val="0"/>
              <w:jc w:val="both"/>
              <w:rPr>
                <w:rFonts w:ascii="Arial" w:eastAsia="Arial Unicode MS" w:hAnsi="Arial" w:cs="Arial"/>
              </w:rPr>
            </w:pPr>
          </w:p>
          <w:p w:rsidR="00D54086" w:rsidRPr="00D54086" w:rsidRDefault="00D54086" w:rsidP="00A13B99">
            <w:pPr>
              <w:autoSpaceDE w:val="0"/>
              <w:autoSpaceDN w:val="0"/>
              <w:adjustRightInd w:val="0"/>
              <w:jc w:val="both"/>
              <w:rPr>
                <w:rFonts w:ascii="Arial" w:eastAsia="Arial Unicode MS" w:hAnsi="Arial" w:cs="Arial"/>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 xml:space="preserve">Hace representaciones teatrales utilizando su expresión corporal y </w:t>
            </w:r>
            <w:r w:rsidRPr="00D54086">
              <w:rPr>
                <w:rFonts w:ascii="Arial" w:hAnsi="Arial" w:cs="Arial"/>
                <w:color w:val="1F1410"/>
              </w:rPr>
              <w:t>Entona cantos infantiles y rondas siguiendo el ritmo.</w:t>
            </w:r>
          </w:p>
          <w:p w:rsidR="00D54086" w:rsidRPr="00D54086" w:rsidRDefault="00D54086" w:rsidP="00A13B99">
            <w:pPr>
              <w:autoSpaceDE w:val="0"/>
              <w:autoSpaceDN w:val="0"/>
              <w:adjustRightInd w:val="0"/>
              <w:jc w:val="both"/>
              <w:rPr>
                <w:rFonts w:ascii="Arial" w:eastAsia="Arial Unicode MS" w:hAnsi="Arial" w:cs="Arial"/>
                <w:b/>
              </w:rPr>
            </w:pPr>
            <w:r w:rsidRPr="00D54086">
              <w:rPr>
                <w:rFonts w:ascii="Arial" w:eastAsia="Arial Unicode MS" w:hAnsi="Arial" w:cs="Arial"/>
                <w:b/>
              </w:rPr>
              <w:t>SUPERIOR</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 xml:space="preserve">Hace de manera destacada representaciones teatrales utilizando su expresión corporal y </w:t>
            </w:r>
            <w:r w:rsidRPr="00D54086">
              <w:rPr>
                <w:rFonts w:ascii="Arial" w:hAnsi="Arial" w:cs="Arial"/>
                <w:color w:val="1F1410"/>
              </w:rPr>
              <w:t xml:space="preserve">Entona cantos infantiles y rondas siguiendo el </w:t>
            </w:r>
            <w:r w:rsidRPr="00D54086">
              <w:rPr>
                <w:rFonts w:ascii="Arial" w:hAnsi="Arial" w:cs="Arial"/>
                <w:color w:val="1F1410"/>
              </w:rPr>
              <w:lastRenderedPageBreak/>
              <w:t>ritmo.</w:t>
            </w:r>
          </w:p>
          <w:p w:rsidR="00D54086" w:rsidRPr="00D54086" w:rsidRDefault="00D54086" w:rsidP="00A13B99">
            <w:pPr>
              <w:autoSpaceDE w:val="0"/>
              <w:autoSpaceDN w:val="0"/>
              <w:adjustRightInd w:val="0"/>
              <w:jc w:val="both"/>
              <w:rPr>
                <w:rFonts w:ascii="Arial" w:eastAsia="Arial Unicode MS" w:hAnsi="Arial" w:cs="Arial"/>
                <w:b/>
              </w:rPr>
            </w:pPr>
            <w:r w:rsidRPr="00D54086">
              <w:rPr>
                <w:rFonts w:ascii="Arial" w:eastAsia="Arial Unicode MS" w:hAnsi="Arial" w:cs="Arial"/>
                <w:b/>
              </w:rPr>
              <w:t>ALTO</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 xml:space="preserve">Hace de manera adecuada representaciones teatrales utilizando su expresión corporal y </w:t>
            </w:r>
            <w:r w:rsidRPr="00D54086">
              <w:rPr>
                <w:rFonts w:ascii="Arial" w:hAnsi="Arial" w:cs="Arial"/>
                <w:color w:val="1F1410"/>
              </w:rPr>
              <w:t>Entona cantos infantiles y rondas siguiendo el ritmo.</w:t>
            </w:r>
          </w:p>
          <w:p w:rsidR="00D54086" w:rsidRPr="00D54086" w:rsidRDefault="00D54086" w:rsidP="00A13B99">
            <w:pPr>
              <w:autoSpaceDE w:val="0"/>
              <w:autoSpaceDN w:val="0"/>
              <w:adjustRightInd w:val="0"/>
              <w:jc w:val="both"/>
              <w:rPr>
                <w:rFonts w:ascii="Arial" w:eastAsia="Arial Unicode MS" w:hAnsi="Arial" w:cs="Arial"/>
                <w:b/>
              </w:rPr>
            </w:pPr>
            <w:r w:rsidRPr="00D54086">
              <w:rPr>
                <w:rFonts w:ascii="Arial" w:eastAsia="Arial Unicode MS" w:hAnsi="Arial" w:cs="Arial"/>
                <w:b/>
              </w:rPr>
              <w:t>BÁSICO</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 xml:space="preserve">Hace de manera mínima representaciones teatrales utilizando su expresión corporal y </w:t>
            </w:r>
            <w:r w:rsidRPr="00D54086">
              <w:rPr>
                <w:rFonts w:ascii="Arial" w:hAnsi="Arial" w:cs="Arial"/>
                <w:color w:val="1F1410"/>
              </w:rPr>
              <w:t>Entona cantos infantiles y rondas siguiendo el ritmo.</w:t>
            </w:r>
          </w:p>
          <w:p w:rsidR="00D54086" w:rsidRPr="00D54086" w:rsidRDefault="00D54086" w:rsidP="00A13B99">
            <w:pPr>
              <w:autoSpaceDE w:val="0"/>
              <w:autoSpaceDN w:val="0"/>
              <w:adjustRightInd w:val="0"/>
              <w:jc w:val="both"/>
              <w:rPr>
                <w:rFonts w:ascii="Arial" w:eastAsia="Arial Unicode MS" w:hAnsi="Arial" w:cs="Arial"/>
                <w:b/>
              </w:rPr>
            </w:pPr>
            <w:r w:rsidRPr="00D54086">
              <w:rPr>
                <w:rFonts w:ascii="Arial" w:eastAsia="Arial Unicode MS" w:hAnsi="Arial" w:cs="Arial"/>
                <w:b/>
              </w:rPr>
              <w:t>BAJO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rPr>
              <w:t xml:space="preserve">Se le dificulta hacer representaciones teatrales utilizando su expresión corporal y </w:t>
            </w:r>
            <w:r w:rsidRPr="00D54086">
              <w:rPr>
                <w:rFonts w:ascii="Arial" w:hAnsi="Arial" w:cs="Arial"/>
                <w:color w:val="1F1410"/>
              </w:rPr>
              <w:t>Entona cantos infantiles y rondas siguiendo el ritmo.</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 xml:space="preserve">Participa en los diferentes cantos, </w:t>
            </w:r>
            <w:r w:rsidRPr="00D54086">
              <w:rPr>
                <w:rFonts w:ascii="Arial" w:hAnsi="Arial" w:cs="Arial"/>
                <w:color w:val="1F1410"/>
              </w:rPr>
              <w:lastRenderedPageBreak/>
              <w:t xml:space="preserve">rondas y </w:t>
            </w:r>
            <w:r w:rsidRPr="00D54086">
              <w:rPr>
                <w:rFonts w:ascii="Arial" w:hAnsi="Arial" w:cs="Arial"/>
              </w:rPr>
              <w:t>juegos musicales, aplicando las técnicas aprendidas.</w:t>
            </w:r>
          </w:p>
          <w:p w:rsidR="00D54086" w:rsidRPr="00D54086" w:rsidRDefault="00D54086" w:rsidP="00A13B99">
            <w:pPr>
              <w:autoSpaceDE w:val="0"/>
              <w:autoSpaceDN w:val="0"/>
              <w:adjustRightInd w:val="0"/>
              <w:jc w:val="both"/>
              <w:rPr>
                <w:rFonts w:ascii="Arial" w:hAnsi="Arial" w:cs="Arial"/>
                <w:b/>
                <w:color w:val="1F1410"/>
              </w:rPr>
            </w:pPr>
            <w:r w:rsidRPr="00D54086">
              <w:rPr>
                <w:rFonts w:ascii="Arial" w:hAnsi="Arial" w:cs="Arial"/>
                <w:b/>
                <w:color w:val="1F1410"/>
              </w:rPr>
              <w:t>SUPERIOR</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 xml:space="preserve">Participa de manera destacada   en los diferentes cantos, rondas y </w:t>
            </w:r>
            <w:r w:rsidRPr="00D54086">
              <w:rPr>
                <w:rFonts w:ascii="Arial" w:hAnsi="Arial" w:cs="Arial"/>
              </w:rPr>
              <w:t>juegos musicales, aplicando las técnicas aprendidas.</w:t>
            </w:r>
          </w:p>
          <w:p w:rsidR="00D54086" w:rsidRPr="00D54086" w:rsidRDefault="00D54086" w:rsidP="00A13B99">
            <w:pPr>
              <w:autoSpaceDE w:val="0"/>
              <w:autoSpaceDN w:val="0"/>
              <w:adjustRightInd w:val="0"/>
              <w:jc w:val="both"/>
              <w:rPr>
                <w:rFonts w:ascii="Arial" w:hAnsi="Arial" w:cs="Arial"/>
                <w:b/>
                <w:color w:val="1F1410"/>
              </w:rPr>
            </w:pPr>
            <w:r w:rsidRPr="00D54086">
              <w:rPr>
                <w:rFonts w:ascii="Arial" w:hAnsi="Arial" w:cs="Arial"/>
                <w:b/>
                <w:color w:val="1F1410"/>
              </w:rPr>
              <w:t>ALTO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 xml:space="preserve">Participa de manera adecuada con  en los diferentes cantos, rondas y </w:t>
            </w:r>
            <w:r w:rsidRPr="00D54086">
              <w:rPr>
                <w:rFonts w:ascii="Arial" w:hAnsi="Arial" w:cs="Arial"/>
              </w:rPr>
              <w:t>juegos musicales, aplicando las técnicas aprendidas.</w:t>
            </w:r>
          </w:p>
          <w:p w:rsidR="00D54086" w:rsidRPr="00D54086" w:rsidRDefault="00D54086" w:rsidP="00A13B99">
            <w:pPr>
              <w:autoSpaceDE w:val="0"/>
              <w:autoSpaceDN w:val="0"/>
              <w:adjustRightInd w:val="0"/>
              <w:jc w:val="both"/>
              <w:rPr>
                <w:rFonts w:ascii="Arial" w:eastAsia="Arial Unicode MS" w:hAnsi="Arial" w:cs="Arial"/>
                <w:b/>
              </w:rPr>
            </w:pPr>
            <w:r w:rsidRPr="00D54086">
              <w:rPr>
                <w:rFonts w:ascii="Arial" w:eastAsia="Arial Unicode MS" w:hAnsi="Arial" w:cs="Arial"/>
                <w:b/>
              </w:rPr>
              <w:t>BÁSICO</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color w:val="1F1410"/>
              </w:rPr>
              <w:t xml:space="preserve">Participa de manera mínima con  en los diferentes cantos, rondas y </w:t>
            </w:r>
            <w:r w:rsidRPr="00D54086">
              <w:rPr>
                <w:rFonts w:ascii="Arial" w:hAnsi="Arial" w:cs="Arial"/>
              </w:rPr>
              <w:t>juegos musicales, aplicando las técnicas aprendidas.</w:t>
            </w:r>
          </w:p>
          <w:p w:rsidR="00D54086" w:rsidRPr="00D54086" w:rsidRDefault="00D54086" w:rsidP="00A13B99">
            <w:pPr>
              <w:autoSpaceDE w:val="0"/>
              <w:autoSpaceDN w:val="0"/>
              <w:adjustRightInd w:val="0"/>
              <w:jc w:val="both"/>
              <w:rPr>
                <w:rFonts w:ascii="Arial" w:eastAsia="Arial Unicode MS" w:hAnsi="Arial" w:cs="Arial"/>
                <w:b/>
              </w:rPr>
            </w:pPr>
            <w:r w:rsidRPr="00D54086">
              <w:rPr>
                <w:rFonts w:ascii="Arial" w:eastAsia="Arial Unicode MS"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color w:val="1F1410"/>
              </w:rPr>
              <w:t xml:space="preserve">Se le dificulta participaren los diferentes cantos, rondas y </w:t>
            </w:r>
            <w:r w:rsidRPr="00D54086">
              <w:rPr>
                <w:rFonts w:ascii="Arial" w:hAnsi="Arial" w:cs="Arial"/>
              </w:rPr>
              <w:t xml:space="preserve">juegos </w:t>
            </w:r>
            <w:r w:rsidRPr="00D54086">
              <w:rPr>
                <w:rFonts w:ascii="Arial" w:hAnsi="Arial" w:cs="Arial"/>
              </w:rPr>
              <w:lastRenderedPageBreak/>
              <w:t>musicales, aplicando las técnicas aprendidas.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Identifica las diferencias entre las clases de modelados.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 xml:space="preserve">Identifica de manera destacada las diferencias entre las </w:t>
            </w:r>
            <w:r w:rsidRPr="00D54086">
              <w:rPr>
                <w:rFonts w:ascii="Arial" w:hAnsi="Arial" w:cs="Arial"/>
              </w:rPr>
              <w:lastRenderedPageBreak/>
              <w:t>clases de modelados.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Identifica de manera adecuada las diferencias entre las clases de modelados.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Identifica de manera mínima las diferencias entre las clases de modelados.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identificar las diferencias entre las clases de modelados.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Elabora algunas características de las construcciones artísticas, como: pintura, modelado y construcciones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 xml:space="preserve">Elabora de manera destacada algunas características de las construcciones artísticas, como: </w:t>
            </w:r>
            <w:r w:rsidRPr="00D54086">
              <w:rPr>
                <w:rFonts w:ascii="Arial" w:hAnsi="Arial" w:cs="Arial"/>
              </w:rPr>
              <w:lastRenderedPageBreak/>
              <w:t>pintura, modelado y construcciones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Elabora de manera adecuada algunas características de las construcciones artísticas, como: pintura, modelado y construcciones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Elabora de manera mínima algunas características de las construcciones artísticas, como: pintura, modelado y construcciones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elaborar algunas características de las construcciones artísticas, como: pintura, modelado y construcciones.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Identifica y diferencia algunos tipos de rondas.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 xml:space="preserve">Identifica y diferencia de manera </w:t>
            </w:r>
            <w:r w:rsidRPr="00D54086">
              <w:rPr>
                <w:rFonts w:ascii="Arial" w:hAnsi="Arial" w:cs="Arial"/>
              </w:rPr>
              <w:lastRenderedPageBreak/>
              <w:t>destacada algunos tipos de rondas.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Identifica y diferencia de manera adecuada algunos tipos de rondas.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Identifica y diferencia de manera mínima algunos tipos de rondas.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Identificar y diferenciar algunos tipos de rondas.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Realiza ejercicios  rítmicos musicales, detectando  algunos elementos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rPr>
                <w:rFonts w:ascii="Arial" w:hAnsi="Arial" w:cs="Arial"/>
              </w:rPr>
            </w:pPr>
            <w:r w:rsidRPr="00D54086">
              <w:rPr>
                <w:rFonts w:ascii="Arial" w:hAnsi="Arial" w:cs="Arial"/>
              </w:rPr>
              <w:t>Realiza ejercicios  rítmicos musicales, detectando  algunos elementos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rPr>
                <w:rFonts w:ascii="Arial" w:hAnsi="Arial" w:cs="Arial"/>
              </w:rPr>
            </w:pPr>
            <w:r w:rsidRPr="00D54086">
              <w:rPr>
                <w:rFonts w:ascii="Arial" w:hAnsi="Arial" w:cs="Arial"/>
              </w:rPr>
              <w:t>Realiza ejercicios  rítmicos musicales, detectando  algunos elementos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rPr>
                <w:rFonts w:ascii="Arial" w:hAnsi="Arial" w:cs="Arial"/>
              </w:rPr>
            </w:pPr>
            <w:r w:rsidRPr="00D54086">
              <w:rPr>
                <w:rFonts w:ascii="Arial" w:hAnsi="Arial" w:cs="Arial"/>
              </w:rPr>
              <w:lastRenderedPageBreak/>
              <w:t>Realiza ejercicios  rítmicos musicales, detectando  algunos elementos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rPr>
                <w:rFonts w:ascii="Arial" w:hAnsi="Arial" w:cs="Arial"/>
              </w:rPr>
            </w:pPr>
            <w:r w:rsidRPr="00D54086">
              <w:rPr>
                <w:rFonts w:ascii="Arial" w:hAnsi="Arial" w:cs="Arial"/>
              </w:rPr>
              <w:t>Realiza ejercicios  rítmicos musicales, detectando  algunos elementos</w:t>
            </w:r>
          </w:p>
          <w:p w:rsidR="00D54086" w:rsidRPr="00D54086" w:rsidRDefault="00D54086" w:rsidP="00A13B99">
            <w:pPr>
              <w:tabs>
                <w:tab w:val="left" w:pos="2160"/>
              </w:tabs>
              <w:autoSpaceDE w:val="0"/>
              <w:autoSpaceDN w:val="0"/>
              <w:adjustRightInd w:val="0"/>
              <w:rPr>
                <w:rFonts w:ascii="Arial" w:hAnsi="Arial" w:cs="Arial"/>
              </w:rPr>
            </w:pPr>
            <w:r w:rsidRPr="00D54086">
              <w:rPr>
                <w:rFonts w:ascii="Arial" w:hAnsi="Arial" w:cs="Arial"/>
              </w:rPr>
              <w:tab/>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Respeta las ideas expresadas por los otros, aunque sean diferentes de las suyas.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b/>
              </w:rPr>
            </w:pPr>
            <w:r w:rsidRPr="00D54086">
              <w:rPr>
                <w:rFonts w:ascii="Arial" w:hAnsi="Arial" w:cs="Arial"/>
                <w:color w:val="1F1410"/>
              </w:rPr>
              <w:t>Respeta de manera destacada las ideas expresadas por los otros, aunque sean diferentes de las suyas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b/>
              </w:rPr>
            </w:pPr>
            <w:r w:rsidRPr="00D54086">
              <w:rPr>
                <w:rFonts w:ascii="Arial" w:hAnsi="Arial" w:cs="Arial"/>
                <w:color w:val="1F1410"/>
              </w:rPr>
              <w:t>Respeta de manera adecuada las ideas expresadas por los otros, aunque sean diferentes de las suyas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b/>
              </w:rPr>
            </w:pPr>
            <w:r w:rsidRPr="00D54086">
              <w:rPr>
                <w:rFonts w:ascii="Arial" w:hAnsi="Arial" w:cs="Arial"/>
                <w:color w:val="1F1410"/>
              </w:rPr>
              <w:t xml:space="preserve">Respeta de manera mínima las ideas expresadas por los </w:t>
            </w:r>
            <w:r w:rsidRPr="00D54086">
              <w:rPr>
                <w:rFonts w:ascii="Arial" w:hAnsi="Arial" w:cs="Arial"/>
                <w:color w:val="1F1410"/>
              </w:rPr>
              <w:lastRenderedPageBreak/>
              <w:t>otros, aunque sean diferentes de las suyas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color w:val="1F1410"/>
              </w:rPr>
              <w:t>Se le dificulta respetar las ideas expresadas por los otros, aunque sean diferentes de las suyas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Analiza e interpreta los  elementos constitutivos de la música, la danza, y el dibujo.</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Analiza e interpreta de manera destacada los  elementos constitutivos de la música, la danza, y el dibujo.</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Analiza e interpreta de manera adecuada los  elementos constitutivos de la música, la danza, y el dibujo.</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 xml:space="preserve">Analiza e interpreta </w:t>
            </w:r>
            <w:r w:rsidRPr="00D54086">
              <w:rPr>
                <w:rFonts w:ascii="Arial" w:hAnsi="Arial" w:cs="Arial"/>
              </w:rPr>
              <w:lastRenderedPageBreak/>
              <w:t>de manera mínima los  elementos constitutivos de la música, la danza, y el dibujo.</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analizar e interpretar los  elementos constitutivos de la música, la danza, y el dibujo.</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Diseña sus propias creaciones plásticas de acuerdo a los  criterios dados por el docente.</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Diseña de manera destacada sus propias creaciones plásticas de acuerdo a los  criterios dados por el docente.</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Diseña de manera adecuada sus propias creaciones plásticas de acuerdo a los  criterios dados por el docente.</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lastRenderedPageBreak/>
              <w:t>Diseña  de manera mínima sus propias creaciones plásticas de acuerdo a los  criterios dados por el docente.</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b/>
              </w:rPr>
              <w:t>BAJO</w:t>
            </w:r>
            <w:r w:rsidRPr="00D54086">
              <w:rPr>
                <w:rFonts w:ascii="Arial" w:hAnsi="Arial" w:cs="Arial"/>
              </w:rPr>
              <w:t xml:space="preserve"> </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diseñar sus propias creaciones plásticas de acuerdo a los  criterios dados por el docente.</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Reconoce la procedencia cultural e Histórica de las expresiones musicales realizadas.</w:t>
            </w:r>
          </w:p>
          <w:p w:rsidR="00D54086" w:rsidRPr="00D54086" w:rsidRDefault="00D54086" w:rsidP="00A13B99">
            <w:pPr>
              <w:jc w:val="both"/>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Reconoce de manera destacada  la procedencia cultural e Histórica de las expresiones musicales realizadas.</w:t>
            </w:r>
          </w:p>
          <w:p w:rsidR="00D54086" w:rsidRPr="00D54086" w:rsidRDefault="00D54086" w:rsidP="00A13B99">
            <w:pPr>
              <w:jc w:val="both"/>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 xml:space="preserve">Reconoce de manera adecuada la procedencia cultural e Histórica de las </w:t>
            </w:r>
            <w:r w:rsidRPr="00D54086">
              <w:rPr>
                <w:rFonts w:ascii="Arial" w:hAnsi="Arial" w:cs="Arial"/>
              </w:rPr>
              <w:lastRenderedPageBreak/>
              <w:t>expresiones musicales realizadas.</w:t>
            </w:r>
          </w:p>
          <w:p w:rsidR="00D54086" w:rsidRPr="00D54086" w:rsidRDefault="00D54086" w:rsidP="00A13B99">
            <w:pPr>
              <w:jc w:val="both"/>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Reconoce de manera mínima  la procedencia cultural e Histórica de las expresiones musicales realizadas.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b/>
              </w:rPr>
              <w:t>BAJO</w:t>
            </w:r>
            <w:r w:rsidRPr="00D54086">
              <w:rPr>
                <w:rFonts w:ascii="Arial" w:hAnsi="Arial" w:cs="Arial"/>
              </w:rPr>
              <w:t xml:space="preserve">  </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reconocer la procedencia cultural e Histórica de las expresiones musicales realizadas.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eastAsia="Arial Unicode MS" w:hAnsi="Arial" w:cs="Arial"/>
              </w:rPr>
              <w:t>Clasifica los instrumentos musicales de acuerdo a su grupo.</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b/>
              </w:rPr>
            </w:pPr>
            <w:r w:rsidRPr="00D54086">
              <w:rPr>
                <w:rFonts w:ascii="Arial" w:eastAsia="Arial Unicode MS" w:hAnsi="Arial" w:cs="Arial"/>
              </w:rPr>
              <w:t>Clasifica de manera destacada los instrumentos musicales de acuerdo a su grupo.</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b/>
              </w:rPr>
            </w:pPr>
            <w:r w:rsidRPr="00D54086">
              <w:rPr>
                <w:rFonts w:ascii="Arial" w:eastAsia="Arial Unicode MS" w:hAnsi="Arial" w:cs="Arial"/>
              </w:rPr>
              <w:t xml:space="preserve">Clasifica de manera adecuada los </w:t>
            </w:r>
            <w:r w:rsidRPr="00D54086">
              <w:rPr>
                <w:rFonts w:ascii="Arial" w:eastAsia="Arial Unicode MS" w:hAnsi="Arial" w:cs="Arial"/>
              </w:rPr>
              <w:lastRenderedPageBreak/>
              <w:t>instrumentos musicales de acuerdo a su grupo.</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b/>
              </w:rPr>
            </w:pPr>
            <w:r w:rsidRPr="00D54086">
              <w:rPr>
                <w:rFonts w:ascii="Arial" w:eastAsia="Arial Unicode MS" w:hAnsi="Arial" w:cs="Arial"/>
              </w:rPr>
              <w:t>Clasifica de manera mínima los instrumentos musicales de acuerdo a su grupo.</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jc w:val="both"/>
              <w:rPr>
                <w:rFonts w:ascii="Arial" w:eastAsia="Arial Unicode MS" w:hAnsi="Arial" w:cs="Arial"/>
              </w:rPr>
            </w:pPr>
            <w:r w:rsidRPr="00D54086">
              <w:rPr>
                <w:rFonts w:ascii="Arial" w:eastAsia="Arial Unicode MS" w:hAnsi="Arial" w:cs="Arial"/>
              </w:rPr>
              <w:t>Se le dificulta clasificar los instrumentos musicales de acuerdo a su grupo.</w:t>
            </w:r>
          </w:p>
          <w:p w:rsidR="00D54086" w:rsidRPr="00D54086" w:rsidRDefault="00D54086" w:rsidP="00A13B99">
            <w:pPr>
              <w:jc w:val="both"/>
              <w:rPr>
                <w:rFonts w:ascii="Arial" w:eastAsia="Arial Unicode MS"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Elabora grupos de elementos musicales de acuerdo a  Instrucciones dadas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Elabora de manera destacada grupos de elementos musicales de acuerdo a  Instrucciones dadas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Elabora de  manera adecuada grupos de elementos musicales de acuerdo a  Instrucciones dadas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lastRenderedPageBreak/>
              <w:t>Elabora de manera mínima grupos de elementos musicales de acuerdo a  Instrucciones dadas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elaborar grupos de elementos musicales de acuerdo a  Instrucciones dadas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Participa en juegos musicales en los que trasmite sus intuiciones, sentimientos y fantasías musicales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Participa de manera destacada en juegos musicales en los que trasmite sus intuiciones, sentimientos y fantasías musicales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Participa de manera adecuada en juegos musicales en los que trasmite sus intuiciones, sentimientos y </w:t>
            </w:r>
            <w:r w:rsidRPr="00D54086">
              <w:rPr>
                <w:rFonts w:ascii="Arial" w:hAnsi="Arial" w:cs="Arial"/>
              </w:rPr>
              <w:lastRenderedPageBreak/>
              <w:t>fantasías musicales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Participa de manera mínima en juegos musicales en los que trasmite sus intuiciones, sentimientos y fantasías musicales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participar en juegos musicales en los que trasmite sus intuiciones, sentimientos y fantasías musicales</w:t>
            </w:r>
          </w:p>
          <w:p w:rsidR="00D54086" w:rsidRPr="00D54086" w:rsidRDefault="00D54086" w:rsidP="00A13B99">
            <w:pPr>
              <w:jc w:val="both"/>
              <w:rPr>
                <w:rFonts w:ascii="Arial" w:hAnsi="Arial" w:cs="Arial"/>
                <w:b/>
              </w:rPr>
            </w:pPr>
          </w:p>
        </w:tc>
        <w:tc>
          <w:tcPr>
            <w:tcW w:w="1089" w:type="pct"/>
            <w:gridSpan w:val="8"/>
            <w:tcBorders>
              <w:top w:val="single" w:sz="4" w:space="0" w:color="auto"/>
            </w:tcBorders>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rPr>
              <w:lastRenderedPageBreak/>
              <w:t xml:space="preserve">Identifica los diferentes tipos de sonidos y los produce a través de diferentes objetos. </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Demuestra respeto y tolerancia por las producciones artísticas propias y de sus compañeros.</w:t>
            </w: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eastAsia="Arial Unicode MS" w:hAnsi="Arial" w:cs="Arial"/>
              </w:rPr>
              <w:t>Identifica los colores primarios que se deben mezclar para formar los secundarios</w:t>
            </w:r>
          </w:p>
          <w:p w:rsidR="00D54086" w:rsidRPr="00D54086" w:rsidRDefault="00D54086" w:rsidP="00A13B99">
            <w:pPr>
              <w:autoSpaceDE w:val="0"/>
              <w:autoSpaceDN w:val="0"/>
              <w:adjustRightInd w:val="0"/>
              <w:jc w:val="both"/>
              <w:rPr>
                <w:rFonts w:ascii="Arial" w:eastAsia="Arial Unicode MS" w:hAnsi="Arial" w:cs="Arial"/>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Realiza construcciones artísticas  orientadas por el docente</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Identifica las características propias de la teoría del color y el círculo cromático</w:t>
            </w:r>
            <w:r w:rsidRPr="00D54086">
              <w:rPr>
                <w:rFonts w:ascii="Arial" w:hAnsi="Arial" w:cs="Arial"/>
                <w:b/>
                <w:bCs/>
              </w:rPr>
              <w:t>.</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Identifica de manera destacada las características propias de la teoría del color y el círculo cromático</w:t>
            </w:r>
            <w:r w:rsidRPr="00D54086">
              <w:rPr>
                <w:rFonts w:ascii="Arial" w:hAnsi="Arial" w:cs="Arial"/>
                <w:b/>
                <w:bCs/>
              </w:rPr>
              <w:t>.</w:t>
            </w:r>
          </w:p>
          <w:p w:rsidR="00D54086" w:rsidRPr="00D54086" w:rsidRDefault="00D54086" w:rsidP="00A13B99">
            <w:pPr>
              <w:rPr>
                <w:rFonts w:ascii="Arial" w:hAnsi="Arial" w:cs="Arial"/>
                <w:b/>
              </w:rPr>
            </w:pPr>
            <w:r w:rsidRPr="00D54086">
              <w:rPr>
                <w:rFonts w:ascii="Arial" w:hAnsi="Arial" w:cs="Arial"/>
                <w:b/>
              </w:rPr>
              <w:lastRenderedPageBreak/>
              <w:t>ALTO</w:t>
            </w:r>
          </w:p>
          <w:p w:rsidR="00D54086" w:rsidRPr="00D54086" w:rsidRDefault="00D54086" w:rsidP="00A13B99">
            <w:pPr>
              <w:autoSpaceDE w:val="0"/>
              <w:autoSpaceDN w:val="0"/>
              <w:adjustRightInd w:val="0"/>
              <w:jc w:val="both"/>
              <w:rPr>
                <w:rFonts w:ascii="Arial" w:hAnsi="Arial" w:cs="Arial"/>
                <w:b/>
                <w:bCs/>
              </w:rPr>
            </w:pPr>
            <w:r w:rsidRPr="00D54086">
              <w:rPr>
                <w:rFonts w:ascii="Arial" w:hAnsi="Arial" w:cs="Arial"/>
              </w:rPr>
              <w:t>Identifica de manera adecuada las características propias de la teoría del color y el círculo cromático</w:t>
            </w:r>
            <w:r w:rsidRPr="00D54086">
              <w:rPr>
                <w:rFonts w:ascii="Arial" w:hAnsi="Arial" w:cs="Arial"/>
                <w:b/>
                <w:bCs/>
              </w:rPr>
              <w:t>.</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b/>
                <w:bCs/>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Identifica de manera mínima  las características propias de la teoría del color y el círculo cromático</w:t>
            </w:r>
            <w:r w:rsidRPr="00D54086">
              <w:rPr>
                <w:rFonts w:ascii="Arial" w:hAnsi="Arial" w:cs="Arial"/>
                <w:b/>
                <w:bCs/>
              </w:rPr>
              <w:t>.</w:t>
            </w:r>
          </w:p>
          <w:p w:rsidR="00D54086" w:rsidRPr="00D54086" w:rsidRDefault="00D54086" w:rsidP="00A13B99">
            <w:pPr>
              <w:rPr>
                <w:rFonts w:ascii="Arial" w:hAnsi="Arial" w:cs="Arial"/>
                <w:b/>
              </w:rPr>
            </w:pPr>
            <w:r w:rsidRPr="00D54086">
              <w:rPr>
                <w:rFonts w:ascii="Arial" w:hAnsi="Arial" w:cs="Arial"/>
                <w:b/>
              </w:rPr>
              <w:t xml:space="preserve"> 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identificar  las características propias de la teoría del color y el círculo cromático</w:t>
            </w:r>
            <w:r w:rsidRPr="00D54086">
              <w:rPr>
                <w:rFonts w:ascii="Arial" w:hAnsi="Arial" w:cs="Arial"/>
                <w:b/>
                <w:bCs/>
              </w:rPr>
              <w:t>.</w:t>
            </w: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Utiliza  las diferentes técnicas en sus procedimientos artísticas.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Utiliza de manera destacada las diferentes técnicas en sus procedimientos artísticas.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Utiliza de manera adecuada las diferentes técnicas en sus procedimientos artísticas.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 xml:space="preserve">Utiliza de manera mínima  las diferentes técnicas en sus procedimientos </w:t>
            </w:r>
            <w:r w:rsidRPr="00D54086">
              <w:rPr>
                <w:rFonts w:ascii="Arial" w:hAnsi="Arial" w:cs="Arial"/>
                <w:color w:val="1F1410"/>
              </w:rPr>
              <w:lastRenderedPageBreak/>
              <w:t>artísticas.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Se le dificulta utilizar  las diferentes técnicas en sus procedimientos artísticas.</w:t>
            </w:r>
          </w:p>
          <w:p w:rsidR="00D54086" w:rsidRPr="00D54086" w:rsidRDefault="00D54086" w:rsidP="00A13B99">
            <w:pPr>
              <w:rPr>
                <w:rFonts w:ascii="Arial" w:hAnsi="Arial" w:cs="Arial"/>
              </w:rPr>
            </w:pPr>
          </w:p>
          <w:p w:rsidR="00D54086" w:rsidRPr="00D54086" w:rsidRDefault="00D54086" w:rsidP="00A13B99">
            <w:pPr>
              <w:jc w:val="both"/>
              <w:rPr>
                <w:rFonts w:ascii="Arial" w:hAnsi="Arial" w:cs="Arial"/>
                <w:color w:val="1F1410"/>
              </w:rPr>
            </w:pPr>
            <w:r w:rsidRPr="00D54086">
              <w:rPr>
                <w:rFonts w:ascii="Arial" w:hAnsi="Arial" w:cs="Arial"/>
                <w:color w:val="1F1410"/>
              </w:rPr>
              <w:t>Participa y se esmera en las actividades plásticas que desarrollan su imaginación.</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color w:val="1F1410"/>
              </w:rPr>
            </w:pPr>
            <w:r w:rsidRPr="00D54086">
              <w:rPr>
                <w:rFonts w:ascii="Arial" w:hAnsi="Arial" w:cs="Arial"/>
                <w:color w:val="1F1410"/>
              </w:rPr>
              <w:t>Participa y se esmera de manera destacada en las actividades plásticas que desarrollan su imaginación.</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color w:val="1F1410"/>
              </w:rPr>
            </w:pPr>
            <w:r w:rsidRPr="00D54086">
              <w:rPr>
                <w:rFonts w:ascii="Arial" w:hAnsi="Arial" w:cs="Arial"/>
                <w:color w:val="1F1410"/>
              </w:rPr>
              <w:t>Participa y se esmera de manera adecuada en las actividades plásticas que desarrollan su imaginación.</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color w:val="1F1410"/>
              </w:rPr>
            </w:pPr>
            <w:r w:rsidRPr="00D54086">
              <w:rPr>
                <w:rFonts w:ascii="Arial" w:hAnsi="Arial" w:cs="Arial"/>
                <w:color w:val="1F1410"/>
              </w:rPr>
              <w:t>Participa y se esmera de manera mínima en las actividades plásticas que desarrollan su imaginación.</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color w:val="1F1410"/>
              </w:rPr>
            </w:pPr>
            <w:r w:rsidRPr="00D54086">
              <w:rPr>
                <w:rFonts w:ascii="Arial" w:hAnsi="Arial" w:cs="Arial"/>
                <w:color w:val="1F1410"/>
              </w:rPr>
              <w:t>Se le dificulta participar y  esmerarse  en las actividades plásticas que desarrollan su imaginación.</w:t>
            </w: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r w:rsidRPr="00D54086">
              <w:rPr>
                <w:rFonts w:ascii="Arial" w:hAnsi="Arial" w:cs="Arial"/>
              </w:rPr>
              <w:t xml:space="preserve">Realiza y reconoce los instrumentos  musicales  con elementos propios de su </w:t>
            </w:r>
            <w:r w:rsidRPr="00D54086">
              <w:rPr>
                <w:rFonts w:ascii="Arial" w:hAnsi="Arial" w:cs="Arial"/>
              </w:rPr>
              <w:lastRenderedPageBreak/>
              <w:t>entorno.</w:t>
            </w:r>
          </w:p>
          <w:p w:rsidR="00D54086" w:rsidRPr="00D54086" w:rsidRDefault="00D54086" w:rsidP="00A13B99">
            <w:pPr>
              <w:jc w:val="both"/>
              <w:rPr>
                <w:rFonts w:ascii="Arial" w:hAnsi="Arial" w:cs="Arial"/>
              </w:rPr>
            </w:pPr>
            <w:r w:rsidRPr="00D54086">
              <w:rPr>
                <w:rFonts w:ascii="Arial" w:hAnsi="Arial" w:cs="Arial"/>
                <w:b/>
              </w:rPr>
              <w:t>SUPERIOR</w:t>
            </w:r>
            <w:r w:rsidRPr="00D54086">
              <w:rPr>
                <w:rFonts w:ascii="Arial" w:hAnsi="Arial" w:cs="Arial"/>
              </w:rPr>
              <w:t xml:space="preserve"> </w:t>
            </w:r>
          </w:p>
          <w:p w:rsidR="00D54086" w:rsidRPr="00D54086" w:rsidRDefault="00D54086" w:rsidP="00A13B99">
            <w:pPr>
              <w:jc w:val="both"/>
              <w:rPr>
                <w:rFonts w:ascii="Arial" w:hAnsi="Arial" w:cs="Arial"/>
              </w:rPr>
            </w:pPr>
            <w:r w:rsidRPr="00D54086">
              <w:rPr>
                <w:rFonts w:ascii="Arial" w:hAnsi="Arial" w:cs="Arial"/>
              </w:rPr>
              <w:t>Realiza y reconoce de manera destacada los instrumentos  musicales  con elementos propios de su entorno.</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rPr>
            </w:pPr>
            <w:r w:rsidRPr="00D54086">
              <w:rPr>
                <w:rFonts w:ascii="Arial" w:hAnsi="Arial" w:cs="Arial"/>
              </w:rPr>
              <w:t>Realiza y reconoce de manera adecuada  los instrumentos  musicales  con elementos propios de su entorno.</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rPr>
            </w:pPr>
            <w:r w:rsidRPr="00D54086">
              <w:rPr>
                <w:rFonts w:ascii="Arial" w:hAnsi="Arial" w:cs="Arial"/>
              </w:rPr>
              <w:t>Realiza y reconoce de manera mínima los instrumentos  musicales  con elementos propios de su entorno.</w:t>
            </w:r>
          </w:p>
          <w:p w:rsidR="00D54086" w:rsidRPr="00D54086" w:rsidRDefault="00D54086" w:rsidP="00A13B99">
            <w:pPr>
              <w:rPr>
                <w:rFonts w:ascii="Arial" w:hAnsi="Arial" w:cs="Arial"/>
                <w:b/>
              </w:rPr>
            </w:pP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 realizar y reconocer los instrumentos  musicales  con elementos propios de su entorno.</w:t>
            </w: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identifica los conceptos de dibujo dirigido y espontaneo</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Identifica de manera destacada los conceptos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de dibujo dirigido y</w:t>
            </w:r>
          </w:p>
          <w:p w:rsidR="00D54086" w:rsidRPr="00D54086" w:rsidRDefault="00D54086" w:rsidP="00A13B99">
            <w:pPr>
              <w:autoSpaceDE w:val="0"/>
              <w:autoSpaceDN w:val="0"/>
              <w:adjustRightInd w:val="0"/>
              <w:rPr>
                <w:rFonts w:ascii="Arial" w:hAnsi="Arial" w:cs="Arial"/>
              </w:rPr>
            </w:pPr>
            <w:r w:rsidRPr="00D54086">
              <w:rPr>
                <w:rFonts w:ascii="Arial" w:hAnsi="Arial" w:cs="Arial"/>
              </w:rPr>
              <w:t>espontaneo</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Identifica de manera adecuada los conceptos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de dibujo dirigido y</w:t>
            </w:r>
          </w:p>
          <w:p w:rsidR="00D54086" w:rsidRPr="00D54086" w:rsidRDefault="00D54086" w:rsidP="00A13B99">
            <w:pPr>
              <w:autoSpaceDE w:val="0"/>
              <w:autoSpaceDN w:val="0"/>
              <w:adjustRightInd w:val="0"/>
              <w:rPr>
                <w:rFonts w:ascii="Arial" w:hAnsi="Arial" w:cs="Arial"/>
              </w:rPr>
            </w:pPr>
            <w:r w:rsidRPr="00D54086">
              <w:rPr>
                <w:rFonts w:ascii="Arial" w:hAnsi="Arial" w:cs="Arial"/>
              </w:rPr>
              <w:t>espontaneo</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Identifica de manera mínima los conceptos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de dibujo dirigido y</w:t>
            </w:r>
          </w:p>
          <w:p w:rsidR="00D54086" w:rsidRPr="00D54086" w:rsidRDefault="00D54086" w:rsidP="00A13B99">
            <w:pPr>
              <w:autoSpaceDE w:val="0"/>
              <w:autoSpaceDN w:val="0"/>
              <w:adjustRightInd w:val="0"/>
              <w:rPr>
                <w:rFonts w:ascii="Arial" w:hAnsi="Arial" w:cs="Arial"/>
              </w:rPr>
            </w:pPr>
            <w:r w:rsidRPr="00D54086">
              <w:rPr>
                <w:rFonts w:ascii="Arial" w:hAnsi="Arial" w:cs="Arial"/>
              </w:rPr>
              <w:t>espontaneo</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identificar los conceptos de dibujo dirigido y espontaneo.</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Realiza series de dibujos espontáneos y dirigidos aplicando unas instrucciones </w:t>
            </w:r>
            <w:r w:rsidRPr="00D54086">
              <w:rPr>
                <w:rFonts w:ascii="Arial" w:hAnsi="Arial" w:cs="Arial"/>
              </w:rPr>
              <w:lastRenderedPageBreak/>
              <w:t>específicas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Realiza de manera destacada series de dibujos espontáneos y dirigidos aplicando unas instrucciones específicas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Realiza de manera adecuada series de dibujos espontáneos y dirigidos aplicando unas instrucciones específicas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Realiza de manera mínima  series de dibujos espontáneos y dirigidos aplicando unas instrucciones específicas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realizar  series de dibujos espontáneos y dirigidos aplicando unas instrucciones específicas.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Demuestra respeto y apreciación por las manifestaciones artísticas propias y de sus compañeros.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Demuestra de manera destacada respeto y </w:t>
            </w:r>
            <w:r w:rsidRPr="00D54086">
              <w:rPr>
                <w:rFonts w:ascii="Arial" w:hAnsi="Arial" w:cs="Arial"/>
              </w:rPr>
              <w:lastRenderedPageBreak/>
              <w:t>apreciación por las manifestaciones artísticas propias y de sus compañeros.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Demuestra de manera adecuada respeto y apreciación por las manifestaciones artísticas propias y de sus compañeros.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Demuestra de manera mínima respeto y apreciación por las manifestaciones artísticas propias y de sus compañeros.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demostrar respeto y apreciación por las manifestaciones artísticas propias y de sus compañeros.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Identifica las diferentes normas de comportamiento en los escenarios culturales de la ciudad</w:t>
            </w:r>
            <w:r w:rsidRPr="00D54086">
              <w:rPr>
                <w:rFonts w:ascii="Arial" w:hAnsi="Arial" w:cs="Arial"/>
                <w:b/>
                <w:bCs/>
              </w:rPr>
              <w:t>.</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Identifica de manera destacada las diferentes normas de comportamiento en los escenarios culturales </w:t>
            </w:r>
            <w:r w:rsidRPr="00D54086">
              <w:rPr>
                <w:rFonts w:ascii="Arial" w:hAnsi="Arial" w:cs="Arial"/>
              </w:rPr>
              <w:lastRenderedPageBreak/>
              <w:t>de la ciudad</w:t>
            </w:r>
            <w:r w:rsidRPr="00D54086">
              <w:rPr>
                <w:rFonts w:ascii="Arial" w:hAnsi="Arial" w:cs="Arial"/>
                <w:b/>
                <w:bCs/>
              </w:rPr>
              <w:t>.</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Identifica de manera adecuada las diferentes normas de comportamiento en los escenarios culturales de la ciudad</w:t>
            </w:r>
            <w:r w:rsidRPr="00D54086">
              <w:rPr>
                <w:rFonts w:ascii="Arial" w:hAnsi="Arial" w:cs="Arial"/>
                <w:b/>
                <w:bCs/>
              </w:rPr>
              <w:t>.</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Identifica de manera mínima las diferentes normas de comportamiento en los escenarios culturales de la ciudad</w:t>
            </w:r>
            <w:r w:rsidRPr="00D54086">
              <w:rPr>
                <w:rFonts w:ascii="Arial" w:hAnsi="Arial" w:cs="Arial"/>
                <w:b/>
                <w:bCs/>
              </w:rPr>
              <w:t>.</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b/>
                <w:bCs/>
              </w:rPr>
            </w:pPr>
            <w:r w:rsidRPr="00D54086">
              <w:rPr>
                <w:rFonts w:ascii="Arial" w:hAnsi="Arial" w:cs="Arial"/>
              </w:rPr>
              <w:t>Se le dificulta identificar las diferentes normas de comportamiento en los escenarios culturales de la ciudad</w:t>
            </w:r>
            <w:r w:rsidRPr="00D54086">
              <w:rPr>
                <w:rFonts w:ascii="Arial" w:hAnsi="Arial" w:cs="Arial"/>
                <w:b/>
                <w:bCs/>
              </w:rPr>
              <w:t>.</w:t>
            </w:r>
          </w:p>
          <w:p w:rsidR="00D54086" w:rsidRPr="00D54086" w:rsidRDefault="00D54086" w:rsidP="00A13B99">
            <w:pPr>
              <w:autoSpaceDE w:val="0"/>
              <w:autoSpaceDN w:val="0"/>
              <w:adjustRightInd w:val="0"/>
              <w:jc w:val="both"/>
              <w:rPr>
                <w:rFonts w:ascii="Arial" w:hAnsi="Arial" w:cs="Arial"/>
                <w:b/>
                <w:bCs/>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Interpreta diferentes canciones, realizando presentaciones musicales.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rPr>
                <w:rFonts w:ascii="Arial" w:hAnsi="Arial" w:cs="Arial"/>
                <w:b/>
              </w:rPr>
            </w:pPr>
            <w:r w:rsidRPr="00D54086">
              <w:rPr>
                <w:rFonts w:ascii="Arial" w:hAnsi="Arial" w:cs="Arial"/>
              </w:rPr>
              <w:t>Interpreta de manera destaca diferentes canciones, realizando presentaciones musicales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rPr>
                <w:rFonts w:ascii="Arial" w:hAnsi="Arial" w:cs="Arial"/>
                <w:b/>
              </w:rPr>
            </w:pPr>
            <w:r w:rsidRPr="00D54086">
              <w:rPr>
                <w:rFonts w:ascii="Arial" w:hAnsi="Arial" w:cs="Arial"/>
              </w:rPr>
              <w:t>Interpreta de manera adecuada diferentes canciones, realizando presentaciones musicales</w:t>
            </w:r>
          </w:p>
          <w:p w:rsidR="00D54086" w:rsidRPr="00D54086" w:rsidRDefault="00D54086" w:rsidP="00A13B99">
            <w:pPr>
              <w:rPr>
                <w:rFonts w:ascii="Arial" w:hAnsi="Arial" w:cs="Arial"/>
                <w:b/>
              </w:rPr>
            </w:pPr>
            <w:r w:rsidRPr="00D54086">
              <w:rPr>
                <w:rFonts w:ascii="Arial" w:hAnsi="Arial" w:cs="Arial"/>
                <w:b/>
              </w:rPr>
              <w:lastRenderedPageBreak/>
              <w:t>BÁSICO</w:t>
            </w:r>
          </w:p>
          <w:p w:rsidR="00D54086" w:rsidRPr="00D54086" w:rsidRDefault="00D54086" w:rsidP="00A13B99">
            <w:pPr>
              <w:rPr>
                <w:rFonts w:ascii="Arial" w:hAnsi="Arial" w:cs="Arial"/>
                <w:b/>
              </w:rPr>
            </w:pPr>
            <w:r w:rsidRPr="00D54086">
              <w:rPr>
                <w:rFonts w:ascii="Arial" w:hAnsi="Arial" w:cs="Arial"/>
              </w:rPr>
              <w:t>Interpreta de manera mínima diferentes canciones, realizando presentaciones musicales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rPr>
                <w:rFonts w:ascii="Arial" w:hAnsi="Arial" w:cs="Arial"/>
              </w:rPr>
            </w:pPr>
            <w:r w:rsidRPr="00D54086">
              <w:rPr>
                <w:rFonts w:ascii="Arial" w:hAnsi="Arial" w:cs="Arial"/>
              </w:rPr>
              <w:t>Se le dificulta interpretar diferentes canciones, realizando presentaciones musicales.</w:t>
            </w: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r w:rsidRPr="00D54086">
              <w:rPr>
                <w:rFonts w:ascii="Arial" w:hAnsi="Arial" w:cs="Arial"/>
                <w:color w:val="1F1410"/>
              </w:rPr>
              <w:t>Respeta las ideas expresadas por los otros, aunque sean diferentes de las suyas</w:t>
            </w:r>
            <w:r w:rsidRPr="00D54086">
              <w:rPr>
                <w:rFonts w:ascii="Arial" w:hAnsi="Arial" w:cs="Arial"/>
              </w:rPr>
              <w:t>.</w:t>
            </w:r>
          </w:p>
          <w:p w:rsidR="00D54086" w:rsidRPr="00D54086" w:rsidRDefault="00D54086" w:rsidP="00A13B99">
            <w:pPr>
              <w:jc w:val="both"/>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b/>
              </w:rPr>
            </w:pPr>
            <w:r w:rsidRPr="00D54086">
              <w:rPr>
                <w:rFonts w:ascii="Arial" w:hAnsi="Arial" w:cs="Arial"/>
                <w:color w:val="1F1410"/>
              </w:rPr>
              <w:t>Respeta de manera destacada  las ideas expresadas por los otros, aunque sean diferentes de las suyas</w:t>
            </w:r>
            <w:r w:rsidRPr="00D54086">
              <w:rPr>
                <w:rFonts w:ascii="Arial" w:hAnsi="Arial" w:cs="Arial"/>
              </w:rPr>
              <w:t>.</w:t>
            </w:r>
          </w:p>
          <w:p w:rsidR="00D54086" w:rsidRPr="00D54086" w:rsidRDefault="00D54086" w:rsidP="00A13B99">
            <w:pPr>
              <w:jc w:val="both"/>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b/>
              </w:rPr>
            </w:pPr>
            <w:r w:rsidRPr="00D54086">
              <w:rPr>
                <w:rFonts w:ascii="Arial" w:hAnsi="Arial" w:cs="Arial"/>
                <w:color w:val="1F1410"/>
              </w:rPr>
              <w:t>Respeta  de manera adecuada las ideas expresadas por los otros, aunque sean diferentes de las suyas</w:t>
            </w:r>
            <w:r w:rsidRPr="00D54086">
              <w:rPr>
                <w:rFonts w:ascii="Arial" w:hAnsi="Arial" w:cs="Arial"/>
              </w:rPr>
              <w:t>.</w:t>
            </w:r>
          </w:p>
          <w:p w:rsidR="00D54086" w:rsidRPr="00D54086" w:rsidRDefault="00D54086" w:rsidP="00A13B99">
            <w:pPr>
              <w:jc w:val="both"/>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b/>
              </w:rPr>
            </w:pPr>
            <w:r w:rsidRPr="00D54086">
              <w:rPr>
                <w:rFonts w:ascii="Arial" w:hAnsi="Arial" w:cs="Arial"/>
                <w:color w:val="1F1410"/>
              </w:rPr>
              <w:t>Respeta de manera mínima las ideas expresadas por los otros, aunque sean diferentes de las suyas</w:t>
            </w:r>
            <w:r w:rsidRPr="00D54086">
              <w:rPr>
                <w:rFonts w:ascii="Arial" w:hAnsi="Arial" w:cs="Arial"/>
              </w:rPr>
              <w:t>.</w:t>
            </w:r>
          </w:p>
          <w:p w:rsidR="00D54086" w:rsidRPr="00D54086" w:rsidRDefault="00D54086" w:rsidP="00A13B99">
            <w:pPr>
              <w:jc w:val="both"/>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b/>
              </w:rPr>
            </w:pPr>
            <w:r w:rsidRPr="00D54086">
              <w:rPr>
                <w:rFonts w:ascii="Arial" w:hAnsi="Arial" w:cs="Arial"/>
                <w:color w:val="1F1410"/>
              </w:rPr>
              <w:lastRenderedPageBreak/>
              <w:t>Se le dificulta respetar las ideas expresadas por los otros, aunque sean diferentes de las suyas</w:t>
            </w:r>
            <w:r w:rsidRPr="00D54086">
              <w:rPr>
                <w:rFonts w:ascii="Arial" w:hAnsi="Arial" w:cs="Arial"/>
              </w:rPr>
              <w:t>.</w:t>
            </w: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rPr>
            </w:pPr>
            <w:r w:rsidRPr="00D54086">
              <w:rPr>
                <w:rFonts w:ascii="Arial" w:hAnsi="Arial" w:cs="Arial"/>
              </w:rPr>
              <w:t>Identifica las diferentes formas de expresión plástica con pintura, acuarela, doblado y modelado.</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b/>
              </w:rPr>
            </w:pPr>
            <w:r w:rsidRPr="00D54086">
              <w:rPr>
                <w:rFonts w:ascii="Arial" w:hAnsi="Arial" w:cs="Arial"/>
              </w:rPr>
              <w:t xml:space="preserve">Identifica de manera destacada las diferentes formas de expresión plástica </w:t>
            </w:r>
            <w:r w:rsidRPr="00D54086">
              <w:rPr>
                <w:rFonts w:ascii="Arial" w:hAnsi="Arial" w:cs="Arial"/>
              </w:rPr>
              <w:lastRenderedPageBreak/>
              <w:t>con pintura, acuarela, doblado y modelado.</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b/>
              </w:rPr>
            </w:pPr>
            <w:r w:rsidRPr="00D54086">
              <w:rPr>
                <w:rFonts w:ascii="Arial" w:hAnsi="Arial" w:cs="Arial"/>
              </w:rPr>
              <w:t>Identifica de manera adecuada las diferentes formas de expresión plástica con pintura, acuarela, doblado y modelado.</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b/>
              </w:rPr>
            </w:pPr>
            <w:r w:rsidRPr="00D54086">
              <w:rPr>
                <w:rFonts w:ascii="Arial" w:hAnsi="Arial" w:cs="Arial"/>
              </w:rPr>
              <w:t>Identifica de manera mínima las diferentes formas de expresión plástica con pintura, acuarela, doblado y modelado.</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 identificar las diferentes formas de expresión plástica con pintura, acuarela, doblado y modelado.</w:t>
            </w: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r w:rsidRPr="00D54086">
              <w:rPr>
                <w:rFonts w:ascii="Arial" w:hAnsi="Arial" w:cs="Arial"/>
              </w:rPr>
              <w:t>Diseña sus propias creaciones plásticas de acuerdo a ciertos criterios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b/>
              </w:rPr>
            </w:pPr>
            <w:r w:rsidRPr="00D54086">
              <w:rPr>
                <w:rFonts w:ascii="Arial" w:hAnsi="Arial" w:cs="Arial"/>
              </w:rPr>
              <w:t>Diseña de manera destacada sus propias creaciones plásticas de acuerdo a ciertos criterios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b/>
              </w:rPr>
            </w:pPr>
            <w:r w:rsidRPr="00D54086">
              <w:rPr>
                <w:rFonts w:ascii="Arial" w:hAnsi="Arial" w:cs="Arial"/>
              </w:rPr>
              <w:t xml:space="preserve">Diseña de manera adecuada sus propias creaciones plásticas de acuerdo a </w:t>
            </w:r>
            <w:r w:rsidRPr="00D54086">
              <w:rPr>
                <w:rFonts w:ascii="Arial" w:hAnsi="Arial" w:cs="Arial"/>
              </w:rPr>
              <w:lastRenderedPageBreak/>
              <w:t>ciertos criterios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b/>
              </w:rPr>
            </w:pPr>
            <w:r w:rsidRPr="00D54086">
              <w:rPr>
                <w:rFonts w:ascii="Arial" w:hAnsi="Arial" w:cs="Arial"/>
              </w:rPr>
              <w:t>Diseña  de manera mínima sus propias creaciones plásticas de acuerdo a ciertos criterios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 diseñar  sus propias creaciones plásticas de acuerdo a ciertos criterios</w:t>
            </w: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r w:rsidRPr="00D54086">
              <w:rPr>
                <w:rFonts w:ascii="Arial" w:hAnsi="Arial" w:cs="Arial"/>
              </w:rPr>
              <w:t>Valora sus producciones plásticas y se ocupa de mejorarlas.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b/>
              </w:rPr>
            </w:pPr>
            <w:r w:rsidRPr="00D54086">
              <w:rPr>
                <w:rFonts w:ascii="Arial" w:hAnsi="Arial" w:cs="Arial"/>
              </w:rPr>
              <w:t>Valora de manera destacada sus producciones plásticas y se ocupa de mejorarlas.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b/>
              </w:rPr>
            </w:pPr>
            <w:r w:rsidRPr="00D54086">
              <w:rPr>
                <w:rFonts w:ascii="Arial" w:hAnsi="Arial" w:cs="Arial"/>
              </w:rPr>
              <w:t>Valora de manera adecuada sus producciones plásticas y se ocupa de mejorarlas.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b/>
              </w:rPr>
            </w:pPr>
            <w:r w:rsidRPr="00D54086">
              <w:rPr>
                <w:rFonts w:ascii="Arial" w:hAnsi="Arial" w:cs="Arial"/>
              </w:rPr>
              <w:t>Valora de manera mínima sus producciones plásticas y se ocupa de mejorarlas.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b/>
              </w:rPr>
            </w:pPr>
            <w:r w:rsidRPr="00D54086">
              <w:rPr>
                <w:rFonts w:ascii="Arial" w:hAnsi="Arial" w:cs="Arial"/>
              </w:rPr>
              <w:t>Se le dificulta valorar sus producciones plásticas y se ocupa de mejorarlas.</w:t>
            </w: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r w:rsidRPr="00D54086">
              <w:rPr>
                <w:rFonts w:ascii="Arial" w:hAnsi="Arial" w:cs="Arial"/>
              </w:rPr>
              <w:lastRenderedPageBreak/>
              <w:t>Reconoce la importancia de las expresiones musicales de su entorno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Reconoce de manera destacada la importancia de las expresiones musicales de su entorno.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Reconoce de manera adecuada la importancia de las expresiones musicales de su entorno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Reconoce de manera mínima  la importancia de las expresiones musicales de su entorno.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b/>
              </w:rPr>
              <w:t>BAJO</w:t>
            </w:r>
            <w:r w:rsidRPr="00D54086">
              <w:rPr>
                <w:rFonts w:ascii="Arial" w:hAnsi="Arial" w:cs="Arial"/>
              </w:rPr>
              <w:t xml:space="preserve"> </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reconocer la importancia de las expresiones musicales de su entorno.</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jc w:val="both"/>
              <w:rPr>
                <w:rFonts w:ascii="Arial" w:hAnsi="Arial" w:cs="Arial"/>
              </w:rPr>
            </w:pPr>
            <w:r w:rsidRPr="00D54086">
              <w:rPr>
                <w:rFonts w:ascii="Arial" w:hAnsi="Arial" w:cs="Arial"/>
              </w:rPr>
              <w:t>Elabora grupos de elementos musicales de acuerdo a  instrucciones dadas.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rPr>
            </w:pPr>
            <w:r w:rsidRPr="00D54086">
              <w:rPr>
                <w:rFonts w:ascii="Arial" w:hAnsi="Arial" w:cs="Arial"/>
              </w:rPr>
              <w:t>Elabora de manera destacada grupos de elementos musicales de acuerdo a  instrucciones dadas.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lastRenderedPageBreak/>
              <w:t>ALTO</w:t>
            </w:r>
          </w:p>
          <w:p w:rsidR="00D54086" w:rsidRPr="00D54086" w:rsidRDefault="00D54086" w:rsidP="00A13B99">
            <w:pPr>
              <w:jc w:val="both"/>
              <w:rPr>
                <w:rFonts w:ascii="Arial" w:hAnsi="Arial" w:cs="Arial"/>
              </w:rPr>
            </w:pPr>
            <w:r w:rsidRPr="00D54086">
              <w:rPr>
                <w:rFonts w:ascii="Arial" w:hAnsi="Arial" w:cs="Arial"/>
              </w:rPr>
              <w:t>Elabora de manera adecuada grupos de elementos musicales de acuerdo a  instrucciones dadas.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rPr>
            </w:pPr>
            <w:r w:rsidRPr="00D54086">
              <w:rPr>
                <w:rFonts w:ascii="Arial" w:hAnsi="Arial" w:cs="Arial"/>
              </w:rPr>
              <w:t>Elabora de manera mínima grupos de elementos musicales de acuerdo a  instrucciones dadas.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 elaborar grupos de elementos musicales de acuerdo a  instrucciones dadas.</w:t>
            </w: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r w:rsidRPr="00D54086">
              <w:rPr>
                <w:rFonts w:ascii="Arial" w:hAnsi="Arial" w:cs="Arial"/>
              </w:rPr>
              <w:t>Participa en juegos musicales en los que trasmite sus intuiciones, sentimientos y  fantasías musicales.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rPr>
            </w:pPr>
            <w:r w:rsidRPr="00D54086">
              <w:rPr>
                <w:rFonts w:ascii="Arial" w:hAnsi="Arial" w:cs="Arial"/>
              </w:rPr>
              <w:t>Participa  de manera destaca en juegos musicales en los que trasmite sus intuiciones, sentimientos y  fantasías musicales.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rPr>
            </w:pPr>
            <w:r w:rsidRPr="00D54086">
              <w:rPr>
                <w:rFonts w:ascii="Arial" w:hAnsi="Arial" w:cs="Arial"/>
              </w:rPr>
              <w:t xml:space="preserve">Participa de manera adecuada  en juegos musicales en los que trasmite sus intuiciones, </w:t>
            </w:r>
            <w:r w:rsidRPr="00D54086">
              <w:rPr>
                <w:rFonts w:ascii="Arial" w:hAnsi="Arial" w:cs="Arial"/>
              </w:rPr>
              <w:lastRenderedPageBreak/>
              <w:t>sentimientos y  fantasías musicales.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rPr>
            </w:pPr>
            <w:r w:rsidRPr="00D54086">
              <w:rPr>
                <w:rFonts w:ascii="Arial" w:hAnsi="Arial" w:cs="Arial"/>
              </w:rPr>
              <w:t>Participa de manera mínima en juegos musicales en los que trasmite sus intuiciones, sentimientos y  fantasías musicales.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w:t>
            </w:r>
            <w:r w:rsidRPr="00D54086">
              <w:rPr>
                <w:rFonts w:ascii="Arial" w:hAnsi="Arial" w:cs="Arial"/>
                <w:b/>
              </w:rPr>
              <w:t xml:space="preserve"> </w:t>
            </w:r>
            <w:r w:rsidRPr="00D54086">
              <w:rPr>
                <w:rFonts w:ascii="Arial" w:hAnsi="Arial" w:cs="Arial"/>
              </w:rPr>
              <w:t>participar en juegos musicales en los que trasmite sus intuiciones, sentimientos y  fantasías musicales.</w:t>
            </w:r>
          </w:p>
          <w:p w:rsidR="00D54086" w:rsidRPr="00D54086" w:rsidRDefault="00D54086" w:rsidP="00A13B99">
            <w:pPr>
              <w:autoSpaceDE w:val="0"/>
              <w:autoSpaceDN w:val="0"/>
              <w:adjustRightInd w:val="0"/>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b/>
              </w:rPr>
            </w:pPr>
          </w:p>
          <w:p w:rsidR="00D54086" w:rsidRPr="00D54086" w:rsidRDefault="00D54086" w:rsidP="00A13B99">
            <w:pPr>
              <w:autoSpaceDE w:val="0"/>
              <w:autoSpaceDN w:val="0"/>
              <w:adjustRightInd w:val="0"/>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b/>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rPr>
                <w:rFonts w:ascii="Arial" w:hAnsi="Arial" w:cs="Arial"/>
              </w:rPr>
            </w:pPr>
          </w:p>
          <w:p w:rsidR="00D54086" w:rsidRPr="00D54086" w:rsidRDefault="00D54086" w:rsidP="00A13B99">
            <w:pPr>
              <w:rPr>
                <w:rFonts w:ascii="Arial" w:hAnsi="Arial" w:cs="Arial"/>
                <w:b/>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rPr>
            </w:pPr>
          </w:p>
        </w:tc>
        <w:tc>
          <w:tcPr>
            <w:tcW w:w="1006" w:type="pct"/>
            <w:gridSpan w:val="6"/>
            <w:tcBorders>
              <w:top w:val="single" w:sz="4" w:space="0" w:color="auto"/>
            </w:tcBorders>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rPr>
              <w:lastRenderedPageBreak/>
              <w:t>Reconoce la diferencia entre sonido y ruido y lo interioriza en su cotidianidad.</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Aprende diversas canciones infantiles.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jc w:val="both"/>
              <w:rPr>
                <w:rFonts w:ascii="Arial" w:eastAsia="Arial Unicode MS" w:hAnsi="Arial" w:cs="Arial"/>
              </w:rPr>
            </w:pPr>
            <w:r w:rsidRPr="00D54086">
              <w:rPr>
                <w:rFonts w:ascii="Arial" w:eastAsia="Arial Unicode MS" w:hAnsi="Arial" w:cs="Arial"/>
              </w:rPr>
              <w:t>Interpreta canciones infantiles siguiendo el ritmo.</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Es solidario con sus compañeros y lo demuestra con su trabajo en equipo.</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Emplea con creatividad y recursividad diferentes elementos para realizar sus trabajos manuales.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ubica en el espacio grafico en hojas, cuadernos y cuadricula.</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 xml:space="preserve">Valora los trabaos artísticos </w:t>
            </w:r>
            <w:r w:rsidRPr="00D54086">
              <w:rPr>
                <w:rFonts w:ascii="Arial" w:hAnsi="Arial" w:cs="Arial"/>
                <w:color w:val="1F1410"/>
              </w:rPr>
              <w:lastRenderedPageBreak/>
              <w:t>elaborados por sus compañeros.</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Describe algunas características de las construcciones artísticas.</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b/>
              </w:rPr>
              <w:t>SUPERIOR</w:t>
            </w:r>
            <w:r w:rsidRPr="00D54086">
              <w:rPr>
                <w:rFonts w:ascii="Arial" w:hAnsi="Arial" w:cs="Arial"/>
                <w:color w:val="1F1410"/>
              </w:rPr>
              <w:t xml:space="preserve"> Describe de manera destacada algunas características de las construcciones artísticas.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lastRenderedPageBreak/>
              <w:t>Describe de manera adecuada algunas características de las construcciones artísticas.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Describe de manera mínima algunas características de las construcciones artísticas.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Se le dificulta describir algunas características de las construcciones artísticas.</w:t>
            </w:r>
          </w:p>
          <w:p w:rsidR="00D54086" w:rsidRPr="00D54086" w:rsidRDefault="00D54086" w:rsidP="00A13B99">
            <w:pPr>
              <w:rPr>
                <w:rFonts w:ascii="Arial" w:hAnsi="Arial" w:cs="Arial"/>
                <w:b/>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Aplica los conceptos adquiridos en  la realización de sus trabajos artísticos.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Aplica de manera destacada los conceptos adquiridos en  la realización de sus trabajos artísticos.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Aplica de manera adecuada los conceptos adquiridos en  la realización de sus trabajos artísticos.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Aplica de manera mínima los conceptos adquiridos en  la realización de sus trabajos artísticos.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Se le dificulta aplicar los </w:t>
            </w:r>
            <w:r w:rsidRPr="00D54086">
              <w:rPr>
                <w:rFonts w:ascii="Arial" w:hAnsi="Arial" w:cs="Arial"/>
              </w:rPr>
              <w:lastRenderedPageBreak/>
              <w:t>conceptos adquiridos en  la realización de sus trabajos artísticos.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color w:val="1F1410"/>
              </w:rPr>
              <w:t>Participa con interés y esmero en las actividades plásticas que desarrollan su imaginación.</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color w:val="1F1410"/>
              </w:rPr>
              <w:t>Participa de manera destacada en las actividades plásticas que desarrollan su imaginación.</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color w:val="1F1410"/>
              </w:rPr>
              <w:t>Participa de manera adecuada  en las actividades plásticas que desarrollan su imaginación.</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color w:val="1F1410"/>
              </w:rPr>
              <w:t>Participa de manera mínima en las actividades plásticas que desarrollan su imaginación.</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Se le dificulta participar en las actividades plásticas que desarrollan su imaginación.</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Reconoce los elementos Constitutivos del mundo sonoro en los sonidos de  su cuerpo </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lastRenderedPageBreak/>
              <w:t xml:space="preserve">Reconoce de manera destacada los elementos Constitutivos del mundo sonoro en los sonidos de  su cuerpo </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Reconoce de manera adecuada los elementos Constitutivos del mundo sonoro en los sonidos de  su cuerpo </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Reconoce de manera mínima los elementos Constitutivos del mundo sonoro en los sonidos de  su cuerpo </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reconocer los elementos Constitutivos del mundo sonoro en los sonidos de  su cuerpo.</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Participa en juegos musicales, aplicando las técnicas prendidas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b/>
              </w:rPr>
            </w:pPr>
            <w:r w:rsidRPr="00D54086">
              <w:rPr>
                <w:rFonts w:ascii="Arial" w:hAnsi="Arial" w:cs="Arial"/>
              </w:rPr>
              <w:t>Participa de manera destacada  en juegos musicales, aplicando las técnicas prendidas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b/>
              </w:rPr>
            </w:pPr>
            <w:r w:rsidRPr="00D54086">
              <w:rPr>
                <w:rFonts w:ascii="Arial" w:hAnsi="Arial" w:cs="Arial"/>
              </w:rPr>
              <w:t xml:space="preserve">Participa de manera adecuada en juegos </w:t>
            </w:r>
            <w:r w:rsidRPr="00D54086">
              <w:rPr>
                <w:rFonts w:ascii="Arial" w:hAnsi="Arial" w:cs="Arial"/>
              </w:rPr>
              <w:lastRenderedPageBreak/>
              <w:t>musicales, aplicando las técnicas prendidas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b/>
              </w:rPr>
            </w:pPr>
            <w:r w:rsidRPr="00D54086">
              <w:rPr>
                <w:rFonts w:ascii="Arial" w:hAnsi="Arial" w:cs="Arial"/>
              </w:rPr>
              <w:t>Participa de manera mínima en juegos musicales, aplicando las técnicas prendidas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participar en juegos musicales, aplicando las técnicas prendidas.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Diferencia el significado de las expresiones artísticas que permite el modelado, el coloreado y la utilización de sombras en su producción plástica.</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Diferencia de manera destacada el significado de las expresiones artísticas que permite el modelado, el coloreado y la utilización de sombras en su producción plástica.</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Diferencia de manera adecuada el significado de las expresiones artísticas que permite el modelado, el coloreado y la utilización de sombras en su producción plástica.</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Diferencia de manera mínima </w:t>
            </w:r>
            <w:r w:rsidRPr="00D54086">
              <w:rPr>
                <w:rFonts w:ascii="Arial" w:hAnsi="Arial" w:cs="Arial"/>
              </w:rPr>
              <w:lastRenderedPageBreak/>
              <w:t>el significado de las expresiones artísticas que permite el modelado, el coloreado y la utilización de sombras en su producción plástica.</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diferenciar el significado de las expresiones artísticas que permite el modelado, el coloreado y la utilización de sombras en su producción plástica.</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Transforma elementos de la realidad en realizaciones artísticas propias.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Transforma de manera destacada elementos de la realidad en realizaciones artísticas propias.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Transforma de manera adecuada elementos de la realidad en realizaciones artísticas propias.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Transforma  de manera mínima elementos de la realidad en realizaciones artísticas propias.</w:t>
            </w:r>
          </w:p>
          <w:p w:rsidR="00D54086" w:rsidRPr="00D54086" w:rsidRDefault="00D54086" w:rsidP="00A13B99">
            <w:pPr>
              <w:rPr>
                <w:rFonts w:ascii="Arial" w:hAnsi="Arial" w:cs="Arial"/>
                <w:b/>
              </w:rPr>
            </w:pPr>
            <w:r w:rsidRPr="00D54086">
              <w:rPr>
                <w:rFonts w:ascii="Arial" w:hAnsi="Arial" w:cs="Arial"/>
                <w:b/>
              </w:rPr>
              <w:lastRenderedPageBreak/>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transformar elementos de la realidad en realizaciones artísticas propias.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Permite la creación de ambientes propicios para las diferentes manifestaciones artísticas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b/>
              </w:rPr>
            </w:pPr>
            <w:r w:rsidRPr="00D54086">
              <w:rPr>
                <w:rFonts w:ascii="Arial" w:hAnsi="Arial" w:cs="Arial"/>
              </w:rPr>
              <w:t>Permite de manera destacada  la creación de ambientes propicios para las diferentes manifestaciones artísticas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b/>
              </w:rPr>
            </w:pPr>
            <w:r w:rsidRPr="00D54086">
              <w:rPr>
                <w:rFonts w:ascii="Arial" w:hAnsi="Arial" w:cs="Arial"/>
              </w:rPr>
              <w:t>Permite de manera adecuada la creación de ambientes propicios para las diferentes manifestaciones artísticas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b/>
              </w:rPr>
            </w:pPr>
            <w:r w:rsidRPr="00D54086">
              <w:rPr>
                <w:rFonts w:ascii="Arial" w:hAnsi="Arial" w:cs="Arial"/>
              </w:rPr>
              <w:t>Permite de manera mínima la creación de ambientes propicios para las diferentes manifestaciones artísticas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 permitir la creación de ambientes propicios para las diferentes manifestaciones artísticas.</w:t>
            </w:r>
          </w:p>
          <w:p w:rsidR="00D54086" w:rsidRPr="00D54086" w:rsidRDefault="00D54086" w:rsidP="00A13B99">
            <w:pPr>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Analiza e interpreta a través </w:t>
            </w:r>
            <w:r w:rsidRPr="00D54086">
              <w:rPr>
                <w:rFonts w:ascii="Arial" w:hAnsi="Arial" w:cs="Arial"/>
              </w:rPr>
              <w:lastRenderedPageBreak/>
              <w:t>del juego y ritmos musicales, retahílas, trabalenguas, coplas de su comunidad.</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Analiza e interpreta de manera destacada a través del juego y ritmos musicales, retahílas, trabalenguas, coplas de su comunidad.</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Analiza e interpreta de manera adecuada a través del juego y ritmos musicales, retahílas, trabalenguas, coplas de su comunidad.</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Analiza e interpreta de manera mínima a través del juego y ritmos musicales, retahílas, trabalenguas, coplas de su comunidad.</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analizar e interpretar a través del juego y ritmos musicales, retahílas, trabalenguas, coplas de su comunidad.</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Realiza juegos de palmas, trabalenguas, retahílas utilizando su capacidad comunicativa</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b/>
              </w:rPr>
            </w:pPr>
            <w:r w:rsidRPr="00D54086">
              <w:rPr>
                <w:rFonts w:ascii="Arial" w:hAnsi="Arial" w:cs="Arial"/>
              </w:rPr>
              <w:lastRenderedPageBreak/>
              <w:t>Realiza de manera destacada juegos de palmas, trabalenguas, retahílas utilizando su capacidad comunicativa</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b/>
              </w:rPr>
            </w:pPr>
            <w:r w:rsidRPr="00D54086">
              <w:rPr>
                <w:rFonts w:ascii="Arial" w:hAnsi="Arial" w:cs="Arial"/>
              </w:rPr>
              <w:t>Realiza de manera adecuada juegos de palmas, trabalenguas, retahílas utilizando su capacidad comunicativa</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b/>
              </w:rPr>
            </w:pPr>
            <w:r w:rsidRPr="00D54086">
              <w:rPr>
                <w:rFonts w:ascii="Arial" w:hAnsi="Arial" w:cs="Arial"/>
              </w:rPr>
              <w:t>Realiza  de manera mínima juegos de palmas, trabalenguas, retahílas utilizando su capacidad comunicativa</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 realizar juegos de palmas, trabalenguas, retahílas utilizando su capacidad comunicativa.</w:t>
            </w: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b/>
              </w:rPr>
            </w:pPr>
            <w:r w:rsidRPr="00D54086">
              <w:rPr>
                <w:rFonts w:ascii="Arial" w:hAnsi="Arial" w:cs="Arial"/>
              </w:rPr>
              <w:t>Demuestra tolerancia y respeto por sus producciones y la de sus compañeros</w:t>
            </w:r>
            <w:r w:rsidRPr="00D54086">
              <w:rPr>
                <w:rFonts w:ascii="Arial" w:hAnsi="Arial" w:cs="Arial"/>
                <w:b/>
              </w:rPr>
              <w:t xml:space="preserve"> SUPERIOR</w:t>
            </w:r>
          </w:p>
          <w:p w:rsidR="00D54086" w:rsidRPr="00D54086" w:rsidRDefault="00D54086" w:rsidP="00A13B99">
            <w:pPr>
              <w:jc w:val="both"/>
              <w:rPr>
                <w:rFonts w:ascii="Arial" w:hAnsi="Arial" w:cs="Arial"/>
                <w:b/>
              </w:rPr>
            </w:pPr>
            <w:r w:rsidRPr="00D54086">
              <w:rPr>
                <w:rFonts w:ascii="Arial" w:hAnsi="Arial" w:cs="Arial"/>
              </w:rPr>
              <w:t>Demuestra de manera destacada tolerancia y respeto por sus producciones y la de sus compañeros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b/>
              </w:rPr>
            </w:pPr>
            <w:r w:rsidRPr="00D54086">
              <w:rPr>
                <w:rFonts w:ascii="Arial" w:hAnsi="Arial" w:cs="Arial"/>
              </w:rPr>
              <w:t xml:space="preserve">Demuestra de manera </w:t>
            </w:r>
            <w:r w:rsidRPr="00D54086">
              <w:rPr>
                <w:rFonts w:ascii="Arial" w:hAnsi="Arial" w:cs="Arial"/>
              </w:rPr>
              <w:lastRenderedPageBreak/>
              <w:t>adecuada tolerancia y respeto por sus producciones y la de sus compañeros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b/>
              </w:rPr>
            </w:pPr>
            <w:r w:rsidRPr="00D54086">
              <w:rPr>
                <w:rFonts w:ascii="Arial" w:hAnsi="Arial" w:cs="Arial"/>
              </w:rPr>
              <w:t>Demuestra de manera mínima tolerancia y respeto por sus producciones y la de sus compañeros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b/>
              </w:rPr>
            </w:pPr>
            <w:r w:rsidRPr="00D54086">
              <w:rPr>
                <w:rFonts w:ascii="Arial" w:hAnsi="Arial" w:cs="Arial"/>
              </w:rPr>
              <w:t>Se le dificulta demostrar tolerancia y respeto por sus producciones y la de sus compañeros</w:t>
            </w:r>
          </w:p>
          <w:p w:rsidR="00D54086" w:rsidRPr="00D54086" w:rsidRDefault="00D54086" w:rsidP="00A13B99">
            <w:pPr>
              <w:jc w:val="both"/>
              <w:rPr>
                <w:rFonts w:ascii="Arial" w:hAnsi="Arial" w:cs="Arial"/>
                <w:b/>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b/>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jc w:val="both"/>
              <w:rPr>
                <w:rFonts w:ascii="Arial" w:hAnsi="Arial" w:cs="Arial"/>
              </w:rPr>
            </w:pPr>
            <w:r w:rsidRPr="00D54086">
              <w:rPr>
                <w:rFonts w:ascii="Arial" w:hAnsi="Arial" w:cs="Arial"/>
              </w:rPr>
              <w:t>Identifica los elementos de composición y volumen en el dibujo.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rPr>
            </w:pPr>
            <w:r w:rsidRPr="00D54086">
              <w:rPr>
                <w:rFonts w:ascii="Arial" w:hAnsi="Arial" w:cs="Arial"/>
              </w:rPr>
              <w:t>Identifica de manera destacada los elementos de composición y volumen en el dibujo.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rPr>
            </w:pPr>
            <w:r w:rsidRPr="00D54086">
              <w:rPr>
                <w:rFonts w:ascii="Arial" w:hAnsi="Arial" w:cs="Arial"/>
              </w:rPr>
              <w:t>Identifica de manera adecuada los elementos de composición y volumen en el dibujo.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rPr>
            </w:pPr>
            <w:r w:rsidRPr="00D54086">
              <w:rPr>
                <w:rFonts w:ascii="Arial" w:hAnsi="Arial" w:cs="Arial"/>
              </w:rPr>
              <w:t xml:space="preserve">Identifica de manera mínima </w:t>
            </w:r>
            <w:r w:rsidRPr="00D54086">
              <w:rPr>
                <w:rFonts w:ascii="Arial" w:hAnsi="Arial" w:cs="Arial"/>
              </w:rPr>
              <w:lastRenderedPageBreak/>
              <w:t>los elementos de composición y volumen en el dibujo.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 identificar los elementos de composición y volumen en el dibujo.</w:t>
            </w: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rPr>
            </w:pPr>
            <w:r w:rsidRPr="00D54086">
              <w:rPr>
                <w:rFonts w:ascii="Arial" w:hAnsi="Arial" w:cs="Arial"/>
              </w:rPr>
              <w:t>Diseña sus propias creaciones plásticas de acuerdo a ciertos criterios.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rPr>
            </w:pPr>
            <w:r w:rsidRPr="00D54086">
              <w:rPr>
                <w:rFonts w:ascii="Arial" w:hAnsi="Arial" w:cs="Arial"/>
              </w:rPr>
              <w:t>Diseña de manera destacada sus propias creaciones plásticas de acuerdo a ciertos criterios.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rPr>
            </w:pPr>
            <w:r w:rsidRPr="00D54086">
              <w:rPr>
                <w:rFonts w:ascii="Arial" w:hAnsi="Arial" w:cs="Arial"/>
              </w:rPr>
              <w:t>Diseña de manera adecuada sus propias creaciones plásticas de acuerdo a ciertos criterios.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rPr>
            </w:pPr>
            <w:r w:rsidRPr="00D54086">
              <w:rPr>
                <w:rFonts w:ascii="Arial" w:hAnsi="Arial" w:cs="Arial"/>
              </w:rPr>
              <w:t>Diseña  de manera mínima sus propias creaciones plásticas de acuerdo a ciertos criterios.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 diseñar sus propias creaciones plásticas de acuerdo a ciertos criterios.</w:t>
            </w:r>
          </w:p>
          <w:p w:rsidR="00D54086" w:rsidRPr="00D54086" w:rsidRDefault="00D54086" w:rsidP="00A13B99">
            <w:pPr>
              <w:jc w:val="both"/>
              <w:rPr>
                <w:rFonts w:ascii="Arial" w:hAnsi="Arial" w:cs="Arial"/>
                <w:b/>
              </w:rPr>
            </w:pPr>
          </w:p>
          <w:p w:rsidR="00D54086" w:rsidRPr="00D54086" w:rsidRDefault="00D54086" w:rsidP="00A13B99">
            <w:pPr>
              <w:rPr>
                <w:rFonts w:ascii="Arial" w:hAnsi="Arial" w:cs="Arial"/>
              </w:rPr>
            </w:pPr>
            <w:r w:rsidRPr="00D54086">
              <w:rPr>
                <w:rFonts w:ascii="Arial" w:hAnsi="Arial" w:cs="Arial"/>
              </w:rPr>
              <w:t xml:space="preserve">Demuestra agrado y respeto por las actividades propias </w:t>
            </w:r>
            <w:r w:rsidRPr="00D54086">
              <w:rPr>
                <w:rFonts w:ascii="Arial" w:hAnsi="Arial" w:cs="Arial"/>
              </w:rPr>
              <w:lastRenderedPageBreak/>
              <w:t>del área.</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rPr>
            </w:pPr>
            <w:r w:rsidRPr="00D54086">
              <w:rPr>
                <w:rFonts w:ascii="Arial" w:hAnsi="Arial" w:cs="Arial"/>
              </w:rPr>
              <w:t>Demuestra de manera destacada agrado y respeto por las actividades propias del área.</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rPr>
            </w:pPr>
            <w:r w:rsidRPr="00D54086">
              <w:rPr>
                <w:rFonts w:ascii="Arial" w:hAnsi="Arial" w:cs="Arial"/>
              </w:rPr>
              <w:t>Demuestra  de manera adecuada agrado y respeto por las actividades propias del área.</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rPr>
            </w:pPr>
            <w:r w:rsidRPr="00D54086">
              <w:rPr>
                <w:rFonts w:ascii="Arial" w:hAnsi="Arial" w:cs="Arial"/>
              </w:rPr>
              <w:t>Demuestra de manera mínima agrado y respeto por las actividades propias del área.</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 demostrar  agrado y respeto por las actividades propias del área.</w:t>
            </w: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r w:rsidRPr="00D54086">
              <w:rPr>
                <w:rFonts w:ascii="Arial" w:hAnsi="Arial" w:cs="Arial"/>
              </w:rPr>
              <w:t>Identifica las características que diferencias que tienen los instrumentos y los clasifica.</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Identifica de manera destacada las características que diferencias que tienen los instrumentos y los clasifica</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 xml:space="preserve">Identifica de manera </w:t>
            </w:r>
            <w:r w:rsidRPr="00D54086">
              <w:rPr>
                <w:rFonts w:ascii="Arial" w:hAnsi="Arial" w:cs="Arial"/>
              </w:rPr>
              <w:lastRenderedPageBreak/>
              <w:t>adecuada las características que diferencias que tienen los instrumentos y los clasifica</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Identifica de manera mínima las características que diferencias que tienen los instrumentos y los clasifica</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Se le dificulta identificar las características que diferencias que tienen los instrumentos y los clasifica</w:t>
            </w:r>
          </w:p>
          <w:p w:rsidR="00D54086" w:rsidRPr="00D54086" w:rsidRDefault="00D54086" w:rsidP="00A13B99">
            <w:pPr>
              <w:jc w:val="both"/>
              <w:rPr>
                <w:rFonts w:ascii="Arial" w:hAnsi="Arial" w:cs="Arial"/>
                <w:b/>
              </w:rPr>
            </w:pP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Elabora grupos de elementos musicales de acuerdo a instrucciones dadas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Elabora de manera destacada grupos de elementos musicales de acuerdo a instrucciones dadas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Elabora de manera adecuada grupos de elementos musicales de acuerdo a instrucciones dadas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 xml:space="preserve">Elabora de manera mínima grupos de elementos musicales de acuerdo a </w:t>
            </w:r>
            <w:r w:rsidRPr="00D54086">
              <w:rPr>
                <w:rFonts w:ascii="Arial" w:hAnsi="Arial" w:cs="Arial"/>
              </w:rPr>
              <w:lastRenderedPageBreak/>
              <w:t>instrucciones dadas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 elaborar grupos de elementos musicales de acuerdo a instrucciones dadas.</w:t>
            </w:r>
          </w:p>
          <w:p w:rsidR="00D54086" w:rsidRPr="00D54086" w:rsidRDefault="00D54086" w:rsidP="00A13B99">
            <w:pPr>
              <w:jc w:val="both"/>
              <w:rPr>
                <w:rFonts w:ascii="Arial" w:hAnsi="Arial" w:cs="Arial"/>
              </w:rPr>
            </w:pP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Interpreta diversas  canciones.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Interpreta de manera destacada diversas  canciones.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Interpreta de manera adecuada diversas  canciones.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Interpreta de manera mínima diversas  canciones.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interpretar diversas  canciones.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Demuestra solidaridad y responsabilidad en la elaboración de materiales propios del área</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 xml:space="preserve">Demuestra de manera destacada solidaridad y responsabilidad en la elaboración de materiales </w:t>
            </w:r>
            <w:r w:rsidRPr="00D54086">
              <w:rPr>
                <w:rFonts w:ascii="Arial" w:hAnsi="Arial" w:cs="Arial"/>
              </w:rPr>
              <w:lastRenderedPageBreak/>
              <w:t>propios del área</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Demuestra de manera adecuada solidaridad y responsabilidad en la elaboración de materiales propios del área</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Demuestra de manera mínima solidaridad y responsabilidad en la elaboración de materiales propios del área</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b/>
              </w:rPr>
            </w:pPr>
            <w:r w:rsidRPr="00D54086">
              <w:rPr>
                <w:rFonts w:ascii="Arial" w:hAnsi="Arial" w:cs="Arial"/>
              </w:rPr>
              <w:t>Se le dificulta demostrar  solidaridad y responsabilidad en la elaboración de materiales propios del área</w:t>
            </w:r>
          </w:p>
          <w:p w:rsidR="00D54086" w:rsidRPr="00D54086" w:rsidRDefault="00D54086" w:rsidP="00A13B99">
            <w:pPr>
              <w:autoSpaceDE w:val="0"/>
              <w:autoSpaceDN w:val="0"/>
              <w:adjustRightInd w:val="0"/>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b/>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b/>
              </w:rPr>
            </w:pPr>
          </w:p>
          <w:p w:rsidR="00D54086" w:rsidRPr="00D54086" w:rsidRDefault="00D54086" w:rsidP="00A13B99">
            <w:pPr>
              <w:ind w:firstLine="708"/>
              <w:rPr>
                <w:rFonts w:ascii="Arial" w:hAnsi="Arial" w:cs="Arial"/>
              </w:rPr>
            </w:pPr>
          </w:p>
        </w:tc>
        <w:tc>
          <w:tcPr>
            <w:tcW w:w="1044" w:type="pct"/>
            <w:gridSpan w:val="4"/>
            <w:tcBorders>
              <w:top w:val="single" w:sz="4" w:space="0" w:color="auto"/>
            </w:tcBorders>
          </w:tcPr>
          <w:p w:rsidR="00D54086" w:rsidRPr="00D54086" w:rsidRDefault="00D54086" w:rsidP="00A13B99">
            <w:pPr>
              <w:autoSpaceDE w:val="0"/>
              <w:autoSpaceDN w:val="0"/>
              <w:adjustRightInd w:val="0"/>
              <w:jc w:val="both"/>
              <w:rPr>
                <w:rFonts w:ascii="Arial" w:eastAsia="Arial Unicode MS" w:hAnsi="Arial" w:cs="Arial"/>
              </w:rPr>
            </w:pPr>
            <w:r w:rsidRPr="00D54086">
              <w:rPr>
                <w:rFonts w:ascii="Arial" w:eastAsia="Arial Unicode MS" w:hAnsi="Arial" w:cs="Arial"/>
              </w:rPr>
              <w:lastRenderedPageBreak/>
              <w:t>Identifica los diversos instrumentos musicales.</w:t>
            </w:r>
          </w:p>
          <w:p w:rsidR="00D54086" w:rsidRPr="00D54086" w:rsidRDefault="00D54086" w:rsidP="00A13B99">
            <w:pPr>
              <w:autoSpaceDE w:val="0"/>
              <w:autoSpaceDN w:val="0"/>
              <w:adjustRightInd w:val="0"/>
              <w:jc w:val="both"/>
              <w:rPr>
                <w:rFonts w:ascii="Arial" w:eastAsia="Arial Unicode MS" w:hAnsi="Arial" w:cs="Arial"/>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rPr>
              <w:t>Participa en las muestras artísticas aplicando las técnicas aprendidas en expresión musical y corporal.</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eastAsia="Arial Unicode MS" w:hAnsi="Arial" w:cs="Arial"/>
              </w:rPr>
            </w:pPr>
            <w:r w:rsidRPr="00D54086">
              <w:rPr>
                <w:rFonts w:ascii="Arial" w:hAnsi="Arial" w:cs="Arial"/>
                <w:color w:val="1F1410"/>
              </w:rPr>
              <w:t>Valora las muestras artísticas presentadas por los compañeros.</w:t>
            </w:r>
          </w:p>
          <w:p w:rsidR="00D54086" w:rsidRPr="00D54086" w:rsidRDefault="00D54086" w:rsidP="00A13B99">
            <w:pPr>
              <w:jc w:val="both"/>
              <w:rPr>
                <w:rFonts w:ascii="Arial" w:eastAsia="Arial Unicode MS" w:hAnsi="Arial" w:cs="Arial"/>
              </w:rPr>
            </w:pPr>
          </w:p>
          <w:p w:rsidR="00D54086" w:rsidRPr="00D54086" w:rsidRDefault="00D54086" w:rsidP="00A13B99">
            <w:pPr>
              <w:jc w:val="both"/>
              <w:rPr>
                <w:rFonts w:ascii="Arial" w:eastAsia="Arial Unicode MS" w:hAnsi="Arial" w:cs="Arial"/>
              </w:rPr>
            </w:pPr>
            <w:r w:rsidRPr="00D54086">
              <w:rPr>
                <w:rFonts w:ascii="Arial" w:eastAsia="Arial Unicode MS" w:hAnsi="Arial" w:cs="Arial"/>
              </w:rPr>
              <w:t>Utiliza adecuadamente las diversas técnicas para la elaboración de sus trabajos manuales.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 xml:space="preserve">Demuestra respeto por las creaciones artísticas de sus </w:t>
            </w:r>
            <w:r w:rsidRPr="00D54086">
              <w:rPr>
                <w:rFonts w:ascii="Arial" w:hAnsi="Arial" w:cs="Arial"/>
                <w:color w:val="1F1410"/>
              </w:rPr>
              <w:lastRenderedPageBreak/>
              <w:t>compañeros y las propias.</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Diferencia el significado de las distintas expresiones  Artísticas.</w:t>
            </w:r>
          </w:p>
          <w:p w:rsidR="00D54086" w:rsidRPr="00D54086" w:rsidRDefault="00D54086" w:rsidP="00A13B99">
            <w:pPr>
              <w:rPr>
                <w:rFonts w:ascii="Arial" w:hAnsi="Arial" w:cs="Arial"/>
                <w:b/>
              </w:rPr>
            </w:pPr>
            <w:r w:rsidRPr="00D54086">
              <w:rPr>
                <w:rFonts w:ascii="Arial" w:hAnsi="Arial" w:cs="Arial"/>
                <w:b/>
              </w:rPr>
              <w:lastRenderedPageBreak/>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Diferencia de manera destacada el significado de las distintas expresiones  Artísticas.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Diferencia de manera adecuada el significado de las distintas expresiones  Artísticas.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Diferencia de manera mínima el significado de las distintas expresiones  Artísticas.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b/>
              </w:rPr>
              <w:t>BAJO</w:t>
            </w:r>
            <w:r w:rsidRPr="00D54086">
              <w:rPr>
                <w:rFonts w:ascii="Arial" w:hAnsi="Arial" w:cs="Arial"/>
              </w:rPr>
              <w:t xml:space="preserve"> </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diferenciar el significado de las distintas expresiones  Artísticas.</w:t>
            </w:r>
          </w:p>
          <w:p w:rsidR="00D54086" w:rsidRPr="00D54086" w:rsidRDefault="00D54086" w:rsidP="00A13B99">
            <w:pPr>
              <w:rPr>
                <w:rFonts w:ascii="Arial" w:hAnsi="Arial" w:cs="Arial"/>
                <w:b/>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Utiliza las diferentes técnicas en sus procedimientos.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Utiliza de manera destacada  las diferentes técnicas en sus procedimientos.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lastRenderedPageBreak/>
              <w:t>Utiliza de manera adecuada las diferentes técnicas en sus procedimientos.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Utiliza de manera mínima las diferentes técnicas en sus procedimientos.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Se le dificulta utilizar las diferentes técnicas en sus procedimientos.</w:t>
            </w:r>
          </w:p>
          <w:p w:rsidR="00D54086" w:rsidRPr="00D54086" w:rsidRDefault="00D54086" w:rsidP="00A13B99">
            <w:pPr>
              <w:rPr>
                <w:rFonts w:ascii="Arial" w:hAnsi="Arial" w:cs="Arial"/>
                <w:b/>
              </w:rPr>
            </w:pPr>
          </w:p>
          <w:p w:rsidR="00D54086" w:rsidRPr="00D54086" w:rsidRDefault="00D54086" w:rsidP="00A13B99">
            <w:pPr>
              <w:jc w:val="both"/>
              <w:rPr>
                <w:rFonts w:ascii="Arial" w:hAnsi="Arial" w:cs="Arial"/>
              </w:rPr>
            </w:pPr>
            <w:r w:rsidRPr="00D54086">
              <w:rPr>
                <w:rFonts w:ascii="Arial" w:hAnsi="Arial" w:cs="Arial"/>
              </w:rPr>
              <w:t>Realiza representaciones utilizando los colores.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rPr>
            </w:pPr>
            <w:r w:rsidRPr="00D54086">
              <w:rPr>
                <w:rFonts w:ascii="Arial" w:hAnsi="Arial" w:cs="Arial"/>
              </w:rPr>
              <w:t>Realiza de manera destacada representaciones utilizando los colores.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rPr>
            </w:pPr>
            <w:r w:rsidRPr="00D54086">
              <w:rPr>
                <w:rFonts w:ascii="Arial" w:hAnsi="Arial" w:cs="Arial"/>
              </w:rPr>
              <w:t>Realiza de manera adecuada representaciones utilizando los colores.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rPr>
            </w:pPr>
            <w:r w:rsidRPr="00D54086">
              <w:rPr>
                <w:rFonts w:ascii="Arial" w:hAnsi="Arial" w:cs="Arial"/>
              </w:rPr>
              <w:t>Realiza de manera mínima representaciones utilizando los colores.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lastRenderedPageBreak/>
              <w:t>Se le dificulta realizar representaciones utilizando los colores.</w:t>
            </w:r>
          </w:p>
          <w:p w:rsidR="00D54086" w:rsidRPr="00D54086" w:rsidRDefault="00D54086" w:rsidP="00A13B99">
            <w:pPr>
              <w:autoSpaceDE w:val="0"/>
              <w:autoSpaceDN w:val="0"/>
              <w:adjustRightInd w:val="0"/>
              <w:jc w:val="both"/>
              <w:rPr>
                <w:rFonts w:ascii="Arial" w:hAnsi="Arial" w:cs="Arial"/>
                <w:color w:val="1F1410"/>
              </w:rPr>
            </w:pP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Disfruta de las creaciones producidas en los diferentes  momentos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Disfruta de manera destacada de las creaciones producidas en los diferentes  momentos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Disfruta de manera destacada de las creaciones producidas en los diferentes  momentos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Disfruta de manera mínima de las creaciones producidas en los diferentes  momentos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color w:val="1F1410"/>
              </w:rPr>
            </w:pPr>
            <w:r w:rsidRPr="00D54086">
              <w:rPr>
                <w:rFonts w:ascii="Arial" w:hAnsi="Arial" w:cs="Arial"/>
                <w:color w:val="1F1410"/>
              </w:rPr>
              <w:t>Se le dificulta disfrutar de las creaciones producidas en los diferentes  momentos</w:t>
            </w:r>
          </w:p>
          <w:p w:rsidR="00D54086" w:rsidRPr="00D54086" w:rsidRDefault="00D54086" w:rsidP="00A13B99">
            <w:pPr>
              <w:rPr>
                <w:rFonts w:ascii="Arial" w:hAnsi="Arial" w:cs="Arial"/>
              </w:rPr>
            </w:pPr>
          </w:p>
          <w:p w:rsidR="00D54086" w:rsidRPr="00D54086" w:rsidRDefault="00D54086" w:rsidP="00A13B99">
            <w:pPr>
              <w:jc w:val="both"/>
              <w:rPr>
                <w:rFonts w:ascii="Arial" w:hAnsi="Arial" w:cs="Arial"/>
                <w:b/>
              </w:rPr>
            </w:pPr>
            <w:r w:rsidRPr="00D54086">
              <w:rPr>
                <w:rFonts w:ascii="Arial" w:hAnsi="Arial" w:cs="Arial"/>
              </w:rPr>
              <w:t xml:space="preserve">Identifica la diferencia </w:t>
            </w:r>
            <w:r w:rsidRPr="00D54086">
              <w:rPr>
                <w:rFonts w:ascii="Arial" w:hAnsi="Arial" w:cs="Arial"/>
              </w:rPr>
              <w:lastRenderedPageBreak/>
              <w:t>entre  claves y algunos instrumentos musicales.</w:t>
            </w:r>
            <w:r w:rsidRPr="00D54086">
              <w:rPr>
                <w:rFonts w:ascii="Arial" w:hAnsi="Arial" w:cs="Arial"/>
                <w:b/>
              </w:rPr>
              <w:t xml:space="preserve"> SUPERIOR</w:t>
            </w:r>
          </w:p>
          <w:p w:rsidR="00D54086" w:rsidRPr="00D54086" w:rsidRDefault="00D54086" w:rsidP="00A13B99">
            <w:pPr>
              <w:jc w:val="both"/>
              <w:rPr>
                <w:rFonts w:ascii="Arial" w:hAnsi="Arial" w:cs="Arial"/>
                <w:b/>
              </w:rPr>
            </w:pPr>
            <w:r w:rsidRPr="00D54086">
              <w:rPr>
                <w:rFonts w:ascii="Arial" w:hAnsi="Arial" w:cs="Arial"/>
              </w:rPr>
              <w:t>Identifica de manera destaca la diferencia entre  claves y algunos instrumentos musicales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rPr>
                <w:rFonts w:ascii="Arial" w:hAnsi="Arial" w:cs="Arial"/>
                <w:b/>
              </w:rPr>
            </w:pPr>
            <w:r w:rsidRPr="00D54086">
              <w:rPr>
                <w:rFonts w:ascii="Arial" w:hAnsi="Arial" w:cs="Arial"/>
              </w:rPr>
              <w:t>Identifica de manera adecuada la diferencia entre  claves y algunos instrumentos musicales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b/>
              </w:rPr>
            </w:pPr>
            <w:r w:rsidRPr="00D54086">
              <w:rPr>
                <w:rFonts w:ascii="Arial" w:hAnsi="Arial" w:cs="Arial"/>
              </w:rPr>
              <w:t>Identifica  de manera mínima la diferencia entre  claves y algunos instrumentos musicales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 identificar la diferencia entre  claves y algunos instrumentos musicales.</w:t>
            </w: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r w:rsidRPr="00D54086">
              <w:rPr>
                <w:rFonts w:ascii="Arial" w:hAnsi="Arial" w:cs="Arial"/>
              </w:rPr>
              <w:t>Utiliza diferentes instrumentos para seguir el ritmo</w:t>
            </w:r>
            <w:r w:rsidRPr="00D54086">
              <w:rPr>
                <w:rFonts w:ascii="Arial" w:hAnsi="Arial" w:cs="Arial"/>
                <w:b/>
              </w:rPr>
              <w:t xml:space="preserve"> SUPERIOR</w:t>
            </w:r>
          </w:p>
          <w:p w:rsidR="00D54086" w:rsidRPr="00D54086" w:rsidRDefault="00D54086" w:rsidP="00A13B99">
            <w:pPr>
              <w:jc w:val="both"/>
              <w:rPr>
                <w:rFonts w:ascii="Arial" w:hAnsi="Arial" w:cs="Arial"/>
                <w:b/>
              </w:rPr>
            </w:pPr>
            <w:r w:rsidRPr="00D54086">
              <w:rPr>
                <w:rFonts w:ascii="Arial" w:hAnsi="Arial" w:cs="Arial"/>
              </w:rPr>
              <w:t xml:space="preserve">Utiliza de manera destacada diferentes </w:t>
            </w:r>
            <w:r w:rsidRPr="00D54086">
              <w:rPr>
                <w:rFonts w:ascii="Arial" w:hAnsi="Arial" w:cs="Arial"/>
              </w:rPr>
              <w:lastRenderedPageBreak/>
              <w:t>instrumentos para seguir el ritmo</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b/>
              </w:rPr>
            </w:pPr>
            <w:r w:rsidRPr="00D54086">
              <w:rPr>
                <w:rFonts w:ascii="Arial" w:hAnsi="Arial" w:cs="Arial"/>
              </w:rPr>
              <w:t>Utiliza de manera adecuada  diferentes instrumentos para seguir el ritmo</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b/>
              </w:rPr>
            </w:pPr>
            <w:r w:rsidRPr="00D54086">
              <w:rPr>
                <w:rFonts w:ascii="Arial" w:hAnsi="Arial" w:cs="Arial"/>
              </w:rPr>
              <w:t>Utiliza de manera mínima diferentes instrumentos para seguir el ritmo</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 utilizar diferentes instrumentos para seguir el ritmo</w:t>
            </w: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r w:rsidRPr="00D54086">
              <w:rPr>
                <w:rFonts w:ascii="Arial" w:hAnsi="Arial" w:cs="Arial"/>
                <w:bCs/>
              </w:rPr>
              <w:t>Trabaja en equipo con respeto y tolerancia</w:t>
            </w:r>
            <w:r w:rsidRPr="00D54086">
              <w:rPr>
                <w:rFonts w:ascii="Arial" w:hAnsi="Arial" w:cs="Arial"/>
                <w:b/>
                <w:bCs/>
              </w:rPr>
              <w:t>.</w:t>
            </w:r>
            <w:r w:rsidRPr="00D54086">
              <w:rPr>
                <w:rFonts w:ascii="Arial" w:hAnsi="Arial" w:cs="Arial"/>
                <w:b/>
              </w:rPr>
              <w:t xml:space="preserve"> SUPERIOR</w:t>
            </w:r>
          </w:p>
          <w:p w:rsidR="00D54086" w:rsidRPr="00D54086" w:rsidRDefault="00D54086" w:rsidP="00A13B99">
            <w:pPr>
              <w:jc w:val="both"/>
              <w:rPr>
                <w:rFonts w:ascii="Arial" w:hAnsi="Arial" w:cs="Arial"/>
                <w:b/>
              </w:rPr>
            </w:pPr>
            <w:r w:rsidRPr="00D54086">
              <w:rPr>
                <w:rFonts w:ascii="Arial" w:hAnsi="Arial" w:cs="Arial"/>
                <w:bCs/>
              </w:rPr>
              <w:t>Trabaja de manera destacada en equipo con respeto y tolerancia</w:t>
            </w:r>
            <w:r w:rsidRPr="00D54086">
              <w:rPr>
                <w:rFonts w:ascii="Arial" w:hAnsi="Arial" w:cs="Arial"/>
                <w:b/>
                <w:bCs/>
              </w:rPr>
              <w:t>.</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b/>
              </w:rPr>
            </w:pPr>
            <w:r w:rsidRPr="00D54086">
              <w:rPr>
                <w:rFonts w:ascii="Arial" w:hAnsi="Arial" w:cs="Arial"/>
                <w:bCs/>
              </w:rPr>
              <w:t>Trabaja de manera adecuada en equipo con respeto y tolerancia</w:t>
            </w:r>
            <w:r w:rsidRPr="00D54086">
              <w:rPr>
                <w:rFonts w:ascii="Arial" w:hAnsi="Arial" w:cs="Arial"/>
                <w:b/>
                <w:bCs/>
              </w:rPr>
              <w:t>.</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b/>
              </w:rPr>
            </w:pPr>
            <w:r w:rsidRPr="00D54086">
              <w:rPr>
                <w:rFonts w:ascii="Arial" w:hAnsi="Arial" w:cs="Arial"/>
                <w:bCs/>
              </w:rPr>
              <w:t>Trabaja de manera mínima en equipo con respeto y tolerancia</w:t>
            </w:r>
            <w:r w:rsidRPr="00D54086">
              <w:rPr>
                <w:rFonts w:ascii="Arial" w:hAnsi="Arial" w:cs="Arial"/>
                <w:b/>
                <w:bCs/>
              </w:rPr>
              <w:t>.</w:t>
            </w:r>
          </w:p>
          <w:p w:rsidR="00D54086" w:rsidRPr="00D54086" w:rsidRDefault="00D54086" w:rsidP="00A13B99">
            <w:pPr>
              <w:rPr>
                <w:rFonts w:ascii="Arial" w:hAnsi="Arial" w:cs="Arial"/>
                <w:b/>
              </w:rPr>
            </w:pPr>
            <w:r w:rsidRPr="00D54086">
              <w:rPr>
                <w:rFonts w:ascii="Arial" w:hAnsi="Arial" w:cs="Arial"/>
                <w:b/>
              </w:rPr>
              <w:lastRenderedPageBreak/>
              <w:t>BAJO</w:t>
            </w:r>
          </w:p>
          <w:p w:rsidR="00D54086" w:rsidRPr="00D54086" w:rsidRDefault="00D54086" w:rsidP="00A13B99">
            <w:pPr>
              <w:rPr>
                <w:rFonts w:ascii="Arial" w:hAnsi="Arial" w:cs="Arial"/>
                <w:b/>
              </w:rPr>
            </w:pPr>
            <w:r w:rsidRPr="00D54086">
              <w:rPr>
                <w:rFonts w:ascii="Arial" w:hAnsi="Arial" w:cs="Arial"/>
                <w:bCs/>
              </w:rPr>
              <w:t>Se le dificulta trabajar en equipo con respeto y tolerancia</w:t>
            </w:r>
            <w:r w:rsidRPr="00D54086">
              <w:rPr>
                <w:rFonts w:ascii="Arial" w:hAnsi="Arial" w:cs="Arial"/>
                <w:b/>
                <w:bCs/>
              </w:rPr>
              <w:t>.</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Diferencia las producciones plásticas elaboradas con  punto y la línea.</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Diferencia de manera destacada las producciones plásticas elaboradas con  punto y la línea.</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Diferencia de manera adecuada las producciones plásticas elaboradas con  punto y la línea.</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Diferencia de manera mínima las producciones plásticas elaboradas con  punto y la línea.</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b/>
              </w:rPr>
              <w:t>BAJO</w:t>
            </w:r>
            <w:r w:rsidRPr="00D54086">
              <w:rPr>
                <w:rFonts w:ascii="Arial" w:hAnsi="Arial" w:cs="Arial"/>
              </w:rPr>
              <w:t xml:space="preserve"> </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Se le dificulta </w:t>
            </w:r>
            <w:r w:rsidRPr="00D54086">
              <w:rPr>
                <w:rFonts w:ascii="Arial" w:hAnsi="Arial" w:cs="Arial"/>
              </w:rPr>
              <w:lastRenderedPageBreak/>
              <w:t>diferenciar las producciones plásticas elaboradas con  punto y la línea.</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Realiza dibujos aplicando la técnica del puntillismo e intercalando las  líneas.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Realiza de manera destacada dibujos aplicando la técnica del puntillismo e intercalando las  líneas.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Realiza de manera adecuada dibujos aplicando la técnica del puntillismo e intercalando las  líneas.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Realiza de manera mínima dibujos aplicando la técnica del puntillismo e intercalando las  líneas.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Se le dificulta realizar </w:t>
            </w:r>
            <w:r w:rsidRPr="00D54086">
              <w:rPr>
                <w:rFonts w:ascii="Arial" w:hAnsi="Arial" w:cs="Arial"/>
              </w:rPr>
              <w:lastRenderedPageBreak/>
              <w:t>dibujos aplicando la técnica del puntillismo e intercalando las  líneas.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Demuestra respeto por las producciones artísticas del grupo</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Demuestra de manera destacada respeto por las producciones artísticas del grupo</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Demuestra de manera adecuada respeto por las producciones artísticas del grupo</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Demuestra de manera mínima respeto por las producciones artísticas del grupo</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Se le dificulta demostrar respeto por las producciones artísticas del grupo.</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Identifica elementos propios de los géneros musicales de su entorno como ritmo, </w:t>
            </w:r>
            <w:r w:rsidRPr="00D54086">
              <w:rPr>
                <w:rFonts w:ascii="Arial" w:hAnsi="Arial" w:cs="Arial"/>
              </w:rPr>
              <w:lastRenderedPageBreak/>
              <w:t>letra, mensaje, artistas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b/>
              </w:rPr>
            </w:pPr>
            <w:r w:rsidRPr="00D54086">
              <w:rPr>
                <w:rFonts w:ascii="Arial" w:hAnsi="Arial" w:cs="Arial"/>
              </w:rPr>
              <w:t>Identifica de manera destacada elementos propios de los géneros musicales de su entorno como ritmo, letra, mensaje, artistas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b/>
              </w:rPr>
            </w:pPr>
            <w:r w:rsidRPr="00D54086">
              <w:rPr>
                <w:rFonts w:ascii="Arial" w:hAnsi="Arial" w:cs="Arial"/>
              </w:rPr>
              <w:t>Identifica de manera adecuada elementos propios de los géneros musicales de su entorno como ritmo, letra, mensaje, artistas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b/>
              </w:rPr>
            </w:pPr>
            <w:r w:rsidRPr="00D54086">
              <w:rPr>
                <w:rFonts w:ascii="Arial" w:hAnsi="Arial" w:cs="Arial"/>
              </w:rPr>
              <w:t>Identifica de manera mínima elementos propios de los géneros musicales de su entorno como ritmo, letra, mensaje, artistas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 identificar elementos propios de los géneros musicales de su entorno como ritmo, letra, mensaje, artistas</w:t>
            </w: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r w:rsidRPr="00D54086">
              <w:rPr>
                <w:rFonts w:ascii="Arial" w:hAnsi="Arial" w:cs="Arial"/>
              </w:rPr>
              <w:t xml:space="preserve">Participa en las presentaciones de canciones  algunos </w:t>
            </w:r>
            <w:r w:rsidRPr="00D54086">
              <w:rPr>
                <w:rFonts w:ascii="Arial" w:hAnsi="Arial" w:cs="Arial"/>
              </w:rPr>
              <w:lastRenderedPageBreak/>
              <w:t>géneros musicales.</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b/>
              </w:rPr>
            </w:pPr>
            <w:r w:rsidRPr="00D54086">
              <w:rPr>
                <w:rFonts w:ascii="Arial" w:hAnsi="Arial" w:cs="Arial"/>
              </w:rPr>
              <w:t>Participa de manera destacada en las presentaciones de canciones  algunos géneros musicales.</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b/>
              </w:rPr>
            </w:pPr>
            <w:r w:rsidRPr="00D54086">
              <w:rPr>
                <w:rFonts w:ascii="Arial" w:hAnsi="Arial" w:cs="Arial"/>
              </w:rPr>
              <w:t>Participa de manera destacada en las presentaciones de canciones  algunos géneros musicales.</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b/>
              </w:rPr>
            </w:pPr>
            <w:r w:rsidRPr="00D54086">
              <w:rPr>
                <w:rFonts w:ascii="Arial" w:hAnsi="Arial" w:cs="Arial"/>
              </w:rPr>
              <w:t>Participa de manera mínima en las presentaciones de canciones  algunos géneros musicales.</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 participar en las presentaciones de canciones  algunos géneros musicales.</w:t>
            </w: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r w:rsidRPr="00D54086">
              <w:rPr>
                <w:rFonts w:ascii="Arial" w:hAnsi="Arial" w:cs="Arial"/>
              </w:rPr>
              <w:t>Maneja de manera organizada sus materiales de trabajo.</w:t>
            </w:r>
          </w:p>
          <w:p w:rsidR="00D54086" w:rsidRPr="00D54086" w:rsidRDefault="00D54086" w:rsidP="00A13B99">
            <w:pPr>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b/>
              </w:rPr>
            </w:pPr>
            <w:r w:rsidRPr="00D54086">
              <w:rPr>
                <w:rFonts w:ascii="Arial" w:hAnsi="Arial" w:cs="Arial"/>
              </w:rPr>
              <w:t>Maneja de manera destacada sus materiales de trabajo.</w:t>
            </w:r>
          </w:p>
          <w:p w:rsidR="00D54086" w:rsidRPr="00D54086" w:rsidRDefault="00D54086" w:rsidP="00A13B99">
            <w:pPr>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b/>
              </w:rPr>
            </w:pPr>
            <w:r w:rsidRPr="00D54086">
              <w:rPr>
                <w:rFonts w:ascii="Arial" w:hAnsi="Arial" w:cs="Arial"/>
              </w:rPr>
              <w:lastRenderedPageBreak/>
              <w:t>Maneja de manera adecuada sus materiales de trabajo.</w:t>
            </w:r>
          </w:p>
          <w:p w:rsidR="00D54086" w:rsidRPr="00D54086" w:rsidRDefault="00D54086" w:rsidP="00A13B99">
            <w:pPr>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b/>
              </w:rPr>
            </w:pPr>
            <w:r w:rsidRPr="00D54086">
              <w:rPr>
                <w:rFonts w:ascii="Arial" w:hAnsi="Arial" w:cs="Arial"/>
              </w:rPr>
              <w:t>Maneja de manera mínima sus materiales de trabajo.</w:t>
            </w:r>
          </w:p>
          <w:p w:rsidR="00D54086" w:rsidRPr="00D54086" w:rsidRDefault="00D54086" w:rsidP="00A13B99">
            <w:pPr>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b/>
              </w:rPr>
            </w:pPr>
            <w:r w:rsidRPr="00D54086">
              <w:rPr>
                <w:rFonts w:ascii="Arial" w:hAnsi="Arial" w:cs="Arial"/>
              </w:rPr>
              <w:t>Se le dificulta manejar sus materiales de trabajo.</w:t>
            </w: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b/>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rPr>
            </w:pPr>
          </w:p>
          <w:p w:rsidR="00D54086" w:rsidRPr="00D54086" w:rsidRDefault="00D54086" w:rsidP="00A13B99">
            <w:pPr>
              <w:rPr>
                <w:rFonts w:ascii="Arial" w:hAnsi="Arial" w:cs="Arial"/>
                <w:b/>
              </w:rPr>
            </w:pPr>
          </w:p>
          <w:p w:rsidR="00D54086" w:rsidRPr="00D54086" w:rsidRDefault="00D54086" w:rsidP="00A13B99">
            <w:pPr>
              <w:rPr>
                <w:rFonts w:ascii="Arial" w:hAnsi="Arial" w:cs="Arial"/>
              </w:rPr>
            </w:pP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both"/>
              <w:rPr>
                <w:rFonts w:ascii="Arial" w:hAnsi="Arial" w:cs="Arial"/>
              </w:rPr>
            </w:pPr>
            <w:r w:rsidRPr="00D54086">
              <w:rPr>
                <w:rFonts w:ascii="Arial" w:hAnsi="Arial" w:cs="Arial"/>
              </w:rPr>
              <w:t>Identifica los elementos básicos para realizar construcciones tridimensionales.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rPr>
            </w:pPr>
            <w:r w:rsidRPr="00D54086">
              <w:rPr>
                <w:rFonts w:ascii="Arial" w:hAnsi="Arial" w:cs="Arial"/>
              </w:rPr>
              <w:t>Identifica  de manera destacada los elementos básicos para realizar construcciones tridimensionales.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rPr>
            </w:pPr>
            <w:r w:rsidRPr="00D54086">
              <w:rPr>
                <w:rFonts w:ascii="Arial" w:hAnsi="Arial" w:cs="Arial"/>
              </w:rPr>
              <w:t>Identifica de manera adecuada los elementos básicos para realizar construcciones tridimensionales.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rPr>
            </w:pPr>
            <w:r w:rsidRPr="00D54086">
              <w:rPr>
                <w:rFonts w:ascii="Arial" w:hAnsi="Arial" w:cs="Arial"/>
              </w:rPr>
              <w:t>Identifica de manera mínima los elementos básicos para realizar construcciones tridimensionales.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 xml:space="preserve">Se le dificulta </w:t>
            </w:r>
            <w:r w:rsidRPr="00D54086">
              <w:rPr>
                <w:rFonts w:ascii="Arial" w:hAnsi="Arial" w:cs="Arial"/>
              </w:rPr>
              <w:lastRenderedPageBreak/>
              <w:t>identificar  los elementos básicos para realizar construcciones tridimensionales.</w:t>
            </w: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r w:rsidRPr="00D54086">
              <w:rPr>
                <w:rFonts w:ascii="Arial" w:hAnsi="Arial" w:cs="Arial"/>
              </w:rPr>
              <w:t>Describe algunas características de las construcciones artísticas como modelado, doblado, pintura, dibujo libre</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rPr>
            </w:pPr>
            <w:r w:rsidRPr="00D54086">
              <w:rPr>
                <w:rFonts w:ascii="Arial" w:hAnsi="Arial" w:cs="Arial"/>
              </w:rPr>
              <w:t>Describe de manera destacada algunas características de las construcciones artísticas como modelado, doblado, pintura, dibujo libre</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rPr>
            </w:pPr>
            <w:r w:rsidRPr="00D54086">
              <w:rPr>
                <w:rFonts w:ascii="Arial" w:hAnsi="Arial" w:cs="Arial"/>
              </w:rPr>
              <w:t>Describe de manera adecuada algunas características de las construcciones artísticas como modelado, doblado, pintura, dibujo libre</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rPr>
            </w:pPr>
            <w:r w:rsidRPr="00D54086">
              <w:rPr>
                <w:rFonts w:ascii="Arial" w:hAnsi="Arial" w:cs="Arial"/>
              </w:rPr>
              <w:t xml:space="preserve">Describe de manera mínima algunas características de las construcciones </w:t>
            </w:r>
            <w:r w:rsidRPr="00D54086">
              <w:rPr>
                <w:rFonts w:ascii="Arial" w:hAnsi="Arial" w:cs="Arial"/>
              </w:rPr>
              <w:lastRenderedPageBreak/>
              <w:t>artísticas como modelado, doblado, pintura, dibujo libre</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  describir algunas características de las construcciones artísticas como modelado, doblado, pintura, dibujo libre</w:t>
            </w: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rPr>
            </w:pPr>
            <w:r w:rsidRPr="00D54086">
              <w:rPr>
                <w:rFonts w:ascii="Arial" w:hAnsi="Arial" w:cs="Arial"/>
              </w:rPr>
              <w:t>Expresa sentimientos y emociones  mediante distintas formas y lenguajes (gestos, palabras, pintura, teatro, juegos)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SUPERIOR</w:t>
            </w:r>
          </w:p>
          <w:p w:rsidR="00D54086" w:rsidRPr="00D54086" w:rsidRDefault="00D54086" w:rsidP="00A13B99">
            <w:pPr>
              <w:jc w:val="both"/>
              <w:rPr>
                <w:rFonts w:ascii="Arial" w:hAnsi="Arial" w:cs="Arial"/>
              </w:rPr>
            </w:pPr>
            <w:r w:rsidRPr="00D54086">
              <w:rPr>
                <w:rFonts w:ascii="Arial" w:hAnsi="Arial" w:cs="Arial"/>
              </w:rPr>
              <w:t>Expresa de manera destacada sentimientos y emociones  mediante distintas formas y lenguajes (gestos, palabras, pintura, teatro, juegos)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ALTO</w:t>
            </w:r>
          </w:p>
          <w:p w:rsidR="00D54086" w:rsidRPr="00D54086" w:rsidRDefault="00D54086" w:rsidP="00A13B99">
            <w:pPr>
              <w:jc w:val="both"/>
              <w:rPr>
                <w:rFonts w:ascii="Arial" w:hAnsi="Arial" w:cs="Arial"/>
              </w:rPr>
            </w:pPr>
            <w:r w:rsidRPr="00D54086">
              <w:rPr>
                <w:rFonts w:ascii="Arial" w:hAnsi="Arial" w:cs="Arial"/>
              </w:rPr>
              <w:t xml:space="preserve">Expresa de manera adecuada sentimientos y emociones  mediante distintas formas y lenguajes (gestos, </w:t>
            </w:r>
            <w:r w:rsidRPr="00D54086">
              <w:rPr>
                <w:rFonts w:ascii="Arial" w:hAnsi="Arial" w:cs="Arial"/>
              </w:rPr>
              <w:lastRenderedPageBreak/>
              <w:t>palabras, pintura, teatro, juegos)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BÁSICO</w:t>
            </w:r>
          </w:p>
          <w:p w:rsidR="00D54086" w:rsidRPr="00D54086" w:rsidRDefault="00D54086" w:rsidP="00A13B99">
            <w:pPr>
              <w:jc w:val="both"/>
              <w:rPr>
                <w:rFonts w:ascii="Arial" w:hAnsi="Arial" w:cs="Arial"/>
              </w:rPr>
            </w:pPr>
            <w:r w:rsidRPr="00D54086">
              <w:rPr>
                <w:rFonts w:ascii="Arial" w:hAnsi="Arial" w:cs="Arial"/>
              </w:rPr>
              <w:t>Expresa de manera mínima sentimientos y emociones  mediante distintas formas y lenguajes (gestos, palabras, pintura, teatro, juegos)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rPr>
            </w:pPr>
            <w:r w:rsidRPr="00D54086">
              <w:rPr>
                <w:rFonts w:ascii="Arial" w:hAnsi="Arial" w:cs="Arial"/>
              </w:rPr>
              <w:t>Se le dificulta expresar sentimientos y emociones  mediante distintas formas y lenguajes (gestos, palabras, pintura, teatro, juegos)</w:t>
            </w: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r w:rsidRPr="00D54086">
              <w:rPr>
                <w:rFonts w:ascii="Arial" w:hAnsi="Arial" w:cs="Arial"/>
              </w:rPr>
              <w:t>Identifica algunas de las características de  la vida y obra de algunos artísticas de los géneros musicales estudiados.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Identifica de manera destacada algunas de las características de  la vida y obra de algunos artísticas de los géneros musicales estudiados.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lastRenderedPageBreak/>
              <w:t>ALTO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Identifica de manera adecuada  algunas de las características de  la vida y obra de algunos artísticas de los géneros musicales estudiados.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Identifica de manera mínima algunas de las características de  la vida y obra de algunos artísticas de los géneros musicales estudiados.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b/>
              </w:rPr>
            </w:pPr>
            <w:r w:rsidRPr="00D54086">
              <w:rPr>
                <w:rFonts w:ascii="Arial" w:hAnsi="Arial" w:cs="Arial"/>
              </w:rPr>
              <w:t>Se le dificulta identifica algunas de las características de  la vida y obra de algunos artísticas de los géneros musicales estudiados.</w:t>
            </w:r>
          </w:p>
          <w:p w:rsidR="00D54086" w:rsidRPr="00D54086" w:rsidRDefault="00D54086" w:rsidP="00A13B99">
            <w:pPr>
              <w:jc w:val="both"/>
              <w:rPr>
                <w:rFonts w:ascii="Arial" w:hAnsi="Arial" w:cs="Arial"/>
              </w:rPr>
            </w:pPr>
          </w:p>
          <w:p w:rsidR="00D54086" w:rsidRPr="00D54086" w:rsidRDefault="00D54086" w:rsidP="00A13B99">
            <w:pPr>
              <w:jc w:val="both"/>
              <w:rPr>
                <w:rFonts w:ascii="Arial" w:hAnsi="Arial" w:cs="Arial"/>
              </w:rPr>
            </w:pPr>
            <w:r w:rsidRPr="00D54086">
              <w:rPr>
                <w:rFonts w:ascii="Arial" w:hAnsi="Arial" w:cs="Arial"/>
              </w:rPr>
              <w:t>Realiza consultas sobre la vida y obra de artistas que influyen en los procesos  culturales y sociales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 xml:space="preserve">Realiza de manera destacada consultas </w:t>
            </w:r>
            <w:r w:rsidRPr="00D54086">
              <w:rPr>
                <w:rFonts w:ascii="Arial" w:hAnsi="Arial" w:cs="Arial"/>
              </w:rPr>
              <w:lastRenderedPageBreak/>
              <w:t>sobre la vida y obra de artistas que influyen en los procesos  culturales y sociales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Realiza de manera adecuada  consultas sobre la vida y obra de artistas que influyen en los procesos  culturales y sociales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Realiza de manera mínima  consultas sobre la vida y obra de artistas que influyen en los procesos  culturales y sociales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BAJO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Se le dificulta realizar consultas sobre la vida y obra de artistas que influyen en los procesos  culturales y sociales</w:t>
            </w:r>
          </w:p>
          <w:p w:rsidR="00D54086" w:rsidRPr="00D54086" w:rsidRDefault="00D54086" w:rsidP="00A13B99">
            <w:pPr>
              <w:jc w:val="both"/>
              <w:rPr>
                <w:rFonts w:ascii="Arial" w:hAnsi="Arial" w:cs="Arial"/>
                <w:b/>
              </w:rPr>
            </w:pP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Demuestra respeto y compromiso con el material de consulta en la biblioteca y demás escenarios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SUPERIOR</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 xml:space="preserve">Demuestra de manera </w:t>
            </w:r>
            <w:r w:rsidRPr="00D54086">
              <w:rPr>
                <w:rFonts w:ascii="Arial" w:hAnsi="Arial" w:cs="Arial"/>
              </w:rPr>
              <w:lastRenderedPageBreak/>
              <w:t>destacada respeto y compromiso con el material de consulta en la biblioteca y demás escenarios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ALTO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Demuestra de manera mínima respeto y compromiso con el material de consulta en la biblioteca y demás escenarios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BÁSICO</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rPr>
              <w:t>Demuestra de manera mínima respeto y compromiso con el material de consulta en la biblioteca y demás escenarios</w:t>
            </w:r>
          </w:p>
          <w:p w:rsidR="00D54086" w:rsidRPr="00D54086" w:rsidRDefault="00D54086" w:rsidP="00A13B99">
            <w:pPr>
              <w:autoSpaceDE w:val="0"/>
              <w:autoSpaceDN w:val="0"/>
              <w:adjustRightInd w:val="0"/>
              <w:jc w:val="both"/>
              <w:rPr>
                <w:rFonts w:ascii="Arial" w:hAnsi="Arial" w:cs="Arial"/>
                <w:b/>
              </w:rPr>
            </w:pPr>
            <w:r w:rsidRPr="00D54086">
              <w:rPr>
                <w:rFonts w:ascii="Arial" w:hAnsi="Arial" w:cs="Arial"/>
                <w:b/>
              </w:rPr>
              <w:t>BAJO</w:t>
            </w:r>
          </w:p>
          <w:p w:rsidR="00D54086" w:rsidRPr="00D54086" w:rsidRDefault="00D54086" w:rsidP="00A13B99">
            <w:pPr>
              <w:jc w:val="both"/>
              <w:rPr>
                <w:rFonts w:ascii="Arial" w:hAnsi="Arial" w:cs="Arial"/>
                <w:b/>
              </w:rPr>
            </w:pPr>
            <w:r w:rsidRPr="00D54086">
              <w:rPr>
                <w:rFonts w:ascii="Arial" w:hAnsi="Arial" w:cs="Arial"/>
              </w:rPr>
              <w:t>Se le dificulta demostrar respeto y compromiso con el material de consulta en la biblioteca y demás escenarios</w:t>
            </w: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rPr>
            </w:pPr>
          </w:p>
          <w:p w:rsidR="00D54086" w:rsidRPr="00D54086" w:rsidRDefault="00D54086" w:rsidP="00A13B99">
            <w:pPr>
              <w:autoSpaceDE w:val="0"/>
              <w:autoSpaceDN w:val="0"/>
              <w:adjustRightInd w:val="0"/>
              <w:jc w:val="both"/>
              <w:rPr>
                <w:rFonts w:ascii="Arial" w:hAnsi="Arial" w:cs="Arial"/>
                <w:b/>
              </w:rPr>
            </w:pPr>
          </w:p>
          <w:p w:rsidR="00D54086" w:rsidRPr="00D54086" w:rsidRDefault="00D54086" w:rsidP="00A13B99">
            <w:pPr>
              <w:jc w:val="both"/>
              <w:rPr>
                <w:rFonts w:ascii="Arial" w:hAnsi="Arial" w:cs="Arial"/>
                <w:b/>
              </w:rPr>
            </w:pPr>
          </w:p>
          <w:p w:rsidR="00D54086" w:rsidRPr="00D54086" w:rsidRDefault="00D54086" w:rsidP="00A13B99">
            <w:pPr>
              <w:jc w:val="both"/>
              <w:rPr>
                <w:rFonts w:ascii="Arial" w:hAnsi="Arial" w:cs="Arial"/>
                <w:b/>
              </w:rPr>
            </w:pPr>
          </w:p>
        </w:tc>
      </w:tr>
      <w:tr w:rsidR="00D54086" w:rsidRPr="00D54086" w:rsidTr="00A13B99">
        <w:tc>
          <w:tcPr>
            <w:tcW w:w="962" w:type="pct"/>
            <w:gridSpan w:val="4"/>
            <w:tcBorders>
              <w:right w:val="single" w:sz="4" w:space="0" w:color="auto"/>
            </w:tcBorders>
          </w:tcPr>
          <w:p w:rsidR="00D54086" w:rsidRPr="00D54086" w:rsidRDefault="00D54086" w:rsidP="00A13B99">
            <w:pPr>
              <w:jc w:val="center"/>
              <w:rPr>
                <w:rFonts w:ascii="Arial" w:hAnsi="Arial" w:cs="Arial"/>
                <w:b/>
              </w:rPr>
            </w:pPr>
            <w:r w:rsidRPr="00D54086">
              <w:rPr>
                <w:rFonts w:ascii="Arial" w:hAnsi="Arial" w:cs="Arial"/>
                <w:b/>
              </w:rPr>
              <w:lastRenderedPageBreak/>
              <w:t>METODOLOGIA</w:t>
            </w:r>
          </w:p>
        </w:tc>
        <w:tc>
          <w:tcPr>
            <w:tcW w:w="4038" w:type="pct"/>
            <w:gridSpan w:val="21"/>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Las metodologías activas permiten el desarrollo por competencias y su intención es que el estudiante sea el </w:t>
            </w:r>
            <w:r w:rsidRPr="00D54086">
              <w:rPr>
                <w:rFonts w:ascii="Arial" w:hAnsi="Arial" w:cs="Arial"/>
              </w:rPr>
              <w:lastRenderedPageBreak/>
              <w:t xml:space="preserve">constructor de su propio conocimiento. </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Para la educación Artística se ha determinado trabajar con el método “Pregunta problematizadora” Las preguntas problematizadoras como su nombre lo dice, son preguntas que plantean problemas con el fin, no sólo de atraer la atención de las y los estudiantes –porque se esbozan de forma llamativa o  interesante, sino que, su principal objetivo es fomentar la investigación constante y generar nuevos  conocimientos en la clase. Podría decirse que ellas son “motores” que impulsan la búsqueda y creación de un nuevo saber en el aula.</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En esta concepción no se trata ya de entender el proceso educativo como un mero depósito de conocimientos sino que es un acto cognoscente y sirve a la liberación quebrando la contradicción entre educador y educando. </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Desde esta nueva perspectiva, el educador ya no es sólo el que educa sino que también es educado mientras establece un diálogo en el cual tiene lugar el proceso educativo. De este modo se quiebran los argumentos de “autoridad”: ya no hay alguien que eduque a otro sino que ambos lo hacen en comunión.</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El educador no podrá entonces “apropiarse del conocimiento” sino que éste será sólo aquello sobre los cuáles educador y educando reflexionen. La construcción del conocimiento se dará en función de la reflexión que no deberá ser una mera abstracción. El hombre, siempre deberá ser comprendido en relación a su vínculo con el mundo.</w:t>
            </w:r>
          </w:p>
          <w:p w:rsidR="00D54086" w:rsidRPr="00D54086" w:rsidRDefault="00D54086" w:rsidP="00A13B99">
            <w:pPr>
              <w:autoSpaceDE w:val="0"/>
              <w:autoSpaceDN w:val="0"/>
              <w:adjustRightInd w:val="0"/>
              <w:jc w:val="both"/>
              <w:rPr>
                <w:rFonts w:ascii="Arial" w:hAnsi="Arial" w:cs="Arial"/>
                <w:b/>
                <w:bCs/>
                <w:color w:val="333333"/>
              </w:rPr>
            </w:pPr>
            <w:r w:rsidRPr="00D54086">
              <w:rPr>
                <w:rFonts w:ascii="Arial" w:hAnsi="Arial" w:cs="Arial"/>
                <w:b/>
                <w:bCs/>
                <w:color w:val="333333"/>
              </w:rPr>
              <w:t>ALGUNOS EJEMPLOS DE PREGUNTAS PROBLEMATIZADORAS PARA EL AREA.</w:t>
            </w:r>
          </w:p>
          <w:p w:rsidR="00D54086" w:rsidRPr="00D54086" w:rsidRDefault="00D54086" w:rsidP="00A13B99">
            <w:pPr>
              <w:autoSpaceDE w:val="0"/>
              <w:autoSpaceDN w:val="0"/>
              <w:adjustRightInd w:val="0"/>
              <w:jc w:val="both"/>
              <w:rPr>
                <w:rFonts w:ascii="Arial" w:hAnsi="Arial" w:cs="Arial"/>
              </w:rPr>
            </w:pPr>
            <w:r w:rsidRPr="00D54086">
              <w:rPr>
                <w:rFonts w:ascii="Arial" w:eastAsia="SymbolMT" w:hAnsi="Arial" w:cs="Arial"/>
              </w:rPr>
              <w:t xml:space="preserve"> </w:t>
            </w:r>
            <w:r w:rsidRPr="00D54086">
              <w:rPr>
                <w:rFonts w:ascii="Arial" w:hAnsi="Arial" w:cs="Arial"/>
              </w:rPr>
              <w:t>¿Cómo integrar al estudiante en sus raíces culturales?</w:t>
            </w:r>
          </w:p>
          <w:p w:rsidR="00D54086" w:rsidRPr="00D54086" w:rsidRDefault="00D54086" w:rsidP="00A13B99">
            <w:pPr>
              <w:autoSpaceDE w:val="0"/>
              <w:autoSpaceDN w:val="0"/>
              <w:adjustRightInd w:val="0"/>
              <w:jc w:val="both"/>
              <w:rPr>
                <w:rFonts w:ascii="Arial" w:hAnsi="Arial" w:cs="Arial"/>
              </w:rPr>
            </w:pPr>
            <w:r w:rsidRPr="00D54086">
              <w:rPr>
                <w:rFonts w:ascii="Arial" w:eastAsia="SymbolMT" w:hAnsi="Arial" w:cs="Arial"/>
              </w:rPr>
              <w:t xml:space="preserve"> </w:t>
            </w:r>
            <w:r w:rsidRPr="00D54086">
              <w:rPr>
                <w:rFonts w:ascii="Arial" w:hAnsi="Arial" w:cs="Arial"/>
              </w:rPr>
              <w:t>¿Cómo concientizar al estudiante para que valore la música como eje esencial de la expresión artística?</w:t>
            </w:r>
          </w:p>
          <w:p w:rsidR="00D54086" w:rsidRPr="00D54086" w:rsidRDefault="00D54086" w:rsidP="00A13B99">
            <w:pPr>
              <w:autoSpaceDE w:val="0"/>
              <w:autoSpaceDN w:val="0"/>
              <w:adjustRightInd w:val="0"/>
              <w:jc w:val="both"/>
              <w:rPr>
                <w:rFonts w:ascii="Arial" w:hAnsi="Arial" w:cs="Arial"/>
              </w:rPr>
            </w:pPr>
            <w:r w:rsidRPr="00D54086">
              <w:rPr>
                <w:rFonts w:ascii="Arial" w:eastAsia="SymbolMT" w:hAnsi="Arial" w:cs="Arial"/>
              </w:rPr>
              <w:t xml:space="preserve"> </w:t>
            </w:r>
            <w:r w:rsidRPr="00D54086">
              <w:rPr>
                <w:rFonts w:ascii="Arial" w:hAnsi="Arial" w:cs="Arial"/>
              </w:rPr>
              <w:t>¿Cómo lograr en el estudiante un mejor desempeño en su expresión artística?</w:t>
            </w:r>
          </w:p>
          <w:p w:rsidR="00D54086" w:rsidRPr="00D54086" w:rsidRDefault="00D54086" w:rsidP="00A13B99">
            <w:pPr>
              <w:autoSpaceDE w:val="0"/>
              <w:autoSpaceDN w:val="0"/>
              <w:adjustRightInd w:val="0"/>
              <w:jc w:val="both"/>
              <w:rPr>
                <w:rFonts w:ascii="Arial" w:hAnsi="Arial" w:cs="Arial"/>
              </w:rPr>
            </w:pPr>
            <w:r w:rsidRPr="00D54086">
              <w:rPr>
                <w:rFonts w:ascii="Arial" w:eastAsia="SymbolMT" w:hAnsi="Arial" w:cs="Arial"/>
              </w:rPr>
              <w:t xml:space="preserve"> </w:t>
            </w:r>
            <w:r w:rsidRPr="00D54086">
              <w:rPr>
                <w:rFonts w:ascii="Arial" w:hAnsi="Arial" w:cs="Arial"/>
              </w:rPr>
              <w:t>Cómo sensibilizar al estudiante para que valore la música como componente importante de la expresión artística?</w:t>
            </w:r>
          </w:p>
          <w:p w:rsidR="00D54086" w:rsidRPr="00D54086" w:rsidRDefault="00D54086" w:rsidP="00A13B99">
            <w:pPr>
              <w:autoSpaceDE w:val="0"/>
              <w:autoSpaceDN w:val="0"/>
              <w:adjustRightInd w:val="0"/>
              <w:jc w:val="both"/>
              <w:rPr>
                <w:rFonts w:ascii="Arial" w:hAnsi="Arial" w:cs="Arial"/>
              </w:rPr>
            </w:pPr>
            <w:r w:rsidRPr="00D54086">
              <w:rPr>
                <w:rFonts w:ascii="Arial" w:eastAsia="SymbolMT" w:hAnsi="Arial" w:cs="Arial"/>
              </w:rPr>
              <w:t xml:space="preserve"> </w:t>
            </w:r>
            <w:r w:rsidRPr="00D54086">
              <w:rPr>
                <w:rFonts w:ascii="Arial" w:hAnsi="Arial" w:cs="Arial"/>
              </w:rPr>
              <w:t>¿Cómo lograr una mejor comprensión corporal a través de las artes escénicas?</w:t>
            </w:r>
          </w:p>
          <w:p w:rsidR="00D54086" w:rsidRPr="00D54086" w:rsidRDefault="00D54086" w:rsidP="00A13B99">
            <w:pPr>
              <w:autoSpaceDE w:val="0"/>
              <w:autoSpaceDN w:val="0"/>
              <w:adjustRightInd w:val="0"/>
              <w:jc w:val="both"/>
              <w:rPr>
                <w:rFonts w:ascii="Arial" w:hAnsi="Arial" w:cs="Arial"/>
              </w:rPr>
            </w:pPr>
            <w:r w:rsidRPr="00D54086">
              <w:rPr>
                <w:rFonts w:ascii="Arial" w:eastAsia="SymbolMT" w:hAnsi="Arial" w:cs="Arial"/>
              </w:rPr>
              <w:t xml:space="preserve"> </w:t>
            </w:r>
            <w:r w:rsidRPr="00D54086">
              <w:rPr>
                <w:rFonts w:ascii="Arial" w:hAnsi="Arial" w:cs="Arial"/>
              </w:rPr>
              <w:t>¿Cómo sensibilizar al estudiante para que conozca la música del territorio Colombiano y la valore como patrimonio cultural?</w:t>
            </w:r>
          </w:p>
          <w:p w:rsidR="00D54086" w:rsidRPr="00D54086" w:rsidRDefault="00D54086" w:rsidP="00A13B99">
            <w:pPr>
              <w:autoSpaceDE w:val="0"/>
              <w:autoSpaceDN w:val="0"/>
              <w:adjustRightInd w:val="0"/>
              <w:jc w:val="both"/>
              <w:rPr>
                <w:rFonts w:ascii="Arial" w:hAnsi="Arial" w:cs="Arial"/>
              </w:rPr>
            </w:pPr>
            <w:r w:rsidRPr="00D54086">
              <w:rPr>
                <w:rFonts w:ascii="Arial" w:eastAsia="SymbolMT" w:hAnsi="Arial" w:cs="Arial"/>
              </w:rPr>
              <w:t xml:space="preserve"> </w:t>
            </w:r>
            <w:r w:rsidRPr="00D54086">
              <w:rPr>
                <w:rFonts w:ascii="Arial" w:hAnsi="Arial" w:cs="Arial"/>
              </w:rPr>
              <w:t>¿Por qué es importante desarrollar habilidades plásticas?</w:t>
            </w:r>
          </w:p>
          <w:p w:rsidR="00D54086" w:rsidRPr="00D54086" w:rsidRDefault="00D54086" w:rsidP="00A13B99">
            <w:pPr>
              <w:autoSpaceDE w:val="0"/>
              <w:autoSpaceDN w:val="0"/>
              <w:adjustRightInd w:val="0"/>
              <w:jc w:val="both"/>
              <w:rPr>
                <w:rFonts w:ascii="Arial" w:hAnsi="Arial" w:cs="Arial"/>
              </w:rPr>
            </w:pPr>
            <w:r w:rsidRPr="00D54086">
              <w:rPr>
                <w:rFonts w:ascii="Arial" w:eastAsia="SymbolMT" w:hAnsi="Arial" w:cs="Arial"/>
              </w:rPr>
              <w:t xml:space="preserve"> </w:t>
            </w:r>
            <w:r w:rsidRPr="00D54086">
              <w:rPr>
                <w:rFonts w:ascii="Arial" w:hAnsi="Arial" w:cs="Arial"/>
              </w:rPr>
              <w:t>¿Cómo lograr que la danza ayude a mejorar la expresión corporal y la puesta en escena?</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Estas preguntas se implementaran a través de la implementación de las siguientes estrategias metodológicas: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Realización de experiencias estéticas y artísticas, creativas e imaginativas por medio de dibujos, gráficos lineales y espontáneos. Recolección, selección y utilización adecuada de los recursos, materiales y técnicas a emplear: Pinturas, colores, lápices, pinceles, pegamento, papel, material de desecho entre otros.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lastRenderedPageBreak/>
              <w:t>Trabajo individual, grupal, colectivo y participativo. Exposición de temas, trabajos, investigaciones, innovaciones. Análisis de temas y trabajos realizados, lecturas de las mismas obras creadas por los educandos.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Exposición de temas, trabajos, investigaciones, innovaciones.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Análisis de temas y trabajos realizados, lecturas de las mismas obras creadas por los educandos.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Establecer criterios de presentación de trabajos.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Visitas y salidas pedagógicas a exposiciones, museos, centros de interés, bibliotecas, galerías, casa de la cultura entre otros.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Integración y relación de temas y trabajos de Educación Artística con otras áreas disciplinarias: Matemática, español y literatura, ciencias sociales y naturales entre otras.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Proyección de películas y videos.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Asesoría teórico-práctica individual y grupal si lo requieren los educandos en el momento de la realización de sus trabajos y presentación.</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Otras sugerencias y estrategias metodológicas que se vayan presentando a medida que las circunstancias y vivencias del acto educativo lo requieran.. </w:t>
            </w:r>
          </w:p>
        </w:tc>
      </w:tr>
      <w:tr w:rsidR="00D54086" w:rsidRPr="00D54086" w:rsidTr="00A13B99">
        <w:tc>
          <w:tcPr>
            <w:tcW w:w="962" w:type="pct"/>
            <w:gridSpan w:val="4"/>
            <w:tcBorders>
              <w:right w:val="single" w:sz="4" w:space="0" w:color="auto"/>
            </w:tcBorders>
          </w:tcPr>
          <w:p w:rsidR="00D54086" w:rsidRPr="00D54086" w:rsidRDefault="00D54086" w:rsidP="00A13B99">
            <w:pPr>
              <w:jc w:val="center"/>
              <w:rPr>
                <w:rFonts w:ascii="Arial" w:hAnsi="Arial" w:cs="Arial"/>
                <w:b/>
              </w:rPr>
            </w:pPr>
            <w:r w:rsidRPr="00D54086">
              <w:rPr>
                <w:rFonts w:ascii="Arial" w:hAnsi="Arial" w:cs="Arial"/>
                <w:b/>
              </w:rPr>
              <w:lastRenderedPageBreak/>
              <w:t>ACTIVIDADES</w:t>
            </w:r>
          </w:p>
        </w:tc>
        <w:tc>
          <w:tcPr>
            <w:tcW w:w="4038" w:type="pct"/>
            <w:gridSpan w:val="21"/>
          </w:tcPr>
          <w:p w:rsidR="00D54086" w:rsidRPr="00D54086" w:rsidRDefault="00D54086" w:rsidP="00A13B99">
            <w:pPr>
              <w:widowControl w:val="0"/>
              <w:autoSpaceDE w:val="0"/>
              <w:autoSpaceDN w:val="0"/>
              <w:adjustRightInd w:val="0"/>
              <w:snapToGrid w:val="0"/>
              <w:rPr>
                <w:rFonts w:ascii="Arial" w:hAnsi="Arial" w:cs="Arial"/>
              </w:rPr>
            </w:pPr>
            <w:r w:rsidRPr="00D54086">
              <w:rPr>
                <w:rFonts w:ascii="Arial" w:hAnsi="Arial" w:cs="Arial"/>
              </w:rPr>
              <w:t>Trabajos manuales</w:t>
            </w:r>
          </w:p>
          <w:p w:rsidR="00D54086" w:rsidRPr="00D54086" w:rsidRDefault="00D54086" w:rsidP="00A13B99">
            <w:pPr>
              <w:widowControl w:val="0"/>
              <w:autoSpaceDE w:val="0"/>
              <w:autoSpaceDN w:val="0"/>
              <w:adjustRightInd w:val="0"/>
              <w:snapToGrid w:val="0"/>
              <w:rPr>
                <w:rFonts w:ascii="Arial" w:hAnsi="Arial" w:cs="Arial"/>
              </w:rPr>
            </w:pPr>
            <w:r w:rsidRPr="00D54086">
              <w:rPr>
                <w:rFonts w:ascii="Arial" w:hAnsi="Arial" w:cs="Arial"/>
              </w:rPr>
              <w:t>Observación de videos.</w:t>
            </w:r>
          </w:p>
          <w:p w:rsidR="00D54086" w:rsidRPr="00D54086" w:rsidRDefault="00D54086" w:rsidP="00A13B99">
            <w:pPr>
              <w:widowControl w:val="0"/>
              <w:autoSpaceDE w:val="0"/>
              <w:autoSpaceDN w:val="0"/>
              <w:adjustRightInd w:val="0"/>
              <w:snapToGrid w:val="0"/>
              <w:rPr>
                <w:rFonts w:ascii="Arial" w:hAnsi="Arial" w:cs="Arial"/>
              </w:rPr>
            </w:pPr>
            <w:r w:rsidRPr="00D54086">
              <w:rPr>
                <w:rFonts w:ascii="Arial" w:hAnsi="Arial" w:cs="Arial"/>
              </w:rPr>
              <w:t xml:space="preserve">Solución de talleres </w:t>
            </w:r>
          </w:p>
          <w:p w:rsidR="00D54086" w:rsidRPr="00D54086" w:rsidRDefault="00D54086" w:rsidP="00A13B99">
            <w:pPr>
              <w:widowControl w:val="0"/>
              <w:autoSpaceDE w:val="0"/>
              <w:autoSpaceDN w:val="0"/>
              <w:adjustRightInd w:val="0"/>
              <w:snapToGrid w:val="0"/>
              <w:rPr>
                <w:rFonts w:ascii="Arial" w:hAnsi="Arial" w:cs="Arial"/>
              </w:rPr>
            </w:pPr>
            <w:r w:rsidRPr="00D54086">
              <w:rPr>
                <w:rFonts w:ascii="Arial" w:hAnsi="Arial" w:cs="Arial"/>
              </w:rPr>
              <w:t>Conversatorios</w:t>
            </w:r>
          </w:p>
          <w:p w:rsidR="00D54086" w:rsidRPr="00D54086" w:rsidRDefault="00D54086" w:rsidP="00A13B99">
            <w:pPr>
              <w:widowControl w:val="0"/>
              <w:autoSpaceDE w:val="0"/>
              <w:autoSpaceDN w:val="0"/>
              <w:adjustRightInd w:val="0"/>
              <w:snapToGrid w:val="0"/>
              <w:rPr>
                <w:rFonts w:ascii="Arial" w:hAnsi="Arial" w:cs="Arial"/>
              </w:rPr>
            </w:pPr>
            <w:r w:rsidRPr="00D54086">
              <w:rPr>
                <w:rFonts w:ascii="Arial" w:hAnsi="Arial" w:cs="Arial"/>
              </w:rPr>
              <w:t>Trabajo en la sala de cómputo.</w:t>
            </w:r>
          </w:p>
          <w:p w:rsidR="00D54086" w:rsidRPr="00D54086" w:rsidRDefault="00D54086" w:rsidP="00A13B99">
            <w:pPr>
              <w:widowControl w:val="0"/>
              <w:autoSpaceDE w:val="0"/>
              <w:autoSpaceDN w:val="0"/>
              <w:adjustRightInd w:val="0"/>
              <w:snapToGrid w:val="0"/>
              <w:rPr>
                <w:rFonts w:ascii="Arial" w:hAnsi="Arial" w:cs="Arial"/>
              </w:rPr>
            </w:pPr>
            <w:r w:rsidRPr="00D54086">
              <w:rPr>
                <w:rFonts w:ascii="Arial" w:hAnsi="Arial" w:cs="Arial"/>
              </w:rPr>
              <w:t>Realización de portafolios por equipo.</w:t>
            </w:r>
          </w:p>
          <w:p w:rsidR="00D54086" w:rsidRPr="00D54086" w:rsidRDefault="00D54086" w:rsidP="00A13B99">
            <w:pPr>
              <w:widowControl w:val="0"/>
              <w:autoSpaceDE w:val="0"/>
              <w:autoSpaceDN w:val="0"/>
              <w:adjustRightInd w:val="0"/>
              <w:snapToGrid w:val="0"/>
              <w:rPr>
                <w:rFonts w:ascii="Arial" w:hAnsi="Arial" w:cs="Arial"/>
              </w:rPr>
            </w:pPr>
            <w:r w:rsidRPr="00D54086">
              <w:rPr>
                <w:rFonts w:ascii="Arial" w:hAnsi="Arial" w:cs="Arial"/>
              </w:rPr>
              <w:t>Dinámicas.</w:t>
            </w:r>
          </w:p>
          <w:p w:rsidR="00D54086" w:rsidRPr="00D54086" w:rsidRDefault="00D54086" w:rsidP="00A13B99">
            <w:pPr>
              <w:widowControl w:val="0"/>
              <w:autoSpaceDE w:val="0"/>
              <w:autoSpaceDN w:val="0"/>
              <w:adjustRightInd w:val="0"/>
              <w:snapToGrid w:val="0"/>
              <w:rPr>
                <w:rFonts w:ascii="Arial" w:hAnsi="Arial" w:cs="Arial"/>
              </w:rPr>
            </w:pPr>
            <w:r w:rsidRPr="00D54086">
              <w:rPr>
                <w:rFonts w:ascii="Arial" w:hAnsi="Arial" w:cs="Arial"/>
              </w:rPr>
              <w:t>Exposiciones.</w:t>
            </w:r>
          </w:p>
          <w:p w:rsidR="00D54086" w:rsidRPr="00D54086" w:rsidRDefault="00D54086" w:rsidP="00A13B99">
            <w:pPr>
              <w:widowControl w:val="0"/>
              <w:autoSpaceDE w:val="0"/>
              <w:autoSpaceDN w:val="0"/>
              <w:adjustRightInd w:val="0"/>
              <w:snapToGrid w:val="0"/>
              <w:rPr>
                <w:rFonts w:ascii="Arial" w:hAnsi="Arial" w:cs="Arial"/>
              </w:rPr>
            </w:pPr>
            <w:r w:rsidRPr="00D54086">
              <w:rPr>
                <w:rFonts w:ascii="Arial" w:hAnsi="Arial" w:cs="Arial"/>
              </w:rPr>
              <w:t>Salidas pedagógicas.</w:t>
            </w:r>
          </w:p>
          <w:p w:rsidR="00D54086" w:rsidRPr="00D54086" w:rsidRDefault="00D54086" w:rsidP="00A13B99">
            <w:pPr>
              <w:rPr>
                <w:rFonts w:ascii="Arial" w:hAnsi="Arial" w:cs="Arial"/>
              </w:rPr>
            </w:pPr>
          </w:p>
        </w:tc>
      </w:tr>
      <w:tr w:rsidR="00D54086" w:rsidRPr="00D54086" w:rsidTr="00A13B99">
        <w:tc>
          <w:tcPr>
            <w:tcW w:w="962" w:type="pct"/>
            <w:gridSpan w:val="4"/>
            <w:tcBorders>
              <w:right w:val="single" w:sz="4" w:space="0" w:color="auto"/>
            </w:tcBorders>
          </w:tcPr>
          <w:p w:rsidR="00D54086" w:rsidRPr="00D54086" w:rsidRDefault="00D54086" w:rsidP="00A13B99">
            <w:pPr>
              <w:jc w:val="center"/>
              <w:rPr>
                <w:rFonts w:ascii="Arial" w:hAnsi="Arial" w:cs="Arial"/>
                <w:b/>
              </w:rPr>
            </w:pPr>
            <w:r w:rsidRPr="00D54086">
              <w:rPr>
                <w:rFonts w:ascii="Arial" w:hAnsi="Arial" w:cs="Arial"/>
                <w:b/>
              </w:rPr>
              <w:t>RECURSOS</w:t>
            </w:r>
          </w:p>
        </w:tc>
        <w:tc>
          <w:tcPr>
            <w:tcW w:w="4038" w:type="pct"/>
            <w:gridSpan w:val="21"/>
          </w:tcPr>
          <w:p w:rsidR="00D54086" w:rsidRPr="00D54086" w:rsidRDefault="00D54086" w:rsidP="00A13B99">
            <w:pPr>
              <w:rPr>
                <w:rFonts w:ascii="Arial" w:hAnsi="Arial" w:cs="Arial"/>
                <w:b/>
              </w:rPr>
            </w:pPr>
            <w:r w:rsidRPr="00D54086">
              <w:rPr>
                <w:rFonts w:ascii="Arial" w:hAnsi="Arial" w:cs="Arial"/>
                <w:b/>
              </w:rPr>
              <w:t>HUMANOS</w:t>
            </w:r>
          </w:p>
          <w:p w:rsidR="00D54086" w:rsidRPr="00D54086" w:rsidRDefault="00D54086" w:rsidP="00A13B99">
            <w:pPr>
              <w:rPr>
                <w:rFonts w:ascii="Arial" w:hAnsi="Arial" w:cs="Arial"/>
                <w:b/>
              </w:rPr>
            </w:pPr>
          </w:p>
          <w:p w:rsidR="00D54086" w:rsidRPr="00D54086" w:rsidRDefault="00D54086" w:rsidP="00D54086">
            <w:pPr>
              <w:numPr>
                <w:ilvl w:val="0"/>
                <w:numId w:val="12"/>
              </w:numPr>
              <w:rPr>
                <w:rFonts w:ascii="Arial" w:hAnsi="Arial" w:cs="Arial"/>
              </w:rPr>
            </w:pPr>
            <w:r w:rsidRPr="00D54086">
              <w:rPr>
                <w:rFonts w:ascii="Arial" w:hAnsi="Arial" w:cs="Arial"/>
              </w:rPr>
              <w:t>Docentes</w:t>
            </w:r>
          </w:p>
          <w:p w:rsidR="00D54086" w:rsidRPr="00D54086" w:rsidRDefault="00D54086" w:rsidP="00D54086">
            <w:pPr>
              <w:numPr>
                <w:ilvl w:val="0"/>
                <w:numId w:val="12"/>
              </w:numPr>
              <w:rPr>
                <w:rFonts w:ascii="Arial" w:hAnsi="Arial" w:cs="Arial"/>
              </w:rPr>
            </w:pPr>
            <w:r w:rsidRPr="00D54086">
              <w:rPr>
                <w:rFonts w:ascii="Arial" w:hAnsi="Arial" w:cs="Arial"/>
              </w:rPr>
              <w:t>Estudiantes de la Institución</w:t>
            </w:r>
          </w:p>
          <w:p w:rsidR="00D54086" w:rsidRPr="00D54086" w:rsidRDefault="00D54086" w:rsidP="00D54086">
            <w:pPr>
              <w:numPr>
                <w:ilvl w:val="0"/>
                <w:numId w:val="12"/>
              </w:numPr>
              <w:rPr>
                <w:rFonts w:ascii="Arial" w:hAnsi="Arial" w:cs="Arial"/>
              </w:rPr>
            </w:pPr>
            <w:r w:rsidRPr="00D54086">
              <w:rPr>
                <w:rFonts w:ascii="Arial" w:hAnsi="Arial" w:cs="Arial"/>
              </w:rPr>
              <w:t>Comunidad</w:t>
            </w:r>
          </w:p>
          <w:p w:rsidR="00D54086" w:rsidRPr="00D54086" w:rsidRDefault="00D54086" w:rsidP="00D54086">
            <w:pPr>
              <w:numPr>
                <w:ilvl w:val="0"/>
                <w:numId w:val="12"/>
              </w:numPr>
              <w:rPr>
                <w:rFonts w:ascii="Arial" w:hAnsi="Arial" w:cs="Arial"/>
              </w:rPr>
            </w:pPr>
            <w:r w:rsidRPr="00D54086">
              <w:rPr>
                <w:rFonts w:ascii="Arial" w:hAnsi="Arial" w:cs="Arial"/>
              </w:rPr>
              <w:t>Personal administrativo</w:t>
            </w:r>
          </w:p>
          <w:p w:rsidR="00D54086" w:rsidRPr="00D54086" w:rsidRDefault="00D54086" w:rsidP="00D54086">
            <w:pPr>
              <w:numPr>
                <w:ilvl w:val="0"/>
                <w:numId w:val="12"/>
              </w:numPr>
              <w:rPr>
                <w:rFonts w:ascii="Arial" w:hAnsi="Arial" w:cs="Arial"/>
              </w:rPr>
            </w:pPr>
            <w:r w:rsidRPr="00D54086">
              <w:rPr>
                <w:rFonts w:ascii="Arial" w:hAnsi="Arial" w:cs="Arial"/>
              </w:rPr>
              <w:t>Monitores de grupo</w:t>
            </w:r>
          </w:p>
          <w:p w:rsidR="00D54086" w:rsidRPr="00D54086" w:rsidRDefault="00D54086" w:rsidP="00A13B99">
            <w:pPr>
              <w:spacing w:line="360" w:lineRule="auto"/>
              <w:rPr>
                <w:rFonts w:ascii="Arial" w:hAnsi="Arial" w:cs="Arial"/>
              </w:rPr>
            </w:pPr>
          </w:p>
          <w:p w:rsidR="00D54086" w:rsidRPr="00D54086" w:rsidRDefault="00D54086" w:rsidP="00A13B99">
            <w:pPr>
              <w:spacing w:line="360" w:lineRule="auto"/>
              <w:rPr>
                <w:rFonts w:ascii="Arial" w:hAnsi="Arial" w:cs="Arial"/>
                <w:b/>
              </w:rPr>
            </w:pPr>
            <w:r w:rsidRPr="00D54086">
              <w:rPr>
                <w:rFonts w:ascii="Arial" w:hAnsi="Arial" w:cs="Arial"/>
                <w:b/>
              </w:rPr>
              <w:t>FISICOS E INTITUCIONAL</w:t>
            </w:r>
          </w:p>
          <w:p w:rsidR="00D54086" w:rsidRPr="00D54086" w:rsidRDefault="00D54086" w:rsidP="00D54086">
            <w:pPr>
              <w:numPr>
                <w:ilvl w:val="0"/>
                <w:numId w:val="13"/>
              </w:numPr>
              <w:rPr>
                <w:rFonts w:ascii="Arial" w:hAnsi="Arial" w:cs="Arial"/>
              </w:rPr>
            </w:pPr>
            <w:r w:rsidRPr="00D54086">
              <w:rPr>
                <w:rFonts w:ascii="Arial" w:hAnsi="Arial" w:cs="Arial"/>
              </w:rPr>
              <w:t>La planta física en general donde juega un papel importante cada espacio de la Institución, especialmente el aula de clase y los espacios libres.</w:t>
            </w:r>
          </w:p>
          <w:p w:rsidR="00D54086" w:rsidRPr="00D54086" w:rsidRDefault="00D54086" w:rsidP="00D54086">
            <w:pPr>
              <w:numPr>
                <w:ilvl w:val="0"/>
                <w:numId w:val="13"/>
              </w:numPr>
              <w:rPr>
                <w:rFonts w:ascii="Arial" w:hAnsi="Arial" w:cs="Arial"/>
              </w:rPr>
            </w:pPr>
            <w:r w:rsidRPr="00D54086">
              <w:rPr>
                <w:rFonts w:ascii="Arial" w:hAnsi="Arial" w:cs="Arial"/>
              </w:rPr>
              <w:t>Sala de computadores.</w:t>
            </w:r>
          </w:p>
          <w:p w:rsidR="00D54086" w:rsidRPr="00D54086" w:rsidRDefault="00D54086" w:rsidP="00D54086">
            <w:pPr>
              <w:numPr>
                <w:ilvl w:val="0"/>
                <w:numId w:val="13"/>
              </w:numPr>
              <w:rPr>
                <w:rFonts w:ascii="Arial" w:hAnsi="Arial" w:cs="Arial"/>
              </w:rPr>
            </w:pPr>
            <w:r w:rsidRPr="00D54086">
              <w:rPr>
                <w:rFonts w:ascii="Arial" w:hAnsi="Arial" w:cs="Arial"/>
              </w:rPr>
              <w:t>Biblioteca</w:t>
            </w:r>
          </w:p>
          <w:p w:rsidR="00D54086" w:rsidRPr="00D54086" w:rsidRDefault="00D54086" w:rsidP="00A13B99">
            <w:pPr>
              <w:spacing w:line="360" w:lineRule="auto"/>
              <w:rPr>
                <w:rFonts w:ascii="Arial" w:hAnsi="Arial" w:cs="Arial"/>
              </w:rPr>
            </w:pPr>
          </w:p>
          <w:p w:rsidR="00D54086" w:rsidRPr="00D54086" w:rsidRDefault="00D54086" w:rsidP="00A13B99">
            <w:pPr>
              <w:spacing w:line="360" w:lineRule="auto"/>
              <w:rPr>
                <w:rFonts w:ascii="Arial" w:hAnsi="Arial" w:cs="Arial"/>
                <w:b/>
              </w:rPr>
            </w:pPr>
            <w:r w:rsidRPr="00D54086">
              <w:rPr>
                <w:rFonts w:ascii="Arial" w:hAnsi="Arial" w:cs="Arial"/>
                <w:b/>
              </w:rPr>
              <w:t>DIDÁCTICOS</w:t>
            </w:r>
          </w:p>
          <w:p w:rsidR="00D54086" w:rsidRPr="00D54086" w:rsidRDefault="00D54086" w:rsidP="00D54086">
            <w:pPr>
              <w:numPr>
                <w:ilvl w:val="0"/>
                <w:numId w:val="14"/>
              </w:numPr>
              <w:rPr>
                <w:rFonts w:ascii="Arial" w:hAnsi="Arial" w:cs="Arial"/>
              </w:rPr>
            </w:pPr>
            <w:r w:rsidRPr="00D54086">
              <w:rPr>
                <w:rFonts w:ascii="Arial" w:hAnsi="Arial" w:cs="Arial"/>
              </w:rPr>
              <w:t>Textos del área</w:t>
            </w:r>
          </w:p>
          <w:p w:rsidR="00D54086" w:rsidRPr="00D54086" w:rsidRDefault="00D54086" w:rsidP="00D54086">
            <w:pPr>
              <w:numPr>
                <w:ilvl w:val="0"/>
                <w:numId w:val="14"/>
              </w:numPr>
              <w:rPr>
                <w:rFonts w:ascii="Arial" w:hAnsi="Arial" w:cs="Arial"/>
              </w:rPr>
            </w:pPr>
            <w:r w:rsidRPr="00D54086">
              <w:rPr>
                <w:rFonts w:ascii="Arial" w:hAnsi="Arial" w:cs="Arial"/>
              </w:rPr>
              <w:t>CD´s</w:t>
            </w:r>
          </w:p>
          <w:p w:rsidR="00D54086" w:rsidRPr="00D54086" w:rsidRDefault="00D54086" w:rsidP="00D54086">
            <w:pPr>
              <w:numPr>
                <w:ilvl w:val="0"/>
                <w:numId w:val="14"/>
              </w:numPr>
              <w:rPr>
                <w:rFonts w:ascii="Arial" w:hAnsi="Arial" w:cs="Arial"/>
              </w:rPr>
            </w:pPr>
            <w:r w:rsidRPr="00D54086">
              <w:rPr>
                <w:rFonts w:ascii="Arial" w:hAnsi="Arial" w:cs="Arial"/>
              </w:rPr>
              <w:t>Documentos – talleres</w:t>
            </w:r>
          </w:p>
          <w:p w:rsidR="00D54086" w:rsidRPr="00D54086" w:rsidRDefault="00D54086" w:rsidP="00D54086">
            <w:pPr>
              <w:numPr>
                <w:ilvl w:val="0"/>
                <w:numId w:val="14"/>
              </w:numPr>
              <w:rPr>
                <w:rFonts w:ascii="Arial" w:hAnsi="Arial" w:cs="Arial"/>
              </w:rPr>
            </w:pPr>
            <w:r w:rsidRPr="00D54086">
              <w:rPr>
                <w:rFonts w:ascii="Arial" w:hAnsi="Arial" w:cs="Arial"/>
              </w:rPr>
              <w:t>Fotocopias</w:t>
            </w:r>
          </w:p>
          <w:p w:rsidR="00D54086" w:rsidRPr="00D54086" w:rsidRDefault="00D54086" w:rsidP="00D54086">
            <w:pPr>
              <w:numPr>
                <w:ilvl w:val="0"/>
                <w:numId w:val="14"/>
              </w:numPr>
              <w:rPr>
                <w:rFonts w:ascii="Arial" w:hAnsi="Arial" w:cs="Arial"/>
              </w:rPr>
            </w:pPr>
            <w:r w:rsidRPr="00D54086">
              <w:rPr>
                <w:rFonts w:ascii="Arial" w:hAnsi="Arial" w:cs="Arial"/>
              </w:rPr>
              <w:t>Video BEAM</w:t>
            </w:r>
          </w:p>
          <w:p w:rsidR="00D54086" w:rsidRPr="00D54086" w:rsidRDefault="00D54086" w:rsidP="00A13B99">
            <w:pPr>
              <w:rPr>
                <w:rFonts w:ascii="Arial" w:hAnsi="Arial" w:cs="Arial"/>
              </w:rPr>
            </w:pPr>
          </w:p>
        </w:tc>
      </w:tr>
      <w:tr w:rsidR="00D54086" w:rsidRPr="00D54086" w:rsidTr="00A13B99">
        <w:tc>
          <w:tcPr>
            <w:tcW w:w="962" w:type="pct"/>
            <w:gridSpan w:val="4"/>
            <w:tcBorders>
              <w:right w:val="single" w:sz="4" w:space="0" w:color="auto"/>
            </w:tcBorders>
          </w:tcPr>
          <w:p w:rsidR="00D54086" w:rsidRPr="00D54086" w:rsidRDefault="00D54086" w:rsidP="00A13B99">
            <w:pPr>
              <w:jc w:val="center"/>
              <w:rPr>
                <w:rFonts w:ascii="Arial" w:hAnsi="Arial" w:cs="Arial"/>
                <w:b/>
              </w:rPr>
            </w:pPr>
            <w:r w:rsidRPr="00D54086">
              <w:rPr>
                <w:rFonts w:ascii="Arial" w:hAnsi="Arial" w:cs="Arial"/>
                <w:b/>
              </w:rPr>
              <w:lastRenderedPageBreak/>
              <w:t>EVALUACION</w:t>
            </w:r>
          </w:p>
        </w:tc>
        <w:tc>
          <w:tcPr>
            <w:tcW w:w="4038" w:type="pct"/>
            <w:gridSpan w:val="21"/>
          </w:tcPr>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Para logar procesos de evaluación consecuente con el enfoque por competencias, se realizara una  </w:t>
            </w:r>
            <w:r w:rsidRPr="00D54086">
              <w:rPr>
                <w:rFonts w:ascii="Arial" w:hAnsi="Arial" w:cs="Arial"/>
                <w:i/>
                <w:iCs/>
              </w:rPr>
              <w:t xml:space="preserve">evaluación diagnóstica, formativa, coevaluaciòn, autoevaluación,  vista </w:t>
            </w:r>
            <w:r w:rsidRPr="00D54086">
              <w:rPr>
                <w:rFonts w:ascii="Arial" w:hAnsi="Arial" w:cs="Arial"/>
              </w:rPr>
              <w:t>como estructura constitutiva de los ambientes de aprendizaje del área de educación artística y cultural.</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 Para el caso de la evaluación diagnóstica o inicial, formar parte de las cuatro fases en el proceso evaluativo en general, con finalidad e implicaciones diferentes. </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Las cuatro evaluaciones marcan tres etapas: La inicial, la formativa, incluye la coevaluaciòn y la autoevaluación, y la sumativa se centra en maneras de recoger información o evidencias sobre los aprendizajes previos en diferentes momentos.</w:t>
            </w: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No se trata de evaluar sólo conocimientos sino de descubrir y detectar situaciones de inicio, que vinculen ideas, conceptos claves, o para crear estrategias que puedan ser útiles en la búsqueda de significados sobre los hechos que se van a estudiar. La evaluación diagnóstica puede centrarse en situaciones de aprendizaje </w:t>
            </w:r>
            <w:r w:rsidRPr="00D54086">
              <w:rPr>
                <w:rFonts w:ascii="Arial" w:hAnsi="Arial" w:cs="Arial"/>
              </w:rPr>
              <w:lastRenderedPageBreak/>
              <w:t xml:space="preserve">de distinta índole, como aquello que se conserva en la memoria o en la resolución de problemas, de comprensión, de tratamiento de nueva información, de resolución de situaciones, socialización de proyectos anteriores en el campo de las artes, la cultura y el patrimonio; acto seguido los estudiantes con su docente dialogan sobre cuales son entonces los escenarios y situaciones sobre las cuales construirán los proyectos para el desarrollo de los aprendizajes por competencias, donde se familiarizan con los objetivos, los componentes, las dimensiones y los ejes que siempre hay que tener presente para el desarrollo acumulativo del proceso a evaluar al finalizar cada periodo y el año lectivo. </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La evaluación formativa o procesal, como su nombre lo indica, es una evaluación que acompaña el diálogo sostenido entre docentes y estudiantes frente a procesos de construcción de situaciones de aprendizaje, ayuda a alcanzar los objetivos de la educación  artística y cultural.</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El docente y el estudiante ajustan constantemente los procesos de enseñanza-aprendizaje, estableciendo pautas sobre las evidencias de los aprendizajes, considerando las exigencias cognitivas, actitudinales, prácticas y comunicativas de los procesos desarrollados, dictando  errores de concepción y relaciones no previstas.</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Para implementar la evaluación formativa, el profesor y el estudiante proponen preguntas como ¿Qué procedimientos evaluativos son apropiados para el desarrollo del proyecto en el año? ¿Qué evidencias de aprendizajes privilegia en cada etapa del proceso? ¿Cuántas  formas de evaluación internas o por etapas debemos establecer? ¿Sobre qué bases, cuándo y por qué medios tendremos resultados de aprendizaje? </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La autoevaluación es el proceso por el cual el estudiante asume un rol activo, está centrada en la opción que cada uno de los estudiantes debe ser capaz de valorar su trabajo, reconocer los logros alcanzados y determinar las dificultades en el camino, así como si está en vías de superarlo, el profesor debe explicar el alcance de la evaluación, los criterios y el método para que adquiera sentido.</w:t>
            </w:r>
          </w:p>
          <w:p w:rsidR="00D54086" w:rsidRPr="00D54086" w:rsidRDefault="00D54086" w:rsidP="00A13B99">
            <w:pPr>
              <w:autoSpaceDE w:val="0"/>
              <w:autoSpaceDN w:val="0"/>
              <w:adjustRightInd w:val="0"/>
              <w:jc w:val="both"/>
              <w:rPr>
                <w:rFonts w:ascii="Arial" w:hAnsi="Arial" w:cs="Arial"/>
              </w:rPr>
            </w:pPr>
          </w:p>
          <w:p w:rsidR="00D54086" w:rsidRPr="00D54086" w:rsidRDefault="00D54086" w:rsidP="00A13B99">
            <w:pPr>
              <w:autoSpaceDE w:val="0"/>
              <w:autoSpaceDN w:val="0"/>
              <w:adjustRightInd w:val="0"/>
              <w:jc w:val="both"/>
              <w:rPr>
                <w:rFonts w:ascii="Arial" w:hAnsi="Arial" w:cs="Arial"/>
              </w:rPr>
            </w:pPr>
            <w:r w:rsidRPr="00D54086">
              <w:rPr>
                <w:rFonts w:ascii="Arial" w:hAnsi="Arial" w:cs="Arial"/>
              </w:rPr>
              <w:t xml:space="preserve">Por último, la evaluación sumativa debe dar cuenta por grupos de grados si se da o no la competencia esperada a través de las evidencias de aprendizaje, que son objeto de  construcción de las situaciones de aprendizaje previstas en todo el proceso de estudios de la  Educación Artística y cultural. Esto hace ver la linealidad del proceso por grupos de grado.  </w:t>
            </w:r>
          </w:p>
          <w:p w:rsidR="00D54086" w:rsidRPr="00D54086" w:rsidRDefault="00D54086" w:rsidP="00A13B99">
            <w:pPr>
              <w:rPr>
                <w:rFonts w:ascii="Arial" w:hAnsi="Arial" w:cs="Arial"/>
              </w:rPr>
            </w:pPr>
          </w:p>
          <w:p w:rsidR="00D54086" w:rsidRPr="00D54086" w:rsidRDefault="00D54086" w:rsidP="00A13B99">
            <w:pPr>
              <w:jc w:val="both"/>
              <w:rPr>
                <w:rFonts w:ascii="Arial" w:hAnsi="Arial" w:cs="Arial"/>
              </w:rPr>
            </w:pPr>
            <w:r w:rsidRPr="00D54086">
              <w:rPr>
                <w:rFonts w:ascii="Arial" w:hAnsi="Arial" w:cs="Arial"/>
              </w:rPr>
              <w:t xml:space="preserve">La evaluación forma parte estructural del aprendizaje, enmarcados en un ejercicio reflexivo permanente, </w:t>
            </w:r>
            <w:r w:rsidRPr="00D54086">
              <w:rPr>
                <w:rFonts w:ascii="Arial" w:hAnsi="Arial" w:cs="Arial"/>
              </w:rPr>
              <w:lastRenderedPageBreak/>
              <w:t>donde tanto el estudiante como el docente asumen su rol, se motivan a nuevas situaciones de aprendizaje, y conservan el vínculo y el carácter interestructurante del desarrollo por competencias</w:t>
            </w:r>
          </w:p>
        </w:tc>
      </w:tr>
      <w:tr w:rsidR="00D54086" w:rsidRPr="00D54086" w:rsidTr="00A13B99">
        <w:tc>
          <w:tcPr>
            <w:tcW w:w="962" w:type="pct"/>
            <w:gridSpan w:val="4"/>
            <w:tcBorders>
              <w:right w:val="single" w:sz="4" w:space="0" w:color="auto"/>
            </w:tcBorders>
          </w:tcPr>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p>
          <w:p w:rsidR="00D54086" w:rsidRPr="00D54086" w:rsidRDefault="00D54086" w:rsidP="00A13B99">
            <w:pPr>
              <w:jc w:val="center"/>
              <w:rPr>
                <w:rFonts w:ascii="Arial" w:hAnsi="Arial" w:cs="Arial"/>
                <w:b/>
              </w:rPr>
            </w:pPr>
            <w:r w:rsidRPr="00D54086">
              <w:rPr>
                <w:rFonts w:ascii="Arial" w:hAnsi="Arial" w:cs="Arial"/>
                <w:b/>
              </w:rPr>
              <w:t>PLAN DE APOYO PARA RECUPERACIÓN</w:t>
            </w:r>
          </w:p>
        </w:tc>
        <w:tc>
          <w:tcPr>
            <w:tcW w:w="1009" w:type="pct"/>
            <w:gridSpan w:val="5"/>
          </w:tcPr>
          <w:p w:rsidR="00D54086" w:rsidRPr="00D54086" w:rsidRDefault="00D54086" w:rsidP="00A13B99">
            <w:pPr>
              <w:jc w:val="center"/>
              <w:rPr>
                <w:rFonts w:ascii="Arial" w:hAnsi="Arial" w:cs="Arial"/>
                <w:b/>
              </w:rPr>
            </w:pPr>
            <w:r w:rsidRPr="00D54086">
              <w:rPr>
                <w:rFonts w:ascii="Arial" w:hAnsi="Arial" w:cs="Arial"/>
                <w:b/>
              </w:rPr>
              <w:t>PERIODO UNO</w:t>
            </w:r>
          </w:p>
          <w:p w:rsidR="00D54086" w:rsidRPr="00D54086" w:rsidRDefault="00D54086" w:rsidP="00A13B99">
            <w:pPr>
              <w:rPr>
                <w:rFonts w:ascii="Arial" w:eastAsia="Arial Unicode MS" w:hAnsi="Arial" w:cs="Arial"/>
              </w:rPr>
            </w:pPr>
            <w:r w:rsidRPr="00D54086">
              <w:rPr>
                <w:rFonts w:ascii="Arial" w:eastAsia="Arial Unicode MS" w:hAnsi="Arial" w:cs="Arial"/>
              </w:rPr>
              <w:t>Se le entregará a cada estudiante un taller conforme a las temáticas trabajadas.</w:t>
            </w:r>
          </w:p>
          <w:p w:rsidR="00D54086" w:rsidRPr="00D54086" w:rsidRDefault="00D54086" w:rsidP="00A13B99">
            <w:pPr>
              <w:jc w:val="center"/>
              <w:rPr>
                <w:rFonts w:ascii="Arial" w:hAnsi="Arial" w:cs="Arial"/>
              </w:rPr>
            </w:pPr>
            <w:r w:rsidRPr="00D54086">
              <w:rPr>
                <w:rFonts w:ascii="Arial" w:eastAsia="Arial Unicode MS" w:hAnsi="Arial" w:cs="Arial"/>
              </w:rPr>
              <w:t>- Con base en el taller desarrollado el docente realiza una evaluación escrita u oral que sirva como base para la sustentación de dichos contenidos</w:t>
            </w:r>
          </w:p>
        </w:tc>
        <w:tc>
          <w:tcPr>
            <w:tcW w:w="1010" w:type="pct"/>
            <w:gridSpan w:val="7"/>
          </w:tcPr>
          <w:p w:rsidR="00D54086" w:rsidRPr="00D54086" w:rsidRDefault="00D54086" w:rsidP="00A13B99">
            <w:pPr>
              <w:jc w:val="center"/>
              <w:rPr>
                <w:rFonts w:ascii="Arial" w:eastAsia="Arial Unicode MS" w:hAnsi="Arial" w:cs="Arial"/>
                <w:b/>
              </w:rPr>
            </w:pPr>
            <w:r w:rsidRPr="00D54086">
              <w:rPr>
                <w:rFonts w:ascii="Arial" w:eastAsia="Arial Unicode MS" w:hAnsi="Arial" w:cs="Arial"/>
                <w:b/>
              </w:rPr>
              <w:t>PERIODO 2</w:t>
            </w:r>
          </w:p>
          <w:p w:rsidR="00D54086" w:rsidRPr="00D54086" w:rsidRDefault="00D54086" w:rsidP="00A13B99">
            <w:pPr>
              <w:rPr>
                <w:rFonts w:ascii="Arial" w:eastAsia="Arial Unicode MS" w:hAnsi="Arial" w:cs="Arial"/>
              </w:rPr>
            </w:pPr>
            <w:r w:rsidRPr="00D54086">
              <w:rPr>
                <w:rFonts w:ascii="Arial" w:eastAsia="Arial Unicode MS" w:hAnsi="Arial" w:cs="Arial"/>
              </w:rPr>
              <w:t>-Se le entregará a cada estudiante un taller conforme a las temáticas trabajadas.</w:t>
            </w:r>
          </w:p>
          <w:p w:rsidR="00D54086" w:rsidRPr="00D54086" w:rsidRDefault="00D54086" w:rsidP="00A13B99">
            <w:pPr>
              <w:jc w:val="center"/>
              <w:rPr>
                <w:rFonts w:ascii="Arial" w:hAnsi="Arial" w:cs="Arial"/>
              </w:rPr>
            </w:pPr>
            <w:r w:rsidRPr="00D54086">
              <w:rPr>
                <w:rFonts w:ascii="Arial" w:eastAsia="Arial Unicode MS" w:hAnsi="Arial" w:cs="Arial"/>
              </w:rPr>
              <w:t>- Con base en el taller desarrollado el docente realiza una evaluación escrita u oral que sirva como base para la sustentación de dichos contenidos</w:t>
            </w:r>
            <w:r w:rsidRPr="00D54086">
              <w:rPr>
                <w:rFonts w:ascii="Arial" w:hAnsi="Arial" w:cs="Arial"/>
              </w:rPr>
              <w:t xml:space="preserve"> </w:t>
            </w:r>
          </w:p>
        </w:tc>
        <w:tc>
          <w:tcPr>
            <w:tcW w:w="1010" w:type="pct"/>
            <w:gridSpan w:val="6"/>
          </w:tcPr>
          <w:p w:rsidR="00D54086" w:rsidRPr="00D54086" w:rsidRDefault="00D54086" w:rsidP="00A13B99">
            <w:pPr>
              <w:jc w:val="center"/>
              <w:rPr>
                <w:rFonts w:ascii="Arial" w:hAnsi="Arial" w:cs="Arial"/>
              </w:rPr>
            </w:pPr>
            <w:r w:rsidRPr="00D54086">
              <w:rPr>
                <w:rFonts w:ascii="Arial" w:hAnsi="Arial" w:cs="Arial"/>
              </w:rPr>
              <w:t>P</w:t>
            </w:r>
            <w:r w:rsidRPr="00D54086">
              <w:rPr>
                <w:rFonts w:ascii="Arial" w:hAnsi="Arial" w:cs="Arial"/>
                <w:b/>
              </w:rPr>
              <w:t>ERIODO 3</w:t>
            </w:r>
          </w:p>
          <w:p w:rsidR="00D54086" w:rsidRPr="00D54086" w:rsidRDefault="00D54086" w:rsidP="00A13B99">
            <w:pPr>
              <w:rPr>
                <w:rFonts w:ascii="Arial" w:eastAsia="Arial Unicode MS" w:hAnsi="Arial" w:cs="Arial"/>
              </w:rPr>
            </w:pPr>
            <w:r w:rsidRPr="00D54086">
              <w:rPr>
                <w:rFonts w:ascii="Arial" w:eastAsia="Arial Unicode MS" w:hAnsi="Arial" w:cs="Arial"/>
              </w:rPr>
              <w:t>Se le entregará a cada estudiante un taller conforme a las temáticas trabajadas.</w:t>
            </w:r>
          </w:p>
          <w:p w:rsidR="00D54086" w:rsidRPr="00D54086" w:rsidRDefault="00D54086" w:rsidP="00A13B99">
            <w:pPr>
              <w:jc w:val="center"/>
              <w:rPr>
                <w:rFonts w:ascii="Arial" w:hAnsi="Arial" w:cs="Arial"/>
              </w:rPr>
            </w:pPr>
            <w:r w:rsidRPr="00D54086">
              <w:rPr>
                <w:rFonts w:ascii="Arial" w:eastAsia="Arial Unicode MS" w:hAnsi="Arial" w:cs="Arial"/>
              </w:rPr>
              <w:t>- Con base en el taller desarrollado el docente realiza una evaluación escrita u oral que sirva como base para la sustentación de dichos contenidos</w:t>
            </w:r>
          </w:p>
        </w:tc>
        <w:tc>
          <w:tcPr>
            <w:tcW w:w="1009" w:type="pct"/>
            <w:gridSpan w:val="3"/>
          </w:tcPr>
          <w:p w:rsidR="00D54086" w:rsidRPr="00D54086" w:rsidRDefault="00D54086" w:rsidP="00A13B99">
            <w:pPr>
              <w:jc w:val="center"/>
              <w:rPr>
                <w:rFonts w:ascii="Arial" w:hAnsi="Arial" w:cs="Arial"/>
                <w:b/>
              </w:rPr>
            </w:pPr>
            <w:r w:rsidRPr="00D54086">
              <w:rPr>
                <w:rFonts w:ascii="Arial" w:hAnsi="Arial" w:cs="Arial"/>
                <w:b/>
              </w:rPr>
              <w:t>PERIODO 4</w:t>
            </w:r>
          </w:p>
          <w:p w:rsidR="00D54086" w:rsidRPr="00D54086" w:rsidRDefault="00D54086" w:rsidP="00A13B99">
            <w:pPr>
              <w:rPr>
                <w:rFonts w:ascii="Arial" w:eastAsia="Arial Unicode MS" w:hAnsi="Arial" w:cs="Arial"/>
              </w:rPr>
            </w:pPr>
            <w:r w:rsidRPr="00D54086">
              <w:rPr>
                <w:rFonts w:ascii="Arial" w:eastAsia="Arial Unicode MS" w:hAnsi="Arial" w:cs="Arial"/>
              </w:rPr>
              <w:t>Se le entregará a cada estudiante un taller conforme a las temáticas trabajadas.</w:t>
            </w:r>
          </w:p>
          <w:p w:rsidR="00D54086" w:rsidRPr="00D54086" w:rsidRDefault="00D54086" w:rsidP="00A13B99">
            <w:pPr>
              <w:jc w:val="center"/>
              <w:rPr>
                <w:rFonts w:ascii="Arial" w:hAnsi="Arial" w:cs="Arial"/>
              </w:rPr>
            </w:pPr>
            <w:r w:rsidRPr="00D54086">
              <w:rPr>
                <w:rFonts w:ascii="Arial" w:eastAsia="Arial Unicode MS" w:hAnsi="Arial" w:cs="Arial"/>
              </w:rPr>
              <w:t>- Con base en el taller desarrollado el docente realiza una evaluación escrita u oral que sirva como base para la sustentación de dichos contenidos</w:t>
            </w:r>
          </w:p>
        </w:tc>
      </w:tr>
      <w:tr w:rsidR="00D54086" w:rsidRPr="00D54086" w:rsidTr="00A13B99">
        <w:tc>
          <w:tcPr>
            <w:tcW w:w="962" w:type="pct"/>
            <w:gridSpan w:val="4"/>
            <w:tcBorders>
              <w:right w:val="single" w:sz="4" w:space="0" w:color="auto"/>
            </w:tcBorders>
          </w:tcPr>
          <w:p w:rsidR="00D54086" w:rsidRPr="00D54086" w:rsidRDefault="00D54086" w:rsidP="00A13B99">
            <w:pPr>
              <w:jc w:val="center"/>
              <w:rPr>
                <w:rFonts w:ascii="Arial" w:hAnsi="Arial" w:cs="Arial"/>
                <w:b/>
              </w:rPr>
            </w:pPr>
            <w:r w:rsidRPr="00D54086">
              <w:rPr>
                <w:rFonts w:ascii="Arial" w:eastAsia="Arial Unicode MS" w:hAnsi="Arial" w:cs="Arial"/>
                <w:b/>
              </w:rPr>
              <w:t>PLANES DE APOYO PARA NIVELACIÓN</w:t>
            </w:r>
          </w:p>
        </w:tc>
        <w:tc>
          <w:tcPr>
            <w:tcW w:w="1009" w:type="pct"/>
            <w:gridSpan w:val="5"/>
          </w:tcPr>
          <w:p w:rsidR="00D54086" w:rsidRPr="00D54086" w:rsidRDefault="00D54086" w:rsidP="00A13B99">
            <w:pPr>
              <w:jc w:val="both"/>
              <w:rPr>
                <w:rFonts w:ascii="Arial" w:eastAsia="Arial Unicode MS" w:hAnsi="Arial" w:cs="Arial"/>
              </w:rPr>
            </w:pPr>
            <w:r w:rsidRPr="00D54086">
              <w:rPr>
                <w:rFonts w:ascii="Arial" w:eastAsia="Arial Unicode MS" w:hAnsi="Arial" w:cs="Arial"/>
              </w:rPr>
              <w:t>- Se aplica al estudiante una prueba diagnóstico en las áreas donde presenta dificultades, con el fin de detectar avances o necesidades de  este frente al desempeño de  competencias.  Puede hacerse de forma oral o  escrita.</w:t>
            </w:r>
          </w:p>
          <w:p w:rsidR="00D54086" w:rsidRPr="00D54086" w:rsidRDefault="00D54086" w:rsidP="00A13B99">
            <w:pPr>
              <w:jc w:val="both"/>
              <w:rPr>
                <w:rFonts w:ascii="Arial" w:eastAsia="Arial Unicode MS" w:hAnsi="Arial" w:cs="Arial"/>
              </w:rPr>
            </w:pPr>
          </w:p>
          <w:p w:rsidR="00D54086" w:rsidRPr="00D54086" w:rsidRDefault="00D54086" w:rsidP="00A13B99">
            <w:pPr>
              <w:jc w:val="both"/>
              <w:rPr>
                <w:rFonts w:ascii="Arial" w:hAnsi="Arial" w:cs="Arial"/>
                <w:b/>
              </w:rPr>
            </w:pPr>
            <w:r w:rsidRPr="00D54086">
              <w:rPr>
                <w:rFonts w:ascii="Arial" w:eastAsia="Arial Unicode MS" w:hAnsi="Arial" w:cs="Arial"/>
              </w:rPr>
              <w:t xml:space="preserve">- Según las necesidades detectadas se entrega a los estudiantes talleres que apunten hacia la superación de </w:t>
            </w:r>
            <w:r w:rsidRPr="00D54086">
              <w:rPr>
                <w:rFonts w:ascii="Arial" w:eastAsia="Arial Unicode MS" w:hAnsi="Arial" w:cs="Arial"/>
              </w:rPr>
              <w:lastRenderedPageBreak/>
              <w:t>estas para una posterior sustentación.</w:t>
            </w:r>
          </w:p>
        </w:tc>
        <w:tc>
          <w:tcPr>
            <w:tcW w:w="1010" w:type="pct"/>
            <w:gridSpan w:val="7"/>
          </w:tcPr>
          <w:p w:rsidR="00D54086" w:rsidRPr="00D54086" w:rsidRDefault="00D54086" w:rsidP="00A13B99">
            <w:pPr>
              <w:jc w:val="both"/>
              <w:rPr>
                <w:rFonts w:ascii="Arial" w:eastAsia="Arial Unicode MS" w:hAnsi="Arial" w:cs="Arial"/>
              </w:rPr>
            </w:pPr>
            <w:r w:rsidRPr="00D54086">
              <w:rPr>
                <w:rFonts w:ascii="Arial" w:eastAsia="Arial Unicode MS" w:hAnsi="Arial" w:cs="Arial"/>
              </w:rPr>
              <w:lastRenderedPageBreak/>
              <w:t>Se aplica al estudiante una prueba diagnóstico en las áreas donde presenta dificultades, con el fin de detectar avances o necesidades de  este frente al desempeño de  competencias.  Puede hacerse de forma oral o  escrita.</w:t>
            </w:r>
          </w:p>
          <w:p w:rsidR="00D54086" w:rsidRPr="00D54086" w:rsidRDefault="00D54086" w:rsidP="00A13B99">
            <w:pPr>
              <w:jc w:val="both"/>
              <w:rPr>
                <w:rFonts w:ascii="Arial" w:eastAsia="Arial Unicode MS" w:hAnsi="Arial" w:cs="Arial"/>
              </w:rPr>
            </w:pPr>
          </w:p>
          <w:p w:rsidR="00D54086" w:rsidRPr="00D54086" w:rsidRDefault="00D54086" w:rsidP="00A13B99">
            <w:pPr>
              <w:jc w:val="both"/>
              <w:rPr>
                <w:rFonts w:ascii="Arial" w:eastAsia="Arial Unicode MS" w:hAnsi="Arial" w:cs="Arial"/>
                <w:b/>
              </w:rPr>
            </w:pPr>
            <w:r w:rsidRPr="00D54086">
              <w:rPr>
                <w:rFonts w:ascii="Arial" w:eastAsia="Arial Unicode MS" w:hAnsi="Arial" w:cs="Arial"/>
              </w:rPr>
              <w:t>- Según las necesidades detectadas se entrega a los estudiantes talleres que apunten hacia la superación de estas para una posterior sustentación.</w:t>
            </w:r>
          </w:p>
        </w:tc>
        <w:tc>
          <w:tcPr>
            <w:tcW w:w="1010" w:type="pct"/>
            <w:gridSpan w:val="6"/>
          </w:tcPr>
          <w:p w:rsidR="00D54086" w:rsidRPr="00D54086" w:rsidRDefault="00D54086" w:rsidP="00A13B99">
            <w:pPr>
              <w:jc w:val="both"/>
              <w:rPr>
                <w:rFonts w:ascii="Arial" w:eastAsia="Arial Unicode MS" w:hAnsi="Arial" w:cs="Arial"/>
              </w:rPr>
            </w:pPr>
            <w:r w:rsidRPr="00D54086">
              <w:rPr>
                <w:rFonts w:ascii="Arial" w:eastAsia="Arial Unicode MS" w:hAnsi="Arial" w:cs="Arial"/>
              </w:rPr>
              <w:t>Se aplica al estudiante una prueba diagnóstico en las áreas donde presenta dificultades, con el fin de detectar avances o necesidades de  este frente al desempeño de  competencias.  Puede hacerse de forma oral o  escrita.</w:t>
            </w:r>
          </w:p>
          <w:p w:rsidR="00D54086" w:rsidRPr="00D54086" w:rsidRDefault="00D54086" w:rsidP="00A13B99">
            <w:pPr>
              <w:jc w:val="both"/>
              <w:rPr>
                <w:rFonts w:ascii="Arial" w:eastAsia="Arial Unicode MS" w:hAnsi="Arial" w:cs="Arial"/>
              </w:rPr>
            </w:pPr>
          </w:p>
          <w:p w:rsidR="00D54086" w:rsidRPr="00D54086" w:rsidRDefault="00D54086" w:rsidP="00A13B99">
            <w:pPr>
              <w:jc w:val="both"/>
              <w:rPr>
                <w:rFonts w:ascii="Arial" w:hAnsi="Arial" w:cs="Arial"/>
              </w:rPr>
            </w:pPr>
            <w:r w:rsidRPr="00D54086">
              <w:rPr>
                <w:rFonts w:ascii="Arial" w:eastAsia="Arial Unicode MS" w:hAnsi="Arial" w:cs="Arial"/>
              </w:rPr>
              <w:t>- Según las necesidades detectadas se entrega a los estudiantes talleres que apunten hacia la superación de estas para una posterior sustentación.</w:t>
            </w:r>
          </w:p>
        </w:tc>
        <w:tc>
          <w:tcPr>
            <w:tcW w:w="1009" w:type="pct"/>
            <w:gridSpan w:val="3"/>
          </w:tcPr>
          <w:p w:rsidR="00D54086" w:rsidRPr="00D54086" w:rsidRDefault="00D54086" w:rsidP="00A13B99">
            <w:pPr>
              <w:jc w:val="both"/>
              <w:rPr>
                <w:rFonts w:ascii="Arial" w:eastAsia="Arial Unicode MS" w:hAnsi="Arial" w:cs="Arial"/>
              </w:rPr>
            </w:pPr>
            <w:r w:rsidRPr="00D54086">
              <w:rPr>
                <w:rFonts w:ascii="Arial" w:eastAsia="Arial Unicode MS" w:hAnsi="Arial" w:cs="Arial"/>
              </w:rPr>
              <w:t>Se aplica al estudiante una prueba diagnóstico en las áreas donde presenta dificultades, con el fin de detectar avances o necesidades de  este frente al desempeño de  competencias.  Puede hacerse de forma oral o  escrita.</w:t>
            </w:r>
          </w:p>
          <w:p w:rsidR="00D54086" w:rsidRPr="00D54086" w:rsidRDefault="00D54086" w:rsidP="00A13B99">
            <w:pPr>
              <w:jc w:val="both"/>
              <w:rPr>
                <w:rFonts w:ascii="Arial" w:eastAsia="Arial Unicode MS" w:hAnsi="Arial" w:cs="Arial"/>
              </w:rPr>
            </w:pPr>
          </w:p>
          <w:p w:rsidR="00D54086" w:rsidRPr="00D54086" w:rsidRDefault="00D54086" w:rsidP="00A13B99">
            <w:pPr>
              <w:jc w:val="both"/>
              <w:rPr>
                <w:rFonts w:ascii="Arial" w:hAnsi="Arial" w:cs="Arial"/>
                <w:b/>
              </w:rPr>
            </w:pPr>
            <w:r w:rsidRPr="00D54086">
              <w:rPr>
                <w:rFonts w:ascii="Arial" w:eastAsia="Arial Unicode MS" w:hAnsi="Arial" w:cs="Arial"/>
              </w:rPr>
              <w:t xml:space="preserve">- Según las necesidades detectadas se entrega a los estudiantes talleres </w:t>
            </w:r>
            <w:r w:rsidRPr="00D54086">
              <w:rPr>
                <w:rFonts w:ascii="Arial" w:eastAsia="Arial Unicode MS" w:hAnsi="Arial" w:cs="Arial"/>
              </w:rPr>
              <w:lastRenderedPageBreak/>
              <w:t>que apunten hacia la superación de estas para una posterior sustentación.</w:t>
            </w:r>
          </w:p>
        </w:tc>
      </w:tr>
      <w:tr w:rsidR="00D54086" w:rsidRPr="00D54086" w:rsidTr="00A13B99">
        <w:tc>
          <w:tcPr>
            <w:tcW w:w="962" w:type="pct"/>
            <w:gridSpan w:val="4"/>
            <w:tcBorders>
              <w:right w:val="single" w:sz="4" w:space="0" w:color="auto"/>
            </w:tcBorders>
          </w:tcPr>
          <w:p w:rsidR="00D54086" w:rsidRPr="00D54086" w:rsidRDefault="00D54086" w:rsidP="00A13B99">
            <w:pPr>
              <w:jc w:val="center"/>
              <w:rPr>
                <w:rFonts w:ascii="Arial" w:eastAsia="Arial Unicode MS" w:hAnsi="Arial" w:cs="Arial"/>
              </w:rPr>
            </w:pPr>
            <w:r w:rsidRPr="00D54086">
              <w:rPr>
                <w:rFonts w:ascii="Arial" w:eastAsia="Arial Unicode MS" w:hAnsi="Arial" w:cs="Arial"/>
                <w:b/>
              </w:rPr>
              <w:lastRenderedPageBreak/>
              <w:t>PLANES DE APOYO PARA PROFUNDIZACIÓN</w:t>
            </w:r>
          </w:p>
        </w:tc>
        <w:tc>
          <w:tcPr>
            <w:tcW w:w="1009" w:type="pct"/>
            <w:gridSpan w:val="5"/>
          </w:tcPr>
          <w:p w:rsidR="00D54086" w:rsidRPr="00D54086" w:rsidRDefault="00D54086" w:rsidP="00A13B99">
            <w:pPr>
              <w:rPr>
                <w:rFonts w:ascii="Arial" w:eastAsia="Arial Unicode MS" w:hAnsi="Arial" w:cs="Arial"/>
              </w:rPr>
            </w:pPr>
            <w:r w:rsidRPr="00D54086">
              <w:rPr>
                <w:rFonts w:ascii="Arial" w:eastAsia="Arial Unicode MS" w:hAnsi="Arial" w:cs="Arial"/>
              </w:rPr>
              <w:t>Utilizar la biblioteca como un espacio propicio para que los estudiantes sobresalientes, profundicen temas a partir de la investigación y la indagación.</w:t>
            </w: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r w:rsidRPr="00D54086">
              <w:rPr>
                <w:rFonts w:ascii="Arial" w:eastAsia="Arial Unicode MS" w:hAnsi="Arial" w:cs="Arial"/>
              </w:rPr>
              <w:t>- Se utilizará el computador del aula para que los niños  desarrollen talleres en línea con mayores niveles de complejidad y profundización.</w:t>
            </w:r>
          </w:p>
          <w:p w:rsidR="00D54086" w:rsidRPr="00D54086" w:rsidRDefault="00D54086" w:rsidP="00A13B99">
            <w:pPr>
              <w:rPr>
                <w:rFonts w:ascii="Arial" w:eastAsia="Arial Unicode MS" w:hAnsi="Arial" w:cs="Arial"/>
              </w:rPr>
            </w:pPr>
          </w:p>
          <w:p w:rsidR="00D54086" w:rsidRPr="00D54086" w:rsidRDefault="00D54086" w:rsidP="00A13B99">
            <w:pPr>
              <w:jc w:val="both"/>
              <w:rPr>
                <w:rFonts w:ascii="Arial" w:eastAsia="Arial Unicode MS" w:hAnsi="Arial" w:cs="Arial"/>
              </w:rPr>
            </w:pPr>
            <w:r w:rsidRPr="00D54086">
              <w:rPr>
                <w:rFonts w:ascii="Arial" w:eastAsia="Arial Unicode MS" w:hAnsi="Arial" w:cs="Arial"/>
              </w:rPr>
              <w:t>- Utilizar los textos  de vitrina pedagógica para proponer actividades de mayor análisis y profundización.</w:t>
            </w:r>
          </w:p>
        </w:tc>
        <w:tc>
          <w:tcPr>
            <w:tcW w:w="1010" w:type="pct"/>
            <w:gridSpan w:val="7"/>
          </w:tcPr>
          <w:p w:rsidR="00D54086" w:rsidRPr="00D54086" w:rsidRDefault="00D54086" w:rsidP="00A13B99">
            <w:pPr>
              <w:rPr>
                <w:rFonts w:ascii="Arial" w:eastAsia="Arial Unicode MS" w:hAnsi="Arial" w:cs="Arial"/>
              </w:rPr>
            </w:pPr>
            <w:r w:rsidRPr="00D54086">
              <w:rPr>
                <w:rFonts w:ascii="Arial" w:eastAsia="Arial Unicode MS" w:hAnsi="Arial" w:cs="Arial"/>
              </w:rPr>
              <w:t>Utilizar la biblioteca como un espacio propicio para que los estudiantes sobresalientes, profundicen temas a partir de la investigación y la indagación.</w:t>
            </w: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r w:rsidRPr="00D54086">
              <w:rPr>
                <w:rFonts w:ascii="Arial" w:eastAsia="Arial Unicode MS" w:hAnsi="Arial" w:cs="Arial"/>
              </w:rPr>
              <w:t>- Se utilizará el computador del aula para que los niños  desarrollen talleres en línea con mayores niveles de complejidad y profundización.</w:t>
            </w:r>
          </w:p>
          <w:p w:rsidR="00D54086" w:rsidRPr="00D54086" w:rsidRDefault="00D54086" w:rsidP="00A13B99">
            <w:pPr>
              <w:rPr>
                <w:rFonts w:ascii="Arial" w:eastAsia="Arial Unicode MS" w:hAnsi="Arial" w:cs="Arial"/>
              </w:rPr>
            </w:pPr>
          </w:p>
          <w:p w:rsidR="00D54086" w:rsidRPr="00D54086" w:rsidRDefault="00D54086" w:rsidP="00A13B99">
            <w:pPr>
              <w:jc w:val="both"/>
              <w:rPr>
                <w:rFonts w:ascii="Arial" w:eastAsia="Arial Unicode MS" w:hAnsi="Arial" w:cs="Arial"/>
              </w:rPr>
            </w:pPr>
            <w:r w:rsidRPr="00D54086">
              <w:rPr>
                <w:rFonts w:ascii="Arial" w:eastAsia="Arial Unicode MS" w:hAnsi="Arial" w:cs="Arial"/>
              </w:rPr>
              <w:t>- Utilizar los textos  de vitrina pedagógica para proponer actividades de mayor análisis y profundización.</w:t>
            </w:r>
          </w:p>
        </w:tc>
        <w:tc>
          <w:tcPr>
            <w:tcW w:w="1010" w:type="pct"/>
            <w:gridSpan w:val="6"/>
          </w:tcPr>
          <w:p w:rsidR="00D54086" w:rsidRPr="00D54086" w:rsidRDefault="00D54086" w:rsidP="00A13B99">
            <w:pPr>
              <w:rPr>
                <w:rFonts w:ascii="Arial" w:eastAsia="Arial Unicode MS" w:hAnsi="Arial" w:cs="Arial"/>
              </w:rPr>
            </w:pPr>
            <w:r w:rsidRPr="00D54086">
              <w:rPr>
                <w:rFonts w:ascii="Arial" w:eastAsia="Arial Unicode MS" w:hAnsi="Arial" w:cs="Arial"/>
              </w:rPr>
              <w:t>Utilizar la biblioteca como un espacio propicio para que los estudiantes sobresalientes, profundicen temas a partir de la investigación y la indagación.</w:t>
            </w: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r w:rsidRPr="00D54086">
              <w:rPr>
                <w:rFonts w:ascii="Arial" w:eastAsia="Arial Unicode MS" w:hAnsi="Arial" w:cs="Arial"/>
              </w:rPr>
              <w:t>- Se utilizará el computador del aula para que los niños  desarrollen talleres en línea con mayores niveles de complejidad y profundización.</w:t>
            </w:r>
          </w:p>
          <w:p w:rsidR="00D54086" w:rsidRPr="00D54086" w:rsidRDefault="00D54086" w:rsidP="00A13B99">
            <w:pPr>
              <w:rPr>
                <w:rFonts w:ascii="Arial" w:eastAsia="Arial Unicode MS" w:hAnsi="Arial" w:cs="Arial"/>
              </w:rPr>
            </w:pPr>
          </w:p>
          <w:p w:rsidR="00D54086" w:rsidRPr="00D54086" w:rsidRDefault="00D54086" w:rsidP="00A13B99">
            <w:pPr>
              <w:jc w:val="both"/>
              <w:rPr>
                <w:rFonts w:ascii="Arial" w:eastAsia="Arial Unicode MS" w:hAnsi="Arial" w:cs="Arial"/>
              </w:rPr>
            </w:pPr>
            <w:r w:rsidRPr="00D54086">
              <w:rPr>
                <w:rFonts w:ascii="Arial" w:eastAsia="Arial Unicode MS" w:hAnsi="Arial" w:cs="Arial"/>
              </w:rPr>
              <w:t>- Utilizar los textos  de vitrina pedagógica para proponer actividades de mayor análisis y profundización.</w:t>
            </w:r>
          </w:p>
        </w:tc>
        <w:tc>
          <w:tcPr>
            <w:tcW w:w="1009" w:type="pct"/>
            <w:gridSpan w:val="3"/>
          </w:tcPr>
          <w:p w:rsidR="00D54086" w:rsidRPr="00D54086" w:rsidRDefault="00D54086" w:rsidP="00A13B99">
            <w:pPr>
              <w:rPr>
                <w:rFonts w:ascii="Arial" w:eastAsia="Arial Unicode MS" w:hAnsi="Arial" w:cs="Arial"/>
              </w:rPr>
            </w:pPr>
            <w:r w:rsidRPr="00D54086">
              <w:rPr>
                <w:rFonts w:ascii="Arial" w:eastAsia="Arial Unicode MS" w:hAnsi="Arial" w:cs="Arial"/>
              </w:rPr>
              <w:t>Utilizar la biblioteca como un espacio propicio para que los estudiantes sobresalientes, profundicen temas a partir de la investigación y la indagación.</w:t>
            </w:r>
          </w:p>
          <w:p w:rsidR="00D54086" w:rsidRPr="00D54086" w:rsidRDefault="00D54086" w:rsidP="00A13B99">
            <w:pPr>
              <w:rPr>
                <w:rFonts w:ascii="Arial" w:eastAsia="Arial Unicode MS" w:hAnsi="Arial" w:cs="Arial"/>
              </w:rPr>
            </w:pPr>
          </w:p>
          <w:p w:rsidR="00D54086" w:rsidRPr="00D54086" w:rsidRDefault="00D54086" w:rsidP="00A13B99">
            <w:pPr>
              <w:rPr>
                <w:rFonts w:ascii="Arial" w:eastAsia="Arial Unicode MS" w:hAnsi="Arial" w:cs="Arial"/>
              </w:rPr>
            </w:pPr>
            <w:r w:rsidRPr="00D54086">
              <w:rPr>
                <w:rFonts w:ascii="Arial" w:eastAsia="Arial Unicode MS" w:hAnsi="Arial" w:cs="Arial"/>
              </w:rPr>
              <w:t>- Se utilizará el computador del aula para que los niños  desarrollen talleres en línea con mayores niveles de complejidad y profundización.</w:t>
            </w:r>
          </w:p>
          <w:p w:rsidR="00D54086" w:rsidRPr="00D54086" w:rsidRDefault="00D54086" w:rsidP="00A13B99">
            <w:pPr>
              <w:rPr>
                <w:rFonts w:ascii="Arial" w:eastAsia="Arial Unicode MS" w:hAnsi="Arial" w:cs="Arial"/>
              </w:rPr>
            </w:pPr>
          </w:p>
          <w:p w:rsidR="00D54086" w:rsidRPr="00D54086" w:rsidRDefault="00D54086" w:rsidP="00A13B99">
            <w:pPr>
              <w:jc w:val="both"/>
              <w:rPr>
                <w:rFonts w:ascii="Arial" w:eastAsia="Arial Unicode MS" w:hAnsi="Arial" w:cs="Arial"/>
              </w:rPr>
            </w:pPr>
            <w:r w:rsidRPr="00D54086">
              <w:rPr>
                <w:rFonts w:ascii="Arial" w:eastAsia="Arial Unicode MS" w:hAnsi="Arial" w:cs="Arial"/>
              </w:rPr>
              <w:t>- Utilizar los textos  de vitrina pedagógica para proponer actividades de mayor análisis y profundización.</w:t>
            </w:r>
          </w:p>
        </w:tc>
      </w:tr>
    </w:tbl>
    <w:p w:rsidR="00D54086" w:rsidRPr="00D54086" w:rsidRDefault="00D54086" w:rsidP="00D54086">
      <w:pPr>
        <w:rPr>
          <w:rFonts w:ascii="Arial" w:hAnsi="Arial" w:cs="Arial"/>
        </w:rPr>
      </w:pPr>
    </w:p>
    <w:p w:rsidR="00D54086" w:rsidRPr="00D54086" w:rsidRDefault="00D54086" w:rsidP="00092D09">
      <w:pPr>
        <w:tabs>
          <w:tab w:val="left" w:pos="281"/>
          <w:tab w:val="center" w:pos="6502"/>
        </w:tabs>
        <w:rPr>
          <w:rFonts w:ascii="Arial" w:hAnsi="Arial" w:cs="Arial"/>
          <w:b/>
          <w:color w:val="auto"/>
        </w:rPr>
      </w:pPr>
    </w:p>
    <w:p w:rsidR="00092D09" w:rsidRPr="00092D09" w:rsidRDefault="00092D09" w:rsidP="00092D09">
      <w:pPr>
        <w:rPr>
          <w:rFonts w:ascii="Arial" w:eastAsia="Tahoma" w:hAnsi="Arial" w:cs="Arial"/>
        </w:rPr>
      </w:pPr>
    </w:p>
    <w:p w:rsidR="00092D09" w:rsidRPr="00092D09" w:rsidRDefault="00092D09" w:rsidP="00092D09">
      <w:pPr>
        <w:rPr>
          <w:rFonts w:ascii="Arial" w:eastAsia="Tahoma" w:hAnsi="Arial" w:cs="Arial"/>
        </w:rPr>
      </w:pPr>
    </w:p>
    <w:p w:rsidR="00092D09" w:rsidRPr="00092D09" w:rsidRDefault="00092D09" w:rsidP="00092D09">
      <w:pPr>
        <w:rPr>
          <w:rFonts w:ascii="Arial" w:eastAsia="Tahoma" w:hAnsi="Arial" w:cs="Arial"/>
        </w:rPr>
      </w:pPr>
    </w:p>
    <w:p w:rsidR="00092D09" w:rsidRPr="00092D09" w:rsidRDefault="00092D09" w:rsidP="00092D09">
      <w:pPr>
        <w:rPr>
          <w:rFonts w:ascii="Arial" w:eastAsia="Tahoma" w:hAnsi="Arial" w:cs="Arial"/>
        </w:rPr>
      </w:pPr>
    </w:p>
    <w:p w:rsidR="00092D09" w:rsidRPr="00092D09" w:rsidRDefault="00092D09" w:rsidP="00092D09">
      <w:pPr>
        <w:rPr>
          <w:rFonts w:ascii="Arial" w:eastAsia="Tahoma" w:hAnsi="Arial" w:cs="Arial"/>
        </w:rPr>
      </w:pPr>
    </w:p>
    <w:p w:rsidR="00092D09" w:rsidRPr="00092D09" w:rsidRDefault="00092D09" w:rsidP="00092D09">
      <w:pPr>
        <w:rPr>
          <w:rFonts w:ascii="Arial" w:eastAsia="Tahoma" w:hAnsi="Arial" w:cs="Arial"/>
        </w:rPr>
      </w:pPr>
    </w:p>
    <w:p w:rsidR="00092D09" w:rsidRPr="00092D09" w:rsidRDefault="00092D09" w:rsidP="00092D09">
      <w:pPr>
        <w:rPr>
          <w:rFonts w:ascii="Arial" w:eastAsia="Tahoma" w:hAnsi="Arial" w:cs="Arial"/>
        </w:rPr>
      </w:pPr>
    </w:p>
    <w:p w:rsidR="00092D09" w:rsidRPr="00092D09" w:rsidRDefault="00092D09" w:rsidP="00092D09">
      <w:pPr>
        <w:jc w:val="center"/>
        <w:rPr>
          <w:rFonts w:ascii="Arial" w:eastAsia="Tahoma" w:hAnsi="Arial" w:cs="Arial"/>
        </w:rPr>
      </w:pPr>
    </w:p>
    <w:p w:rsidR="00092D09" w:rsidRPr="00092D09" w:rsidRDefault="00092D09" w:rsidP="00092D09">
      <w:pPr>
        <w:rPr>
          <w:rFonts w:ascii="Arial" w:hAnsi="Arial" w:cs="Arial"/>
        </w:rPr>
      </w:pPr>
    </w:p>
    <w:p w:rsidR="00092D09" w:rsidRPr="00092D09" w:rsidRDefault="00092D09" w:rsidP="00092D09">
      <w:pPr>
        <w:rPr>
          <w:rFonts w:ascii="Arial" w:hAnsi="Arial" w:cs="Arial"/>
        </w:rPr>
      </w:pPr>
    </w:p>
    <w:p w:rsidR="006F25BE" w:rsidRPr="00092D09" w:rsidRDefault="006F25BE" w:rsidP="006F25BE">
      <w:pPr>
        <w:rPr>
          <w:rFonts w:ascii="Arial" w:hAnsi="Arial" w:cs="Arial"/>
        </w:rPr>
      </w:pPr>
    </w:p>
    <w:sectPr w:rsidR="006F25BE" w:rsidRPr="00092D09" w:rsidSect="006F25BE">
      <w:pgSz w:w="16838" w:h="11906"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EB1" w:rsidRDefault="000B4EB1" w:rsidP="00C16296">
      <w:r>
        <w:separator/>
      </w:r>
    </w:p>
  </w:endnote>
  <w:endnote w:type="continuationSeparator" w:id="1">
    <w:p w:rsidR="000B4EB1" w:rsidRDefault="000B4EB1" w:rsidP="00C16296">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Britannic Bold">
    <w:panose1 w:val="020B0903060703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EB1" w:rsidRDefault="000B4EB1" w:rsidP="00C16296">
      <w:r>
        <w:separator/>
      </w:r>
    </w:p>
  </w:footnote>
  <w:footnote w:type="continuationSeparator" w:id="1">
    <w:p w:rsidR="000B4EB1" w:rsidRDefault="000B4EB1" w:rsidP="00C162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6824BD8A">
      <w:start w:val="1"/>
      <w:numFmt w:val="bullet"/>
      <w:lvlText w:val="●"/>
      <w:lvlJc w:val="left"/>
      <w:pPr>
        <w:tabs>
          <w:tab w:val="num" w:pos="0"/>
        </w:tabs>
        <w:ind w:left="360" w:firstLine="0"/>
      </w:pPr>
      <w:rPr>
        <w:rFonts w:ascii="Verdana" w:eastAsia="Verdana" w:hAnsi="Verdana" w:cs="Verdana"/>
        <w:b w:val="0"/>
        <w:bCs w:val="0"/>
        <w:i w:val="0"/>
        <w:iCs w:val="0"/>
        <w:strike w:val="0"/>
        <w:color w:val="000000"/>
        <w:sz w:val="20"/>
        <w:szCs w:val="20"/>
        <w:u w:val="none"/>
      </w:rPr>
    </w:lvl>
    <w:lvl w:ilvl="1" w:tplc="EE26CCD2">
      <w:start w:val="1"/>
      <w:numFmt w:val="bullet"/>
      <w:lvlText w:val="○"/>
      <w:lvlJc w:val="left"/>
      <w:pPr>
        <w:tabs>
          <w:tab w:val="num" w:pos="0"/>
        </w:tabs>
        <w:ind w:left="1080" w:firstLine="0"/>
      </w:pPr>
      <w:rPr>
        <w:rFonts w:ascii="Courier New" w:eastAsia="Courier New" w:hAnsi="Courier New" w:cs="Courier New"/>
        <w:b w:val="0"/>
        <w:bCs w:val="0"/>
        <w:i w:val="0"/>
        <w:iCs w:val="0"/>
        <w:strike w:val="0"/>
        <w:color w:val="000000"/>
        <w:sz w:val="20"/>
        <w:szCs w:val="20"/>
        <w:u w:val="none"/>
      </w:rPr>
    </w:lvl>
    <w:lvl w:ilvl="2" w:tplc="224C0B24">
      <w:start w:val="1"/>
      <w:numFmt w:val="bullet"/>
      <w:lvlText w:val="■"/>
      <w:lvlJc w:val="right"/>
      <w:pPr>
        <w:tabs>
          <w:tab w:val="num" w:pos="0"/>
        </w:tabs>
        <w:ind w:left="1800" w:firstLine="180"/>
      </w:pPr>
      <w:rPr>
        <w:rFonts w:ascii="Verdana" w:eastAsia="Verdana" w:hAnsi="Verdana" w:cs="Verdana"/>
        <w:b w:val="0"/>
        <w:bCs w:val="0"/>
        <w:i w:val="0"/>
        <w:iCs w:val="0"/>
        <w:strike w:val="0"/>
        <w:color w:val="000000"/>
        <w:sz w:val="20"/>
        <w:szCs w:val="20"/>
        <w:u w:val="none"/>
      </w:rPr>
    </w:lvl>
    <w:lvl w:ilvl="3" w:tplc="CED6810E">
      <w:start w:val="1"/>
      <w:numFmt w:val="bullet"/>
      <w:lvlText w:val="●"/>
      <w:lvlJc w:val="left"/>
      <w:pPr>
        <w:tabs>
          <w:tab w:val="num" w:pos="0"/>
        </w:tabs>
        <w:ind w:left="2520" w:firstLine="0"/>
      </w:pPr>
      <w:rPr>
        <w:rFonts w:ascii="Verdana" w:eastAsia="Verdana" w:hAnsi="Verdana" w:cs="Verdana"/>
        <w:b w:val="0"/>
        <w:bCs w:val="0"/>
        <w:i w:val="0"/>
        <w:iCs w:val="0"/>
        <w:strike w:val="0"/>
        <w:color w:val="000000"/>
        <w:sz w:val="20"/>
        <w:szCs w:val="20"/>
        <w:u w:val="none"/>
      </w:rPr>
    </w:lvl>
    <w:lvl w:ilvl="4" w:tplc="99524452">
      <w:start w:val="1"/>
      <w:numFmt w:val="bullet"/>
      <w:lvlText w:val="○"/>
      <w:lvlJc w:val="left"/>
      <w:pPr>
        <w:tabs>
          <w:tab w:val="num" w:pos="0"/>
        </w:tabs>
        <w:ind w:left="3240" w:firstLine="0"/>
      </w:pPr>
      <w:rPr>
        <w:rFonts w:ascii="Courier New" w:eastAsia="Courier New" w:hAnsi="Courier New" w:cs="Courier New"/>
        <w:b w:val="0"/>
        <w:bCs w:val="0"/>
        <w:i w:val="0"/>
        <w:iCs w:val="0"/>
        <w:strike w:val="0"/>
        <w:color w:val="000000"/>
        <w:sz w:val="20"/>
        <w:szCs w:val="20"/>
        <w:u w:val="none"/>
      </w:rPr>
    </w:lvl>
    <w:lvl w:ilvl="5" w:tplc="899A4BD0">
      <w:start w:val="1"/>
      <w:numFmt w:val="bullet"/>
      <w:lvlText w:val="■"/>
      <w:lvlJc w:val="right"/>
      <w:pPr>
        <w:tabs>
          <w:tab w:val="num" w:pos="0"/>
        </w:tabs>
        <w:ind w:left="3960" w:firstLine="180"/>
      </w:pPr>
      <w:rPr>
        <w:rFonts w:ascii="Verdana" w:eastAsia="Verdana" w:hAnsi="Verdana" w:cs="Verdana"/>
        <w:b w:val="0"/>
        <w:bCs w:val="0"/>
        <w:i w:val="0"/>
        <w:iCs w:val="0"/>
        <w:strike w:val="0"/>
        <w:color w:val="000000"/>
        <w:sz w:val="20"/>
        <w:szCs w:val="20"/>
        <w:u w:val="none"/>
      </w:rPr>
    </w:lvl>
    <w:lvl w:ilvl="6" w:tplc="F524FF96">
      <w:start w:val="1"/>
      <w:numFmt w:val="bullet"/>
      <w:lvlText w:val="●"/>
      <w:lvlJc w:val="left"/>
      <w:pPr>
        <w:tabs>
          <w:tab w:val="num" w:pos="0"/>
        </w:tabs>
        <w:ind w:left="4680" w:firstLine="0"/>
      </w:pPr>
      <w:rPr>
        <w:rFonts w:ascii="Verdana" w:eastAsia="Verdana" w:hAnsi="Verdana" w:cs="Verdana"/>
        <w:b w:val="0"/>
        <w:bCs w:val="0"/>
        <w:i w:val="0"/>
        <w:iCs w:val="0"/>
        <w:strike w:val="0"/>
        <w:color w:val="000000"/>
        <w:sz w:val="20"/>
        <w:szCs w:val="20"/>
        <w:u w:val="none"/>
      </w:rPr>
    </w:lvl>
    <w:lvl w:ilvl="7" w:tplc="D52EDC62">
      <w:start w:val="1"/>
      <w:numFmt w:val="bullet"/>
      <w:lvlText w:val="○"/>
      <w:lvlJc w:val="left"/>
      <w:pPr>
        <w:tabs>
          <w:tab w:val="num" w:pos="0"/>
        </w:tabs>
        <w:ind w:left="5400" w:firstLine="0"/>
      </w:pPr>
      <w:rPr>
        <w:rFonts w:ascii="Courier New" w:eastAsia="Courier New" w:hAnsi="Courier New" w:cs="Courier New"/>
        <w:b w:val="0"/>
        <w:bCs w:val="0"/>
        <w:i w:val="0"/>
        <w:iCs w:val="0"/>
        <w:strike w:val="0"/>
        <w:color w:val="000000"/>
        <w:sz w:val="20"/>
        <w:szCs w:val="20"/>
        <w:u w:val="none"/>
      </w:rPr>
    </w:lvl>
    <w:lvl w:ilvl="8" w:tplc="39C236A6">
      <w:start w:val="1"/>
      <w:numFmt w:val="bullet"/>
      <w:lvlText w:val="■"/>
      <w:lvlJc w:val="right"/>
      <w:pPr>
        <w:tabs>
          <w:tab w:val="num" w:pos="0"/>
        </w:tabs>
        <w:ind w:left="6120" w:firstLine="18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3670F99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076C2D42">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C298C500">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053E962A">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692AF8E2">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91364982">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7EFE714A">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7F36B174">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3E884468">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2">
    <w:nsid w:val="00000003"/>
    <w:multiLevelType w:val="hybridMultilevel"/>
    <w:tmpl w:val="00000003"/>
    <w:lvl w:ilvl="0" w:tplc="5A3E4DF6">
      <w:start w:val="1"/>
      <w:numFmt w:val="bullet"/>
      <w:lvlText w:val="●"/>
      <w:lvlJc w:val="left"/>
      <w:pPr>
        <w:tabs>
          <w:tab w:val="num" w:pos="0"/>
        </w:tabs>
        <w:ind w:left="360" w:firstLine="0"/>
      </w:pPr>
      <w:rPr>
        <w:rFonts w:ascii="Verdana" w:eastAsia="Verdana" w:hAnsi="Verdana" w:cs="Verdana"/>
        <w:b w:val="0"/>
        <w:bCs w:val="0"/>
        <w:i w:val="0"/>
        <w:iCs w:val="0"/>
        <w:strike w:val="0"/>
        <w:color w:val="000000"/>
        <w:sz w:val="20"/>
        <w:szCs w:val="20"/>
        <w:u w:val="none"/>
      </w:rPr>
    </w:lvl>
    <w:lvl w:ilvl="1" w:tplc="2F24CE06">
      <w:start w:val="1"/>
      <w:numFmt w:val="bullet"/>
      <w:lvlText w:val="○"/>
      <w:lvlJc w:val="left"/>
      <w:pPr>
        <w:tabs>
          <w:tab w:val="num" w:pos="0"/>
        </w:tabs>
        <w:ind w:left="1080" w:firstLine="0"/>
      </w:pPr>
      <w:rPr>
        <w:rFonts w:ascii="Courier New" w:eastAsia="Courier New" w:hAnsi="Courier New" w:cs="Courier New"/>
        <w:b w:val="0"/>
        <w:bCs w:val="0"/>
        <w:i w:val="0"/>
        <w:iCs w:val="0"/>
        <w:strike w:val="0"/>
        <w:color w:val="000000"/>
        <w:sz w:val="20"/>
        <w:szCs w:val="20"/>
        <w:u w:val="none"/>
      </w:rPr>
    </w:lvl>
    <w:lvl w:ilvl="2" w:tplc="3992F0BE">
      <w:start w:val="1"/>
      <w:numFmt w:val="bullet"/>
      <w:lvlText w:val="■"/>
      <w:lvlJc w:val="right"/>
      <w:pPr>
        <w:tabs>
          <w:tab w:val="num" w:pos="0"/>
        </w:tabs>
        <w:ind w:left="1800" w:firstLine="180"/>
      </w:pPr>
      <w:rPr>
        <w:rFonts w:ascii="Verdana" w:eastAsia="Verdana" w:hAnsi="Verdana" w:cs="Verdana"/>
        <w:b w:val="0"/>
        <w:bCs w:val="0"/>
        <w:i w:val="0"/>
        <w:iCs w:val="0"/>
        <w:strike w:val="0"/>
        <w:color w:val="000000"/>
        <w:sz w:val="20"/>
        <w:szCs w:val="20"/>
        <w:u w:val="none"/>
      </w:rPr>
    </w:lvl>
    <w:lvl w:ilvl="3" w:tplc="6BAE5194">
      <w:start w:val="1"/>
      <w:numFmt w:val="bullet"/>
      <w:lvlText w:val="●"/>
      <w:lvlJc w:val="left"/>
      <w:pPr>
        <w:tabs>
          <w:tab w:val="num" w:pos="0"/>
        </w:tabs>
        <w:ind w:left="2520" w:firstLine="0"/>
      </w:pPr>
      <w:rPr>
        <w:rFonts w:ascii="Verdana" w:eastAsia="Verdana" w:hAnsi="Verdana" w:cs="Verdana"/>
        <w:b w:val="0"/>
        <w:bCs w:val="0"/>
        <w:i w:val="0"/>
        <w:iCs w:val="0"/>
        <w:strike w:val="0"/>
        <w:color w:val="000000"/>
        <w:sz w:val="20"/>
        <w:szCs w:val="20"/>
        <w:u w:val="none"/>
      </w:rPr>
    </w:lvl>
    <w:lvl w:ilvl="4" w:tplc="0E7ABC48">
      <w:start w:val="1"/>
      <w:numFmt w:val="bullet"/>
      <w:lvlText w:val="○"/>
      <w:lvlJc w:val="left"/>
      <w:pPr>
        <w:tabs>
          <w:tab w:val="num" w:pos="0"/>
        </w:tabs>
        <w:ind w:left="3240" w:firstLine="0"/>
      </w:pPr>
      <w:rPr>
        <w:rFonts w:ascii="Courier New" w:eastAsia="Courier New" w:hAnsi="Courier New" w:cs="Courier New"/>
        <w:b w:val="0"/>
        <w:bCs w:val="0"/>
        <w:i w:val="0"/>
        <w:iCs w:val="0"/>
        <w:strike w:val="0"/>
        <w:color w:val="000000"/>
        <w:sz w:val="20"/>
        <w:szCs w:val="20"/>
        <w:u w:val="none"/>
      </w:rPr>
    </w:lvl>
    <w:lvl w:ilvl="5" w:tplc="A3DE1A62">
      <w:start w:val="1"/>
      <w:numFmt w:val="bullet"/>
      <w:lvlText w:val="■"/>
      <w:lvlJc w:val="right"/>
      <w:pPr>
        <w:tabs>
          <w:tab w:val="num" w:pos="0"/>
        </w:tabs>
        <w:ind w:left="3960" w:firstLine="180"/>
      </w:pPr>
      <w:rPr>
        <w:rFonts w:ascii="Verdana" w:eastAsia="Verdana" w:hAnsi="Verdana" w:cs="Verdana"/>
        <w:b w:val="0"/>
        <w:bCs w:val="0"/>
        <w:i w:val="0"/>
        <w:iCs w:val="0"/>
        <w:strike w:val="0"/>
        <w:color w:val="000000"/>
        <w:sz w:val="20"/>
        <w:szCs w:val="20"/>
        <w:u w:val="none"/>
      </w:rPr>
    </w:lvl>
    <w:lvl w:ilvl="6" w:tplc="70725F50">
      <w:start w:val="1"/>
      <w:numFmt w:val="bullet"/>
      <w:lvlText w:val="●"/>
      <w:lvlJc w:val="left"/>
      <w:pPr>
        <w:tabs>
          <w:tab w:val="num" w:pos="0"/>
        </w:tabs>
        <w:ind w:left="4680" w:firstLine="0"/>
      </w:pPr>
      <w:rPr>
        <w:rFonts w:ascii="Verdana" w:eastAsia="Verdana" w:hAnsi="Verdana" w:cs="Verdana"/>
        <w:b w:val="0"/>
        <w:bCs w:val="0"/>
        <w:i w:val="0"/>
        <w:iCs w:val="0"/>
        <w:strike w:val="0"/>
        <w:color w:val="000000"/>
        <w:sz w:val="20"/>
        <w:szCs w:val="20"/>
        <w:u w:val="none"/>
      </w:rPr>
    </w:lvl>
    <w:lvl w:ilvl="7" w:tplc="1742B38E">
      <w:start w:val="1"/>
      <w:numFmt w:val="bullet"/>
      <w:lvlText w:val="○"/>
      <w:lvlJc w:val="left"/>
      <w:pPr>
        <w:tabs>
          <w:tab w:val="num" w:pos="0"/>
        </w:tabs>
        <w:ind w:left="5400" w:firstLine="0"/>
      </w:pPr>
      <w:rPr>
        <w:rFonts w:ascii="Courier New" w:eastAsia="Courier New" w:hAnsi="Courier New" w:cs="Courier New"/>
        <w:b w:val="0"/>
        <w:bCs w:val="0"/>
        <w:i w:val="0"/>
        <w:iCs w:val="0"/>
        <w:strike w:val="0"/>
        <w:color w:val="000000"/>
        <w:sz w:val="20"/>
        <w:szCs w:val="20"/>
        <w:u w:val="none"/>
      </w:rPr>
    </w:lvl>
    <w:lvl w:ilvl="8" w:tplc="F10CFA24">
      <w:start w:val="1"/>
      <w:numFmt w:val="bullet"/>
      <w:lvlText w:val="■"/>
      <w:lvlJc w:val="right"/>
      <w:pPr>
        <w:tabs>
          <w:tab w:val="num" w:pos="0"/>
        </w:tabs>
        <w:ind w:left="6120" w:firstLine="180"/>
      </w:pPr>
      <w:rPr>
        <w:rFonts w:ascii="Verdana" w:eastAsia="Verdana" w:hAnsi="Verdana" w:cs="Verdana"/>
        <w:b w:val="0"/>
        <w:bCs w:val="0"/>
        <w:i w:val="0"/>
        <w:iCs w:val="0"/>
        <w:strike w:val="0"/>
        <w:color w:val="000000"/>
        <w:sz w:val="20"/>
        <w:szCs w:val="20"/>
        <w:u w:val="none"/>
      </w:rPr>
    </w:lvl>
  </w:abstractNum>
  <w:abstractNum w:abstractNumId="3">
    <w:nsid w:val="10872DB1"/>
    <w:multiLevelType w:val="hybridMultilevel"/>
    <w:tmpl w:val="43FED8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1453124"/>
    <w:multiLevelType w:val="hybridMultilevel"/>
    <w:tmpl w:val="B1C2FCCA"/>
    <w:lvl w:ilvl="0" w:tplc="FFFFFFFF">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nsid w:val="25F14777"/>
    <w:multiLevelType w:val="hybridMultilevel"/>
    <w:tmpl w:val="9BCEAF32"/>
    <w:lvl w:ilvl="0" w:tplc="E99A3AE4">
      <w:start w:val="20"/>
      <w:numFmt w:val="decimal"/>
      <w:lvlText w:val="%1."/>
      <w:lvlJc w:val="left"/>
      <w:pPr>
        <w:ind w:left="705" w:hanging="360"/>
      </w:pPr>
      <w:rPr>
        <w:rFonts w:eastAsia="Times New Roman" w:hint="default"/>
      </w:rPr>
    </w:lvl>
    <w:lvl w:ilvl="1" w:tplc="240A0019" w:tentative="1">
      <w:start w:val="1"/>
      <w:numFmt w:val="lowerLetter"/>
      <w:lvlText w:val="%2."/>
      <w:lvlJc w:val="left"/>
      <w:pPr>
        <w:ind w:left="1425" w:hanging="360"/>
      </w:pPr>
    </w:lvl>
    <w:lvl w:ilvl="2" w:tplc="240A001B" w:tentative="1">
      <w:start w:val="1"/>
      <w:numFmt w:val="lowerRoman"/>
      <w:lvlText w:val="%3."/>
      <w:lvlJc w:val="right"/>
      <w:pPr>
        <w:ind w:left="2145" w:hanging="180"/>
      </w:pPr>
    </w:lvl>
    <w:lvl w:ilvl="3" w:tplc="240A000F" w:tentative="1">
      <w:start w:val="1"/>
      <w:numFmt w:val="decimal"/>
      <w:lvlText w:val="%4."/>
      <w:lvlJc w:val="left"/>
      <w:pPr>
        <w:ind w:left="2865" w:hanging="360"/>
      </w:pPr>
    </w:lvl>
    <w:lvl w:ilvl="4" w:tplc="240A0019" w:tentative="1">
      <w:start w:val="1"/>
      <w:numFmt w:val="lowerLetter"/>
      <w:lvlText w:val="%5."/>
      <w:lvlJc w:val="left"/>
      <w:pPr>
        <w:ind w:left="3585" w:hanging="360"/>
      </w:pPr>
    </w:lvl>
    <w:lvl w:ilvl="5" w:tplc="240A001B" w:tentative="1">
      <w:start w:val="1"/>
      <w:numFmt w:val="lowerRoman"/>
      <w:lvlText w:val="%6."/>
      <w:lvlJc w:val="right"/>
      <w:pPr>
        <w:ind w:left="4305" w:hanging="180"/>
      </w:pPr>
    </w:lvl>
    <w:lvl w:ilvl="6" w:tplc="240A000F" w:tentative="1">
      <w:start w:val="1"/>
      <w:numFmt w:val="decimal"/>
      <w:lvlText w:val="%7."/>
      <w:lvlJc w:val="left"/>
      <w:pPr>
        <w:ind w:left="5025" w:hanging="360"/>
      </w:pPr>
    </w:lvl>
    <w:lvl w:ilvl="7" w:tplc="240A0019" w:tentative="1">
      <w:start w:val="1"/>
      <w:numFmt w:val="lowerLetter"/>
      <w:lvlText w:val="%8."/>
      <w:lvlJc w:val="left"/>
      <w:pPr>
        <w:ind w:left="5745" w:hanging="360"/>
      </w:pPr>
    </w:lvl>
    <w:lvl w:ilvl="8" w:tplc="240A001B" w:tentative="1">
      <w:start w:val="1"/>
      <w:numFmt w:val="lowerRoman"/>
      <w:lvlText w:val="%9."/>
      <w:lvlJc w:val="right"/>
      <w:pPr>
        <w:ind w:left="6465" w:hanging="180"/>
      </w:pPr>
    </w:lvl>
  </w:abstractNum>
  <w:abstractNum w:abstractNumId="6">
    <w:nsid w:val="2A8912F3"/>
    <w:multiLevelType w:val="singleLevel"/>
    <w:tmpl w:val="0D5E5458"/>
    <w:lvl w:ilvl="0">
      <w:start w:val="1"/>
      <w:numFmt w:val="decimal"/>
      <w:lvlText w:val="%1."/>
      <w:lvlJc w:val="left"/>
      <w:pPr>
        <w:tabs>
          <w:tab w:val="num" w:pos="590"/>
        </w:tabs>
        <w:ind w:left="590" w:hanging="390"/>
      </w:pPr>
      <w:rPr>
        <w:b/>
        <w:bCs w:val="0"/>
      </w:rPr>
    </w:lvl>
  </w:abstractNum>
  <w:abstractNum w:abstractNumId="7">
    <w:nsid w:val="3395127B"/>
    <w:multiLevelType w:val="hybridMultilevel"/>
    <w:tmpl w:val="AA261E4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318249D"/>
    <w:multiLevelType w:val="hybridMultilevel"/>
    <w:tmpl w:val="B6101B00"/>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nsid w:val="48CA324B"/>
    <w:multiLevelType w:val="hybridMultilevel"/>
    <w:tmpl w:val="62F6DB6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540D4381"/>
    <w:multiLevelType w:val="hybridMultilevel"/>
    <w:tmpl w:val="BC1E4ECC"/>
    <w:lvl w:ilvl="0" w:tplc="895C160A">
      <w:start w:val="2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6B3C33C1"/>
    <w:multiLevelType w:val="hybridMultilevel"/>
    <w:tmpl w:val="BE1A9CC4"/>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
    <w:nsid w:val="773B7129"/>
    <w:multiLevelType w:val="hybridMultilevel"/>
    <w:tmpl w:val="1A3E2130"/>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3">
    <w:nsid w:val="786A5108"/>
    <w:multiLevelType w:val="hybridMultilevel"/>
    <w:tmpl w:val="A224B752"/>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5"/>
  </w:num>
  <w:num w:numId="3">
    <w:abstractNumId w:val="10"/>
  </w:num>
  <w:num w:numId="4">
    <w:abstractNumId w:val="0"/>
  </w:num>
  <w:num w:numId="5">
    <w:abstractNumId w:val="1"/>
  </w:num>
  <w:num w:numId="6">
    <w:abstractNumId w:val="2"/>
  </w:num>
  <w:num w:numId="7">
    <w:abstractNumId w:val="9"/>
  </w:num>
  <w:num w:numId="8">
    <w:abstractNumId w:val="7"/>
  </w:num>
  <w:num w:numId="9">
    <w:abstractNumId w:val="3"/>
  </w:num>
  <w:num w:numId="10">
    <w:abstractNumId w:val="4"/>
  </w:num>
  <w:num w:numId="11">
    <w:abstractNumId w:val="6"/>
    <w:lvlOverride w:ilvl="0">
      <w:startOverride w:val="1"/>
    </w:lvlOverride>
  </w:num>
  <w:num w:numId="12">
    <w:abstractNumId w:val="13"/>
  </w:num>
  <w:num w:numId="13">
    <w:abstractNumId w:val="1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E11EB6"/>
    <w:rsid w:val="00092D09"/>
    <w:rsid w:val="000B4EB1"/>
    <w:rsid w:val="002546B9"/>
    <w:rsid w:val="0033287D"/>
    <w:rsid w:val="004B1AED"/>
    <w:rsid w:val="006F25BE"/>
    <w:rsid w:val="00933091"/>
    <w:rsid w:val="009D69EF"/>
    <w:rsid w:val="00C16296"/>
    <w:rsid w:val="00C810C9"/>
    <w:rsid w:val="00D54086"/>
    <w:rsid w:val="00E11EB6"/>
    <w:rsid w:val="00F568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EB6"/>
    <w:pPr>
      <w:spacing w:after="0" w:line="240" w:lineRule="auto"/>
    </w:pPr>
    <w:rPr>
      <w:rFonts w:ascii="Times New Roman" w:eastAsia="Times New Roman" w:hAnsi="Times New Roman" w:cs="Times New Roman"/>
      <w:color w:val="00000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11EB6"/>
    <w:pPr>
      <w:ind w:left="708"/>
    </w:pPr>
  </w:style>
  <w:style w:type="paragraph" w:styleId="Encabezado">
    <w:name w:val="header"/>
    <w:basedOn w:val="Normal"/>
    <w:link w:val="EncabezadoCar"/>
    <w:uiPriority w:val="99"/>
    <w:rsid w:val="00E11EB6"/>
    <w:pPr>
      <w:tabs>
        <w:tab w:val="center" w:pos="4419"/>
        <w:tab w:val="right" w:pos="8838"/>
      </w:tabs>
    </w:pPr>
    <w:rPr>
      <w:rFonts w:eastAsia="Calibri"/>
      <w:sz w:val="20"/>
      <w:szCs w:val="20"/>
    </w:rPr>
  </w:style>
  <w:style w:type="character" w:customStyle="1" w:styleId="EncabezadoCar">
    <w:name w:val="Encabezado Car"/>
    <w:basedOn w:val="Fuentedeprrafopredeter"/>
    <w:link w:val="Encabezado"/>
    <w:uiPriority w:val="99"/>
    <w:rsid w:val="00E11EB6"/>
    <w:rPr>
      <w:rFonts w:ascii="Times New Roman" w:eastAsia="Calibri" w:hAnsi="Times New Roman" w:cs="Times New Roman"/>
      <w:color w:val="000000"/>
      <w:sz w:val="20"/>
      <w:szCs w:val="20"/>
      <w:lang w:eastAsia="es-ES"/>
    </w:rPr>
  </w:style>
  <w:style w:type="paragraph" w:styleId="Sinespaciado">
    <w:name w:val="No Spacing"/>
    <w:link w:val="SinespaciadoCar"/>
    <w:uiPriority w:val="1"/>
    <w:qFormat/>
    <w:rsid w:val="00E11EB6"/>
    <w:pPr>
      <w:spacing w:after="0" w:line="240" w:lineRule="auto"/>
    </w:pPr>
    <w:rPr>
      <w:rFonts w:ascii="Calibri" w:eastAsia="Calibri" w:hAnsi="Calibri" w:cs="Times New Roman"/>
      <w:lang w:val="es-CO"/>
    </w:rPr>
  </w:style>
  <w:style w:type="character" w:customStyle="1" w:styleId="SinespaciadoCar">
    <w:name w:val="Sin espaciado Car"/>
    <w:link w:val="Sinespaciado"/>
    <w:uiPriority w:val="1"/>
    <w:locked/>
    <w:rsid w:val="00E11EB6"/>
    <w:rPr>
      <w:rFonts w:ascii="Calibri" w:eastAsia="Calibri" w:hAnsi="Calibri" w:cs="Times New Roman"/>
      <w:lang w:val="es-CO"/>
    </w:rPr>
  </w:style>
  <w:style w:type="paragraph" w:styleId="Textodeglobo">
    <w:name w:val="Balloon Text"/>
    <w:basedOn w:val="Normal"/>
    <w:link w:val="TextodegloboCar"/>
    <w:uiPriority w:val="99"/>
    <w:semiHidden/>
    <w:unhideWhenUsed/>
    <w:rsid w:val="00E11EB6"/>
    <w:rPr>
      <w:rFonts w:ascii="Tahoma" w:hAnsi="Tahoma" w:cs="Tahoma"/>
      <w:sz w:val="16"/>
      <w:szCs w:val="16"/>
    </w:rPr>
  </w:style>
  <w:style w:type="character" w:customStyle="1" w:styleId="TextodegloboCar">
    <w:name w:val="Texto de globo Car"/>
    <w:basedOn w:val="Fuentedeprrafopredeter"/>
    <w:link w:val="Textodeglobo"/>
    <w:uiPriority w:val="99"/>
    <w:semiHidden/>
    <w:rsid w:val="00E11EB6"/>
    <w:rPr>
      <w:rFonts w:ascii="Tahoma" w:eastAsia="Times New Roman" w:hAnsi="Tahoma" w:cs="Tahoma"/>
      <w:color w:val="000000"/>
      <w:sz w:val="16"/>
      <w:szCs w:val="16"/>
      <w:lang w:eastAsia="es-ES"/>
    </w:rPr>
  </w:style>
  <w:style w:type="paragraph" w:styleId="Piedepgina">
    <w:name w:val="footer"/>
    <w:basedOn w:val="Normal"/>
    <w:link w:val="PiedepginaCar"/>
    <w:uiPriority w:val="99"/>
    <w:unhideWhenUsed/>
    <w:rsid w:val="00E11EB6"/>
    <w:pPr>
      <w:tabs>
        <w:tab w:val="center" w:pos="4252"/>
        <w:tab w:val="right" w:pos="8504"/>
      </w:tabs>
    </w:pPr>
  </w:style>
  <w:style w:type="character" w:customStyle="1" w:styleId="PiedepginaCar">
    <w:name w:val="Pie de página Car"/>
    <w:basedOn w:val="Fuentedeprrafopredeter"/>
    <w:link w:val="Piedepgina"/>
    <w:uiPriority w:val="99"/>
    <w:rsid w:val="00E11EB6"/>
    <w:rPr>
      <w:rFonts w:ascii="Times New Roman" w:eastAsia="Times New Roman" w:hAnsi="Times New Roman" w:cs="Times New Roman"/>
      <w:color w:val="000000"/>
      <w:lang w:eastAsia="es-ES"/>
    </w:rPr>
  </w:style>
  <w:style w:type="table" w:styleId="Sombreadoclaro-nfasis1">
    <w:name w:val="Light Shading Accent 1"/>
    <w:basedOn w:val="Tablanormal"/>
    <w:uiPriority w:val="60"/>
    <w:rsid w:val="00E11EB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Cuadrculamedia1-nfasis1">
    <w:name w:val="Medium Grid 1 Accent 1"/>
    <w:basedOn w:val="Tablanormal"/>
    <w:uiPriority w:val="67"/>
    <w:rsid w:val="00E11EB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3-nfasis1">
    <w:name w:val="Medium Grid 3 Accent 1"/>
    <w:basedOn w:val="Tablanormal"/>
    <w:uiPriority w:val="69"/>
    <w:rsid w:val="00E11EB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Sombreadovistoso-nfasis4">
    <w:name w:val="Colorful Shading Accent 4"/>
    <w:basedOn w:val="Tablanormal"/>
    <w:uiPriority w:val="71"/>
    <w:rsid w:val="00E11EB6"/>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ablaconcuadrcula">
    <w:name w:val="Table Grid"/>
    <w:basedOn w:val="Tablanormal"/>
    <w:uiPriority w:val="59"/>
    <w:rsid w:val="00E11E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1">
    <w:name w:val="Light List Accent 1"/>
    <w:basedOn w:val="Tablanormal"/>
    <w:uiPriority w:val="61"/>
    <w:rsid w:val="00E11EB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
    <w:name w:val="Light List"/>
    <w:basedOn w:val="Tablanormal"/>
    <w:uiPriority w:val="61"/>
    <w:rsid w:val="00E11EB6"/>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medio1-nfasis1">
    <w:name w:val="Medium Shading 1 Accent 1"/>
    <w:basedOn w:val="Tablanormal"/>
    <w:uiPriority w:val="63"/>
    <w:rsid w:val="00E11EB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media2-nfasis1">
    <w:name w:val="Medium List 2 Accent 1"/>
    <w:basedOn w:val="Tablanormal"/>
    <w:uiPriority w:val="66"/>
    <w:rsid w:val="00E11EB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negronormal">
    <w:name w:val="negronormal"/>
    <w:basedOn w:val="Normal"/>
    <w:rsid w:val="00092D09"/>
    <w:pPr>
      <w:spacing w:before="100" w:beforeAutospacing="1" w:after="100" w:afterAutospacing="1"/>
    </w:pPr>
    <w:rPr>
      <w:rFonts w:ascii="Verdana" w:hAnsi="Verdana"/>
      <w:sz w:val="20"/>
      <w:szCs w:val="20"/>
    </w:rPr>
  </w:style>
  <w:style w:type="paragraph" w:styleId="NormalWeb">
    <w:name w:val="Normal (Web)"/>
    <w:basedOn w:val="Normal"/>
    <w:rsid w:val="00092D09"/>
    <w:pPr>
      <w:spacing w:before="100" w:beforeAutospacing="1" w:after="100" w:afterAutospacing="1"/>
    </w:pPr>
    <w:rPr>
      <w:color w:val="auto"/>
      <w:sz w:val="24"/>
      <w:szCs w:val="24"/>
    </w:rPr>
  </w:style>
  <w:style w:type="character" w:customStyle="1" w:styleId="negronormal1">
    <w:name w:val="negronormal1"/>
    <w:basedOn w:val="Fuentedeprrafopredeter"/>
    <w:rsid w:val="00092D09"/>
    <w:rPr>
      <w:rFonts w:ascii="Verdana" w:hAnsi="Verdana" w:hint="default"/>
      <w:color w:val="000000"/>
      <w:sz w:val="20"/>
      <w:szCs w:val="20"/>
    </w:rPr>
  </w:style>
  <w:style w:type="character" w:styleId="Textoennegrita">
    <w:name w:val="Strong"/>
    <w:basedOn w:val="Fuentedeprrafopredeter"/>
    <w:qFormat/>
    <w:rsid w:val="00092D09"/>
    <w:rPr>
      <w:b/>
      <w:bCs/>
    </w:rPr>
  </w:style>
  <w:style w:type="character" w:styleId="Hipervnculo">
    <w:name w:val="Hyperlink"/>
    <w:basedOn w:val="Fuentedeprrafopredeter"/>
    <w:uiPriority w:val="99"/>
    <w:rsid w:val="00092D09"/>
    <w:rPr>
      <w:color w:val="990000"/>
      <w:u w:val="single"/>
    </w:rPr>
  </w:style>
  <w:style w:type="character" w:styleId="Nmerodepgina">
    <w:name w:val="page number"/>
    <w:basedOn w:val="Fuentedeprrafopredeter"/>
    <w:uiPriority w:val="99"/>
    <w:unhideWhenUsed/>
    <w:rsid w:val="00092D09"/>
    <w:rPr>
      <w:rFonts w:eastAsiaTheme="minorEastAsia" w:cstheme="minorBidi"/>
      <w:bCs w:val="0"/>
      <w:iCs w:val="0"/>
      <w:szCs w:val="22"/>
      <w:lang w:val="es-ES"/>
    </w:rPr>
  </w:style>
  <w:style w:type="character" w:customStyle="1" w:styleId="TextocomentarioCar">
    <w:name w:val="Texto comentario Car"/>
    <w:basedOn w:val="Fuentedeprrafopredeter"/>
    <w:link w:val="Textocomentario"/>
    <w:uiPriority w:val="99"/>
    <w:semiHidden/>
    <w:rsid w:val="00092D09"/>
    <w:rPr>
      <w:rFonts w:eastAsiaTheme="minorEastAsia"/>
      <w:sz w:val="20"/>
      <w:szCs w:val="20"/>
      <w:lang w:val="es-CO" w:eastAsia="es-CO"/>
    </w:rPr>
  </w:style>
  <w:style w:type="paragraph" w:styleId="Textocomentario">
    <w:name w:val="annotation text"/>
    <w:basedOn w:val="Normal"/>
    <w:link w:val="TextocomentarioCar"/>
    <w:uiPriority w:val="99"/>
    <w:semiHidden/>
    <w:unhideWhenUsed/>
    <w:rsid w:val="00092D09"/>
    <w:pPr>
      <w:spacing w:after="200"/>
    </w:pPr>
    <w:rPr>
      <w:rFonts w:asciiTheme="minorHAnsi" w:eastAsiaTheme="minorEastAsia" w:hAnsiTheme="minorHAnsi" w:cstheme="minorBidi"/>
      <w:color w:val="auto"/>
      <w:sz w:val="20"/>
      <w:szCs w:val="20"/>
      <w:lang w:val="es-CO" w:eastAsia="es-CO"/>
    </w:rPr>
  </w:style>
  <w:style w:type="character" w:customStyle="1" w:styleId="AsuntodelcomentarioCar">
    <w:name w:val="Asunto del comentario Car"/>
    <w:basedOn w:val="TextocomentarioCar"/>
    <w:link w:val="Asuntodelcomentario"/>
    <w:uiPriority w:val="99"/>
    <w:semiHidden/>
    <w:rsid w:val="00092D09"/>
    <w:rPr>
      <w:b/>
      <w:bCs/>
    </w:rPr>
  </w:style>
  <w:style w:type="paragraph" w:styleId="Asuntodelcomentario">
    <w:name w:val="annotation subject"/>
    <w:basedOn w:val="Textocomentario"/>
    <w:next w:val="Textocomentario"/>
    <w:link w:val="AsuntodelcomentarioCar"/>
    <w:uiPriority w:val="99"/>
    <w:semiHidden/>
    <w:unhideWhenUsed/>
    <w:rsid w:val="00092D09"/>
    <w:rPr>
      <w:b/>
      <w:bCs/>
    </w:rPr>
  </w:style>
  <w:style w:type="character" w:customStyle="1" w:styleId="TextonotapieCar">
    <w:name w:val="Texto nota pie Car"/>
    <w:basedOn w:val="Fuentedeprrafopredeter"/>
    <w:link w:val="Textonotapie"/>
    <w:semiHidden/>
    <w:rsid w:val="00092D09"/>
    <w:rPr>
      <w:rFonts w:ascii="Times New Roman" w:eastAsia="Times New Roman" w:hAnsi="Times New Roman" w:cs="Times New Roman"/>
      <w:sz w:val="20"/>
      <w:szCs w:val="20"/>
      <w:lang w:eastAsia="es-ES"/>
    </w:rPr>
  </w:style>
  <w:style w:type="paragraph" w:styleId="Textonotapie">
    <w:name w:val="footnote text"/>
    <w:basedOn w:val="Normal"/>
    <w:link w:val="TextonotapieCar"/>
    <w:semiHidden/>
    <w:unhideWhenUsed/>
    <w:rsid w:val="00092D09"/>
    <w:rPr>
      <w:color w:val="auto"/>
      <w:sz w:val="20"/>
      <w:szCs w:val="20"/>
    </w:rPr>
  </w:style>
  <w:style w:type="character" w:customStyle="1" w:styleId="TextonotapieCar1">
    <w:name w:val="Texto nota pie Car1"/>
    <w:basedOn w:val="Fuentedeprrafopredeter"/>
    <w:link w:val="Textonotapie"/>
    <w:uiPriority w:val="99"/>
    <w:semiHidden/>
    <w:rsid w:val="00092D09"/>
    <w:rPr>
      <w:rFonts w:ascii="Times New Roman" w:eastAsia="Times New Roman" w:hAnsi="Times New Roman" w:cs="Times New Roman"/>
      <w:color w:val="000000"/>
      <w:sz w:val="20"/>
      <w:szCs w:val="20"/>
      <w:lang w:eastAsia="es-ES"/>
    </w:rPr>
  </w:style>
  <w:style w:type="table" w:styleId="Listavistosa-nfasis5">
    <w:name w:val="Colorful List Accent 5"/>
    <w:basedOn w:val="Tablanormal"/>
    <w:uiPriority w:val="72"/>
    <w:rsid w:val="00D54086"/>
    <w:pPr>
      <w:spacing w:after="0" w:line="240" w:lineRule="auto"/>
    </w:pPr>
    <w:rPr>
      <w:rFonts w:eastAsiaTheme="minorEastAsia"/>
      <w:color w:val="000000" w:themeColor="text1"/>
      <w:lang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character" w:styleId="Refdenotaalpie">
    <w:name w:val="footnote reference"/>
    <w:basedOn w:val="Fuentedeprrafopredeter"/>
    <w:semiHidden/>
    <w:unhideWhenUsed/>
    <w:rsid w:val="00D54086"/>
    <w:rPr>
      <w:vertAlign w:val="superscript"/>
    </w:rPr>
  </w:style>
  <w:style w:type="paragraph" w:styleId="Ttulo">
    <w:name w:val="Title"/>
    <w:basedOn w:val="Normal"/>
    <w:next w:val="Normal"/>
    <w:link w:val="TtuloCar"/>
    <w:qFormat/>
    <w:rsid w:val="00C16296"/>
    <w:pPr>
      <w:pBdr>
        <w:bottom w:val="single" w:sz="8" w:space="4" w:color="4F81BD"/>
      </w:pBdr>
      <w:spacing w:after="300"/>
      <w:contextualSpacing/>
    </w:pPr>
    <w:rPr>
      <w:rFonts w:ascii="Cambria" w:hAnsi="Cambria"/>
      <w:color w:val="17365D"/>
      <w:spacing w:val="5"/>
      <w:kern w:val="28"/>
      <w:sz w:val="52"/>
      <w:szCs w:val="52"/>
      <w:lang/>
    </w:rPr>
  </w:style>
  <w:style w:type="character" w:customStyle="1" w:styleId="TtuloCar">
    <w:name w:val="Título Car"/>
    <w:basedOn w:val="Fuentedeprrafopredeter"/>
    <w:link w:val="Ttulo"/>
    <w:rsid w:val="00C16296"/>
    <w:rPr>
      <w:rFonts w:ascii="Cambria" w:eastAsia="Times New Roman" w:hAnsi="Cambria" w:cs="Times New Roman"/>
      <w:color w:val="17365D"/>
      <w:spacing w:val="5"/>
      <w:kern w:val="28"/>
      <w:sz w:val="52"/>
      <w:szCs w:val="52"/>
      <w:lang/>
    </w:rPr>
  </w:style>
  <w:style w:type="paragraph" w:styleId="Subttulo">
    <w:name w:val="Subtitle"/>
    <w:basedOn w:val="Normal"/>
    <w:next w:val="Normal"/>
    <w:link w:val="SubttuloCar"/>
    <w:uiPriority w:val="11"/>
    <w:qFormat/>
    <w:rsid w:val="00C16296"/>
    <w:pPr>
      <w:numPr>
        <w:ilvl w:val="1"/>
      </w:numPr>
      <w:spacing w:after="200" w:line="276" w:lineRule="auto"/>
    </w:pPr>
    <w:rPr>
      <w:rFonts w:ascii="Cambria" w:hAnsi="Cambria"/>
      <w:i/>
      <w:iCs/>
      <w:color w:val="4F81BD"/>
      <w:spacing w:val="15"/>
      <w:sz w:val="24"/>
      <w:szCs w:val="24"/>
      <w:lang/>
    </w:rPr>
  </w:style>
  <w:style w:type="character" w:customStyle="1" w:styleId="SubttuloCar">
    <w:name w:val="Subtítulo Car"/>
    <w:basedOn w:val="Fuentedeprrafopredeter"/>
    <w:link w:val="Subttulo"/>
    <w:uiPriority w:val="11"/>
    <w:rsid w:val="00C16296"/>
    <w:rPr>
      <w:rFonts w:ascii="Cambria" w:eastAsia="Times New Roman" w:hAnsi="Cambria" w:cs="Times New Roman"/>
      <w:i/>
      <w:iCs/>
      <w:color w:val="4F81BD"/>
      <w:spacing w:val="15"/>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48</Pages>
  <Words>11628</Words>
  <Characters>63959</Characters>
  <Application>Microsoft Office Word</Application>
  <DocSecurity>0</DocSecurity>
  <Lines>532</Lines>
  <Paragraphs>150</Paragraphs>
  <ScaleCrop>false</ScaleCrop>
  <HeadingPairs>
    <vt:vector size="2" baseType="variant">
      <vt:variant>
        <vt:lpstr>Título</vt:lpstr>
      </vt:variant>
      <vt:variant>
        <vt:i4>1</vt:i4>
      </vt:variant>
    </vt:vector>
  </HeadingPairs>
  <TitlesOfParts>
    <vt:vector size="1" baseType="lpstr">
      <vt:lpstr/>
    </vt:vector>
  </TitlesOfParts>
  <Company>CASA</Company>
  <LinksUpToDate>false</LinksUpToDate>
  <CharactersWithSpaces>75437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dc:creator>
  <cp:lastModifiedBy>Carolina</cp:lastModifiedBy>
  <cp:revision>4</cp:revision>
  <dcterms:created xsi:type="dcterms:W3CDTF">2012-06-03T23:38:00Z</dcterms:created>
  <dcterms:modified xsi:type="dcterms:W3CDTF">2012-06-03T23:45:00Z</dcterms:modified>
</cp:coreProperties>
</file>