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353E" w:rsidRPr="00E8353E" w:rsidRDefault="00E8353E" w:rsidP="00E8353E">
      <w:pPr>
        <w:rPr>
          <w:rFonts w:ascii="Arial" w:hAnsi="Arial" w:cs="Arial"/>
          <w:b/>
          <w:bCs/>
          <w:color w:val="808080"/>
          <w:sz w:val="32"/>
          <w:szCs w:val="32"/>
          <w:lang w:val="es-ES"/>
        </w:rPr>
      </w:pPr>
      <w:r w:rsidRPr="00E8353E">
        <w:rPr>
          <w:rFonts w:ascii="Arial" w:hAnsi="Arial" w:cs="Arial"/>
          <w:b/>
          <w:bCs/>
          <w:color w:val="808080"/>
          <w:sz w:val="32"/>
          <w:szCs w:val="32"/>
          <w:lang w:val="es-ES"/>
        </w:rPr>
        <w:t>SECRETARIA DE EDUCACION</w:t>
      </w:r>
    </w:p>
    <w:p w:rsidR="00E8353E" w:rsidRPr="00E8353E" w:rsidRDefault="00E8353E" w:rsidP="00E8353E">
      <w:pPr>
        <w:rPr>
          <w:rFonts w:ascii="Arial" w:hAnsi="Arial" w:cs="Arial"/>
          <w:b/>
          <w:bCs/>
          <w:color w:val="1F497D"/>
          <w:sz w:val="72"/>
          <w:szCs w:val="72"/>
          <w:lang w:val="es-ES"/>
        </w:rPr>
      </w:pPr>
      <w:r w:rsidRPr="00E8353E">
        <w:rPr>
          <w:rFonts w:ascii="Arial" w:hAnsi="Arial" w:cs="Arial"/>
          <w:b/>
          <w:bCs/>
          <w:color w:val="1F497D"/>
          <w:sz w:val="72"/>
          <w:szCs w:val="72"/>
          <w:lang w:val="es-ES"/>
        </w:rPr>
        <w:t>PLAN DE ESTUDIOS</w:t>
      </w:r>
    </w:p>
    <w:p w:rsidR="00E8353E" w:rsidRPr="00E8353E" w:rsidRDefault="00E8353E" w:rsidP="00E8353E">
      <w:pPr>
        <w:rPr>
          <w:rFonts w:ascii="Arial" w:hAnsi="Arial" w:cs="Arial"/>
          <w:b/>
          <w:bCs/>
          <w:color w:val="4F81BD"/>
          <w:sz w:val="40"/>
          <w:szCs w:val="40"/>
          <w:lang w:val="es-ES"/>
        </w:rPr>
      </w:pPr>
      <w:r w:rsidRPr="00E8353E">
        <w:rPr>
          <w:rFonts w:ascii="Arial" w:hAnsi="Arial" w:cs="Arial"/>
          <w:b/>
          <w:bCs/>
          <w:color w:val="4F81BD"/>
          <w:sz w:val="40"/>
          <w:szCs w:val="40"/>
          <w:lang w:val="es-ES"/>
        </w:rPr>
        <w:t>COMPONENTE COMUNICATIVO</w:t>
      </w:r>
    </w:p>
    <w:p w:rsidR="00E8353E" w:rsidRPr="00E8353E" w:rsidRDefault="005E509D" w:rsidP="00E8353E">
      <w:pPr>
        <w:rPr>
          <w:rFonts w:ascii="Arial" w:hAnsi="Arial" w:cs="Arial"/>
          <w:b/>
          <w:bCs/>
          <w:color w:val="808080"/>
          <w:sz w:val="32"/>
          <w:szCs w:val="32"/>
          <w:lang w:val="es-ES"/>
        </w:rPr>
      </w:pPr>
      <w:r>
        <w:rPr>
          <w:rFonts w:ascii="Arial" w:hAnsi="Arial" w:cs="Arial"/>
          <w:b/>
          <w:bCs/>
          <w:color w:val="808080"/>
          <w:sz w:val="32"/>
          <w:szCs w:val="32"/>
          <w:lang w:val="es-ES"/>
        </w:rPr>
        <w:t>CICLO 6</w:t>
      </w:r>
      <w:r w:rsidR="003938A9">
        <w:rPr>
          <w:rFonts w:ascii="Arial" w:hAnsi="Arial" w:cs="Arial"/>
          <w:b/>
          <w:bCs/>
          <w:color w:val="808080"/>
          <w:sz w:val="32"/>
          <w:szCs w:val="32"/>
          <w:lang w:val="es-ES"/>
        </w:rPr>
        <w:t xml:space="preserve"> </w:t>
      </w:r>
      <w:r w:rsidR="001730CA">
        <w:rPr>
          <w:rFonts w:ascii="Arial" w:hAnsi="Arial" w:cs="Arial"/>
          <w:b/>
          <w:bCs/>
          <w:color w:val="808080"/>
          <w:sz w:val="32"/>
          <w:szCs w:val="32"/>
          <w:lang w:val="es-ES"/>
        </w:rPr>
        <w:t>y</w:t>
      </w:r>
      <w:r>
        <w:rPr>
          <w:rFonts w:ascii="Arial" w:hAnsi="Arial" w:cs="Arial"/>
          <w:b/>
          <w:bCs/>
          <w:color w:val="808080"/>
          <w:sz w:val="32"/>
          <w:szCs w:val="32"/>
          <w:lang w:val="es-ES"/>
        </w:rPr>
        <w:t xml:space="preserve"> </w:t>
      </w:r>
      <w:r w:rsidR="003938A9">
        <w:rPr>
          <w:rFonts w:ascii="Arial" w:hAnsi="Arial" w:cs="Arial"/>
          <w:b/>
          <w:bCs/>
          <w:color w:val="808080"/>
          <w:sz w:val="32"/>
          <w:szCs w:val="32"/>
          <w:lang w:val="es-ES"/>
        </w:rPr>
        <w:t>7</w:t>
      </w:r>
      <w:r>
        <w:rPr>
          <w:rFonts w:ascii="Arial" w:hAnsi="Arial" w:cs="Arial"/>
          <w:b/>
          <w:bCs/>
          <w:color w:val="808080"/>
          <w:sz w:val="32"/>
          <w:szCs w:val="32"/>
          <w:lang w:val="es-ES"/>
        </w:rPr>
        <w:t xml:space="preserve"> </w:t>
      </w:r>
      <w:r w:rsidR="00E8353E" w:rsidRPr="00E8353E">
        <w:rPr>
          <w:rFonts w:ascii="Arial" w:hAnsi="Arial" w:cs="Arial"/>
          <w:b/>
          <w:bCs/>
          <w:color w:val="808080"/>
          <w:sz w:val="32"/>
          <w:szCs w:val="32"/>
          <w:lang w:val="es-ES"/>
        </w:rPr>
        <w:t xml:space="preserve">INGLES </w:t>
      </w:r>
      <w:r w:rsidRPr="00E8353E">
        <w:rPr>
          <w:rFonts w:ascii="Arial" w:hAnsi="Arial" w:cs="Arial"/>
          <w:b/>
          <w:bCs/>
          <w:color w:val="808080"/>
          <w:sz w:val="32"/>
          <w:szCs w:val="32"/>
          <w:lang w:val="es-ES"/>
        </w:rPr>
        <w:t>(Fase</w:t>
      </w:r>
      <w:r w:rsidR="00E8353E" w:rsidRPr="00E8353E">
        <w:rPr>
          <w:rFonts w:ascii="Arial" w:hAnsi="Arial" w:cs="Arial"/>
          <w:b/>
          <w:bCs/>
          <w:color w:val="808080"/>
          <w:sz w:val="32"/>
          <w:szCs w:val="32"/>
          <w:lang w:val="es-ES"/>
        </w:rPr>
        <w:t xml:space="preserve"> 2)</w:t>
      </w:r>
    </w:p>
    <w:p w:rsidR="00E8353E" w:rsidRPr="00E8353E" w:rsidRDefault="00E8353E" w:rsidP="00E8353E">
      <w:pPr>
        <w:rPr>
          <w:rFonts w:ascii="Arial" w:hAnsi="Arial" w:cs="Arial"/>
          <w:b/>
          <w:bCs/>
          <w:color w:val="808080"/>
          <w:sz w:val="24"/>
          <w:szCs w:val="24"/>
          <w:lang w:val="es-ES"/>
        </w:rPr>
      </w:pPr>
      <w:r w:rsidRPr="00E8353E">
        <w:rPr>
          <w:rFonts w:ascii="Arial" w:hAnsi="Arial" w:cs="Arial"/>
          <w:b/>
          <w:bCs/>
          <w:sz w:val="24"/>
          <w:szCs w:val="24"/>
          <w:lang w:val="es-ES"/>
        </w:rPr>
        <w:t>PASO 1</w:t>
      </w:r>
    </w:p>
    <w:p w:rsidR="00E8353E" w:rsidRPr="00E8353E" w:rsidRDefault="00E8353E" w:rsidP="00E8353E">
      <w:pPr>
        <w:rPr>
          <w:rFonts w:ascii="Arial" w:hAnsi="Arial" w:cs="Arial"/>
          <w:b/>
          <w:bCs/>
          <w:sz w:val="24"/>
          <w:szCs w:val="24"/>
          <w:lang w:val="es-ES"/>
        </w:rPr>
      </w:pPr>
      <w:r w:rsidRPr="00E8353E">
        <w:rPr>
          <w:rFonts w:ascii="Arial" w:hAnsi="Arial" w:cs="Arial"/>
          <w:b/>
          <w:bCs/>
          <w:sz w:val="24"/>
          <w:szCs w:val="24"/>
          <w:lang w:val="es-ES"/>
        </w:rPr>
        <w:t>Compo</w:t>
      </w:r>
      <w:r w:rsidR="006359B9">
        <w:rPr>
          <w:rFonts w:ascii="Arial" w:hAnsi="Arial" w:cs="Arial"/>
          <w:b/>
          <w:bCs/>
          <w:sz w:val="24"/>
          <w:szCs w:val="24"/>
          <w:lang w:val="es-ES"/>
        </w:rPr>
        <w:t>nente Comunicativo.   Área Inglé</w:t>
      </w:r>
      <w:r w:rsidRPr="00E8353E">
        <w:rPr>
          <w:rFonts w:ascii="Arial" w:hAnsi="Arial" w:cs="Arial"/>
          <w:b/>
          <w:bCs/>
          <w:sz w:val="24"/>
          <w:szCs w:val="24"/>
          <w:lang w:val="es-ES"/>
        </w:rPr>
        <w:t>s</w:t>
      </w:r>
    </w:p>
    <w:p w:rsidR="00E8353E" w:rsidRPr="00E8353E" w:rsidRDefault="006359B9" w:rsidP="00E8353E">
      <w:pPr>
        <w:rPr>
          <w:rFonts w:ascii="Arial" w:hAnsi="Arial" w:cs="Arial"/>
          <w:b/>
          <w:bCs/>
          <w:sz w:val="24"/>
          <w:szCs w:val="24"/>
          <w:lang w:val="es-ES"/>
        </w:rPr>
      </w:pPr>
      <w:r>
        <w:rPr>
          <w:rFonts w:ascii="Arial" w:hAnsi="Arial" w:cs="Arial"/>
          <w:b/>
          <w:bCs/>
          <w:sz w:val="24"/>
          <w:szCs w:val="24"/>
          <w:lang w:val="es-ES"/>
        </w:rPr>
        <w:t>Docente  participante</w:t>
      </w:r>
    </w:p>
    <w:tbl>
      <w:tblPr>
        <w:tblW w:w="0" w:type="auto"/>
        <w:tblInd w:w="20" w:type="dxa"/>
        <w:tblLook w:val="0000" w:firstRow="0" w:lastRow="0" w:firstColumn="0" w:lastColumn="0" w:noHBand="0" w:noVBand="0"/>
      </w:tblPr>
      <w:tblGrid>
        <w:gridCol w:w="3920"/>
        <w:gridCol w:w="3444"/>
        <w:gridCol w:w="1943"/>
        <w:gridCol w:w="3699"/>
      </w:tblGrid>
      <w:tr w:rsidR="00E8353E" w:rsidRPr="00E8353E" w:rsidTr="005E509D">
        <w:tc>
          <w:tcPr>
            <w:tcW w:w="3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E8353E" w:rsidP="005E509D">
            <w:pPr>
              <w:rPr>
                <w:rFonts w:ascii="Arial" w:hAnsi="Arial" w:cs="Arial"/>
                <w:sz w:val="24"/>
                <w:szCs w:val="24"/>
              </w:rPr>
            </w:pPr>
            <w:r w:rsidRPr="00E8353E">
              <w:rPr>
                <w:rFonts w:ascii="Arial" w:hAnsi="Arial" w:cs="Arial"/>
                <w:sz w:val="24"/>
                <w:szCs w:val="24"/>
              </w:rPr>
              <w:t>N</w:t>
            </w:r>
            <w:r w:rsidR="00855358">
              <w:rPr>
                <w:rFonts w:ascii="Arial" w:hAnsi="Arial" w:cs="Arial"/>
                <w:sz w:val="24"/>
                <w:szCs w:val="24"/>
              </w:rPr>
              <w:t>ombre</w:t>
            </w:r>
          </w:p>
        </w:tc>
        <w:tc>
          <w:tcPr>
            <w:tcW w:w="34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855358" w:rsidP="005E509D">
            <w:pPr>
              <w:rPr>
                <w:rFonts w:ascii="Arial" w:hAnsi="Arial" w:cs="Arial"/>
                <w:sz w:val="24"/>
                <w:szCs w:val="24"/>
              </w:rPr>
            </w:pPr>
            <w:r>
              <w:rPr>
                <w:rFonts w:ascii="Arial" w:hAnsi="Arial" w:cs="Arial"/>
                <w:sz w:val="24"/>
                <w:szCs w:val="24"/>
              </w:rPr>
              <w:t>Institución Educativa</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E8353E" w:rsidP="005E509D">
            <w:pPr>
              <w:rPr>
                <w:rFonts w:ascii="Arial" w:hAnsi="Arial" w:cs="Arial"/>
                <w:sz w:val="24"/>
                <w:szCs w:val="24"/>
              </w:rPr>
            </w:pPr>
            <w:r w:rsidRPr="00E8353E">
              <w:rPr>
                <w:rFonts w:ascii="Arial" w:hAnsi="Arial" w:cs="Arial"/>
                <w:sz w:val="24"/>
                <w:szCs w:val="24"/>
              </w:rPr>
              <w:t>Á</w:t>
            </w:r>
            <w:r w:rsidR="00855358">
              <w:rPr>
                <w:rFonts w:ascii="Arial" w:hAnsi="Arial" w:cs="Arial"/>
                <w:sz w:val="24"/>
                <w:szCs w:val="24"/>
              </w:rPr>
              <w:t>rea</w:t>
            </w:r>
          </w:p>
        </w:tc>
        <w:tc>
          <w:tcPr>
            <w:tcW w:w="36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855358" w:rsidP="005E509D">
            <w:pPr>
              <w:rPr>
                <w:rFonts w:ascii="Arial" w:hAnsi="Arial" w:cs="Arial"/>
                <w:sz w:val="24"/>
                <w:szCs w:val="24"/>
              </w:rPr>
            </w:pPr>
            <w:r>
              <w:rPr>
                <w:rFonts w:ascii="Arial" w:hAnsi="Arial" w:cs="Arial"/>
                <w:sz w:val="24"/>
                <w:szCs w:val="24"/>
              </w:rPr>
              <w:t>E-mail</w:t>
            </w:r>
          </w:p>
        </w:tc>
      </w:tr>
      <w:tr w:rsidR="00E8353E" w:rsidRPr="00E8353E" w:rsidTr="005E509D">
        <w:tc>
          <w:tcPr>
            <w:tcW w:w="3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Default="00855358" w:rsidP="005E509D">
            <w:pPr>
              <w:rPr>
                <w:rFonts w:ascii="Arial" w:hAnsi="Arial" w:cs="Arial"/>
                <w:sz w:val="24"/>
                <w:szCs w:val="24"/>
              </w:rPr>
            </w:pPr>
            <w:r>
              <w:rPr>
                <w:rFonts w:ascii="Arial" w:hAnsi="Arial" w:cs="Arial"/>
                <w:sz w:val="24"/>
                <w:szCs w:val="24"/>
              </w:rPr>
              <w:t>Carlos Mario Álvarez Yepes.</w:t>
            </w:r>
          </w:p>
          <w:p w:rsidR="003A34C8" w:rsidRPr="00E8353E" w:rsidRDefault="003A34C8" w:rsidP="005E509D">
            <w:pPr>
              <w:rPr>
                <w:rFonts w:ascii="Arial" w:hAnsi="Arial" w:cs="Arial"/>
                <w:sz w:val="24"/>
                <w:szCs w:val="24"/>
              </w:rPr>
            </w:pPr>
            <w:proofErr w:type="spellStart"/>
            <w:r>
              <w:rPr>
                <w:rFonts w:ascii="Arial" w:hAnsi="Arial" w:cs="Arial"/>
                <w:sz w:val="24"/>
                <w:szCs w:val="24"/>
              </w:rPr>
              <w:t>Dahiana</w:t>
            </w:r>
            <w:proofErr w:type="spellEnd"/>
            <w:r>
              <w:rPr>
                <w:rFonts w:ascii="Arial" w:hAnsi="Arial" w:cs="Arial"/>
                <w:sz w:val="24"/>
                <w:szCs w:val="24"/>
              </w:rPr>
              <w:t xml:space="preserve"> M. Correa G</w:t>
            </w:r>
          </w:p>
        </w:tc>
        <w:tc>
          <w:tcPr>
            <w:tcW w:w="34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855358" w:rsidP="005E509D">
            <w:pPr>
              <w:rPr>
                <w:rFonts w:ascii="Arial" w:hAnsi="Arial" w:cs="Arial"/>
                <w:sz w:val="24"/>
                <w:szCs w:val="24"/>
              </w:rPr>
            </w:pPr>
            <w:r>
              <w:rPr>
                <w:rFonts w:ascii="Arial" w:hAnsi="Arial" w:cs="Arial"/>
                <w:sz w:val="24"/>
                <w:szCs w:val="24"/>
              </w:rPr>
              <w:t xml:space="preserve">I.E </w:t>
            </w:r>
            <w:proofErr w:type="spellStart"/>
            <w:r>
              <w:rPr>
                <w:rFonts w:ascii="Arial" w:hAnsi="Arial" w:cs="Arial"/>
                <w:sz w:val="24"/>
                <w:szCs w:val="24"/>
              </w:rPr>
              <w:t>Casd</w:t>
            </w:r>
            <w:proofErr w:type="spellEnd"/>
            <w:r>
              <w:rPr>
                <w:rFonts w:ascii="Arial" w:hAnsi="Arial" w:cs="Arial"/>
                <w:sz w:val="24"/>
                <w:szCs w:val="24"/>
              </w:rPr>
              <w:t xml:space="preserve"> José María Espinosa Prieto.</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E8353E" w:rsidP="005E509D">
            <w:pPr>
              <w:rPr>
                <w:rFonts w:ascii="Arial" w:hAnsi="Arial" w:cs="Arial"/>
                <w:sz w:val="24"/>
                <w:szCs w:val="24"/>
              </w:rPr>
            </w:pPr>
            <w:r w:rsidRPr="00E8353E">
              <w:rPr>
                <w:rFonts w:ascii="Arial" w:hAnsi="Arial" w:cs="Arial"/>
                <w:sz w:val="24"/>
                <w:szCs w:val="24"/>
              </w:rPr>
              <w:t>I</w:t>
            </w:r>
            <w:r w:rsidR="00855358">
              <w:rPr>
                <w:rFonts w:ascii="Arial" w:hAnsi="Arial" w:cs="Arial"/>
                <w:sz w:val="24"/>
                <w:szCs w:val="24"/>
              </w:rPr>
              <w:t>nglés</w:t>
            </w:r>
          </w:p>
        </w:tc>
        <w:tc>
          <w:tcPr>
            <w:tcW w:w="36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Default="003A34C8" w:rsidP="005E509D">
            <w:pPr>
              <w:rPr>
                <w:rFonts w:ascii="Arial" w:hAnsi="Arial" w:cs="Arial"/>
                <w:sz w:val="24"/>
                <w:szCs w:val="24"/>
              </w:rPr>
            </w:pPr>
            <w:hyperlink r:id="rId9" w:history="1">
              <w:r w:rsidRPr="000910A6">
                <w:rPr>
                  <w:rStyle w:val="Hipervnculo"/>
                  <w:rFonts w:ascii="Arial" w:hAnsi="Arial" w:cs="Arial"/>
                  <w:sz w:val="24"/>
                  <w:szCs w:val="24"/>
                </w:rPr>
                <w:t>Carloma1963@yahoo.es</w:t>
              </w:r>
            </w:hyperlink>
          </w:p>
          <w:p w:rsidR="003A34C8" w:rsidRPr="003A34C8" w:rsidRDefault="003A34C8" w:rsidP="005E509D">
            <w:pPr>
              <w:rPr>
                <w:rFonts w:ascii="Arial" w:hAnsi="Arial" w:cs="Arial"/>
                <w:sz w:val="24"/>
                <w:szCs w:val="24"/>
              </w:rPr>
            </w:pPr>
            <w:r>
              <w:rPr>
                <w:rFonts w:ascii="Arial" w:hAnsi="Arial" w:cs="Arial"/>
                <w:sz w:val="24"/>
                <w:szCs w:val="24"/>
              </w:rPr>
              <w:fldChar w:fldCharType="begin"/>
            </w:r>
            <w:r>
              <w:rPr>
                <w:rFonts w:ascii="Arial" w:hAnsi="Arial" w:cs="Arial"/>
                <w:sz w:val="24"/>
                <w:szCs w:val="24"/>
              </w:rPr>
              <w:instrText xml:space="preserve"> HYPERLINK "mailto:dahicg@yahoo.com" </w:instrText>
            </w:r>
            <w:r>
              <w:rPr>
                <w:rFonts w:ascii="Arial" w:hAnsi="Arial" w:cs="Arial"/>
                <w:sz w:val="24"/>
                <w:szCs w:val="24"/>
              </w:rPr>
              <w:fldChar w:fldCharType="separate"/>
            </w:r>
            <w:r w:rsidRPr="000910A6">
              <w:rPr>
                <w:rStyle w:val="Hipervnculo"/>
                <w:rFonts w:ascii="Arial" w:hAnsi="Arial" w:cs="Arial"/>
                <w:sz w:val="24"/>
                <w:szCs w:val="24"/>
              </w:rPr>
              <w:t>dahicg@yahoo.com</w:t>
            </w:r>
            <w:r>
              <w:rPr>
                <w:rFonts w:ascii="Arial" w:hAnsi="Arial" w:cs="Arial"/>
                <w:sz w:val="24"/>
                <w:szCs w:val="24"/>
              </w:rPr>
              <w:fldChar w:fldCharType="end"/>
            </w:r>
            <w:r>
              <w:rPr>
                <w:rFonts w:ascii="Arial" w:hAnsi="Arial" w:cs="Arial"/>
                <w:sz w:val="24"/>
                <w:szCs w:val="24"/>
              </w:rPr>
              <w:t xml:space="preserve"> </w:t>
            </w:r>
            <w:bookmarkStart w:id="0" w:name="_GoBack"/>
            <w:bookmarkEnd w:id="0"/>
          </w:p>
        </w:tc>
      </w:tr>
    </w:tbl>
    <w:p w:rsidR="00E8353E" w:rsidRPr="00E8353E" w:rsidRDefault="00E8353E" w:rsidP="00E8353E">
      <w:pPr>
        <w:rPr>
          <w:rFonts w:ascii="Arial" w:hAnsi="Arial" w:cs="Arial"/>
          <w:lang w:val="es-ES"/>
        </w:rPr>
      </w:pPr>
    </w:p>
    <w:p w:rsidR="00E8353E" w:rsidRPr="00E8353E" w:rsidRDefault="00E8353E" w:rsidP="00E8353E">
      <w:pPr>
        <w:rPr>
          <w:rFonts w:ascii="Arial" w:hAnsi="Arial" w:cs="Arial"/>
          <w:lang w:val="es-ES"/>
        </w:rPr>
      </w:pPr>
    </w:p>
    <w:p w:rsidR="00E8353E" w:rsidRPr="00E8353E" w:rsidRDefault="00E8353E" w:rsidP="00E8353E">
      <w:pPr>
        <w:rPr>
          <w:rFonts w:ascii="Arial" w:hAnsi="Arial" w:cs="Arial"/>
        </w:rPr>
      </w:pPr>
    </w:p>
    <w:p w:rsidR="00E8353E" w:rsidRPr="00E8353E" w:rsidRDefault="00E8353E" w:rsidP="00E8353E">
      <w:pPr>
        <w:rPr>
          <w:rFonts w:ascii="Arial" w:hAnsi="Arial" w:cs="Arial"/>
        </w:rPr>
      </w:pPr>
    </w:p>
    <w:p w:rsidR="00E8353E" w:rsidRPr="00E8353E" w:rsidRDefault="00E8353E" w:rsidP="00E8353E">
      <w:pPr>
        <w:rPr>
          <w:rFonts w:ascii="Arial" w:hAnsi="Arial" w:cs="Arial"/>
        </w:rPr>
      </w:pPr>
    </w:p>
    <w:p w:rsidR="00E8353E" w:rsidRDefault="00E8353E" w:rsidP="00E8353E">
      <w:pPr>
        <w:rPr>
          <w:rFonts w:ascii="Arial" w:hAnsi="Arial" w:cs="Arial"/>
        </w:rPr>
      </w:pPr>
    </w:p>
    <w:p w:rsidR="00156D52" w:rsidRDefault="00156D52" w:rsidP="00E8353E">
      <w:pPr>
        <w:rPr>
          <w:rFonts w:ascii="Arial" w:hAnsi="Arial" w:cs="Arial"/>
        </w:rPr>
      </w:pPr>
    </w:p>
    <w:p w:rsidR="00156D52" w:rsidRPr="00E8353E" w:rsidRDefault="00156D52" w:rsidP="00E8353E">
      <w:pPr>
        <w:rPr>
          <w:rFonts w:ascii="Arial" w:hAnsi="Arial" w:cs="Arial"/>
        </w:rPr>
      </w:pPr>
    </w:p>
    <w:p w:rsidR="00E8353E" w:rsidRPr="00E8353E" w:rsidRDefault="00E8353E" w:rsidP="00E8353E">
      <w:pPr>
        <w:rPr>
          <w:rFonts w:ascii="Arial" w:hAnsi="Arial" w:cs="Arial"/>
        </w:rPr>
      </w:pPr>
    </w:p>
    <w:p w:rsidR="003938A9" w:rsidRDefault="005E509D" w:rsidP="003938A9">
      <w:pPr>
        <w:rPr>
          <w:rFonts w:ascii="Tahoma" w:hAnsi="Tahoma" w:cs="Tahoma"/>
          <w:b/>
          <w:bCs/>
          <w:sz w:val="28"/>
          <w:szCs w:val="28"/>
        </w:rPr>
      </w:pPr>
      <w:r>
        <w:rPr>
          <w:rFonts w:ascii="Tahoma" w:hAnsi="Tahoma" w:cs="Tahoma"/>
          <w:b/>
          <w:bCs/>
          <w:sz w:val="28"/>
          <w:szCs w:val="28"/>
        </w:rPr>
        <w:lastRenderedPageBreak/>
        <w:t>CICLO 6-</w:t>
      </w:r>
      <w:r w:rsidR="003938A9">
        <w:rPr>
          <w:rFonts w:ascii="Tahoma" w:hAnsi="Tahoma" w:cs="Tahoma"/>
          <w:b/>
          <w:bCs/>
          <w:sz w:val="28"/>
          <w:szCs w:val="28"/>
        </w:rPr>
        <w:t>7</w:t>
      </w:r>
    </w:p>
    <w:tbl>
      <w:tblPr>
        <w:tblW w:w="0" w:type="auto"/>
        <w:tblLook w:val="04A0" w:firstRow="1" w:lastRow="0" w:firstColumn="1" w:lastColumn="0" w:noHBand="0" w:noVBand="1"/>
      </w:tblPr>
      <w:tblGrid>
        <w:gridCol w:w="2222"/>
        <w:gridCol w:w="2200"/>
        <w:gridCol w:w="2200"/>
        <w:gridCol w:w="2200"/>
        <w:gridCol w:w="2200"/>
        <w:gridCol w:w="2738"/>
      </w:tblGrid>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ENUNCIADO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rsidP="005E509D">
            <w:pPr>
              <w:jc w:val="center"/>
              <w:rPr>
                <w:rFonts w:ascii="Tahoma" w:hAnsi="Tahoma" w:cs="Tahoma"/>
                <w:b/>
                <w:color w:val="000000"/>
                <w:lang w:val="es-ES" w:eastAsia="es-ES"/>
              </w:rPr>
            </w:pPr>
            <w:r>
              <w:rPr>
                <w:rFonts w:ascii="Tahoma" w:hAnsi="Tahoma" w:cs="Tahoma"/>
                <w:b/>
              </w:rPr>
              <w:t xml:space="preserve"> ESCUCHA</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LECTURA</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ESCRITURA</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MONÓLOGOS</w:t>
            </w: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CONVERSACIÓN</w:t>
            </w: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sz w:val="20"/>
                <w:szCs w:val="20"/>
                <w:lang w:val="es-ES" w:eastAsia="es-ES"/>
              </w:rPr>
            </w:pPr>
            <w:r>
              <w:rPr>
                <w:rFonts w:ascii="Tahoma" w:hAnsi="Tahoma" w:cs="Tahoma"/>
                <w:b/>
                <w:sz w:val="20"/>
                <w:szCs w:val="20"/>
              </w:rPr>
              <w:t>VERBO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sz w:val="20"/>
                <w:szCs w:val="20"/>
                <w:lang w:val="es-ES" w:eastAsia="es-ES"/>
              </w:rPr>
            </w:pPr>
            <w:r>
              <w:rPr>
                <w:rFonts w:ascii="Tahoma" w:hAnsi="Tahoma" w:cs="Tahoma"/>
                <w:b/>
                <w:sz w:val="20"/>
                <w:szCs w:val="20"/>
              </w:rPr>
              <w:t>ESTÁNDARES DE COMPETENCIA</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sz w:val="20"/>
                <w:szCs w:val="20"/>
                <w:lang w:val="es-ES" w:eastAsia="es-ES"/>
              </w:rPr>
            </w:pPr>
            <w:r>
              <w:rPr>
                <w:rFonts w:ascii="Tahoma" w:hAnsi="Tahoma" w:cs="Tahoma"/>
                <w:b/>
                <w:sz w:val="20"/>
                <w:szCs w:val="20"/>
              </w:rPr>
              <w:t>ESTÁNDARES DE COMPETENCIA</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sz w:val="20"/>
                <w:szCs w:val="20"/>
                <w:lang w:val="es-ES" w:eastAsia="es-ES"/>
              </w:rPr>
            </w:pPr>
            <w:r>
              <w:rPr>
                <w:rFonts w:ascii="Tahoma" w:hAnsi="Tahoma" w:cs="Tahoma"/>
                <w:b/>
                <w:sz w:val="20"/>
                <w:szCs w:val="20"/>
              </w:rPr>
              <w:t>ESTÁNDARES DE COMPETENCIA</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sz w:val="20"/>
                <w:szCs w:val="20"/>
                <w:lang w:val="es-ES" w:eastAsia="es-ES"/>
              </w:rPr>
            </w:pPr>
            <w:r>
              <w:rPr>
                <w:rFonts w:ascii="Tahoma" w:hAnsi="Tahoma" w:cs="Tahoma"/>
                <w:b/>
                <w:sz w:val="20"/>
                <w:szCs w:val="20"/>
              </w:rPr>
              <w:t>ESTÁNDARES DE COMPETENCIA</w:t>
            </w: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sz w:val="20"/>
                <w:szCs w:val="20"/>
                <w:lang w:val="es-ES" w:eastAsia="es-ES"/>
              </w:rPr>
            </w:pPr>
            <w:r>
              <w:rPr>
                <w:rFonts w:ascii="Tahoma" w:hAnsi="Tahoma" w:cs="Tahoma"/>
                <w:b/>
                <w:sz w:val="20"/>
                <w:szCs w:val="20"/>
              </w:rPr>
              <w:t>ESTÁNDARES DE COMPETENCIA</w:t>
            </w: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Comprendo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rsidP="003938A9">
            <w:pPr>
              <w:numPr>
                <w:ilvl w:val="0"/>
                <w:numId w:val="13"/>
              </w:numPr>
              <w:tabs>
                <w:tab w:val="num" w:pos="348"/>
              </w:tabs>
              <w:spacing w:after="0" w:line="240" w:lineRule="auto"/>
              <w:ind w:left="348" w:hanging="284"/>
              <w:rPr>
                <w:rFonts w:ascii="Tahoma" w:hAnsi="Tahoma" w:cs="Tahoma"/>
                <w:color w:val="000000"/>
              </w:rPr>
            </w:pPr>
            <w:r>
              <w:rPr>
                <w:rFonts w:ascii="Tahoma" w:hAnsi="Tahoma" w:cs="Tahoma"/>
                <w:sz w:val="18"/>
                <w:szCs w:val="18"/>
              </w:rPr>
              <w:t>Información básica sobre temas relacionados con mis actividades cotidianas y con mi entorno.</w:t>
            </w:r>
          </w:p>
          <w:p w:rsidR="003938A9" w:rsidRDefault="003938A9">
            <w:pPr>
              <w:ind w:left="348" w:hanging="284"/>
              <w:rPr>
                <w:rFonts w:ascii="Tahoma" w:hAnsi="Tahoma" w:cs="Tahoma"/>
                <w:sz w:val="18"/>
                <w:szCs w:val="18"/>
              </w:rPr>
            </w:pPr>
          </w:p>
          <w:p w:rsidR="003938A9" w:rsidRDefault="003938A9" w:rsidP="003938A9">
            <w:pPr>
              <w:numPr>
                <w:ilvl w:val="0"/>
                <w:numId w:val="13"/>
              </w:numPr>
              <w:tabs>
                <w:tab w:val="num" w:pos="348"/>
              </w:tabs>
              <w:spacing w:after="0" w:line="240" w:lineRule="auto"/>
              <w:ind w:left="348" w:hanging="284"/>
              <w:rPr>
                <w:rFonts w:ascii="Tahoma" w:hAnsi="Tahoma" w:cs="Tahoma"/>
                <w:sz w:val="18"/>
                <w:szCs w:val="18"/>
              </w:rPr>
            </w:pPr>
            <w:r>
              <w:rPr>
                <w:rFonts w:ascii="Tahoma" w:hAnsi="Tahoma" w:cs="Tahoma"/>
                <w:sz w:val="18"/>
                <w:szCs w:val="18"/>
              </w:rPr>
              <w:t>Preguntas y expresiones orales que se refieren a mí, a mi familia, mis amigos y mi entorno.</w:t>
            </w:r>
          </w:p>
          <w:p w:rsidR="003938A9" w:rsidRDefault="003938A9">
            <w:pPr>
              <w:ind w:left="348" w:hanging="284"/>
              <w:rPr>
                <w:rFonts w:ascii="Tahoma" w:hAnsi="Tahoma" w:cs="Tahoma"/>
                <w:sz w:val="18"/>
                <w:szCs w:val="18"/>
              </w:rPr>
            </w:pPr>
          </w:p>
          <w:p w:rsidR="003938A9" w:rsidRDefault="003938A9" w:rsidP="003938A9">
            <w:pPr>
              <w:numPr>
                <w:ilvl w:val="0"/>
                <w:numId w:val="13"/>
              </w:numPr>
              <w:tabs>
                <w:tab w:val="num" w:pos="348"/>
              </w:tabs>
              <w:spacing w:after="0" w:line="240" w:lineRule="auto"/>
              <w:ind w:left="348" w:hanging="284"/>
              <w:rPr>
                <w:rFonts w:ascii="Tahoma" w:hAnsi="Tahoma" w:cs="Tahoma"/>
                <w:sz w:val="18"/>
                <w:szCs w:val="18"/>
              </w:rPr>
            </w:pPr>
            <w:r>
              <w:rPr>
                <w:rFonts w:ascii="Tahoma" w:hAnsi="Tahoma" w:cs="Tahoma"/>
                <w:sz w:val="18"/>
                <w:szCs w:val="18"/>
              </w:rPr>
              <w:t>Mensajes cortos y simples relacionados con mi entorno y mis intereses personales y académicos.</w:t>
            </w:r>
          </w:p>
          <w:p w:rsidR="003938A9" w:rsidRDefault="003938A9">
            <w:pPr>
              <w:ind w:left="348" w:hanging="284"/>
              <w:rPr>
                <w:rFonts w:ascii="Tahoma" w:hAnsi="Tahoma" w:cs="Tahoma"/>
                <w:sz w:val="18"/>
                <w:szCs w:val="18"/>
              </w:rPr>
            </w:pPr>
          </w:p>
          <w:p w:rsidR="003938A9" w:rsidRDefault="003938A9" w:rsidP="003938A9">
            <w:pPr>
              <w:numPr>
                <w:ilvl w:val="0"/>
                <w:numId w:val="13"/>
              </w:numPr>
              <w:tabs>
                <w:tab w:val="num" w:pos="348"/>
              </w:tabs>
              <w:spacing w:after="0" w:line="240" w:lineRule="auto"/>
              <w:ind w:left="348" w:hanging="284"/>
              <w:rPr>
                <w:rFonts w:ascii="Tahoma" w:hAnsi="Tahoma" w:cs="Tahoma"/>
                <w:sz w:val="18"/>
                <w:szCs w:val="18"/>
              </w:rPr>
            </w:pPr>
            <w:r>
              <w:rPr>
                <w:rFonts w:ascii="Tahoma" w:hAnsi="Tahoma" w:cs="Tahoma"/>
                <w:sz w:val="18"/>
                <w:szCs w:val="18"/>
              </w:rPr>
              <w:t xml:space="preserve">Una descripción oral sobre una situación, persona, lugar u objeto. </w:t>
            </w:r>
          </w:p>
          <w:p w:rsidR="003938A9" w:rsidRDefault="003938A9">
            <w:pPr>
              <w:ind w:left="348" w:hanging="284"/>
              <w:rPr>
                <w:rFonts w:ascii="Tahoma" w:hAnsi="Tahoma" w:cs="Tahoma"/>
                <w:sz w:val="18"/>
                <w:szCs w:val="18"/>
              </w:rPr>
            </w:pPr>
          </w:p>
          <w:p w:rsidR="003938A9" w:rsidRDefault="003938A9" w:rsidP="003938A9">
            <w:pPr>
              <w:numPr>
                <w:ilvl w:val="0"/>
                <w:numId w:val="13"/>
              </w:numPr>
              <w:tabs>
                <w:tab w:val="num" w:pos="348"/>
              </w:tabs>
              <w:spacing w:after="0" w:line="240" w:lineRule="auto"/>
              <w:ind w:left="348" w:hanging="284"/>
              <w:rPr>
                <w:rFonts w:ascii="Tahoma" w:hAnsi="Tahoma" w:cs="Tahoma"/>
                <w:color w:val="000000"/>
                <w:sz w:val="18"/>
                <w:szCs w:val="18"/>
                <w:lang w:val="es-ES" w:eastAsia="es-ES"/>
              </w:rPr>
            </w:pPr>
            <w:r>
              <w:rPr>
                <w:rFonts w:ascii="Tahoma" w:hAnsi="Tahoma" w:cs="Tahoma"/>
                <w:sz w:val="18"/>
                <w:szCs w:val="18"/>
              </w:rPr>
              <w:t>La idea general en una descripción y en una narración.</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rsidP="003938A9">
            <w:pPr>
              <w:numPr>
                <w:ilvl w:val="0"/>
                <w:numId w:val="14"/>
              </w:numPr>
              <w:tabs>
                <w:tab w:val="num" w:pos="348"/>
              </w:tabs>
              <w:spacing w:after="0" w:line="240" w:lineRule="auto"/>
              <w:ind w:left="348" w:hanging="284"/>
              <w:rPr>
                <w:rFonts w:ascii="Tahoma" w:hAnsi="Tahoma" w:cs="Tahoma"/>
                <w:color w:val="000000"/>
              </w:rPr>
            </w:pPr>
            <w:r>
              <w:rPr>
                <w:rFonts w:ascii="Tahoma" w:hAnsi="Tahoma" w:cs="Tahoma"/>
                <w:sz w:val="18"/>
                <w:szCs w:val="18"/>
              </w:rPr>
              <w:t xml:space="preserve">Instrucciones escritas para llevar a cabo actividades cotidianas, personales y académicas. </w:t>
            </w:r>
          </w:p>
          <w:p w:rsidR="003938A9" w:rsidRDefault="003938A9">
            <w:pPr>
              <w:ind w:left="348" w:hanging="284"/>
              <w:rPr>
                <w:rFonts w:ascii="Tahoma" w:hAnsi="Tahoma" w:cs="Tahoma"/>
                <w:sz w:val="18"/>
                <w:szCs w:val="18"/>
              </w:rPr>
            </w:pPr>
          </w:p>
          <w:p w:rsidR="003938A9" w:rsidRDefault="003938A9" w:rsidP="003938A9">
            <w:pPr>
              <w:numPr>
                <w:ilvl w:val="0"/>
                <w:numId w:val="14"/>
              </w:numPr>
              <w:tabs>
                <w:tab w:val="num" w:pos="348"/>
              </w:tabs>
              <w:spacing w:after="0" w:line="240" w:lineRule="auto"/>
              <w:ind w:left="348" w:hanging="284"/>
              <w:rPr>
                <w:rFonts w:ascii="Tahoma" w:hAnsi="Tahoma" w:cs="Tahoma"/>
                <w:sz w:val="18"/>
                <w:szCs w:val="18"/>
              </w:rPr>
            </w:pPr>
            <w:r>
              <w:rPr>
                <w:rFonts w:ascii="Tahoma" w:hAnsi="Tahoma" w:cs="Tahoma"/>
                <w:sz w:val="18"/>
                <w:szCs w:val="18"/>
              </w:rPr>
              <w:t>Textos literarios, académicos y de interés general, escritos con un lenguaje sencillo.</w:t>
            </w:r>
          </w:p>
          <w:p w:rsidR="003938A9" w:rsidRDefault="003938A9">
            <w:pPr>
              <w:ind w:left="348" w:hanging="284"/>
              <w:rPr>
                <w:rFonts w:ascii="Tahoma" w:hAnsi="Tahoma" w:cs="Tahoma"/>
                <w:sz w:val="18"/>
                <w:szCs w:val="18"/>
              </w:rPr>
            </w:pPr>
          </w:p>
          <w:p w:rsidR="003938A9" w:rsidRDefault="003938A9" w:rsidP="003938A9">
            <w:pPr>
              <w:numPr>
                <w:ilvl w:val="0"/>
                <w:numId w:val="14"/>
              </w:numPr>
              <w:tabs>
                <w:tab w:val="num" w:pos="348"/>
              </w:tabs>
              <w:spacing w:after="0" w:line="240" w:lineRule="auto"/>
              <w:ind w:left="348" w:hanging="284"/>
              <w:rPr>
                <w:rFonts w:ascii="Tahoma" w:hAnsi="Tahoma" w:cs="Tahoma"/>
                <w:color w:val="000000"/>
                <w:sz w:val="18"/>
                <w:szCs w:val="18"/>
                <w:lang w:val="es-ES" w:eastAsia="es-ES"/>
              </w:rPr>
            </w:pPr>
            <w:r>
              <w:rPr>
                <w:rFonts w:ascii="Tahoma" w:hAnsi="Tahoma" w:cs="Tahoma"/>
                <w:sz w:val="18"/>
                <w:szCs w:val="18"/>
              </w:rPr>
              <w:t xml:space="preserve">Relaciones establecidas por palabras como </w:t>
            </w:r>
            <w:r>
              <w:rPr>
                <w:rFonts w:ascii="Tahoma" w:eastAsia="Verdana" w:hAnsi="Tahoma" w:cs="Tahoma"/>
                <w:sz w:val="18"/>
                <w:szCs w:val="18"/>
              </w:rPr>
              <w:t xml:space="preserve">and </w:t>
            </w:r>
            <w:r>
              <w:rPr>
                <w:rFonts w:ascii="Tahoma" w:hAnsi="Tahoma" w:cs="Tahoma"/>
                <w:sz w:val="18"/>
                <w:szCs w:val="18"/>
              </w:rPr>
              <w:t xml:space="preserve">(adición), </w:t>
            </w:r>
            <w:proofErr w:type="spellStart"/>
            <w:proofErr w:type="gramStart"/>
            <w:r>
              <w:rPr>
                <w:rFonts w:ascii="Tahoma" w:eastAsia="Verdana" w:hAnsi="Tahoma" w:cs="Tahoma"/>
                <w:sz w:val="18"/>
                <w:szCs w:val="18"/>
              </w:rPr>
              <w:t>but</w:t>
            </w:r>
            <w:proofErr w:type="spellEnd"/>
            <w:r>
              <w:rPr>
                <w:rFonts w:ascii="Tahoma" w:hAnsi="Tahoma" w:cs="Tahoma"/>
                <w:sz w:val="18"/>
                <w:szCs w:val="18"/>
              </w:rPr>
              <w:t>(</w:t>
            </w:r>
            <w:proofErr w:type="gramEnd"/>
            <w:r>
              <w:rPr>
                <w:rFonts w:ascii="Tahoma" w:hAnsi="Tahoma" w:cs="Tahoma"/>
                <w:sz w:val="18"/>
                <w:szCs w:val="18"/>
              </w:rPr>
              <w:t xml:space="preserve">contraste), </w:t>
            </w:r>
            <w:proofErr w:type="spellStart"/>
            <w:r>
              <w:rPr>
                <w:rFonts w:ascii="Tahoma" w:eastAsia="Verdana" w:hAnsi="Tahoma" w:cs="Tahoma"/>
                <w:sz w:val="18"/>
                <w:szCs w:val="18"/>
              </w:rPr>
              <w:t>first</w:t>
            </w:r>
            <w:proofErr w:type="spellEnd"/>
            <w:r>
              <w:rPr>
                <w:rFonts w:ascii="Tahoma" w:hAnsi="Tahoma" w:cs="Tahoma"/>
                <w:sz w:val="18"/>
                <w:szCs w:val="18"/>
              </w:rPr>
              <w:t xml:space="preserve">, </w:t>
            </w:r>
            <w:proofErr w:type="spellStart"/>
            <w:r>
              <w:rPr>
                <w:rFonts w:ascii="Tahoma" w:eastAsia="Verdana" w:hAnsi="Tahoma" w:cs="Tahoma"/>
                <w:sz w:val="18"/>
                <w:szCs w:val="18"/>
              </w:rPr>
              <w:t>second</w:t>
            </w:r>
            <w:proofErr w:type="spellEnd"/>
            <w:r>
              <w:rPr>
                <w:rFonts w:ascii="Tahoma" w:hAnsi="Tahoma" w:cs="Tahoma"/>
                <w:sz w:val="18"/>
                <w:szCs w:val="18"/>
              </w:rPr>
              <w:t>... (orden temporal), en enunciados sencillos.</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Comprendo y sigo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rsidP="003938A9">
            <w:pPr>
              <w:numPr>
                <w:ilvl w:val="0"/>
                <w:numId w:val="13"/>
              </w:numPr>
              <w:tabs>
                <w:tab w:val="num" w:pos="349"/>
              </w:tabs>
              <w:spacing w:after="0" w:line="240" w:lineRule="auto"/>
              <w:ind w:left="349" w:hanging="303"/>
              <w:rPr>
                <w:rFonts w:ascii="Tahoma" w:hAnsi="Tahoma" w:cs="Tahoma"/>
                <w:color w:val="000000"/>
              </w:rPr>
            </w:pPr>
            <w:r>
              <w:rPr>
                <w:rFonts w:ascii="Tahoma" w:hAnsi="Tahoma" w:cs="Tahoma"/>
                <w:sz w:val="18"/>
                <w:szCs w:val="18"/>
              </w:rPr>
              <w:t>Instrucciones puntuales cuando éstas se presentan en forma clara y con vocabulario conocido.</w:t>
            </w:r>
          </w:p>
          <w:p w:rsidR="003938A9" w:rsidRDefault="003938A9">
            <w:pPr>
              <w:ind w:left="349" w:hanging="303"/>
              <w:rPr>
                <w:rFonts w:ascii="Tahoma" w:hAnsi="Tahoma" w:cs="Tahoma"/>
                <w:sz w:val="18"/>
                <w:szCs w:val="18"/>
              </w:rPr>
            </w:pPr>
          </w:p>
          <w:p w:rsidR="003938A9" w:rsidRDefault="003938A9">
            <w:pPr>
              <w:ind w:left="349" w:hanging="303"/>
              <w:rPr>
                <w:rFonts w:ascii="Tahoma" w:hAnsi="Tahoma" w:cs="Tahoma"/>
                <w:color w:val="000000"/>
                <w:sz w:val="18"/>
                <w:szCs w:val="18"/>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lastRenderedPageBreak/>
              <w:t>Identifico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rsidP="003938A9">
            <w:pPr>
              <w:numPr>
                <w:ilvl w:val="0"/>
                <w:numId w:val="13"/>
              </w:numPr>
              <w:tabs>
                <w:tab w:val="num" w:pos="349"/>
              </w:tabs>
              <w:spacing w:after="0" w:line="240" w:lineRule="auto"/>
              <w:ind w:left="349" w:hanging="303"/>
              <w:rPr>
                <w:rFonts w:ascii="Tahoma" w:hAnsi="Tahoma" w:cs="Tahoma"/>
                <w:color w:val="000000"/>
              </w:rPr>
            </w:pPr>
            <w:r>
              <w:rPr>
                <w:rFonts w:ascii="Tahoma" w:hAnsi="Tahoma" w:cs="Tahoma"/>
                <w:sz w:val="18"/>
                <w:szCs w:val="18"/>
              </w:rPr>
              <w:t>El tema general y los detalles relevantes en conversaciones, informaciones radiales o exposiciones orales.</w:t>
            </w:r>
          </w:p>
          <w:p w:rsidR="003938A9" w:rsidRDefault="003938A9">
            <w:pPr>
              <w:ind w:left="349" w:hanging="303"/>
              <w:rPr>
                <w:rFonts w:ascii="Tahoma" w:hAnsi="Tahoma" w:cs="Tahoma"/>
                <w:sz w:val="18"/>
                <w:szCs w:val="18"/>
              </w:rPr>
            </w:pPr>
          </w:p>
          <w:p w:rsidR="003938A9" w:rsidRDefault="003938A9">
            <w:pPr>
              <w:ind w:left="349" w:hanging="303"/>
              <w:rPr>
                <w:rFonts w:ascii="Tahoma" w:hAnsi="Tahoma" w:cs="Tahoma"/>
                <w:color w:val="000000"/>
                <w:sz w:val="18"/>
                <w:szCs w:val="18"/>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rsidP="003938A9">
            <w:pPr>
              <w:numPr>
                <w:ilvl w:val="0"/>
                <w:numId w:val="13"/>
              </w:numPr>
              <w:tabs>
                <w:tab w:val="num" w:pos="398"/>
              </w:tabs>
              <w:spacing w:after="0" w:line="240" w:lineRule="auto"/>
              <w:ind w:left="398"/>
              <w:rPr>
                <w:rFonts w:ascii="Tahoma" w:hAnsi="Tahoma" w:cs="Tahoma"/>
                <w:color w:val="000000"/>
              </w:rPr>
            </w:pPr>
            <w:r>
              <w:rPr>
                <w:rFonts w:ascii="Tahoma" w:hAnsi="Tahoma" w:cs="Tahoma"/>
                <w:sz w:val="18"/>
                <w:szCs w:val="18"/>
              </w:rPr>
              <w:t>El significado adecuado de las palabras en el diccionario según el contexto.</w:t>
            </w:r>
          </w:p>
          <w:p w:rsidR="003938A9" w:rsidRDefault="003938A9">
            <w:pPr>
              <w:ind w:left="398" w:hanging="360"/>
              <w:rPr>
                <w:rFonts w:ascii="Tahoma" w:hAnsi="Tahoma" w:cs="Tahoma"/>
                <w:sz w:val="18"/>
                <w:szCs w:val="18"/>
              </w:rPr>
            </w:pPr>
          </w:p>
          <w:p w:rsidR="003938A9" w:rsidRDefault="003938A9" w:rsidP="003938A9">
            <w:pPr>
              <w:numPr>
                <w:ilvl w:val="0"/>
                <w:numId w:val="13"/>
              </w:numPr>
              <w:tabs>
                <w:tab w:val="num" w:pos="398"/>
              </w:tabs>
              <w:spacing w:after="0" w:line="240" w:lineRule="auto"/>
              <w:ind w:left="398"/>
              <w:rPr>
                <w:rFonts w:ascii="Tahoma" w:hAnsi="Tahoma" w:cs="Tahoma"/>
                <w:sz w:val="18"/>
                <w:szCs w:val="18"/>
              </w:rPr>
            </w:pPr>
            <w:r>
              <w:rPr>
                <w:rFonts w:ascii="Tahoma" w:hAnsi="Tahoma" w:cs="Tahoma"/>
                <w:sz w:val="18"/>
                <w:szCs w:val="18"/>
              </w:rPr>
              <w:t xml:space="preserve">En textos sencillos, elementos culturales como costumbres y celebraciones. </w:t>
            </w:r>
          </w:p>
          <w:p w:rsidR="003938A9" w:rsidRDefault="003938A9">
            <w:pPr>
              <w:ind w:left="398" w:hanging="360"/>
              <w:rPr>
                <w:rFonts w:ascii="Tahoma" w:hAnsi="Tahoma" w:cs="Tahoma"/>
                <w:sz w:val="18"/>
                <w:szCs w:val="18"/>
              </w:rPr>
            </w:pPr>
          </w:p>
          <w:p w:rsidR="003938A9" w:rsidRDefault="003938A9" w:rsidP="003938A9">
            <w:pPr>
              <w:numPr>
                <w:ilvl w:val="0"/>
                <w:numId w:val="13"/>
              </w:numPr>
              <w:tabs>
                <w:tab w:val="num" w:pos="398"/>
              </w:tabs>
              <w:spacing w:after="0" w:line="240" w:lineRule="auto"/>
              <w:ind w:left="398"/>
              <w:rPr>
                <w:rFonts w:ascii="Tahoma" w:hAnsi="Tahoma" w:cs="Tahoma"/>
                <w:color w:val="000000"/>
                <w:sz w:val="18"/>
                <w:szCs w:val="18"/>
                <w:lang w:val="es-ES" w:eastAsia="es-ES"/>
              </w:rPr>
            </w:pPr>
            <w:r>
              <w:rPr>
                <w:rFonts w:ascii="Tahoma" w:hAnsi="Tahoma" w:cs="Tahoma"/>
                <w:sz w:val="18"/>
                <w:szCs w:val="18"/>
              </w:rPr>
              <w:t>La acción, los personajes y el entorno en textos narrativos.</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Puedo extraer</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98"/>
              </w:tabs>
              <w:spacing w:after="0" w:line="240" w:lineRule="auto"/>
              <w:ind w:left="398"/>
              <w:rPr>
                <w:rFonts w:ascii="Tahoma" w:hAnsi="Tahoma" w:cs="Tahoma"/>
                <w:color w:val="000000"/>
                <w:lang w:val="es-ES" w:eastAsia="es-ES"/>
              </w:rPr>
            </w:pPr>
            <w:r>
              <w:rPr>
                <w:rFonts w:ascii="Tahoma" w:hAnsi="Tahoma" w:cs="Tahoma"/>
                <w:sz w:val="18"/>
                <w:szCs w:val="18"/>
              </w:rPr>
              <w:t>Información general y específica de un texto corto y escrito en un lenguaje sencillo.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Valoro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98"/>
              </w:tabs>
              <w:spacing w:after="0" w:line="240" w:lineRule="auto"/>
              <w:ind w:left="398"/>
              <w:rPr>
                <w:rFonts w:ascii="Tahoma" w:hAnsi="Tahoma" w:cs="Tahoma"/>
                <w:color w:val="000000"/>
                <w:lang w:val="es-ES" w:eastAsia="es-ES"/>
              </w:rPr>
            </w:pPr>
            <w:r>
              <w:rPr>
                <w:rFonts w:ascii="Tahoma" w:hAnsi="Tahoma" w:cs="Tahoma"/>
                <w:sz w:val="18"/>
                <w:szCs w:val="18"/>
              </w:rPr>
              <w:t>La lectura como un hábito importante de enriquecimiento personal y académico.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Aplico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98"/>
              </w:tabs>
              <w:spacing w:after="0" w:line="240" w:lineRule="auto"/>
              <w:ind w:left="398"/>
              <w:rPr>
                <w:rFonts w:ascii="Tahoma" w:hAnsi="Tahoma" w:cs="Tahoma"/>
                <w:color w:val="000000"/>
                <w:lang w:val="es-ES" w:eastAsia="es-ES"/>
              </w:rPr>
            </w:pPr>
            <w:r>
              <w:rPr>
                <w:rFonts w:ascii="Tahoma" w:hAnsi="Tahoma" w:cs="Tahoma"/>
                <w:sz w:val="18"/>
                <w:szCs w:val="18"/>
              </w:rPr>
              <w:t>Estrategias de lectura relacionadas con el propósito de la misma.</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Describo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24"/>
              </w:tabs>
              <w:spacing w:after="0" w:line="240" w:lineRule="auto"/>
              <w:ind w:left="324" w:hanging="218"/>
              <w:rPr>
                <w:rFonts w:ascii="Tahoma" w:hAnsi="Tahoma" w:cs="Tahoma"/>
                <w:color w:val="000000"/>
                <w:lang w:val="es-ES" w:eastAsia="es-ES"/>
              </w:rPr>
            </w:pPr>
            <w:r>
              <w:rPr>
                <w:rFonts w:ascii="Tahoma" w:hAnsi="Tahoma" w:cs="Tahoma"/>
                <w:sz w:val="18"/>
                <w:szCs w:val="18"/>
              </w:rPr>
              <w:t>Con frases cortas personas, lugares, objetos o hechos relacionados con temas y situaciones que me son familiares.</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rsidP="003938A9">
            <w:pPr>
              <w:numPr>
                <w:ilvl w:val="0"/>
                <w:numId w:val="13"/>
              </w:numPr>
              <w:tabs>
                <w:tab w:val="num" w:pos="324"/>
              </w:tabs>
              <w:spacing w:after="0" w:line="240" w:lineRule="auto"/>
              <w:ind w:left="324" w:hanging="218"/>
              <w:rPr>
                <w:rFonts w:ascii="Tahoma" w:hAnsi="Tahoma" w:cs="Tahoma"/>
                <w:color w:val="000000"/>
              </w:rPr>
            </w:pPr>
            <w:r>
              <w:rPr>
                <w:rFonts w:ascii="Tahoma" w:hAnsi="Tahoma" w:cs="Tahoma"/>
                <w:sz w:val="18"/>
                <w:szCs w:val="18"/>
              </w:rPr>
              <w:t>Con oraciones simples a una persona, lugar u objeto que me son familiares aunque, si lo requiero, me apoyo en apuntes o en mi profesor.</w:t>
            </w:r>
          </w:p>
          <w:p w:rsidR="003938A9" w:rsidRDefault="003938A9">
            <w:pPr>
              <w:ind w:left="324" w:hanging="218"/>
              <w:rPr>
                <w:rFonts w:ascii="Tahoma" w:hAnsi="Tahoma" w:cs="Tahoma"/>
                <w:sz w:val="18"/>
                <w:szCs w:val="18"/>
              </w:rPr>
            </w:pPr>
          </w:p>
          <w:p w:rsidR="003938A9" w:rsidRDefault="003938A9" w:rsidP="003938A9">
            <w:pPr>
              <w:numPr>
                <w:ilvl w:val="0"/>
                <w:numId w:val="13"/>
              </w:numPr>
              <w:tabs>
                <w:tab w:val="num" w:pos="324"/>
              </w:tabs>
              <w:spacing w:after="0" w:line="240" w:lineRule="auto"/>
              <w:ind w:left="324" w:hanging="218"/>
              <w:rPr>
                <w:rFonts w:ascii="Tahoma" w:hAnsi="Tahoma" w:cs="Tahoma"/>
                <w:color w:val="000000"/>
                <w:sz w:val="18"/>
                <w:szCs w:val="18"/>
                <w:lang w:val="es-ES" w:eastAsia="es-ES"/>
              </w:rPr>
            </w:pPr>
            <w:r>
              <w:rPr>
                <w:rFonts w:ascii="Tahoma" w:hAnsi="Tahoma" w:cs="Tahoma"/>
                <w:sz w:val="18"/>
                <w:szCs w:val="18"/>
              </w:rPr>
              <w:t>Con oraciones simples mi rutina diaria y la de otras personas.</w:t>
            </w: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Escribo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rsidP="003938A9">
            <w:pPr>
              <w:numPr>
                <w:ilvl w:val="0"/>
                <w:numId w:val="13"/>
              </w:numPr>
              <w:tabs>
                <w:tab w:val="num" w:pos="324"/>
              </w:tabs>
              <w:spacing w:after="0" w:line="240" w:lineRule="auto"/>
              <w:ind w:left="324" w:hanging="283"/>
              <w:rPr>
                <w:rFonts w:ascii="Tahoma" w:hAnsi="Tahoma" w:cs="Tahoma"/>
                <w:color w:val="000000"/>
              </w:rPr>
            </w:pPr>
            <w:r>
              <w:rPr>
                <w:rFonts w:ascii="Tahoma" w:hAnsi="Tahoma" w:cs="Tahoma"/>
                <w:sz w:val="18"/>
                <w:szCs w:val="18"/>
              </w:rPr>
              <w:t xml:space="preserve">Mensajes cortos y con diferentes propósitos relacionados con </w:t>
            </w:r>
            <w:r>
              <w:rPr>
                <w:rFonts w:ascii="Tahoma" w:hAnsi="Tahoma" w:cs="Tahoma"/>
                <w:sz w:val="18"/>
                <w:szCs w:val="18"/>
              </w:rPr>
              <w:lastRenderedPageBreak/>
              <w:t>situaciones, objetos o personas de mi entorno inmediato.</w:t>
            </w:r>
          </w:p>
          <w:p w:rsidR="003938A9" w:rsidRDefault="003938A9">
            <w:pPr>
              <w:ind w:left="324" w:hanging="283"/>
              <w:rPr>
                <w:rFonts w:ascii="Tahoma" w:hAnsi="Tahoma" w:cs="Tahoma"/>
                <w:sz w:val="18"/>
                <w:szCs w:val="18"/>
              </w:rPr>
            </w:pPr>
          </w:p>
          <w:p w:rsidR="003938A9" w:rsidRDefault="003938A9" w:rsidP="003938A9">
            <w:pPr>
              <w:numPr>
                <w:ilvl w:val="0"/>
                <w:numId w:val="13"/>
              </w:numPr>
              <w:tabs>
                <w:tab w:val="num" w:pos="324"/>
              </w:tabs>
              <w:spacing w:after="0" w:line="240" w:lineRule="auto"/>
              <w:ind w:left="324" w:hanging="283"/>
              <w:rPr>
                <w:rFonts w:ascii="Tahoma" w:hAnsi="Tahoma" w:cs="Tahoma"/>
                <w:sz w:val="18"/>
                <w:szCs w:val="18"/>
              </w:rPr>
            </w:pPr>
            <w:r>
              <w:rPr>
                <w:rFonts w:ascii="Tahoma" w:hAnsi="Tahoma" w:cs="Tahoma"/>
                <w:sz w:val="18"/>
                <w:szCs w:val="18"/>
              </w:rPr>
              <w:t>Un texto corto relativo a mí, a mi familia, mis amigos, mi entorno o sobre hechos que me son familiares.</w:t>
            </w:r>
          </w:p>
          <w:p w:rsidR="003938A9" w:rsidRDefault="003938A9">
            <w:pPr>
              <w:ind w:left="324" w:hanging="283"/>
              <w:rPr>
                <w:rFonts w:ascii="Tahoma" w:hAnsi="Tahoma" w:cs="Tahoma"/>
                <w:sz w:val="18"/>
                <w:szCs w:val="18"/>
              </w:rPr>
            </w:pPr>
          </w:p>
          <w:p w:rsidR="003938A9" w:rsidRDefault="003938A9" w:rsidP="003938A9">
            <w:pPr>
              <w:numPr>
                <w:ilvl w:val="0"/>
                <w:numId w:val="13"/>
              </w:numPr>
              <w:tabs>
                <w:tab w:val="num" w:pos="324"/>
              </w:tabs>
              <w:spacing w:after="0" w:line="240" w:lineRule="auto"/>
              <w:ind w:left="324" w:hanging="283"/>
              <w:rPr>
                <w:rFonts w:ascii="Tahoma" w:hAnsi="Tahoma" w:cs="Tahoma"/>
                <w:color w:val="000000"/>
                <w:sz w:val="18"/>
                <w:szCs w:val="18"/>
                <w:lang w:val="es-ES" w:eastAsia="es-ES"/>
              </w:rPr>
            </w:pPr>
            <w:r>
              <w:rPr>
                <w:rFonts w:ascii="Tahoma" w:hAnsi="Tahoma" w:cs="Tahoma"/>
                <w:sz w:val="18"/>
                <w:szCs w:val="18"/>
              </w:rPr>
              <w:t>Textos cortos en los que expreso contraste, adición, causa y efecto entre ideas.</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lastRenderedPageBreak/>
              <w:t>Completo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24"/>
              </w:tabs>
              <w:spacing w:after="0" w:line="240" w:lineRule="auto"/>
              <w:ind w:left="324" w:hanging="283"/>
              <w:rPr>
                <w:rFonts w:ascii="Tahoma" w:hAnsi="Tahoma" w:cs="Tahoma"/>
                <w:color w:val="000000"/>
                <w:lang w:val="es-ES" w:eastAsia="es-ES"/>
              </w:rPr>
            </w:pPr>
            <w:r>
              <w:rPr>
                <w:rFonts w:ascii="Tahoma" w:hAnsi="Tahoma" w:cs="Tahoma"/>
                <w:sz w:val="18"/>
                <w:szCs w:val="18"/>
              </w:rPr>
              <w:t>Información personal básica en formatos y documentos sencillos.</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Utilizo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24"/>
              </w:tabs>
              <w:spacing w:after="0" w:line="240" w:lineRule="auto"/>
              <w:ind w:left="324" w:hanging="283"/>
              <w:rPr>
                <w:rFonts w:ascii="Tahoma" w:hAnsi="Tahoma" w:cs="Tahoma"/>
                <w:color w:val="000000"/>
                <w:lang w:val="es-ES" w:eastAsia="es-ES"/>
              </w:rPr>
            </w:pPr>
            <w:r>
              <w:rPr>
                <w:rFonts w:ascii="Tahoma" w:hAnsi="Tahoma" w:cs="Tahoma"/>
                <w:sz w:val="18"/>
                <w:szCs w:val="18"/>
              </w:rPr>
              <w:t>Vocabulario adecuado para darle coherencia a mis escritos.</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18"/>
              </w:tabs>
              <w:spacing w:after="0" w:line="240" w:lineRule="auto"/>
              <w:ind w:left="318" w:hanging="283"/>
              <w:rPr>
                <w:rFonts w:ascii="Tahoma" w:hAnsi="Tahoma" w:cs="Tahoma"/>
                <w:color w:val="000000"/>
                <w:lang w:val="es-ES" w:eastAsia="es-ES"/>
              </w:rPr>
            </w:pPr>
            <w:r>
              <w:rPr>
                <w:rFonts w:ascii="Tahoma" w:hAnsi="Tahoma" w:cs="Tahoma"/>
                <w:sz w:val="18"/>
                <w:szCs w:val="18"/>
              </w:rPr>
              <w:t>Códigos no verbales como gestos y entonación, entre otros.</w:t>
            </w: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Doy</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250"/>
              </w:tabs>
              <w:spacing w:after="0" w:line="240" w:lineRule="auto"/>
              <w:ind w:left="250" w:hanging="250"/>
              <w:rPr>
                <w:rFonts w:ascii="Tahoma" w:hAnsi="Tahoma" w:cs="Tahoma"/>
                <w:color w:val="000000"/>
                <w:lang w:val="es-ES" w:eastAsia="es-ES"/>
              </w:rPr>
            </w:pPr>
            <w:r>
              <w:rPr>
                <w:rFonts w:ascii="Tahoma" w:hAnsi="Tahoma" w:cs="Tahoma"/>
                <w:sz w:val="18"/>
                <w:szCs w:val="18"/>
              </w:rPr>
              <w:t>Instrucciones orales sencillas en situaciones escolares, familiares y de mi entorno cercano.</w:t>
            </w: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Establezco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250"/>
              </w:tabs>
              <w:spacing w:after="0" w:line="240" w:lineRule="auto"/>
              <w:ind w:left="250" w:hanging="250"/>
              <w:rPr>
                <w:rFonts w:ascii="Tahoma" w:hAnsi="Tahoma" w:cs="Tahoma"/>
                <w:color w:val="000000"/>
                <w:lang w:val="es-ES" w:eastAsia="es-ES"/>
              </w:rPr>
            </w:pPr>
            <w:r>
              <w:rPr>
                <w:rFonts w:ascii="Tahoma" w:hAnsi="Tahoma" w:cs="Tahoma"/>
                <w:sz w:val="18"/>
                <w:szCs w:val="18"/>
              </w:rPr>
              <w:t>Comparaciones entre personajes, lugares y objetos.</w:t>
            </w: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Expreso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rsidP="003938A9">
            <w:pPr>
              <w:numPr>
                <w:ilvl w:val="0"/>
                <w:numId w:val="13"/>
              </w:numPr>
              <w:tabs>
                <w:tab w:val="num" w:pos="250"/>
              </w:tabs>
              <w:spacing w:after="0" w:line="240" w:lineRule="auto"/>
              <w:ind w:left="250" w:hanging="250"/>
              <w:rPr>
                <w:rFonts w:ascii="Tahoma" w:hAnsi="Tahoma" w:cs="Tahoma"/>
                <w:color w:val="000000"/>
              </w:rPr>
            </w:pPr>
            <w:r>
              <w:rPr>
                <w:rFonts w:ascii="Tahoma" w:hAnsi="Tahoma" w:cs="Tahoma"/>
                <w:sz w:val="18"/>
                <w:szCs w:val="18"/>
              </w:rPr>
              <w:t>De manera sencilla lo que me gusta y me disgusta respecto a algo.</w:t>
            </w:r>
          </w:p>
          <w:p w:rsidR="003938A9" w:rsidRDefault="003938A9">
            <w:pPr>
              <w:ind w:left="250"/>
              <w:rPr>
                <w:rFonts w:ascii="Tahoma" w:hAnsi="Tahoma" w:cs="Tahoma"/>
                <w:color w:val="000000"/>
                <w:sz w:val="18"/>
                <w:szCs w:val="18"/>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Narro o describo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250"/>
              </w:tabs>
              <w:spacing w:after="0" w:line="240" w:lineRule="auto"/>
              <w:ind w:left="250" w:hanging="250"/>
              <w:rPr>
                <w:rFonts w:ascii="Tahoma" w:hAnsi="Tahoma" w:cs="Tahoma"/>
                <w:color w:val="000000"/>
                <w:lang w:val="es-ES" w:eastAsia="es-ES"/>
              </w:rPr>
            </w:pPr>
            <w:r>
              <w:rPr>
                <w:rFonts w:ascii="Tahoma" w:hAnsi="Tahoma" w:cs="Tahoma"/>
                <w:sz w:val="18"/>
                <w:szCs w:val="18"/>
              </w:rPr>
              <w:t>De forma sencilla hechos y actividades que me son familiares.</w:t>
            </w: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Hago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250"/>
              </w:tabs>
              <w:spacing w:after="0" w:line="240" w:lineRule="auto"/>
              <w:ind w:left="250" w:hanging="250"/>
              <w:rPr>
                <w:rFonts w:ascii="Tahoma" w:hAnsi="Tahoma" w:cs="Tahoma"/>
                <w:color w:val="000000"/>
                <w:lang w:val="es-ES" w:eastAsia="es-ES"/>
              </w:rPr>
            </w:pPr>
            <w:r>
              <w:rPr>
                <w:rFonts w:ascii="Tahoma" w:hAnsi="Tahoma" w:cs="Tahoma"/>
                <w:sz w:val="18"/>
                <w:szCs w:val="18"/>
              </w:rPr>
              <w:t>Exposiciones muy breves, de contenido predecible y aprendido.</w:t>
            </w: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18"/>
              </w:tabs>
              <w:spacing w:after="0" w:line="240" w:lineRule="auto"/>
              <w:ind w:left="318" w:hanging="283"/>
              <w:rPr>
                <w:rFonts w:ascii="Tahoma" w:hAnsi="Tahoma" w:cs="Tahoma"/>
                <w:color w:val="000000"/>
                <w:lang w:val="es-ES" w:eastAsia="es-ES"/>
              </w:rPr>
            </w:pPr>
            <w:r>
              <w:rPr>
                <w:rFonts w:ascii="Tahoma" w:hAnsi="Tahoma" w:cs="Tahoma"/>
                <w:sz w:val="18"/>
                <w:szCs w:val="18"/>
              </w:rPr>
              <w:t>Propuestas a mis compañeros sobre qué hacer, dónde, cuándo o cómo.</w:t>
            </w: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Respondo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18"/>
              </w:tabs>
              <w:spacing w:after="0" w:line="240" w:lineRule="auto"/>
              <w:ind w:left="318" w:hanging="283"/>
              <w:rPr>
                <w:rFonts w:ascii="Tahoma" w:hAnsi="Tahoma" w:cs="Tahoma"/>
                <w:color w:val="000000"/>
                <w:lang w:val="es-ES" w:eastAsia="es-ES"/>
              </w:rPr>
            </w:pPr>
            <w:r>
              <w:rPr>
                <w:rFonts w:ascii="Tahoma" w:hAnsi="Tahoma" w:cs="Tahoma"/>
                <w:sz w:val="18"/>
                <w:szCs w:val="18"/>
              </w:rPr>
              <w:t>Con frases cortas a preguntas sencillas sobre temas que me son familiares.</w:t>
            </w: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Solicito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18"/>
              </w:tabs>
              <w:spacing w:after="0" w:line="240" w:lineRule="auto"/>
              <w:ind w:left="318" w:hanging="283"/>
              <w:rPr>
                <w:rFonts w:ascii="Tahoma" w:hAnsi="Tahoma" w:cs="Tahoma"/>
                <w:color w:val="000000"/>
                <w:lang w:val="es-ES" w:eastAsia="es-ES"/>
              </w:rPr>
            </w:pPr>
            <w:r>
              <w:rPr>
                <w:rFonts w:ascii="Tahoma" w:hAnsi="Tahoma" w:cs="Tahoma"/>
                <w:sz w:val="18"/>
                <w:szCs w:val="18"/>
              </w:rPr>
              <w:t xml:space="preserve">Explicaciones sobre situaciones puntuales en mi </w:t>
            </w:r>
            <w:r>
              <w:rPr>
                <w:rFonts w:ascii="Tahoma" w:hAnsi="Tahoma" w:cs="Tahoma"/>
                <w:sz w:val="18"/>
                <w:szCs w:val="18"/>
              </w:rPr>
              <w:lastRenderedPageBreak/>
              <w:t>escuela, mi familia y mi entorno cercano.</w:t>
            </w: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lastRenderedPageBreak/>
              <w:t>Participo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18"/>
              </w:tabs>
              <w:spacing w:after="0" w:line="240" w:lineRule="auto"/>
              <w:ind w:left="318" w:hanging="283"/>
              <w:rPr>
                <w:rFonts w:ascii="Tahoma" w:hAnsi="Tahoma" w:cs="Tahoma"/>
                <w:color w:val="000000"/>
                <w:lang w:val="es-ES" w:eastAsia="es-ES"/>
              </w:rPr>
            </w:pPr>
            <w:r>
              <w:rPr>
                <w:rFonts w:ascii="Tahoma" w:hAnsi="Tahoma" w:cs="Tahoma"/>
                <w:sz w:val="18"/>
                <w:szCs w:val="18"/>
              </w:rPr>
              <w:t>En situaciones comunicativas cotidianas tales como pedir favores, disculparme y agradecer.</w:t>
            </w: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Formulo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18"/>
              </w:tabs>
              <w:spacing w:after="0" w:line="240" w:lineRule="auto"/>
              <w:ind w:left="318" w:hanging="283"/>
              <w:rPr>
                <w:rFonts w:ascii="Tahoma" w:hAnsi="Tahoma" w:cs="Tahoma"/>
                <w:color w:val="000000"/>
                <w:lang w:val="es-ES" w:eastAsia="es-ES"/>
              </w:rPr>
            </w:pPr>
            <w:r>
              <w:rPr>
                <w:rFonts w:ascii="Tahoma" w:hAnsi="Tahoma" w:cs="Tahoma"/>
                <w:sz w:val="18"/>
                <w:szCs w:val="18"/>
              </w:rPr>
              <w:t>Preguntas sencillas sobre temas que me son familiares apoyándome en gestos y repetición.</w:t>
            </w: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Inicio, mantengo y cierro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18"/>
              </w:tabs>
              <w:spacing w:after="0" w:line="240" w:lineRule="auto"/>
              <w:ind w:left="318" w:hanging="283"/>
              <w:rPr>
                <w:rFonts w:ascii="Tahoma" w:hAnsi="Tahoma" w:cs="Tahoma"/>
                <w:color w:val="000000"/>
                <w:lang w:val="es-ES" w:eastAsia="es-ES"/>
              </w:rPr>
            </w:pPr>
            <w:r>
              <w:rPr>
                <w:rFonts w:ascii="Tahoma" w:hAnsi="Tahoma" w:cs="Tahoma"/>
                <w:sz w:val="18"/>
                <w:szCs w:val="18"/>
              </w:rPr>
              <w:t>Una conversación sencilla sobre un tema conocido.</w:t>
            </w:r>
          </w:p>
        </w:tc>
      </w:tr>
    </w:tbl>
    <w:p w:rsidR="003938A9" w:rsidRDefault="003938A9" w:rsidP="003938A9">
      <w:pPr>
        <w:rPr>
          <w:rFonts w:ascii="Tahoma" w:hAnsi="Tahoma" w:cs="Tahoma"/>
          <w:color w:val="000000"/>
          <w:lang w:val="es-ES" w:eastAsia="es-ES"/>
        </w:rPr>
      </w:pPr>
    </w:p>
    <w:p w:rsidR="003938A9" w:rsidRDefault="003938A9" w:rsidP="003938A9">
      <w:pPr>
        <w:rPr>
          <w:rFonts w:ascii="Tahoma" w:hAnsi="Tahoma" w:cs="Tahoma"/>
          <w:sz w:val="18"/>
          <w:szCs w:val="18"/>
        </w:rPr>
      </w:pPr>
    </w:p>
    <w:p w:rsidR="003938A9" w:rsidRDefault="003938A9" w:rsidP="003938A9">
      <w:pPr>
        <w:rPr>
          <w:rFonts w:ascii="Tahoma" w:hAnsi="Tahoma" w:cs="Tahoma"/>
          <w:sz w:val="18"/>
          <w:szCs w:val="18"/>
        </w:rPr>
      </w:pPr>
    </w:p>
    <w:p w:rsidR="003938A9" w:rsidRDefault="003938A9" w:rsidP="003938A9">
      <w:pPr>
        <w:rPr>
          <w:rFonts w:ascii="Tahoma" w:hAnsi="Tahoma" w:cs="Tahoma"/>
          <w:sz w:val="18"/>
          <w:szCs w:val="18"/>
        </w:rPr>
      </w:pPr>
    </w:p>
    <w:p w:rsidR="003938A9" w:rsidRDefault="003938A9" w:rsidP="003938A9">
      <w:pPr>
        <w:rPr>
          <w:rFonts w:ascii="Tahoma" w:hAnsi="Tahoma" w:cs="Tahoma"/>
          <w:sz w:val="18"/>
          <w:szCs w:val="18"/>
        </w:rPr>
      </w:pPr>
    </w:p>
    <w:p w:rsidR="003938A9" w:rsidRDefault="003938A9" w:rsidP="003938A9">
      <w:pPr>
        <w:rPr>
          <w:rFonts w:ascii="Tahoma" w:hAnsi="Tahoma" w:cs="Tahoma"/>
          <w:sz w:val="18"/>
          <w:szCs w:val="18"/>
        </w:rPr>
      </w:pPr>
    </w:p>
    <w:p w:rsidR="003938A9" w:rsidRDefault="003938A9" w:rsidP="003938A9">
      <w:pPr>
        <w:rPr>
          <w:rFonts w:ascii="Tahoma" w:hAnsi="Tahoma" w:cs="Tahoma"/>
          <w:sz w:val="18"/>
          <w:szCs w:val="18"/>
        </w:rPr>
      </w:pPr>
    </w:p>
    <w:p w:rsidR="003938A9" w:rsidRDefault="003938A9" w:rsidP="003938A9">
      <w:pPr>
        <w:rPr>
          <w:rFonts w:ascii="Tahoma" w:hAnsi="Tahoma" w:cs="Tahoma"/>
          <w:sz w:val="18"/>
          <w:szCs w:val="18"/>
        </w:rPr>
      </w:pPr>
    </w:p>
    <w:p w:rsidR="003938A9" w:rsidRDefault="003938A9" w:rsidP="003938A9">
      <w:pPr>
        <w:rPr>
          <w:rFonts w:ascii="Tahoma" w:hAnsi="Tahoma" w:cs="Tahoma"/>
          <w:sz w:val="18"/>
          <w:szCs w:val="18"/>
        </w:rPr>
      </w:pPr>
    </w:p>
    <w:p w:rsidR="003938A9" w:rsidRDefault="003938A9" w:rsidP="003938A9">
      <w:pPr>
        <w:rPr>
          <w:rFonts w:ascii="Tahoma" w:hAnsi="Tahoma" w:cs="Tahoma"/>
          <w:sz w:val="18"/>
          <w:szCs w:val="18"/>
        </w:rPr>
      </w:pPr>
    </w:p>
    <w:p w:rsidR="003938A9" w:rsidRDefault="003938A9" w:rsidP="003938A9">
      <w:pPr>
        <w:rPr>
          <w:rFonts w:ascii="Tahoma" w:hAnsi="Tahoma" w:cs="Tahoma"/>
          <w:sz w:val="18"/>
          <w:szCs w:val="18"/>
        </w:rPr>
      </w:pPr>
    </w:p>
    <w:p w:rsidR="00156D52" w:rsidRDefault="00156D52" w:rsidP="003938A9">
      <w:pPr>
        <w:rPr>
          <w:rFonts w:ascii="Tahoma" w:hAnsi="Tahoma" w:cs="Tahoma"/>
          <w:sz w:val="18"/>
          <w:szCs w:val="18"/>
        </w:rPr>
      </w:pPr>
    </w:p>
    <w:p w:rsidR="00156D52" w:rsidRDefault="00156D52" w:rsidP="003938A9">
      <w:pPr>
        <w:rPr>
          <w:rFonts w:ascii="Tahoma" w:hAnsi="Tahoma" w:cs="Tahoma"/>
          <w:sz w:val="18"/>
          <w:szCs w:val="18"/>
        </w:rPr>
      </w:pPr>
    </w:p>
    <w:p w:rsidR="00156D52" w:rsidRDefault="00156D52" w:rsidP="003938A9">
      <w:pPr>
        <w:rPr>
          <w:rFonts w:ascii="Tahoma" w:hAnsi="Tahoma" w:cs="Tahoma"/>
          <w:sz w:val="18"/>
          <w:szCs w:val="18"/>
        </w:rPr>
      </w:pPr>
    </w:p>
    <w:p w:rsidR="00156D52" w:rsidRDefault="00156D52" w:rsidP="003938A9">
      <w:pPr>
        <w:rPr>
          <w:rFonts w:ascii="Tahoma" w:hAnsi="Tahoma" w:cs="Tahoma"/>
          <w:sz w:val="18"/>
          <w:szCs w:val="18"/>
        </w:rPr>
      </w:pPr>
    </w:p>
    <w:p w:rsidR="00156D52" w:rsidRDefault="00156D52" w:rsidP="003938A9">
      <w:pPr>
        <w:rPr>
          <w:rFonts w:ascii="Tahoma" w:hAnsi="Tahoma" w:cs="Tahoma"/>
          <w:sz w:val="18"/>
          <w:szCs w:val="18"/>
        </w:rPr>
      </w:pPr>
    </w:p>
    <w:p w:rsidR="00156D52" w:rsidRDefault="00156D52" w:rsidP="003938A9">
      <w:pPr>
        <w:rPr>
          <w:rFonts w:ascii="Tahoma" w:hAnsi="Tahoma" w:cs="Tahoma"/>
          <w:sz w:val="18"/>
          <w:szCs w:val="18"/>
        </w:rPr>
      </w:pPr>
    </w:p>
    <w:p w:rsidR="00156D52" w:rsidRDefault="00156D52" w:rsidP="003938A9">
      <w:pPr>
        <w:rPr>
          <w:rFonts w:ascii="Tahoma" w:hAnsi="Tahoma" w:cs="Tahoma"/>
          <w:sz w:val="18"/>
          <w:szCs w:val="18"/>
        </w:rPr>
      </w:pPr>
    </w:p>
    <w:p w:rsidR="003938A9" w:rsidRDefault="003938A9" w:rsidP="003938A9">
      <w:pPr>
        <w:jc w:val="center"/>
        <w:rPr>
          <w:rFonts w:ascii="Tahoma" w:hAnsi="Tahoma" w:cs="Tahoma"/>
          <w:b/>
          <w:bCs/>
          <w:sz w:val="36"/>
          <w:szCs w:val="36"/>
        </w:rPr>
      </w:pPr>
      <w:r>
        <w:rPr>
          <w:rFonts w:ascii="Tahoma" w:hAnsi="Tahoma" w:cs="Tahoma"/>
          <w:b/>
          <w:bCs/>
          <w:sz w:val="36"/>
          <w:szCs w:val="36"/>
        </w:rPr>
        <w:t>TAXONOMIA DE BLOOM</w:t>
      </w:r>
    </w:p>
    <w:p w:rsidR="003938A9" w:rsidRDefault="003938A9" w:rsidP="003938A9">
      <w:pPr>
        <w:jc w:val="center"/>
        <w:rPr>
          <w:rFonts w:ascii="Tahoma" w:hAnsi="Tahoma" w:cs="Tahoma"/>
          <w:b/>
          <w:bCs/>
          <w:sz w:val="36"/>
          <w:szCs w:val="36"/>
        </w:rPr>
      </w:pPr>
    </w:p>
    <w:tbl>
      <w:tblPr>
        <w:tblW w:w="0" w:type="auto"/>
        <w:tblLook w:val="04A0" w:firstRow="1" w:lastRow="0" w:firstColumn="1" w:lastColumn="0" w:noHBand="0" w:noVBand="1"/>
      </w:tblPr>
      <w:tblGrid>
        <w:gridCol w:w="4688"/>
        <w:gridCol w:w="4394"/>
        <w:gridCol w:w="4678"/>
      </w:tblGrid>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center"/>
              <w:rPr>
                <w:rFonts w:ascii="Tahoma" w:hAnsi="Tahoma" w:cs="Tahoma"/>
                <w:color w:val="000000"/>
                <w:lang w:val="es-ES" w:eastAsia="es-ES"/>
              </w:rPr>
            </w:pPr>
            <w:r>
              <w:rPr>
                <w:rFonts w:ascii="Tahoma" w:hAnsi="Tahoma" w:cs="Tahoma"/>
                <w:b/>
                <w:bCs/>
              </w:rPr>
              <w:t>CONCEPTUALES  SABER</w:t>
            </w: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center"/>
              <w:rPr>
                <w:rFonts w:ascii="Tahoma" w:hAnsi="Tahoma" w:cs="Tahoma"/>
                <w:color w:val="000000"/>
                <w:lang w:val="es-ES" w:eastAsia="es-ES"/>
              </w:rPr>
            </w:pPr>
            <w:r>
              <w:rPr>
                <w:rFonts w:ascii="Tahoma" w:hAnsi="Tahoma" w:cs="Tahoma"/>
                <w:b/>
                <w:bCs/>
              </w:rPr>
              <w:t>PROCEDIMENTALES  HACER</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center"/>
              <w:rPr>
                <w:rFonts w:ascii="Tahoma" w:hAnsi="Tahoma" w:cs="Tahoma"/>
                <w:color w:val="000000"/>
                <w:lang w:val="es-ES" w:eastAsia="es-ES"/>
              </w:rPr>
            </w:pPr>
            <w:r>
              <w:rPr>
                <w:rFonts w:ascii="Tahoma" w:hAnsi="Tahoma" w:cs="Tahoma"/>
                <w:b/>
                <w:bCs/>
              </w:rPr>
              <w:t>ACTITUDINALES SER</w:t>
            </w: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jc w:val="both"/>
              <w:rPr>
                <w:rFonts w:ascii="Tahoma" w:hAnsi="Tahoma" w:cs="Tahoma"/>
                <w:color w:val="000000"/>
              </w:rPr>
            </w:pPr>
            <w:r>
              <w:rPr>
                <w:rFonts w:ascii="Tahoma" w:hAnsi="Tahoma" w:cs="Tahoma"/>
              </w:rPr>
              <w:t>COMPRENDO:</w:t>
            </w:r>
          </w:p>
          <w:p w:rsidR="003938A9" w:rsidRDefault="003938A9" w:rsidP="003938A9">
            <w:pPr>
              <w:numPr>
                <w:ilvl w:val="0"/>
                <w:numId w:val="13"/>
              </w:numPr>
              <w:tabs>
                <w:tab w:val="num" w:pos="348"/>
              </w:tabs>
              <w:spacing w:after="0" w:line="240" w:lineRule="auto"/>
              <w:ind w:left="348" w:hanging="284"/>
              <w:jc w:val="both"/>
              <w:rPr>
                <w:rFonts w:ascii="Tahoma" w:hAnsi="Tahoma" w:cs="Tahoma"/>
              </w:rPr>
            </w:pPr>
            <w:r>
              <w:rPr>
                <w:rFonts w:ascii="Tahoma" w:hAnsi="Tahoma" w:cs="Tahoma"/>
              </w:rPr>
              <w:t>Información básica sobre temas relacionados con mis actividades cotidianas y con mi entorno.</w:t>
            </w:r>
          </w:p>
          <w:p w:rsidR="003938A9" w:rsidRDefault="003938A9">
            <w:pPr>
              <w:ind w:left="348" w:hanging="284"/>
              <w:jc w:val="both"/>
              <w:rPr>
                <w:rFonts w:ascii="Tahoma" w:hAnsi="Tahoma" w:cs="Tahoma"/>
              </w:rPr>
            </w:pPr>
          </w:p>
          <w:p w:rsidR="003938A9" w:rsidRDefault="003938A9" w:rsidP="003938A9">
            <w:pPr>
              <w:numPr>
                <w:ilvl w:val="0"/>
                <w:numId w:val="13"/>
              </w:numPr>
              <w:tabs>
                <w:tab w:val="num" w:pos="348"/>
              </w:tabs>
              <w:spacing w:after="0" w:line="240" w:lineRule="auto"/>
              <w:ind w:left="348" w:hanging="284"/>
              <w:jc w:val="both"/>
              <w:rPr>
                <w:rFonts w:ascii="Tahoma" w:hAnsi="Tahoma" w:cs="Tahoma"/>
              </w:rPr>
            </w:pPr>
            <w:r>
              <w:rPr>
                <w:rFonts w:ascii="Tahoma" w:hAnsi="Tahoma" w:cs="Tahoma"/>
              </w:rPr>
              <w:t>Preguntas y expresiones orales que se refieren a mí, a mi familia, mis amigos y mi entorno.</w:t>
            </w:r>
          </w:p>
          <w:p w:rsidR="003938A9" w:rsidRDefault="003938A9">
            <w:pPr>
              <w:ind w:left="348" w:hanging="284"/>
              <w:jc w:val="both"/>
              <w:rPr>
                <w:rFonts w:ascii="Tahoma" w:hAnsi="Tahoma" w:cs="Tahoma"/>
              </w:rPr>
            </w:pPr>
          </w:p>
          <w:p w:rsidR="003938A9" w:rsidRDefault="003938A9" w:rsidP="003938A9">
            <w:pPr>
              <w:numPr>
                <w:ilvl w:val="0"/>
                <w:numId w:val="13"/>
              </w:numPr>
              <w:tabs>
                <w:tab w:val="num" w:pos="348"/>
              </w:tabs>
              <w:spacing w:after="0" w:line="240" w:lineRule="auto"/>
              <w:ind w:left="348" w:hanging="284"/>
              <w:jc w:val="both"/>
              <w:rPr>
                <w:rFonts w:ascii="Tahoma" w:hAnsi="Tahoma" w:cs="Tahoma"/>
              </w:rPr>
            </w:pPr>
            <w:r>
              <w:rPr>
                <w:rFonts w:ascii="Tahoma" w:hAnsi="Tahoma" w:cs="Tahoma"/>
              </w:rPr>
              <w:t>Mensajes cortos y simples relacionados con mi entorno y mis intereses personales y académicos.</w:t>
            </w:r>
          </w:p>
          <w:p w:rsidR="003938A9" w:rsidRDefault="003938A9">
            <w:pPr>
              <w:ind w:left="348" w:hanging="284"/>
              <w:jc w:val="both"/>
              <w:rPr>
                <w:rFonts w:ascii="Tahoma" w:hAnsi="Tahoma" w:cs="Tahoma"/>
              </w:rPr>
            </w:pPr>
          </w:p>
          <w:p w:rsidR="003938A9" w:rsidRDefault="003938A9" w:rsidP="003938A9">
            <w:pPr>
              <w:numPr>
                <w:ilvl w:val="0"/>
                <w:numId w:val="13"/>
              </w:numPr>
              <w:tabs>
                <w:tab w:val="num" w:pos="348"/>
              </w:tabs>
              <w:spacing w:after="0" w:line="240" w:lineRule="auto"/>
              <w:ind w:left="348" w:hanging="284"/>
              <w:jc w:val="both"/>
              <w:rPr>
                <w:rFonts w:ascii="Tahoma" w:hAnsi="Tahoma" w:cs="Tahoma"/>
              </w:rPr>
            </w:pPr>
            <w:r>
              <w:rPr>
                <w:rFonts w:ascii="Tahoma" w:hAnsi="Tahoma" w:cs="Tahoma"/>
              </w:rPr>
              <w:t xml:space="preserve">Una descripción oral sobre una situación, persona, lugar u objeto. </w:t>
            </w:r>
          </w:p>
          <w:p w:rsidR="003938A9" w:rsidRDefault="003938A9">
            <w:pPr>
              <w:ind w:left="720"/>
              <w:jc w:val="both"/>
              <w:rPr>
                <w:rFonts w:ascii="Tahoma" w:hAnsi="Tahoma" w:cs="Tahoma"/>
              </w:rPr>
            </w:pPr>
          </w:p>
          <w:p w:rsidR="003938A9" w:rsidRDefault="003938A9" w:rsidP="003938A9">
            <w:pPr>
              <w:numPr>
                <w:ilvl w:val="0"/>
                <w:numId w:val="13"/>
              </w:numPr>
              <w:tabs>
                <w:tab w:val="num" w:pos="348"/>
              </w:tabs>
              <w:spacing w:after="0" w:line="240" w:lineRule="auto"/>
              <w:ind w:left="348" w:hanging="284"/>
              <w:jc w:val="both"/>
              <w:rPr>
                <w:rFonts w:ascii="Tahoma" w:hAnsi="Tahoma" w:cs="Tahoma"/>
              </w:rPr>
            </w:pPr>
            <w:r>
              <w:rPr>
                <w:rFonts w:ascii="Tahoma" w:hAnsi="Tahoma" w:cs="Tahoma"/>
              </w:rPr>
              <w:t>La idea general en una descripción y en una narración.</w:t>
            </w:r>
          </w:p>
          <w:p w:rsidR="003938A9" w:rsidRDefault="003938A9">
            <w:pPr>
              <w:ind w:left="720"/>
              <w:jc w:val="both"/>
              <w:rPr>
                <w:rFonts w:ascii="Tahoma" w:hAnsi="Tahoma" w:cs="Tahoma"/>
              </w:rPr>
            </w:pPr>
          </w:p>
          <w:p w:rsidR="003938A9" w:rsidRDefault="003938A9" w:rsidP="003938A9">
            <w:pPr>
              <w:numPr>
                <w:ilvl w:val="0"/>
                <w:numId w:val="14"/>
              </w:numPr>
              <w:tabs>
                <w:tab w:val="num" w:pos="348"/>
              </w:tabs>
              <w:spacing w:after="0" w:line="240" w:lineRule="auto"/>
              <w:ind w:left="348" w:hanging="284"/>
              <w:jc w:val="both"/>
              <w:rPr>
                <w:rFonts w:ascii="Tahoma" w:hAnsi="Tahoma" w:cs="Tahoma"/>
              </w:rPr>
            </w:pPr>
            <w:r>
              <w:rPr>
                <w:rFonts w:ascii="Tahoma" w:hAnsi="Tahoma" w:cs="Tahoma"/>
              </w:rPr>
              <w:t xml:space="preserve">Instrucciones escritas para llevar a cabo actividades cotidianas, personales y académicas. </w:t>
            </w:r>
          </w:p>
          <w:p w:rsidR="003938A9" w:rsidRDefault="003938A9">
            <w:pPr>
              <w:ind w:left="348" w:hanging="284"/>
              <w:jc w:val="both"/>
              <w:rPr>
                <w:rFonts w:ascii="Tahoma" w:hAnsi="Tahoma" w:cs="Tahoma"/>
              </w:rPr>
            </w:pPr>
          </w:p>
          <w:p w:rsidR="003938A9" w:rsidRDefault="003938A9" w:rsidP="003938A9">
            <w:pPr>
              <w:numPr>
                <w:ilvl w:val="0"/>
                <w:numId w:val="14"/>
              </w:numPr>
              <w:tabs>
                <w:tab w:val="num" w:pos="348"/>
              </w:tabs>
              <w:spacing w:after="0" w:line="240" w:lineRule="auto"/>
              <w:ind w:left="348" w:hanging="284"/>
              <w:jc w:val="both"/>
              <w:rPr>
                <w:rFonts w:ascii="Tahoma" w:hAnsi="Tahoma" w:cs="Tahoma"/>
              </w:rPr>
            </w:pPr>
            <w:r>
              <w:rPr>
                <w:rFonts w:ascii="Tahoma" w:hAnsi="Tahoma" w:cs="Tahoma"/>
              </w:rPr>
              <w:t>Textos literarios, académicos y de interés general, escritos con un lenguaje sencillo.</w:t>
            </w:r>
          </w:p>
          <w:p w:rsidR="003938A9" w:rsidRDefault="003938A9">
            <w:pPr>
              <w:ind w:left="348" w:hanging="284"/>
              <w:jc w:val="both"/>
              <w:rPr>
                <w:rFonts w:ascii="Tahoma" w:hAnsi="Tahoma" w:cs="Tahoma"/>
              </w:rPr>
            </w:pPr>
          </w:p>
          <w:p w:rsidR="003938A9" w:rsidRDefault="003938A9" w:rsidP="003938A9">
            <w:pPr>
              <w:numPr>
                <w:ilvl w:val="0"/>
                <w:numId w:val="13"/>
              </w:numPr>
              <w:tabs>
                <w:tab w:val="num" w:pos="348"/>
              </w:tabs>
              <w:spacing w:after="0" w:line="240" w:lineRule="auto"/>
              <w:ind w:left="348" w:hanging="284"/>
              <w:jc w:val="both"/>
              <w:rPr>
                <w:rFonts w:ascii="Tahoma" w:hAnsi="Tahoma" w:cs="Tahoma"/>
              </w:rPr>
            </w:pPr>
            <w:r>
              <w:rPr>
                <w:rFonts w:ascii="Tahoma" w:hAnsi="Tahoma" w:cs="Tahoma"/>
              </w:rPr>
              <w:t xml:space="preserve">Relaciones establecidas por palabras como </w:t>
            </w:r>
            <w:r>
              <w:rPr>
                <w:rFonts w:ascii="Tahoma" w:eastAsia="Verdana" w:hAnsi="Tahoma" w:cs="Tahoma"/>
              </w:rPr>
              <w:t xml:space="preserve">and </w:t>
            </w:r>
            <w:r>
              <w:rPr>
                <w:rFonts w:ascii="Tahoma" w:hAnsi="Tahoma" w:cs="Tahoma"/>
              </w:rPr>
              <w:t xml:space="preserve">(adición), </w:t>
            </w:r>
            <w:proofErr w:type="spellStart"/>
            <w:proofErr w:type="gramStart"/>
            <w:r>
              <w:rPr>
                <w:rFonts w:ascii="Tahoma" w:eastAsia="Verdana" w:hAnsi="Tahoma" w:cs="Tahoma"/>
              </w:rPr>
              <w:t>but</w:t>
            </w:r>
            <w:proofErr w:type="spellEnd"/>
            <w:r>
              <w:rPr>
                <w:rFonts w:ascii="Tahoma" w:hAnsi="Tahoma" w:cs="Tahoma"/>
              </w:rPr>
              <w:t>(</w:t>
            </w:r>
            <w:proofErr w:type="gramEnd"/>
            <w:r>
              <w:rPr>
                <w:rFonts w:ascii="Tahoma" w:hAnsi="Tahoma" w:cs="Tahoma"/>
              </w:rPr>
              <w:t xml:space="preserve">contraste), </w:t>
            </w:r>
            <w:proofErr w:type="spellStart"/>
            <w:r>
              <w:rPr>
                <w:rFonts w:ascii="Tahoma" w:eastAsia="Verdana" w:hAnsi="Tahoma" w:cs="Tahoma"/>
              </w:rPr>
              <w:t>first</w:t>
            </w:r>
            <w:proofErr w:type="spellEnd"/>
            <w:r>
              <w:rPr>
                <w:rFonts w:ascii="Tahoma" w:hAnsi="Tahoma" w:cs="Tahoma"/>
              </w:rPr>
              <w:t xml:space="preserve">, </w:t>
            </w:r>
            <w:proofErr w:type="spellStart"/>
            <w:r>
              <w:rPr>
                <w:rFonts w:ascii="Tahoma" w:eastAsia="Verdana" w:hAnsi="Tahoma" w:cs="Tahoma"/>
              </w:rPr>
              <w:t>second</w:t>
            </w:r>
            <w:proofErr w:type="spellEnd"/>
            <w:r>
              <w:rPr>
                <w:rFonts w:ascii="Tahoma" w:hAnsi="Tahoma" w:cs="Tahoma"/>
              </w:rPr>
              <w:t>... (orden temporal), en enunciados sencillos.</w:t>
            </w:r>
          </w:p>
          <w:p w:rsidR="003938A9" w:rsidRDefault="003938A9">
            <w:pPr>
              <w:ind w:left="348"/>
              <w:jc w:val="both"/>
              <w:rPr>
                <w:rFonts w:ascii="Tahoma" w:hAnsi="Tahoma" w:cs="Tahoma"/>
              </w:rPr>
            </w:pPr>
          </w:p>
          <w:p w:rsidR="003938A9" w:rsidRDefault="003938A9" w:rsidP="003938A9">
            <w:pPr>
              <w:numPr>
                <w:ilvl w:val="0"/>
                <w:numId w:val="13"/>
              </w:numPr>
              <w:tabs>
                <w:tab w:val="num" w:pos="348"/>
              </w:tabs>
              <w:spacing w:after="0" w:line="240" w:lineRule="auto"/>
              <w:ind w:left="348" w:hanging="284"/>
              <w:jc w:val="both"/>
              <w:rPr>
                <w:rFonts w:ascii="Tahoma" w:hAnsi="Tahoma" w:cs="Tahoma"/>
                <w:color w:val="000000"/>
                <w:lang w:val="es-ES" w:eastAsia="es-ES"/>
              </w:rPr>
            </w:pPr>
            <w:r>
              <w:rPr>
                <w:rFonts w:ascii="Tahoma" w:hAnsi="Tahoma" w:cs="Tahoma"/>
              </w:rPr>
              <w:t>Instrucciones puntuales cuando éstas se presentan en forma clara y con vocabulario conocido</w:t>
            </w: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Pr="005E509D" w:rsidRDefault="003938A9">
            <w:pPr>
              <w:jc w:val="both"/>
              <w:rPr>
                <w:rFonts w:ascii="Tahoma" w:hAnsi="Tahoma" w:cs="Tahoma"/>
                <w:color w:val="000000"/>
              </w:rPr>
            </w:pPr>
            <w:r>
              <w:rPr>
                <w:rFonts w:ascii="Tahoma" w:hAnsi="Tahoma" w:cs="Tahoma"/>
              </w:rPr>
              <w:lastRenderedPageBreak/>
              <w:t>SIGO:</w:t>
            </w:r>
          </w:p>
          <w:p w:rsidR="003938A9" w:rsidRDefault="003938A9" w:rsidP="003938A9">
            <w:pPr>
              <w:numPr>
                <w:ilvl w:val="0"/>
                <w:numId w:val="15"/>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Instrucciones puntuales cuando éstas se</w:t>
            </w:r>
            <w:r w:rsidR="00794F92">
              <w:rPr>
                <w:rFonts w:ascii="Tahoma" w:hAnsi="Tahoma" w:cs="Tahoma"/>
              </w:rPr>
              <w:t xml:space="preserve"> </w:t>
            </w:r>
            <w:r>
              <w:rPr>
                <w:rFonts w:ascii="Tahoma" w:hAnsi="Tahoma" w:cs="Tahoma"/>
              </w:rPr>
              <w:t xml:space="preserve"> presentan en forma clara y con vocabulario conocido.</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VALORO:</w:t>
            </w:r>
          </w:p>
          <w:p w:rsidR="003938A9" w:rsidRDefault="003938A9" w:rsidP="003938A9">
            <w:pPr>
              <w:numPr>
                <w:ilvl w:val="0"/>
                <w:numId w:val="15"/>
              </w:numPr>
              <w:tabs>
                <w:tab w:val="num" w:pos="450"/>
              </w:tabs>
              <w:spacing w:after="0" w:line="240" w:lineRule="auto"/>
              <w:ind w:left="450" w:hanging="283"/>
              <w:jc w:val="both"/>
              <w:rPr>
                <w:rFonts w:ascii="Tahoma" w:hAnsi="Tahoma" w:cs="Tahoma"/>
                <w:color w:val="000000"/>
                <w:lang w:val="es-ES" w:eastAsia="es-ES"/>
              </w:rPr>
            </w:pPr>
            <w:r>
              <w:rPr>
                <w:rFonts w:ascii="Tahoma" w:hAnsi="Tahoma" w:cs="Tahoma"/>
              </w:rPr>
              <w:t>La lectura como un hábito importante de enriquecimiento personal y académico.</w:t>
            </w: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jc w:val="both"/>
              <w:rPr>
                <w:rFonts w:ascii="Tahoma" w:hAnsi="Tahoma" w:cs="Tahoma"/>
                <w:color w:val="000000"/>
              </w:rPr>
            </w:pPr>
            <w:r>
              <w:rPr>
                <w:rFonts w:ascii="Tahoma" w:hAnsi="Tahoma" w:cs="Tahoma"/>
              </w:rPr>
              <w:lastRenderedPageBreak/>
              <w:t>IDENTIFICO:</w:t>
            </w:r>
          </w:p>
          <w:p w:rsidR="003938A9" w:rsidRDefault="003938A9" w:rsidP="003938A9">
            <w:pPr>
              <w:numPr>
                <w:ilvl w:val="0"/>
                <w:numId w:val="13"/>
              </w:numPr>
              <w:tabs>
                <w:tab w:val="num" w:pos="349"/>
              </w:tabs>
              <w:spacing w:after="0" w:line="240" w:lineRule="auto"/>
              <w:ind w:left="349" w:hanging="303"/>
              <w:jc w:val="both"/>
              <w:rPr>
                <w:rFonts w:ascii="Tahoma" w:hAnsi="Tahoma" w:cs="Tahoma"/>
              </w:rPr>
            </w:pPr>
            <w:r>
              <w:rPr>
                <w:rFonts w:ascii="Tahoma" w:hAnsi="Tahoma" w:cs="Tahoma"/>
              </w:rPr>
              <w:t>El tema general y los detalles relevantes en conversaciones, informaciones radiales o exposiciones orales.</w:t>
            </w:r>
          </w:p>
          <w:p w:rsidR="003938A9" w:rsidRDefault="003938A9" w:rsidP="003938A9">
            <w:pPr>
              <w:numPr>
                <w:ilvl w:val="0"/>
                <w:numId w:val="13"/>
              </w:numPr>
              <w:tabs>
                <w:tab w:val="num" w:pos="398"/>
              </w:tabs>
              <w:spacing w:after="0" w:line="240" w:lineRule="auto"/>
              <w:ind w:left="398"/>
              <w:jc w:val="both"/>
              <w:rPr>
                <w:rFonts w:ascii="Tahoma" w:hAnsi="Tahoma" w:cs="Tahoma"/>
              </w:rPr>
            </w:pPr>
            <w:r>
              <w:rPr>
                <w:rFonts w:ascii="Tahoma" w:hAnsi="Tahoma" w:cs="Tahoma"/>
              </w:rPr>
              <w:t>El significado adecuado de las palabras en el diccionario según el contexto.</w:t>
            </w:r>
          </w:p>
          <w:p w:rsidR="003938A9" w:rsidRDefault="003938A9">
            <w:pPr>
              <w:ind w:left="398" w:hanging="360"/>
              <w:jc w:val="both"/>
              <w:rPr>
                <w:rFonts w:ascii="Tahoma" w:hAnsi="Tahoma" w:cs="Tahoma"/>
              </w:rPr>
            </w:pPr>
          </w:p>
          <w:p w:rsidR="003938A9" w:rsidRDefault="003938A9" w:rsidP="003938A9">
            <w:pPr>
              <w:numPr>
                <w:ilvl w:val="0"/>
                <w:numId w:val="13"/>
              </w:numPr>
              <w:tabs>
                <w:tab w:val="num" w:pos="398"/>
              </w:tabs>
              <w:spacing w:after="0" w:line="240" w:lineRule="auto"/>
              <w:ind w:left="398"/>
              <w:jc w:val="both"/>
              <w:rPr>
                <w:rFonts w:ascii="Tahoma" w:hAnsi="Tahoma" w:cs="Tahoma"/>
              </w:rPr>
            </w:pPr>
            <w:r>
              <w:rPr>
                <w:rFonts w:ascii="Tahoma" w:hAnsi="Tahoma" w:cs="Tahoma"/>
              </w:rPr>
              <w:t xml:space="preserve">En textos sencillos, elementos culturales como costumbres y celebraciones. </w:t>
            </w:r>
          </w:p>
          <w:p w:rsidR="003938A9" w:rsidRDefault="003938A9">
            <w:pPr>
              <w:ind w:left="720"/>
              <w:jc w:val="both"/>
              <w:rPr>
                <w:rFonts w:ascii="Tahoma" w:hAnsi="Tahoma" w:cs="Tahoma"/>
              </w:rPr>
            </w:pPr>
          </w:p>
          <w:p w:rsidR="003938A9" w:rsidRDefault="003938A9" w:rsidP="003938A9">
            <w:pPr>
              <w:numPr>
                <w:ilvl w:val="0"/>
                <w:numId w:val="13"/>
              </w:numPr>
              <w:tabs>
                <w:tab w:val="num" w:pos="398"/>
              </w:tabs>
              <w:spacing w:after="0" w:line="240" w:lineRule="auto"/>
              <w:ind w:left="398"/>
              <w:jc w:val="both"/>
              <w:rPr>
                <w:rFonts w:ascii="Tahoma" w:hAnsi="Tahoma" w:cs="Tahoma"/>
                <w:color w:val="000000"/>
                <w:lang w:val="es-ES" w:eastAsia="es-ES"/>
              </w:rPr>
            </w:pPr>
            <w:r>
              <w:rPr>
                <w:rFonts w:ascii="Tahoma" w:hAnsi="Tahoma" w:cs="Tahoma"/>
              </w:rPr>
              <w:t>La acción, los personajes y el entorno en textos narrativos.</w:t>
            </w: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PUEDO EXTRAER:</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Información general y específica de un texto corto y escrito en un lenguaje sencillo.</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PARTICIPO:</w:t>
            </w:r>
          </w:p>
          <w:p w:rsidR="003938A9" w:rsidRDefault="003938A9" w:rsidP="003938A9">
            <w:pPr>
              <w:numPr>
                <w:ilvl w:val="0"/>
                <w:numId w:val="16"/>
              </w:numPr>
              <w:tabs>
                <w:tab w:val="num" w:pos="450"/>
              </w:tabs>
              <w:spacing w:after="0" w:line="240" w:lineRule="auto"/>
              <w:ind w:left="450" w:hanging="283"/>
              <w:jc w:val="both"/>
              <w:rPr>
                <w:rFonts w:ascii="Tahoma" w:hAnsi="Tahoma" w:cs="Tahoma"/>
              </w:rPr>
            </w:pPr>
            <w:r>
              <w:rPr>
                <w:rFonts w:ascii="Tahoma" w:hAnsi="Tahoma" w:cs="Tahoma"/>
              </w:rPr>
              <w:t>En situaciones comunicativas cotidianas tales como pedir favores, disculparme y agradecer.</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En forma activa de las actividades programadas.</w:t>
            </w: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jc w:val="both"/>
              <w:rPr>
                <w:rFonts w:ascii="Tahoma" w:hAnsi="Tahoma" w:cs="Tahoma"/>
                <w:color w:val="000000"/>
              </w:rPr>
            </w:pPr>
            <w:r>
              <w:rPr>
                <w:rFonts w:ascii="Tahoma" w:hAnsi="Tahoma" w:cs="Tahoma"/>
              </w:rPr>
              <w:t>DESCRIBO:</w:t>
            </w:r>
          </w:p>
          <w:p w:rsidR="003938A9" w:rsidRDefault="003938A9" w:rsidP="003938A9">
            <w:pPr>
              <w:numPr>
                <w:ilvl w:val="0"/>
                <w:numId w:val="16"/>
              </w:numPr>
              <w:tabs>
                <w:tab w:val="num" w:pos="426"/>
              </w:tabs>
              <w:spacing w:after="0" w:line="240" w:lineRule="auto"/>
              <w:ind w:left="426"/>
              <w:jc w:val="both"/>
              <w:rPr>
                <w:rFonts w:ascii="Tahoma" w:hAnsi="Tahoma" w:cs="Tahoma"/>
              </w:rPr>
            </w:pPr>
            <w:r>
              <w:rPr>
                <w:rFonts w:ascii="Tahoma" w:hAnsi="Tahoma" w:cs="Tahoma"/>
              </w:rPr>
              <w:t>Con frases cortas personas, lugares, objetos o hechos relacionados con temas y situaciones que me son familiares.</w:t>
            </w:r>
          </w:p>
          <w:p w:rsidR="003938A9" w:rsidRDefault="003938A9">
            <w:pPr>
              <w:ind w:left="426"/>
              <w:jc w:val="both"/>
              <w:rPr>
                <w:rFonts w:ascii="Tahoma" w:hAnsi="Tahoma" w:cs="Tahoma"/>
              </w:rPr>
            </w:pPr>
          </w:p>
          <w:p w:rsidR="003938A9" w:rsidRDefault="003938A9" w:rsidP="003938A9">
            <w:pPr>
              <w:numPr>
                <w:ilvl w:val="0"/>
                <w:numId w:val="13"/>
              </w:numPr>
              <w:tabs>
                <w:tab w:val="num" w:pos="324"/>
              </w:tabs>
              <w:spacing w:after="0" w:line="240" w:lineRule="auto"/>
              <w:ind w:left="324" w:hanging="218"/>
              <w:jc w:val="both"/>
              <w:rPr>
                <w:rFonts w:ascii="Tahoma" w:hAnsi="Tahoma" w:cs="Tahoma"/>
              </w:rPr>
            </w:pPr>
            <w:r>
              <w:rPr>
                <w:rFonts w:ascii="Tahoma" w:hAnsi="Tahoma" w:cs="Tahoma"/>
              </w:rPr>
              <w:t xml:space="preserve">Con oraciones simples a una persona, lugar u objeto que me son familiares aunque, si lo requiero, me apoyo en apuntes o en mi </w:t>
            </w:r>
            <w:r>
              <w:rPr>
                <w:rFonts w:ascii="Tahoma" w:hAnsi="Tahoma" w:cs="Tahoma"/>
              </w:rPr>
              <w:lastRenderedPageBreak/>
              <w:t>profesor.</w:t>
            </w:r>
          </w:p>
          <w:p w:rsidR="003938A9" w:rsidRDefault="003938A9">
            <w:pPr>
              <w:ind w:left="324"/>
              <w:jc w:val="both"/>
              <w:rPr>
                <w:rFonts w:ascii="Tahoma" w:hAnsi="Tahoma" w:cs="Tahoma"/>
              </w:rPr>
            </w:pPr>
          </w:p>
          <w:p w:rsidR="003938A9" w:rsidRDefault="003938A9" w:rsidP="003938A9">
            <w:pPr>
              <w:numPr>
                <w:ilvl w:val="0"/>
                <w:numId w:val="13"/>
              </w:numPr>
              <w:tabs>
                <w:tab w:val="num" w:pos="324"/>
              </w:tabs>
              <w:spacing w:after="0" w:line="240" w:lineRule="auto"/>
              <w:ind w:left="324" w:hanging="218"/>
              <w:jc w:val="both"/>
              <w:rPr>
                <w:rFonts w:ascii="Tahoma" w:hAnsi="Tahoma" w:cs="Tahoma"/>
              </w:rPr>
            </w:pPr>
            <w:r>
              <w:rPr>
                <w:rFonts w:ascii="Tahoma" w:hAnsi="Tahoma" w:cs="Tahoma"/>
              </w:rPr>
              <w:t>Con oraciones simples mi rutina diaria y la de otras personas.</w:t>
            </w:r>
          </w:p>
          <w:p w:rsidR="003938A9" w:rsidRDefault="003938A9">
            <w:pPr>
              <w:ind w:left="426" w:hanging="360"/>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lastRenderedPageBreak/>
              <w:t>APLICO:</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Estrategias de lectura relacionadas con el propósito de la misma.</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rPr>
                <w:rFonts w:ascii="Tahoma" w:hAnsi="Tahoma" w:cs="Tahoma"/>
                <w:color w:val="000000"/>
              </w:rPr>
            </w:pPr>
            <w:r>
              <w:rPr>
                <w:rFonts w:ascii="Tahoma" w:hAnsi="Tahoma" w:cs="Tahoma"/>
              </w:rPr>
              <w:t>MUESTRO:</w:t>
            </w:r>
          </w:p>
          <w:p w:rsidR="003938A9" w:rsidRDefault="003938A9" w:rsidP="003938A9">
            <w:pPr>
              <w:pStyle w:val="Prrafodelista"/>
              <w:numPr>
                <w:ilvl w:val="0"/>
                <w:numId w:val="17"/>
              </w:numPr>
              <w:contextualSpacing/>
              <w:rPr>
                <w:rFonts w:ascii="Tahoma" w:hAnsi="Tahoma" w:cs="Tahoma"/>
                <w:lang w:val="es-ES"/>
              </w:rPr>
            </w:pPr>
            <w:r>
              <w:rPr>
                <w:rFonts w:ascii="Tahoma" w:hAnsi="Tahoma" w:cs="Tahoma"/>
                <w:lang w:val="es-ES"/>
              </w:rPr>
              <w:t>Una actitud respetuosa y tolerante al escuchar a otros.</w:t>
            </w:r>
          </w:p>
          <w:p w:rsidR="003938A9" w:rsidRDefault="003938A9" w:rsidP="003938A9">
            <w:pPr>
              <w:pStyle w:val="Prrafodelista"/>
              <w:numPr>
                <w:ilvl w:val="0"/>
                <w:numId w:val="18"/>
              </w:numPr>
              <w:spacing w:after="0"/>
              <w:contextualSpacing/>
              <w:rPr>
                <w:rFonts w:ascii="Tahoma" w:hAnsi="Tahoma" w:cs="Tahoma"/>
                <w:lang w:val="es-ES"/>
              </w:rPr>
            </w:pPr>
            <w:r>
              <w:rPr>
                <w:rFonts w:ascii="Tahoma" w:hAnsi="Tahoma" w:cs="Tahoma"/>
                <w:lang w:val="es-ES"/>
              </w:rPr>
              <w:t>Interés por el trabajo realizado en equipo.</w:t>
            </w: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lastRenderedPageBreak/>
              <w:t>FORMULO:</w:t>
            </w:r>
          </w:p>
          <w:p w:rsidR="003938A9" w:rsidRDefault="003938A9" w:rsidP="003938A9">
            <w:pPr>
              <w:numPr>
                <w:ilvl w:val="0"/>
                <w:numId w:val="16"/>
              </w:numPr>
              <w:tabs>
                <w:tab w:val="num" w:pos="426"/>
              </w:tabs>
              <w:spacing w:after="0" w:line="240" w:lineRule="auto"/>
              <w:ind w:left="426"/>
              <w:jc w:val="both"/>
              <w:rPr>
                <w:rFonts w:ascii="Tahoma" w:hAnsi="Tahoma" w:cs="Tahoma"/>
                <w:color w:val="000000"/>
                <w:lang w:val="es-ES" w:eastAsia="es-ES"/>
              </w:rPr>
            </w:pPr>
            <w:r>
              <w:rPr>
                <w:rFonts w:ascii="Tahoma" w:hAnsi="Tahoma" w:cs="Tahoma"/>
              </w:rPr>
              <w:t>Preguntas sencillas sobre temas que me son familiares apoyándome en gestos y repetición.</w:t>
            </w: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rPr>
            </w:pPr>
            <w:r>
              <w:rPr>
                <w:rFonts w:ascii="Tahoma" w:hAnsi="Tahoma" w:cs="Tahoma"/>
              </w:rPr>
              <w:t>ESCRIBO:</w:t>
            </w:r>
          </w:p>
          <w:p w:rsidR="003938A9" w:rsidRDefault="003938A9" w:rsidP="003938A9">
            <w:pPr>
              <w:numPr>
                <w:ilvl w:val="0"/>
                <w:numId w:val="13"/>
              </w:numPr>
              <w:tabs>
                <w:tab w:val="num" w:pos="324"/>
              </w:tabs>
              <w:spacing w:after="0" w:line="240" w:lineRule="auto"/>
              <w:ind w:left="324" w:hanging="283"/>
              <w:rPr>
                <w:rFonts w:ascii="Tahoma" w:hAnsi="Tahoma" w:cs="Tahoma"/>
              </w:rPr>
            </w:pPr>
            <w:r>
              <w:rPr>
                <w:rFonts w:ascii="Tahoma" w:hAnsi="Tahoma" w:cs="Tahoma"/>
              </w:rPr>
              <w:t>Mensajes cortos y con diferentes propósitos relacionados con situaciones, objetos o personas de mi entorno inmediato.</w:t>
            </w:r>
          </w:p>
          <w:p w:rsidR="003938A9" w:rsidRDefault="003938A9">
            <w:pPr>
              <w:ind w:left="324" w:hanging="283"/>
              <w:rPr>
                <w:rFonts w:ascii="Tahoma" w:hAnsi="Tahoma" w:cs="Tahoma"/>
              </w:rPr>
            </w:pPr>
          </w:p>
          <w:p w:rsidR="003938A9" w:rsidRDefault="003938A9" w:rsidP="003938A9">
            <w:pPr>
              <w:numPr>
                <w:ilvl w:val="0"/>
                <w:numId w:val="13"/>
              </w:numPr>
              <w:tabs>
                <w:tab w:val="num" w:pos="324"/>
              </w:tabs>
              <w:spacing w:after="0" w:line="240" w:lineRule="auto"/>
              <w:ind w:left="324" w:hanging="283"/>
              <w:rPr>
                <w:rFonts w:ascii="Tahoma" w:hAnsi="Tahoma" w:cs="Tahoma"/>
              </w:rPr>
            </w:pPr>
            <w:r>
              <w:rPr>
                <w:rFonts w:ascii="Tahoma" w:hAnsi="Tahoma" w:cs="Tahoma"/>
              </w:rPr>
              <w:t>Un texto corto relativo a mí, a mi familia, mis amigos, mi entorno o sobre hechos que me son familiares.</w:t>
            </w:r>
          </w:p>
          <w:p w:rsidR="003938A9" w:rsidRDefault="003938A9">
            <w:pPr>
              <w:ind w:left="720"/>
              <w:rPr>
                <w:rFonts w:ascii="Tahoma" w:hAnsi="Tahoma" w:cs="Tahoma"/>
              </w:rPr>
            </w:pPr>
          </w:p>
          <w:p w:rsidR="003938A9" w:rsidRDefault="003938A9" w:rsidP="003938A9">
            <w:pPr>
              <w:numPr>
                <w:ilvl w:val="0"/>
                <w:numId w:val="13"/>
              </w:numPr>
              <w:tabs>
                <w:tab w:val="num" w:pos="324"/>
              </w:tabs>
              <w:spacing w:after="0" w:line="240" w:lineRule="auto"/>
              <w:ind w:left="324" w:hanging="283"/>
              <w:rPr>
                <w:rFonts w:ascii="Tahoma" w:hAnsi="Tahoma" w:cs="Tahoma"/>
                <w:color w:val="000000"/>
                <w:lang w:val="es-ES" w:eastAsia="es-ES"/>
              </w:rPr>
            </w:pPr>
            <w:r>
              <w:rPr>
                <w:rFonts w:ascii="Tahoma" w:hAnsi="Tahoma" w:cs="Tahoma"/>
              </w:rPr>
              <w:t>Textos cortos en los que expreso contraste, adición, causa y efecto entre ideas.</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tabs>
                <w:tab w:val="num" w:pos="438"/>
              </w:tabs>
              <w:jc w:val="both"/>
              <w:rPr>
                <w:rFonts w:ascii="Tahoma" w:hAnsi="Tahoma" w:cs="Tahoma"/>
                <w:color w:val="000000"/>
              </w:rPr>
            </w:pPr>
            <w:r>
              <w:rPr>
                <w:rFonts w:ascii="Tahoma" w:hAnsi="Tahoma" w:cs="Tahoma"/>
              </w:rPr>
              <w:t>ESCUCHO:</w:t>
            </w:r>
          </w:p>
          <w:p w:rsidR="003938A9" w:rsidRDefault="003938A9" w:rsidP="003938A9">
            <w:pPr>
              <w:pStyle w:val="Prrafodelista"/>
              <w:numPr>
                <w:ilvl w:val="0"/>
                <w:numId w:val="17"/>
              </w:numPr>
              <w:tabs>
                <w:tab w:val="num" w:pos="438"/>
              </w:tabs>
              <w:contextualSpacing/>
              <w:jc w:val="both"/>
              <w:rPr>
                <w:rFonts w:ascii="Tahoma" w:hAnsi="Tahoma" w:cs="Tahoma"/>
                <w:lang w:val="es-ES"/>
              </w:rPr>
            </w:pPr>
            <w:r>
              <w:rPr>
                <w:rFonts w:ascii="Tahoma" w:hAnsi="Tahoma" w:cs="Tahoma"/>
                <w:lang w:val="es-ES"/>
              </w:rPr>
              <w:t>Atentamente la participación en clase de mis compañeros.</w:t>
            </w: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COMPLETO:</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Información personal básica en formatos y documentos sencillos.</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38"/>
              </w:tabs>
              <w:ind w:left="154"/>
              <w:jc w:val="both"/>
              <w:rPr>
                <w:rFonts w:ascii="Tahoma" w:hAnsi="Tahoma" w:cs="Tahoma"/>
                <w:color w:val="000000"/>
              </w:rPr>
            </w:pPr>
            <w:r>
              <w:rPr>
                <w:rFonts w:ascii="Tahoma" w:hAnsi="Tahoma" w:cs="Tahoma"/>
              </w:rPr>
              <w:t>DEMUESTRO:</w:t>
            </w:r>
          </w:p>
          <w:p w:rsidR="003938A9" w:rsidRDefault="003938A9" w:rsidP="003938A9">
            <w:pPr>
              <w:pStyle w:val="Prrafodelista"/>
              <w:numPr>
                <w:ilvl w:val="0"/>
                <w:numId w:val="19"/>
              </w:numPr>
              <w:spacing w:after="0" w:line="240" w:lineRule="auto"/>
              <w:contextualSpacing/>
              <w:rPr>
                <w:rFonts w:ascii="Tahoma" w:hAnsi="Tahoma" w:cs="Tahoma"/>
                <w:lang w:val="es-ES"/>
              </w:rPr>
            </w:pPr>
            <w:r>
              <w:rPr>
                <w:rFonts w:ascii="Tahoma" w:hAnsi="Tahoma" w:cs="Tahoma"/>
                <w:lang w:val="es-ES"/>
              </w:rPr>
              <w:t>Responsabilidad y puntualidad con mis deberes escolares.</w:t>
            </w:r>
          </w:p>
          <w:p w:rsidR="003938A9" w:rsidRDefault="003938A9">
            <w:pPr>
              <w:pStyle w:val="Prrafodelista"/>
              <w:spacing w:after="0" w:line="240" w:lineRule="auto"/>
              <w:ind w:left="360"/>
              <w:rPr>
                <w:rFonts w:ascii="Tahoma" w:hAnsi="Tahoma" w:cs="Tahoma"/>
                <w:lang w:val="es-ES"/>
              </w:rPr>
            </w:pP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jc w:val="both"/>
              <w:rPr>
                <w:rFonts w:ascii="Tahoma" w:hAnsi="Tahoma" w:cs="Tahoma"/>
                <w:color w:val="000000"/>
              </w:rPr>
            </w:pPr>
            <w:r>
              <w:rPr>
                <w:rFonts w:ascii="Tahoma" w:hAnsi="Tahoma" w:cs="Tahoma"/>
              </w:rPr>
              <w:t>UTILIZO:</w:t>
            </w:r>
          </w:p>
          <w:p w:rsidR="003938A9" w:rsidRDefault="003938A9" w:rsidP="003938A9">
            <w:pPr>
              <w:numPr>
                <w:ilvl w:val="0"/>
                <w:numId w:val="16"/>
              </w:numPr>
              <w:tabs>
                <w:tab w:val="num" w:pos="438"/>
              </w:tabs>
              <w:spacing w:after="0" w:line="240" w:lineRule="auto"/>
              <w:ind w:left="438" w:hanging="284"/>
              <w:jc w:val="both"/>
              <w:rPr>
                <w:rFonts w:ascii="Tahoma" w:hAnsi="Tahoma" w:cs="Tahoma"/>
              </w:rPr>
            </w:pPr>
            <w:r>
              <w:rPr>
                <w:rFonts w:ascii="Tahoma" w:hAnsi="Tahoma" w:cs="Tahoma"/>
              </w:rPr>
              <w:t>Vocabulario adecuado para darle coherencia a mis escritos.</w:t>
            </w:r>
          </w:p>
          <w:p w:rsidR="003938A9" w:rsidRDefault="003938A9">
            <w:pPr>
              <w:ind w:left="438"/>
              <w:jc w:val="both"/>
              <w:rPr>
                <w:rFonts w:ascii="Tahoma" w:hAnsi="Tahoma" w:cs="Tahoma"/>
              </w:rPr>
            </w:pP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Códigos no verbales como gestos y entonación, entre otros.</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DOY:</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 xml:space="preserve">Instrucciones orales sencillas en situaciones escolares, familiares y de mi </w:t>
            </w:r>
            <w:r>
              <w:rPr>
                <w:rFonts w:ascii="Tahoma" w:hAnsi="Tahoma" w:cs="Tahoma"/>
              </w:rPr>
              <w:lastRenderedPageBreak/>
              <w:t>entorno cercano.</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38"/>
              </w:tabs>
              <w:ind w:left="154"/>
              <w:jc w:val="both"/>
              <w:rPr>
                <w:rFonts w:ascii="Tahoma" w:hAnsi="Tahoma" w:cs="Tahoma"/>
                <w:color w:val="000000"/>
                <w:lang w:val="es-ES" w:eastAsia="es-ES"/>
              </w:rPr>
            </w:pP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ESTABLECER:</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Comparaciones entre personajes, lugares y objetos.</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38"/>
              </w:tabs>
              <w:ind w:left="154"/>
              <w:jc w:val="both"/>
              <w:rPr>
                <w:rFonts w:ascii="Tahoma" w:hAnsi="Tahoma" w:cs="Tahoma"/>
                <w:color w:val="000000"/>
                <w:lang w:val="es-ES" w:eastAsia="es-ES"/>
              </w:rPr>
            </w:pP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EXPRESO:</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De manera sencilla lo que me gusta y me disgusta respecto a algo.</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38"/>
              </w:tabs>
              <w:ind w:left="154"/>
              <w:jc w:val="both"/>
              <w:rPr>
                <w:rFonts w:ascii="Tahoma" w:hAnsi="Tahoma" w:cs="Tahoma"/>
                <w:color w:val="000000"/>
                <w:lang w:val="es-ES" w:eastAsia="es-ES"/>
              </w:rPr>
            </w:pP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NARRO O DESCRIBO:</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De forma sencilla hechos y actividades que me son familiares.</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38"/>
              </w:tabs>
              <w:ind w:left="154"/>
              <w:jc w:val="both"/>
              <w:rPr>
                <w:rFonts w:ascii="Tahoma" w:hAnsi="Tahoma" w:cs="Tahoma"/>
                <w:color w:val="000000"/>
                <w:lang w:val="es-ES" w:eastAsia="es-ES"/>
              </w:rPr>
            </w:pP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jc w:val="both"/>
              <w:rPr>
                <w:rFonts w:ascii="Tahoma" w:hAnsi="Tahoma" w:cs="Tahoma"/>
                <w:color w:val="000000"/>
              </w:rPr>
            </w:pPr>
            <w:r>
              <w:rPr>
                <w:rFonts w:ascii="Tahoma" w:hAnsi="Tahoma" w:cs="Tahoma"/>
              </w:rPr>
              <w:t>HAGO:</w:t>
            </w:r>
          </w:p>
          <w:p w:rsidR="003938A9" w:rsidRDefault="003938A9" w:rsidP="003938A9">
            <w:pPr>
              <w:numPr>
                <w:ilvl w:val="0"/>
                <w:numId w:val="16"/>
              </w:numPr>
              <w:tabs>
                <w:tab w:val="num" w:pos="438"/>
              </w:tabs>
              <w:spacing w:after="0" w:line="240" w:lineRule="auto"/>
              <w:ind w:left="438" w:hanging="284"/>
              <w:jc w:val="both"/>
              <w:rPr>
                <w:rFonts w:ascii="Tahoma" w:hAnsi="Tahoma" w:cs="Tahoma"/>
              </w:rPr>
            </w:pPr>
            <w:r>
              <w:rPr>
                <w:rFonts w:ascii="Tahoma" w:hAnsi="Tahoma" w:cs="Tahoma"/>
              </w:rPr>
              <w:t>Exposiciones muy breves, de contenido predecible y aprendido.</w:t>
            </w:r>
          </w:p>
          <w:p w:rsidR="003938A9" w:rsidRDefault="003938A9">
            <w:pPr>
              <w:ind w:left="438"/>
              <w:jc w:val="both"/>
              <w:rPr>
                <w:rFonts w:ascii="Tahoma" w:hAnsi="Tahoma" w:cs="Tahoma"/>
              </w:rPr>
            </w:pP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Propuestas a mis compañeros sobre qué hacer, dónde, cuándo o cómo.</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38"/>
              </w:tabs>
              <w:ind w:left="154"/>
              <w:jc w:val="both"/>
              <w:rPr>
                <w:rFonts w:ascii="Tahoma" w:hAnsi="Tahoma" w:cs="Tahoma"/>
                <w:color w:val="000000"/>
                <w:lang w:val="es-ES" w:eastAsia="es-ES"/>
              </w:rPr>
            </w:pP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RESPONDO:</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Con frases cortas a preguntas sencillas sobre temas que me son familiares.</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38"/>
              </w:tabs>
              <w:ind w:left="154"/>
              <w:jc w:val="both"/>
              <w:rPr>
                <w:rFonts w:ascii="Tahoma" w:hAnsi="Tahoma" w:cs="Tahoma"/>
                <w:color w:val="000000"/>
                <w:lang w:val="es-ES" w:eastAsia="es-ES"/>
              </w:rPr>
            </w:pP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SOLICITO:</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Explicaciones sobre situaciones puntuales en mi escuela, mi familia y mi entorno cercano.</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38"/>
              </w:tabs>
              <w:ind w:left="154"/>
              <w:jc w:val="both"/>
              <w:rPr>
                <w:rFonts w:ascii="Tahoma" w:hAnsi="Tahoma" w:cs="Tahoma"/>
                <w:color w:val="000000"/>
                <w:lang w:val="es-ES" w:eastAsia="es-ES"/>
              </w:rPr>
            </w:pP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INICIO, MANTENGO Y CIERRO:</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Una conversación sencilla sobre un tema conocido.</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38"/>
              </w:tabs>
              <w:ind w:left="154"/>
              <w:jc w:val="both"/>
              <w:rPr>
                <w:rFonts w:ascii="Tahoma" w:hAnsi="Tahoma" w:cs="Tahoma"/>
                <w:color w:val="000000"/>
                <w:lang w:val="es-ES" w:eastAsia="es-ES"/>
              </w:rPr>
            </w:pPr>
          </w:p>
        </w:tc>
      </w:tr>
    </w:tbl>
    <w:p w:rsidR="003938A9" w:rsidRDefault="003938A9" w:rsidP="00E8353E">
      <w:pPr>
        <w:rPr>
          <w:rFonts w:ascii="Arial" w:hAnsi="Arial" w:cs="Arial"/>
        </w:rPr>
      </w:pPr>
    </w:p>
    <w:p w:rsidR="003938A9" w:rsidRDefault="003938A9" w:rsidP="00E8353E">
      <w:pPr>
        <w:rPr>
          <w:rFonts w:ascii="Arial" w:hAnsi="Arial" w:cs="Arial"/>
        </w:rPr>
      </w:pPr>
    </w:p>
    <w:p w:rsidR="00794F92" w:rsidRDefault="00794F92" w:rsidP="00E8353E">
      <w:pPr>
        <w:rPr>
          <w:rFonts w:ascii="Arial" w:hAnsi="Arial" w:cs="Arial"/>
        </w:rPr>
      </w:pPr>
    </w:p>
    <w:tbl>
      <w:tblPr>
        <w:tblStyle w:val="Tablaconcuadrcula"/>
        <w:tblW w:w="18649" w:type="dxa"/>
        <w:jc w:val="center"/>
        <w:tblInd w:w="-2948" w:type="dxa"/>
        <w:tblLayout w:type="fixed"/>
        <w:tblLook w:val="04A0" w:firstRow="1" w:lastRow="0" w:firstColumn="1" w:lastColumn="0" w:noHBand="0" w:noVBand="1"/>
      </w:tblPr>
      <w:tblGrid>
        <w:gridCol w:w="3056"/>
        <w:gridCol w:w="913"/>
        <w:gridCol w:w="4474"/>
        <w:gridCol w:w="913"/>
        <w:gridCol w:w="4048"/>
        <w:gridCol w:w="2154"/>
        <w:gridCol w:w="3091"/>
      </w:tblGrid>
      <w:tr w:rsidR="003938A9" w:rsidRPr="00397416" w:rsidTr="00397416">
        <w:trPr>
          <w:gridAfter w:val="1"/>
          <w:wAfter w:w="3091" w:type="dxa"/>
          <w:trHeight w:val="149"/>
          <w:jc w:val="center"/>
        </w:trPr>
        <w:tc>
          <w:tcPr>
            <w:tcW w:w="39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38A9" w:rsidRPr="00397416" w:rsidRDefault="003938A9">
            <w:pPr>
              <w:jc w:val="center"/>
              <w:rPr>
                <w:rFonts w:ascii="Arial" w:hAnsi="Arial" w:cs="Arial"/>
                <w:b/>
              </w:rPr>
            </w:pPr>
            <w:r w:rsidRPr="00397416">
              <w:rPr>
                <w:rFonts w:ascii="Arial" w:hAnsi="Arial" w:cs="Arial"/>
                <w:b/>
              </w:rPr>
              <w:lastRenderedPageBreak/>
              <w:t>CICLOS</w:t>
            </w:r>
          </w:p>
        </w:tc>
        <w:tc>
          <w:tcPr>
            <w:tcW w:w="1158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38A9" w:rsidRPr="00397416" w:rsidRDefault="003938A9">
            <w:pPr>
              <w:jc w:val="center"/>
              <w:rPr>
                <w:rFonts w:ascii="Arial" w:eastAsia="Times New Roman" w:hAnsi="Arial" w:cs="Arial"/>
                <w:b/>
                <w:color w:val="000000"/>
                <w:sz w:val="20"/>
                <w:szCs w:val="20"/>
                <w:lang w:eastAsia="es-CO"/>
              </w:rPr>
            </w:pPr>
            <w:r w:rsidRPr="00397416">
              <w:rPr>
                <w:rFonts w:ascii="Arial" w:eastAsia="Times New Roman" w:hAnsi="Arial" w:cs="Arial"/>
                <w:b/>
                <w:color w:val="000000"/>
                <w:sz w:val="20"/>
                <w:szCs w:val="20"/>
                <w:lang w:eastAsia="es-CO"/>
              </w:rPr>
              <w:t>CICLO 3</w:t>
            </w:r>
          </w:p>
          <w:p w:rsidR="003938A9" w:rsidRPr="00397416" w:rsidRDefault="003938A9">
            <w:pPr>
              <w:jc w:val="center"/>
              <w:rPr>
                <w:rFonts w:ascii="Arial" w:eastAsia="Times New Roman" w:hAnsi="Arial" w:cs="Arial"/>
                <w:b/>
                <w:color w:val="000000"/>
                <w:sz w:val="20"/>
                <w:szCs w:val="20"/>
                <w:lang w:eastAsia="es-CO"/>
              </w:rPr>
            </w:pPr>
            <w:r w:rsidRPr="00397416">
              <w:rPr>
                <w:rFonts w:ascii="Arial" w:eastAsia="Times New Roman" w:hAnsi="Arial" w:cs="Arial"/>
                <w:b/>
                <w:color w:val="000000"/>
                <w:sz w:val="20"/>
                <w:szCs w:val="20"/>
                <w:lang w:eastAsia="es-CO"/>
              </w:rPr>
              <w:t>(6 – 7)</w:t>
            </w:r>
          </w:p>
        </w:tc>
      </w:tr>
      <w:tr w:rsidR="003938A9" w:rsidRPr="00397416" w:rsidTr="00397416">
        <w:trPr>
          <w:gridAfter w:val="1"/>
          <w:wAfter w:w="3091" w:type="dxa"/>
          <w:trHeight w:val="149"/>
          <w:jc w:val="center"/>
        </w:trPr>
        <w:tc>
          <w:tcPr>
            <w:tcW w:w="39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38A9" w:rsidRPr="00397416" w:rsidRDefault="003938A9">
            <w:pPr>
              <w:jc w:val="center"/>
              <w:rPr>
                <w:rFonts w:ascii="Arial" w:hAnsi="Arial" w:cs="Arial"/>
                <w:b/>
              </w:rPr>
            </w:pPr>
            <w:r w:rsidRPr="00397416">
              <w:rPr>
                <w:rFonts w:ascii="Arial" w:hAnsi="Arial" w:cs="Arial"/>
                <w:b/>
              </w:rPr>
              <w:t>Meta por ciclo</w:t>
            </w:r>
          </w:p>
        </w:tc>
        <w:tc>
          <w:tcPr>
            <w:tcW w:w="1158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A9" w:rsidRPr="00397416" w:rsidRDefault="003938A9" w:rsidP="00BB1E73">
            <w:pPr>
              <w:jc w:val="both"/>
              <w:rPr>
                <w:rFonts w:ascii="Arial" w:hAnsi="Arial" w:cs="Arial"/>
              </w:rPr>
            </w:pPr>
            <w:r w:rsidRPr="00397416">
              <w:rPr>
                <w:rFonts w:ascii="Arial" w:hAnsi="Arial" w:cs="Arial"/>
              </w:rPr>
              <w:t>Al finalizar el ci</w:t>
            </w:r>
            <w:r w:rsidR="00397416" w:rsidRPr="00397416">
              <w:rPr>
                <w:rFonts w:ascii="Arial" w:hAnsi="Arial" w:cs="Arial"/>
              </w:rPr>
              <w:t>clo tres</w:t>
            </w:r>
            <w:r w:rsidRPr="00397416">
              <w:rPr>
                <w:rFonts w:ascii="Arial" w:hAnsi="Arial" w:cs="Arial"/>
              </w:rPr>
              <w:t xml:space="preserve">, los estudiantes estarán </w:t>
            </w:r>
            <w:r w:rsidR="00BB1E73">
              <w:rPr>
                <w:rFonts w:ascii="Arial" w:hAnsi="Arial" w:cs="Arial"/>
              </w:rPr>
              <w:t xml:space="preserve">en capacidad de expresar de forma escrita y oral </w:t>
            </w:r>
            <w:r w:rsidRPr="00397416">
              <w:rPr>
                <w:rFonts w:ascii="Arial" w:hAnsi="Arial" w:cs="Arial"/>
              </w:rPr>
              <w:t xml:space="preserve"> </w:t>
            </w:r>
            <w:r w:rsidR="00BB1E73" w:rsidRPr="00397416">
              <w:rPr>
                <w:rFonts w:ascii="Arial" w:hAnsi="Arial" w:cs="Arial"/>
              </w:rPr>
              <w:t xml:space="preserve">información básica sobre temas cotidianos </w:t>
            </w:r>
            <w:r w:rsidRPr="00397416">
              <w:rPr>
                <w:rFonts w:ascii="Arial" w:hAnsi="Arial" w:cs="Arial"/>
              </w:rPr>
              <w:t xml:space="preserve">y </w:t>
            </w:r>
            <w:r w:rsidR="00BB1E73">
              <w:rPr>
                <w:rFonts w:ascii="Arial" w:hAnsi="Arial" w:cs="Arial"/>
              </w:rPr>
              <w:t>de comprender los mismos en situaciones controladas.</w:t>
            </w:r>
          </w:p>
        </w:tc>
      </w:tr>
      <w:tr w:rsidR="003938A9" w:rsidRPr="00397416" w:rsidTr="00397416">
        <w:trPr>
          <w:gridAfter w:val="1"/>
          <w:wAfter w:w="3091" w:type="dxa"/>
          <w:trHeight w:val="304"/>
          <w:jc w:val="center"/>
        </w:trPr>
        <w:tc>
          <w:tcPr>
            <w:tcW w:w="3969"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38A9" w:rsidRPr="00397416" w:rsidRDefault="003938A9">
            <w:pPr>
              <w:jc w:val="center"/>
              <w:rPr>
                <w:rFonts w:ascii="Arial" w:hAnsi="Arial" w:cs="Arial"/>
                <w:b/>
              </w:rPr>
            </w:pPr>
            <w:r w:rsidRPr="00397416">
              <w:rPr>
                <w:rFonts w:ascii="Arial" w:hAnsi="Arial" w:cs="Arial"/>
                <w:b/>
              </w:rPr>
              <w:t xml:space="preserve">Objetivo </w:t>
            </w:r>
            <w:r w:rsidR="00631672" w:rsidRPr="00397416">
              <w:rPr>
                <w:rFonts w:ascii="Arial" w:hAnsi="Arial" w:cs="Arial"/>
                <w:b/>
              </w:rPr>
              <w:t>específico</w:t>
            </w:r>
            <w:r w:rsidRPr="00397416">
              <w:rPr>
                <w:rFonts w:ascii="Arial" w:hAnsi="Arial" w:cs="Arial"/>
                <w:b/>
              </w:rPr>
              <w:t xml:space="preserve"> por grado</w:t>
            </w:r>
          </w:p>
        </w:tc>
        <w:tc>
          <w:tcPr>
            <w:tcW w:w="53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A9" w:rsidRPr="00397416" w:rsidRDefault="003938A9">
            <w:pPr>
              <w:jc w:val="center"/>
              <w:rPr>
                <w:rFonts w:ascii="Arial" w:hAnsi="Arial" w:cs="Arial"/>
                <w:b/>
              </w:rPr>
            </w:pPr>
            <w:r w:rsidRPr="00397416">
              <w:rPr>
                <w:rFonts w:ascii="Arial" w:hAnsi="Arial" w:cs="Arial"/>
                <w:b/>
              </w:rPr>
              <w:t>SEXTO</w:t>
            </w:r>
          </w:p>
        </w:tc>
        <w:tc>
          <w:tcPr>
            <w:tcW w:w="62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A9" w:rsidRPr="00397416" w:rsidRDefault="003938A9">
            <w:pPr>
              <w:jc w:val="center"/>
              <w:rPr>
                <w:rFonts w:ascii="Arial" w:hAnsi="Arial" w:cs="Arial"/>
                <w:b/>
              </w:rPr>
            </w:pPr>
            <w:r w:rsidRPr="00397416">
              <w:rPr>
                <w:rFonts w:ascii="Arial" w:hAnsi="Arial" w:cs="Arial"/>
                <w:b/>
              </w:rPr>
              <w:t>SEPTIMO</w:t>
            </w:r>
          </w:p>
        </w:tc>
      </w:tr>
      <w:tr w:rsidR="003938A9" w:rsidRPr="00397416" w:rsidTr="00397416">
        <w:trPr>
          <w:gridAfter w:val="1"/>
          <w:wAfter w:w="3091" w:type="dxa"/>
          <w:trHeight w:val="536"/>
          <w:jc w:val="center"/>
        </w:trPr>
        <w:tc>
          <w:tcPr>
            <w:tcW w:w="3969"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38A9" w:rsidRPr="00397416" w:rsidRDefault="003938A9">
            <w:pPr>
              <w:rPr>
                <w:rFonts w:ascii="Arial" w:hAnsi="Arial" w:cs="Arial"/>
                <w:b/>
                <w:sz w:val="20"/>
                <w:szCs w:val="20"/>
              </w:rPr>
            </w:pPr>
          </w:p>
        </w:tc>
        <w:tc>
          <w:tcPr>
            <w:tcW w:w="53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A9" w:rsidRPr="00397416" w:rsidRDefault="003938A9" w:rsidP="00BB1E73">
            <w:pPr>
              <w:jc w:val="both"/>
              <w:rPr>
                <w:rFonts w:ascii="Arial" w:hAnsi="Arial" w:cs="Arial"/>
              </w:rPr>
            </w:pPr>
            <w:r w:rsidRPr="00397416">
              <w:rPr>
                <w:rFonts w:ascii="Arial" w:hAnsi="Arial" w:cs="Arial"/>
              </w:rPr>
              <w:t xml:space="preserve">Participar en actividades comunicativas en forma oral y escrita, en las que </w:t>
            </w:r>
            <w:r w:rsidR="00BB1E73">
              <w:rPr>
                <w:rFonts w:ascii="Arial" w:hAnsi="Arial" w:cs="Arial"/>
              </w:rPr>
              <w:t xml:space="preserve">intercambie </w:t>
            </w:r>
            <w:r w:rsidRPr="00397416">
              <w:rPr>
                <w:rFonts w:ascii="Arial" w:hAnsi="Arial" w:cs="Arial"/>
              </w:rPr>
              <w:t xml:space="preserve"> información sobre temas personales, de la vida diaria o sobre los que tiene conocimiento.</w:t>
            </w:r>
          </w:p>
        </w:tc>
        <w:tc>
          <w:tcPr>
            <w:tcW w:w="62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A9" w:rsidRPr="00397416" w:rsidRDefault="003938A9" w:rsidP="00BB1E73">
            <w:pPr>
              <w:jc w:val="both"/>
              <w:rPr>
                <w:rFonts w:ascii="Arial" w:hAnsi="Arial" w:cs="Arial"/>
              </w:rPr>
            </w:pPr>
            <w:r w:rsidRPr="00397416">
              <w:rPr>
                <w:rFonts w:ascii="Arial" w:hAnsi="Arial" w:cs="Arial"/>
              </w:rPr>
              <w:t xml:space="preserve">Producir diferentes tipos de </w:t>
            </w:r>
            <w:r w:rsidR="00BB1E73">
              <w:rPr>
                <w:rFonts w:ascii="Arial" w:hAnsi="Arial" w:cs="Arial"/>
              </w:rPr>
              <w:t>textos acerca de</w:t>
            </w:r>
            <w:r w:rsidRPr="00397416">
              <w:rPr>
                <w:rFonts w:ascii="Arial" w:hAnsi="Arial" w:cs="Arial"/>
              </w:rPr>
              <w:t xml:space="preserve"> </w:t>
            </w:r>
            <w:r w:rsidR="00BB1E73" w:rsidRPr="00397416">
              <w:rPr>
                <w:rFonts w:ascii="Arial" w:hAnsi="Arial" w:cs="Arial"/>
              </w:rPr>
              <w:t>temas personales, de la vida diaria o s</w:t>
            </w:r>
            <w:r w:rsidR="00BB1E73">
              <w:rPr>
                <w:rFonts w:ascii="Arial" w:hAnsi="Arial" w:cs="Arial"/>
              </w:rPr>
              <w:t>obre los que tiene conocimiento,</w:t>
            </w:r>
            <w:r w:rsidRPr="00397416">
              <w:rPr>
                <w:rFonts w:ascii="Arial" w:hAnsi="Arial" w:cs="Arial"/>
              </w:rPr>
              <w:t xml:space="preserve"> con un estilo adecuado y </w:t>
            </w:r>
            <w:r w:rsidR="00BB1E73">
              <w:rPr>
                <w:rFonts w:ascii="Arial" w:hAnsi="Arial" w:cs="Arial"/>
              </w:rPr>
              <w:t>eficaz</w:t>
            </w:r>
            <w:r w:rsidRPr="00397416">
              <w:rPr>
                <w:rFonts w:ascii="Arial" w:hAnsi="Arial" w:cs="Arial"/>
              </w:rPr>
              <w:t>.</w:t>
            </w:r>
          </w:p>
        </w:tc>
      </w:tr>
      <w:tr w:rsidR="003610C2" w:rsidRPr="008D6A9A" w:rsidTr="00397416">
        <w:tblPrEx>
          <w:jc w:val="left"/>
        </w:tblPrEx>
        <w:trPr>
          <w:gridBefore w:val="1"/>
          <w:wBefore w:w="3056" w:type="dxa"/>
          <w:trHeight w:val="427"/>
        </w:trPr>
        <w:tc>
          <w:tcPr>
            <w:tcW w:w="15593" w:type="dxa"/>
            <w:gridSpan w:val="6"/>
          </w:tcPr>
          <w:p w:rsidR="00794F92" w:rsidRPr="00397416" w:rsidRDefault="00794F92" w:rsidP="005E509D">
            <w:pPr>
              <w:jc w:val="center"/>
              <w:rPr>
                <w:rFonts w:ascii="Arial" w:hAnsi="Arial" w:cs="Arial"/>
                <w:b/>
              </w:rPr>
            </w:pPr>
          </w:p>
          <w:p w:rsidR="003610C2" w:rsidRPr="00397416" w:rsidRDefault="00397416" w:rsidP="005E509D">
            <w:pPr>
              <w:jc w:val="center"/>
              <w:rPr>
                <w:rFonts w:ascii="Arial" w:hAnsi="Arial" w:cs="Arial"/>
                <w:b/>
              </w:rPr>
            </w:pPr>
            <w:r w:rsidRPr="00397416">
              <w:rPr>
                <w:rFonts w:ascii="Arial" w:hAnsi="Arial" w:cs="Arial"/>
                <w:b/>
              </w:rPr>
              <w:t>COMPETENCIA COMUNICATIVA</w:t>
            </w:r>
          </w:p>
          <w:p w:rsidR="00794F92" w:rsidRPr="00397416" w:rsidRDefault="00794F92" w:rsidP="005E509D">
            <w:pPr>
              <w:jc w:val="center"/>
              <w:rPr>
                <w:rFonts w:ascii="Arial" w:hAnsi="Arial" w:cs="Arial"/>
              </w:rPr>
            </w:pPr>
          </w:p>
        </w:tc>
      </w:tr>
      <w:tr w:rsidR="003610C2" w:rsidRPr="008D6A9A" w:rsidTr="00397416">
        <w:tblPrEx>
          <w:jc w:val="left"/>
        </w:tblPrEx>
        <w:trPr>
          <w:gridBefore w:val="1"/>
          <w:wBefore w:w="3056" w:type="dxa"/>
        </w:trPr>
        <w:tc>
          <w:tcPr>
            <w:tcW w:w="15593" w:type="dxa"/>
            <w:gridSpan w:val="6"/>
          </w:tcPr>
          <w:p w:rsidR="003610C2" w:rsidRPr="00397416" w:rsidRDefault="005E509D" w:rsidP="005E509D">
            <w:pPr>
              <w:rPr>
                <w:rFonts w:ascii="Arial" w:hAnsi="Arial" w:cs="Arial"/>
              </w:rPr>
            </w:pPr>
            <w:r w:rsidRPr="00397416">
              <w:rPr>
                <w:rFonts w:ascii="Arial" w:hAnsi="Arial" w:cs="Arial"/>
              </w:rPr>
              <w:t xml:space="preserve">La competencia comunicativa es la capacidad de una persona para comportarse de manera eficaz y adecuada en una determinada </w:t>
            </w:r>
            <w:hyperlink r:id="rId10" w:history="1">
              <w:r w:rsidRPr="00397416">
                <w:rPr>
                  <w:rStyle w:val="Hipervnculo"/>
                  <w:rFonts w:ascii="Arial" w:hAnsi="Arial" w:cs="Arial"/>
                  <w:color w:val="auto"/>
                  <w:u w:val="none"/>
                </w:rPr>
                <w:t>comunidad de habla</w:t>
              </w:r>
            </w:hyperlink>
            <w:r w:rsidRPr="00397416">
              <w:rPr>
                <w:rFonts w:ascii="Arial" w:hAnsi="Arial" w:cs="Arial"/>
              </w:rPr>
              <w:t xml:space="preserve">; ello implica respetar un conjunto de reglas que incluye tanto las de la gramática y los otros niveles de la descripción lingüística (léxico, fonética, semántica) como las reglas de </w:t>
            </w:r>
            <w:hyperlink r:id="rId11" w:history="1">
              <w:r w:rsidRPr="00397416">
                <w:rPr>
                  <w:rStyle w:val="Hipervnculo"/>
                  <w:rFonts w:ascii="Arial" w:hAnsi="Arial" w:cs="Arial"/>
                  <w:color w:val="auto"/>
                  <w:u w:val="none"/>
                </w:rPr>
                <w:t>uso de la lengua</w:t>
              </w:r>
            </w:hyperlink>
            <w:r w:rsidRPr="00397416">
              <w:rPr>
                <w:rFonts w:ascii="Arial" w:hAnsi="Arial" w:cs="Arial"/>
              </w:rPr>
              <w:t xml:space="preserve">, relacionadas con el contexto </w:t>
            </w:r>
            <w:proofErr w:type="spellStart"/>
            <w:r w:rsidRPr="00397416">
              <w:rPr>
                <w:rFonts w:ascii="Arial" w:hAnsi="Arial" w:cs="Arial"/>
              </w:rPr>
              <w:t>sociohistórico</w:t>
            </w:r>
            <w:proofErr w:type="spellEnd"/>
            <w:r w:rsidRPr="00397416">
              <w:rPr>
                <w:rFonts w:ascii="Arial" w:hAnsi="Arial" w:cs="Arial"/>
              </w:rPr>
              <w:t xml:space="preserve"> y cultural en el que tiene lugar la comunicación.  N</w:t>
            </w:r>
            <w:r w:rsidR="003610C2" w:rsidRPr="00397416">
              <w:rPr>
                <w:rFonts w:ascii="Arial" w:hAnsi="Arial" w:cs="Arial"/>
              </w:rPr>
              <w:t>o se puede trabajar aisladamente pues implica un saber/hacer flexible, que se actualiza en contextos significa</w:t>
            </w:r>
            <w:r w:rsidR="003610C2" w:rsidRPr="00397416">
              <w:rPr>
                <w:rFonts w:ascii="Arial" w:hAnsi="Arial" w:cs="Arial"/>
              </w:rPr>
              <w:softHyphen/>
              <w:t>tivos y que supone la capacidad para usar los conocimientos acerca de la lengua en diversas situaciones, tanto dentro como fuera de la vida escolar. Por esta razón, la propuesta abarca tam</w:t>
            </w:r>
            <w:r w:rsidR="003610C2" w:rsidRPr="00397416">
              <w:rPr>
                <w:rFonts w:ascii="Arial" w:hAnsi="Arial" w:cs="Arial"/>
              </w:rPr>
              <w:softHyphen/>
              <w:t>bién el desarrollo de habilidades y</w:t>
            </w:r>
            <w:r w:rsidR="003610C2" w:rsidRPr="00397416">
              <w:rPr>
                <w:rFonts w:ascii="Arial" w:hAnsi="Arial" w:cs="Arial"/>
                <w:color w:val="000000"/>
              </w:rPr>
              <w:t xml:space="preserve"> saberes que se relacionan con las dimensiones ética, estéti</w:t>
            </w:r>
            <w:r w:rsidR="003610C2" w:rsidRPr="00397416">
              <w:rPr>
                <w:rFonts w:ascii="Arial" w:hAnsi="Arial" w:cs="Arial"/>
                <w:color w:val="000000"/>
              </w:rPr>
              <w:softHyphen/>
              <w:t>ca, social y cultural de la lengua que se aprende. Esta competencia incluye:</w:t>
            </w:r>
          </w:p>
        </w:tc>
      </w:tr>
      <w:tr w:rsidR="003610C2" w:rsidRPr="008D6A9A" w:rsidTr="00397416">
        <w:tblPrEx>
          <w:jc w:val="left"/>
        </w:tblPrEx>
        <w:trPr>
          <w:gridBefore w:val="1"/>
          <w:wBefore w:w="3056" w:type="dxa"/>
        </w:trPr>
        <w:tc>
          <w:tcPr>
            <w:tcW w:w="5387" w:type="dxa"/>
            <w:gridSpan w:val="2"/>
          </w:tcPr>
          <w:p w:rsidR="003610C2" w:rsidRPr="00397416" w:rsidRDefault="00397416" w:rsidP="00397416">
            <w:pPr>
              <w:jc w:val="center"/>
              <w:rPr>
                <w:rFonts w:ascii="Arial" w:hAnsi="Arial" w:cs="Arial"/>
                <w:b/>
                <w:color w:val="000000"/>
                <w:sz w:val="24"/>
                <w:szCs w:val="24"/>
              </w:rPr>
            </w:pPr>
            <w:r w:rsidRPr="00397416">
              <w:rPr>
                <w:rFonts w:ascii="Arial" w:hAnsi="Arial" w:cs="Arial"/>
                <w:b/>
                <w:sz w:val="24"/>
                <w:szCs w:val="24"/>
              </w:rPr>
              <w:t>LINGÜÍSTICA</w:t>
            </w:r>
          </w:p>
        </w:tc>
        <w:tc>
          <w:tcPr>
            <w:tcW w:w="4961" w:type="dxa"/>
            <w:gridSpan w:val="2"/>
          </w:tcPr>
          <w:p w:rsidR="003610C2" w:rsidRPr="00397416" w:rsidRDefault="00397416" w:rsidP="00397416">
            <w:pPr>
              <w:jc w:val="center"/>
              <w:rPr>
                <w:rFonts w:ascii="Arial" w:hAnsi="Arial" w:cs="Arial"/>
                <w:b/>
                <w:color w:val="000000"/>
              </w:rPr>
            </w:pPr>
            <w:r w:rsidRPr="00397416">
              <w:rPr>
                <w:rFonts w:ascii="Arial" w:hAnsi="Arial" w:cs="Arial"/>
                <w:b/>
              </w:rPr>
              <w:t>SOCIO-LINGÜÍSTICA</w:t>
            </w:r>
          </w:p>
        </w:tc>
        <w:tc>
          <w:tcPr>
            <w:tcW w:w="5245" w:type="dxa"/>
            <w:gridSpan w:val="2"/>
          </w:tcPr>
          <w:p w:rsidR="003610C2" w:rsidRPr="00397416" w:rsidRDefault="00397416" w:rsidP="00397416">
            <w:pPr>
              <w:jc w:val="center"/>
              <w:rPr>
                <w:rFonts w:ascii="Arial" w:hAnsi="Arial" w:cs="Arial"/>
                <w:b/>
                <w:color w:val="000000"/>
              </w:rPr>
            </w:pPr>
            <w:r w:rsidRPr="00397416">
              <w:rPr>
                <w:rFonts w:ascii="Arial" w:hAnsi="Arial" w:cs="Arial"/>
                <w:b/>
              </w:rPr>
              <w:t>PRAGMÁTICA</w:t>
            </w:r>
          </w:p>
        </w:tc>
      </w:tr>
      <w:tr w:rsidR="003610C2" w:rsidRPr="008D6A9A" w:rsidTr="00397416">
        <w:tblPrEx>
          <w:jc w:val="left"/>
        </w:tblPrEx>
        <w:trPr>
          <w:gridBefore w:val="1"/>
          <w:wBefore w:w="3056" w:type="dxa"/>
        </w:trPr>
        <w:tc>
          <w:tcPr>
            <w:tcW w:w="5387" w:type="dxa"/>
            <w:gridSpan w:val="2"/>
          </w:tcPr>
          <w:p w:rsidR="003610C2" w:rsidRPr="00397416" w:rsidRDefault="003610C2" w:rsidP="005E509D">
            <w:pPr>
              <w:rPr>
                <w:rFonts w:ascii="Arial" w:hAnsi="Arial" w:cs="Arial"/>
                <w:b/>
                <w:color w:val="000000"/>
              </w:rPr>
            </w:pPr>
            <w:r w:rsidRPr="00397416">
              <w:rPr>
                <w:rFonts w:ascii="Arial" w:hAnsi="Arial" w:cs="Arial"/>
              </w:rPr>
              <w:t>Se refiere al conocimiento de los recursos formales de la lengua como sistema y a la capacidad para utilizarlos en la formulación de mensajes bien formados y significativos. Incluye los conocimientos y las destrezas léxicas, fonológicas, sintácticas y ortográficas, entre otras. Esta competencia implica, no sólo el manejo teórico de conceptos gramaticales, ortográficos o semánticos, sino su aplicación en diversas situaciones.</w:t>
            </w:r>
          </w:p>
        </w:tc>
        <w:tc>
          <w:tcPr>
            <w:tcW w:w="4961" w:type="dxa"/>
            <w:gridSpan w:val="2"/>
          </w:tcPr>
          <w:p w:rsidR="003610C2" w:rsidRPr="00397416" w:rsidRDefault="003610C2" w:rsidP="005E509D">
            <w:pPr>
              <w:rPr>
                <w:rFonts w:ascii="Arial" w:hAnsi="Arial" w:cs="Arial"/>
                <w:b/>
                <w:color w:val="000000"/>
              </w:rPr>
            </w:pPr>
            <w:r w:rsidRPr="00397416">
              <w:rPr>
                <w:rFonts w:ascii="Arial" w:hAnsi="Arial" w:cs="Arial"/>
                <w:color w:val="000000"/>
              </w:rPr>
              <w:t>Se refiere al conoci</w:t>
            </w:r>
            <w:r w:rsidRPr="00397416">
              <w:rPr>
                <w:rFonts w:ascii="Arial" w:hAnsi="Arial" w:cs="Arial"/>
                <w:color w:val="000000"/>
              </w:rPr>
              <w:softHyphen/>
              <w:t>miento de las condiciones sociales y culturales que están implícitas en el uso de la lengua. Por ejem</w:t>
            </w:r>
            <w:r w:rsidRPr="00397416">
              <w:rPr>
                <w:rFonts w:ascii="Arial" w:hAnsi="Arial" w:cs="Arial"/>
                <w:color w:val="000000"/>
              </w:rPr>
              <w:softHyphen/>
              <w:t>plo, se emplea para manejar normas de cortesía y otras reglas que ordenan las relaciones entre generaciones, géneros, clases y grupos sociales. También se maneja al entrar en contacto con expresiones de la sabiduría popular o con las diferencias de registro, de dialecto y de acento.</w:t>
            </w:r>
          </w:p>
        </w:tc>
        <w:tc>
          <w:tcPr>
            <w:tcW w:w="5245" w:type="dxa"/>
            <w:gridSpan w:val="2"/>
          </w:tcPr>
          <w:p w:rsidR="003610C2" w:rsidRPr="00397416" w:rsidRDefault="003610C2" w:rsidP="005E509D">
            <w:pPr>
              <w:rPr>
                <w:rFonts w:ascii="Arial" w:hAnsi="Arial" w:cs="Arial"/>
                <w:b/>
                <w:color w:val="000000"/>
              </w:rPr>
            </w:pPr>
            <w:r w:rsidRPr="00397416">
              <w:rPr>
                <w:rFonts w:ascii="Arial" w:hAnsi="Arial" w:cs="Arial"/>
                <w:color w:val="000000"/>
              </w:rPr>
              <w:t>Se relaciona con el uso funcional de los recursos lingüísticos y comprende, en primer lugar, una competencia discursiva que se refiere a la capacidad de or</w:t>
            </w:r>
            <w:r w:rsidRPr="00397416">
              <w:rPr>
                <w:rFonts w:ascii="Arial" w:hAnsi="Arial" w:cs="Arial"/>
                <w:color w:val="000000"/>
              </w:rPr>
              <w:softHyphen/>
              <w:t>ganizar las oraciones en secuencias para pro</w:t>
            </w:r>
            <w:r w:rsidRPr="00397416">
              <w:rPr>
                <w:rFonts w:ascii="Arial" w:hAnsi="Arial" w:cs="Arial"/>
                <w:color w:val="000000"/>
              </w:rPr>
              <w:softHyphen/>
              <w:t>ducir fragmentos textuales. En segundo lugar, implica una competencia funcional para co</w:t>
            </w:r>
            <w:r w:rsidRPr="00397416">
              <w:rPr>
                <w:rFonts w:ascii="Arial" w:hAnsi="Arial" w:cs="Arial"/>
                <w:color w:val="000000"/>
              </w:rPr>
              <w:softHyphen/>
              <w:t>nocer, tanto las formas lingüísticas y sus funcio</w:t>
            </w:r>
            <w:r w:rsidRPr="00397416">
              <w:rPr>
                <w:rFonts w:ascii="Arial" w:hAnsi="Arial" w:cs="Arial"/>
                <w:color w:val="000000"/>
              </w:rPr>
              <w:softHyphen/>
              <w:t>nes, como el modo en que se encadenan unas con otras en situaciones comunicativas reales.</w:t>
            </w:r>
          </w:p>
        </w:tc>
      </w:tr>
    </w:tbl>
    <w:p w:rsidR="00764A30" w:rsidRDefault="00764A30" w:rsidP="001336C6">
      <w:pPr>
        <w:rPr>
          <w:b/>
          <w:sz w:val="28"/>
          <w:szCs w:val="28"/>
        </w:rPr>
      </w:pPr>
    </w:p>
    <w:tbl>
      <w:tblPr>
        <w:tblStyle w:val="Tablaconcuadrcula"/>
        <w:tblW w:w="0" w:type="auto"/>
        <w:tblLook w:val="04A0" w:firstRow="1" w:lastRow="0" w:firstColumn="1" w:lastColumn="0" w:noHBand="0" w:noVBand="1"/>
      </w:tblPr>
      <w:tblGrid>
        <w:gridCol w:w="5822"/>
        <w:gridCol w:w="5822"/>
        <w:gridCol w:w="5822"/>
      </w:tblGrid>
      <w:tr w:rsidR="00405983" w:rsidTr="00D613D6">
        <w:tc>
          <w:tcPr>
            <w:tcW w:w="17466" w:type="dxa"/>
            <w:gridSpan w:val="3"/>
          </w:tcPr>
          <w:p w:rsidR="00405983" w:rsidRPr="00405983" w:rsidRDefault="00405983" w:rsidP="00D613D6">
            <w:pPr>
              <w:jc w:val="center"/>
              <w:rPr>
                <w:rFonts w:ascii="Tahoma" w:hAnsi="Tahoma" w:cs="Tahoma"/>
                <w:b/>
                <w:sz w:val="24"/>
                <w:szCs w:val="24"/>
              </w:rPr>
            </w:pPr>
            <w:r w:rsidRPr="00405983">
              <w:rPr>
                <w:rFonts w:ascii="Tahoma" w:eastAsia="Times New Roman" w:hAnsi="Tahoma" w:cs="Tahoma"/>
                <w:b/>
                <w:sz w:val="24"/>
                <w:szCs w:val="24"/>
              </w:rPr>
              <w:t>NIVELES DE DESARROLLO DE LAS COMPETENCIAS</w:t>
            </w:r>
          </w:p>
        </w:tc>
      </w:tr>
      <w:tr w:rsidR="00405983" w:rsidTr="00D613D6">
        <w:tc>
          <w:tcPr>
            <w:tcW w:w="5822" w:type="dxa"/>
          </w:tcPr>
          <w:p w:rsidR="00405983" w:rsidRDefault="00405983" w:rsidP="00D613D6">
            <w:pPr>
              <w:rPr>
                <w:rFonts w:ascii="Tahoma" w:hAnsi="Tahoma" w:cs="Tahoma"/>
                <w:sz w:val="24"/>
                <w:szCs w:val="24"/>
              </w:rPr>
            </w:pPr>
          </w:p>
        </w:tc>
        <w:tc>
          <w:tcPr>
            <w:tcW w:w="5822" w:type="dxa"/>
          </w:tcPr>
          <w:p w:rsidR="00405983" w:rsidRDefault="00405983" w:rsidP="00D613D6">
            <w:pPr>
              <w:rPr>
                <w:rFonts w:ascii="Tahoma" w:hAnsi="Tahoma" w:cs="Tahoma"/>
                <w:sz w:val="24"/>
                <w:szCs w:val="24"/>
              </w:rPr>
            </w:pPr>
          </w:p>
        </w:tc>
        <w:tc>
          <w:tcPr>
            <w:tcW w:w="5822" w:type="dxa"/>
          </w:tcPr>
          <w:p w:rsidR="00405983" w:rsidRDefault="00405983" w:rsidP="00D613D6">
            <w:pPr>
              <w:rPr>
                <w:rFonts w:ascii="Tahoma" w:hAnsi="Tahoma" w:cs="Tahoma"/>
                <w:sz w:val="24"/>
                <w:szCs w:val="24"/>
              </w:rPr>
            </w:pPr>
          </w:p>
        </w:tc>
      </w:tr>
      <w:tr w:rsidR="00405983" w:rsidTr="00D613D6">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(N1.Conocimiento) Identifico las diferentes estructuras gramaticales y su uso.</w:t>
            </w:r>
          </w:p>
        </w:tc>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 xml:space="preserve">(N1.Conocimiento) Reconozco </w:t>
            </w:r>
            <w:r w:rsidRPr="00405983">
              <w:rPr>
                <w:rFonts w:ascii="Tahoma" w:hAnsi="Tahoma" w:cs="Tahoma"/>
                <w:color w:val="272425"/>
                <w:sz w:val="24"/>
                <w:szCs w:val="24"/>
              </w:rPr>
              <w:t>elementos metalingüísticos como gestos.</w:t>
            </w:r>
          </w:p>
        </w:tc>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(N1.Conocimiento) Identifico palabras claves dentro del texto que me permiten comprender su sentido general identificando el punto de vista del autor, las personas, situaciones, lugares y el tema.</w:t>
            </w:r>
          </w:p>
        </w:tc>
      </w:tr>
      <w:tr w:rsidR="00405983" w:rsidTr="00D613D6">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 xml:space="preserve">(N2. Comprensión) Asocio </w:t>
            </w:r>
            <w:r w:rsidRPr="00405983">
              <w:rPr>
                <w:rFonts w:ascii="Tahoma" w:hAnsi="Tahoma" w:cs="Tahoma"/>
                <w:sz w:val="24"/>
                <w:szCs w:val="24"/>
              </w:rPr>
              <w:t>el vocabulario conocido y estructuras gramaticales en diferentes contextos.</w:t>
            </w:r>
          </w:p>
        </w:tc>
        <w:tc>
          <w:tcPr>
            <w:tcW w:w="5822" w:type="dxa"/>
          </w:tcPr>
          <w:p w:rsidR="00405983" w:rsidRPr="00405983" w:rsidRDefault="00405983" w:rsidP="00877345">
            <w:pPr>
              <w:rPr>
                <w:rFonts w:ascii="Tahoma" w:hAnsi="Tahoma" w:cs="Tahoma"/>
                <w:sz w:val="24"/>
                <w:szCs w:val="24"/>
              </w:rPr>
            </w:pPr>
            <w:r w:rsidRPr="00405983">
              <w:rPr>
                <w:rFonts w:ascii="Tahoma" w:hAnsi="Tahoma" w:cs="Tahoma"/>
                <w:color w:val="272425"/>
                <w:sz w:val="24"/>
                <w:szCs w:val="24"/>
                <w:lang w:val="es-AR"/>
              </w:rPr>
              <w:t xml:space="preserve">(N2. Comprensión) </w:t>
            </w:r>
            <w:r w:rsidR="00877345">
              <w:rPr>
                <w:rFonts w:ascii="Tahoma" w:hAnsi="Tahoma" w:cs="Tahoma"/>
                <w:color w:val="272425"/>
                <w:sz w:val="24"/>
                <w:szCs w:val="24"/>
                <w:lang w:val="es-AR"/>
              </w:rPr>
              <w:t>Comparo los</w:t>
            </w:r>
            <w:r w:rsidRPr="00405983">
              <w:rPr>
                <w:rFonts w:ascii="Tahoma" w:hAnsi="Tahoma" w:cs="Tahoma"/>
                <w:color w:val="272425"/>
                <w:sz w:val="24"/>
                <w:szCs w:val="24"/>
                <w:lang w:val="es-AR"/>
              </w:rPr>
              <w:t xml:space="preserve"> valores</w:t>
            </w:r>
            <w:r w:rsidR="00877345">
              <w:rPr>
                <w:rFonts w:ascii="Tahoma" w:hAnsi="Tahoma" w:cs="Tahoma"/>
                <w:color w:val="272425"/>
                <w:sz w:val="24"/>
                <w:szCs w:val="24"/>
                <w:lang w:val="es-AR"/>
              </w:rPr>
              <w:t>, similitudes y diferencias entre</w:t>
            </w:r>
            <w:r w:rsidRPr="00405983">
              <w:rPr>
                <w:rFonts w:ascii="Tahoma" w:hAnsi="Tahoma" w:cs="Tahoma"/>
                <w:color w:val="272425"/>
                <w:sz w:val="24"/>
                <w:szCs w:val="24"/>
                <w:lang w:val="es-AR"/>
              </w:rPr>
              <w:t xml:space="preserve"> mi cultura </w:t>
            </w:r>
            <w:r w:rsidR="00877345">
              <w:rPr>
                <w:rFonts w:ascii="Tahoma" w:hAnsi="Tahoma" w:cs="Tahoma"/>
                <w:color w:val="272425"/>
                <w:sz w:val="24"/>
                <w:szCs w:val="24"/>
                <w:lang w:val="es-AR"/>
              </w:rPr>
              <w:t xml:space="preserve">y </w:t>
            </w:r>
            <w:r w:rsidRPr="00405983">
              <w:rPr>
                <w:rFonts w:ascii="Tahoma" w:hAnsi="Tahoma" w:cs="Tahoma"/>
                <w:color w:val="272425"/>
                <w:sz w:val="24"/>
                <w:szCs w:val="24"/>
                <w:lang w:val="es-AR"/>
              </w:rPr>
              <w:t>la anglosajona.</w:t>
            </w:r>
          </w:p>
        </w:tc>
        <w:tc>
          <w:tcPr>
            <w:tcW w:w="5822" w:type="dxa"/>
          </w:tcPr>
          <w:p w:rsidR="00405983" w:rsidRPr="00405983" w:rsidRDefault="00405983" w:rsidP="0048166B">
            <w:pPr>
              <w:rPr>
                <w:rFonts w:ascii="Tahoma" w:hAnsi="Tahoma" w:cs="Tahoma"/>
                <w:sz w:val="24"/>
                <w:szCs w:val="24"/>
              </w:rPr>
            </w:pPr>
            <w:r w:rsidRPr="00405983">
              <w:rPr>
                <w:rFonts w:ascii="Tahoma" w:hAnsi="Tahoma" w:cs="Tahoma"/>
                <w:color w:val="272425"/>
                <w:sz w:val="24"/>
                <w:szCs w:val="24"/>
                <w:lang w:val="es-AR"/>
              </w:rPr>
              <w:t>(N2. Comprensión)</w:t>
            </w:r>
            <w:r w:rsidR="0048166B">
              <w:rPr>
                <w:rFonts w:ascii="Tahoma" w:hAnsi="Tahoma" w:cs="Tahoma"/>
                <w:color w:val="272425"/>
                <w:sz w:val="24"/>
                <w:szCs w:val="24"/>
                <w:lang w:val="es-AR"/>
              </w:rPr>
              <w:t xml:space="preserve"> </w:t>
            </w:r>
            <w:r w:rsidR="00877345">
              <w:rPr>
                <w:rFonts w:ascii="Tahoma" w:hAnsi="Tahoma" w:cs="Tahoma"/>
                <w:color w:val="272425"/>
                <w:sz w:val="24"/>
                <w:szCs w:val="24"/>
                <w:lang w:val="es-AR"/>
              </w:rPr>
              <w:t>E</w:t>
            </w:r>
            <w:r w:rsidR="0048166B">
              <w:rPr>
                <w:rFonts w:ascii="Tahoma" w:hAnsi="Tahoma" w:cs="Tahoma"/>
                <w:color w:val="272425"/>
                <w:sz w:val="24"/>
                <w:szCs w:val="24"/>
                <w:lang w:val="es-AR"/>
              </w:rPr>
              <w:t>ntiendo y manejo diferentes expresiones claves dentro de</w:t>
            </w:r>
            <w:r w:rsidR="0048166B" w:rsidRPr="00405983">
              <w:rPr>
                <w:rFonts w:ascii="Tahoma" w:hAnsi="Tahoma" w:cs="Tahoma"/>
                <w:color w:val="272425"/>
                <w:sz w:val="24"/>
                <w:szCs w:val="24"/>
                <w:lang w:val="es-AR"/>
              </w:rPr>
              <w:t xml:space="preserve"> texto</w:t>
            </w:r>
            <w:r w:rsidR="0048166B">
              <w:rPr>
                <w:rFonts w:ascii="Tahoma" w:hAnsi="Tahoma" w:cs="Tahoma"/>
                <w:color w:val="272425"/>
                <w:sz w:val="24"/>
                <w:szCs w:val="24"/>
                <w:lang w:val="es-AR"/>
              </w:rPr>
              <w:t>s</w:t>
            </w:r>
            <w:r w:rsidR="0048166B" w:rsidRPr="00405983">
              <w:rPr>
                <w:rFonts w:ascii="Tahoma" w:hAnsi="Tahoma" w:cs="Tahoma"/>
                <w:color w:val="272425"/>
                <w:sz w:val="24"/>
                <w:szCs w:val="24"/>
                <w:lang w:val="es-AR"/>
              </w:rPr>
              <w:t xml:space="preserve"> que me </w:t>
            </w:r>
            <w:r w:rsidR="0048166B" w:rsidRPr="00405983">
              <w:rPr>
                <w:rFonts w:ascii="Tahoma" w:hAnsi="Tahoma" w:cs="Tahoma"/>
                <w:color w:val="272425"/>
                <w:sz w:val="24"/>
                <w:szCs w:val="24"/>
                <w:lang w:val="es-AR"/>
              </w:rPr>
              <w:lastRenderedPageBreak/>
              <w:t>permiten comprender su sentido general</w:t>
            </w:r>
            <w:r w:rsidR="0048166B">
              <w:rPr>
                <w:rFonts w:ascii="Tahoma" w:hAnsi="Tahoma" w:cs="Tahoma"/>
                <w:color w:val="272425"/>
                <w:sz w:val="24"/>
                <w:szCs w:val="24"/>
                <w:lang w:val="es-AR"/>
              </w:rPr>
              <w:t xml:space="preserve">  y las empleo para expresar mis ideas adecuadamente</w:t>
            </w:r>
            <w:r w:rsidR="0048166B" w:rsidRPr="00405983">
              <w:rPr>
                <w:rFonts w:ascii="Tahoma" w:hAnsi="Tahoma" w:cs="Tahoma"/>
                <w:color w:val="272425"/>
                <w:sz w:val="24"/>
                <w:szCs w:val="24"/>
                <w:lang w:val="es-AR"/>
              </w:rPr>
              <w:t>.</w:t>
            </w:r>
          </w:p>
        </w:tc>
      </w:tr>
      <w:tr w:rsidR="00405983" w:rsidTr="00D613D6">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lastRenderedPageBreak/>
              <w:t>(N3. Aplicación) Estructuro mis textos orales y escritos teniendo en cuenta elementos formales del lenguaje como la puntuación, la ortografía, la sintaxis, la coherencia y la cohesión.</w:t>
            </w:r>
          </w:p>
        </w:tc>
        <w:tc>
          <w:tcPr>
            <w:tcW w:w="5822" w:type="dxa"/>
          </w:tcPr>
          <w:p w:rsidR="00405983" w:rsidRPr="00405983" w:rsidRDefault="00405983" w:rsidP="00877345">
            <w:pPr>
              <w:rPr>
                <w:rFonts w:ascii="Tahoma" w:hAnsi="Tahoma" w:cs="Tahoma"/>
                <w:sz w:val="24"/>
                <w:szCs w:val="24"/>
              </w:rPr>
            </w:pPr>
            <w:r w:rsidRPr="00405983">
              <w:rPr>
                <w:rFonts w:ascii="Tahoma" w:hAnsi="Tahoma" w:cs="Tahoma"/>
                <w:color w:val="272425"/>
                <w:sz w:val="24"/>
                <w:szCs w:val="24"/>
                <w:lang w:val="es-AR"/>
              </w:rPr>
              <w:t xml:space="preserve">(N3. Aplicación) Utilizo </w:t>
            </w:r>
            <w:r w:rsidR="00877345">
              <w:rPr>
                <w:rFonts w:ascii="Tahoma" w:hAnsi="Tahoma" w:cs="Tahoma"/>
                <w:color w:val="272425"/>
                <w:sz w:val="24"/>
                <w:szCs w:val="24"/>
                <w:lang w:val="es-AR"/>
              </w:rPr>
              <w:t xml:space="preserve">los elementos distintivos de la lengua anglo como los fonéticos, gramaticales, entre otros para </w:t>
            </w:r>
            <w:r w:rsidRPr="00405983">
              <w:rPr>
                <w:rFonts w:ascii="Tahoma" w:hAnsi="Tahoma" w:cs="Tahoma"/>
                <w:color w:val="272425"/>
                <w:sz w:val="24"/>
                <w:szCs w:val="24"/>
                <w:lang w:val="es-AR"/>
              </w:rPr>
              <w:t xml:space="preserve">una </w:t>
            </w:r>
            <w:r w:rsidR="00877345">
              <w:rPr>
                <w:rFonts w:ascii="Tahoma" w:hAnsi="Tahoma" w:cs="Tahoma"/>
                <w:color w:val="272425"/>
                <w:sz w:val="24"/>
                <w:szCs w:val="24"/>
                <w:lang w:val="es-AR"/>
              </w:rPr>
              <w:t>comunicación efectiva.</w:t>
            </w:r>
          </w:p>
        </w:tc>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 xml:space="preserve">(N3. Aplicación) Preparo presentaciones orales con un </w:t>
            </w:r>
            <w:r w:rsidR="006067A2">
              <w:rPr>
                <w:rFonts w:ascii="Tahoma" w:hAnsi="Tahoma" w:cs="Tahoma"/>
                <w:color w:val="272425"/>
                <w:sz w:val="24"/>
                <w:szCs w:val="24"/>
                <w:lang w:val="es-AR"/>
              </w:rPr>
              <w:t xml:space="preserve">contenido, </w:t>
            </w:r>
            <w:r w:rsidRPr="00405983">
              <w:rPr>
                <w:rFonts w:ascii="Tahoma" w:hAnsi="Tahoma" w:cs="Tahoma"/>
                <w:color w:val="272425"/>
                <w:sz w:val="24"/>
                <w:szCs w:val="24"/>
                <w:lang w:val="es-AR"/>
              </w:rPr>
              <w:t>vocabulario y pronunciación apropiados</w:t>
            </w:r>
            <w:r w:rsidR="006067A2">
              <w:rPr>
                <w:rFonts w:ascii="Tahoma" w:hAnsi="Tahoma" w:cs="Tahoma"/>
                <w:color w:val="272425"/>
                <w:sz w:val="24"/>
                <w:szCs w:val="24"/>
                <w:lang w:val="es-AR"/>
              </w:rPr>
              <w:t>.</w:t>
            </w:r>
          </w:p>
        </w:tc>
      </w:tr>
      <w:tr w:rsidR="00405983" w:rsidTr="00D613D6">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(N4. Análisis) Selecciono estructuras adecuadas de acuerdo a la intencionalidad del texto oral o escrito</w:t>
            </w:r>
          </w:p>
        </w:tc>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(N4. Análisis) En un texto identifico los elementos que me permiten apreciar los valores de la cultura angloparlante.</w:t>
            </w:r>
          </w:p>
        </w:tc>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(N4. Análisis) Analizo textos con el fin de comprender sus ideas principales y secundarias</w:t>
            </w:r>
          </w:p>
        </w:tc>
      </w:tr>
      <w:tr w:rsidR="00405983" w:rsidTr="00D613D6">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(N5. Síntesis) Formulo</w:t>
            </w:r>
            <w:r w:rsidRPr="00405983">
              <w:rPr>
                <w:rFonts w:ascii="Tahoma" w:hAnsi="Tahoma" w:cs="Tahoma"/>
                <w:color w:val="272425"/>
                <w:sz w:val="24"/>
                <w:szCs w:val="24"/>
              </w:rPr>
              <w:t xml:space="preserve"> mensajes bien formados y significativos</w:t>
            </w:r>
            <w:r w:rsidRPr="00405983">
              <w:rPr>
                <w:rFonts w:ascii="Tahoma" w:hAnsi="Tahoma" w:cs="Tahoma"/>
                <w:color w:val="272425"/>
                <w:sz w:val="24"/>
                <w:szCs w:val="24"/>
                <w:lang w:val="es-AR"/>
              </w:rPr>
              <w:t>.</w:t>
            </w:r>
          </w:p>
        </w:tc>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 xml:space="preserve">(N5. Síntesis) </w:t>
            </w:r>
            <w:r w:rsidRPr="00405983">
              <w:rPr>
                <w:rFonts w:ascii="Tahoma" w:hAnsi="Tahoma" w:cs="Tahoma"/>
                <w:color w:val="272425"/>
                <w:sz w:val="24"/>
                <w:szCs w:val="24"/>
              </w:rPr>
              <w:t>Valoro la escritura como un medio de expresión de mis ideas y pensamientos</w:t>
            </w:r>
            <w:r w:rsidR="00877345">
              <w:rPr>
                <w:rFonts w:ascii="Tahoma" w:hAnsi="Tahoma" w:cs="Tahoma"/>
                <w:color w:val="272425"/>
                <w:sz w:val="24"/>
                <w:szCs w:val="24"/>
              </w:rPr>
              <w:t xml:space="preserve"> y las de otros</w:t>
            </w:r>
            <w:r w:rsidRPr="00405983">
              <w:rPr>
                <w:rFonts w:ascii="Tahoma" w:hAnsi="Tahoma" w:cs="Tahoma"/>
                <w:color w:val="272425"/>
                <w:sz w:val="24"/>
                <w:szCs w:val="24"/>
              </w:rPr>
              <w:t>, quién soy y qué sé del mundo.</w:t>
            </w:r>
          </w:p>
        </w:tc>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(N5. Síntesis) Narro experiencias, hechos o historias</w:t>
            </w:r>
            <w:r w:rsidR="006067A2">
              <w:rPr>
                <w:rFonts w:ascii="Tahoma" w:hAnsi="Tahoma" w:cs="Tahoma"/>
                <w:color w:val="272425"/>
                <w:sz w:val="24"/>
                <w:szCs w:val="24"/>
                <w:lang w:val="es-AR"/>
              </w:rPr>
              <w:t xml:space="preserve"> basado en información previa</w:t>
            </w:r>
          </w:p>
        </w:tc>
      </w:tr>
      <w:tr w:rsidR="00405983" w:rsidTr="00D613D6">
        <w:tc>
          <w:tcPr>
            <w:tcW w:w="5822" w:type="dxa"/>
          </w:tcPr>
          <w:p w:rsidR="00405983" w:rsidRPr="00405983" w:rsidRDefault="00405983" w:rsidP="00D613D6">
            <w:pPr>
              <w:rPr>
                <w:rFonts w:ascii="Tahoma" w:hAnsi="Tahoma" w:cs="Tahoma"/>
                <w:color w:val="272425"/>
                <w:sz w:val="24"/>
                <w:szCs w:val="24"/>
                <w:lang w:val="es-AR"/>
              </w:rPr>
            </w:pPr>
            <w:r w:rsidRPr="00405983">
              <w:rPr>
                <w:rFonts w:ascii="Tahoma" w:eastAsia="Times New Roman" w:hAnsi="Tahoma" w:cs="Tahoma"/>
                <w:sz w:val="24"/>
                <w:szCs w:val="24"/>
                <w:lang w:val="es-AR"/>
              </w:rPr>
              <w:t>(N6. Evaluación) R</w:t>
            </w:r>
            <w:r w:rsidRPr="00405983">
              <w:rPr>
                <w:rFonts w:ascii="Tahoma" w:hAnsi="Tahoma" w:cs="Tahoma"/>
                <w:color w:val="272425"/>
                <w:sz w:val="24"/>
                <w:szCs w:val="24"/>
                <w:lang w:val="es-AR"/>
              </w:rPr>
              <w:t>eviso mis escritos utilizando las estructuras gramaticales aprendidas</w:t>
            </w:r>
          </w:p>
        </w:tc>
        <w:tc>
          <w:tcPr>
            <w:tcW w:w="5822" w:type="dxa"/>
          </w:tcPr>
          <w:p w:rsidR="00405983" w:rsidRPr="00405983" w:rsidRDefault="00405983" w:rsidP="00877345">
            <w:pPr>
              <w:rPr>
                <w:rFonts w:ascii="Tahoma" w:hAnsi="Tahoma" w:cs="Tahoma"/>
                <w:sz w:val="24"/>
                <w:szCs w:val="24"/>
              </w:rPr>
            </w:pPr>
            <w:r w:rsidRPr="00405983">
              <w:rPr>
                <w:rFonts w:ascii="Tahoma" w:eastAsia="Times New Roman" w:hAnsi="Tahoma" w:cs="Tahoma"/>
                <w:sz w:val="24"/>
                <w:szCs w:val="24"/>
                <w:lang w:val="es-AR"/>
              </w:rPr>
              <w:t xml:space="preserve">(N6. Evaluación) </w:t>
            </w:r>
            <w:r w:rsidR="00877345">
              <w:rPr>
                <w:rFonts w:ascii="Tahoma" w:eastAsia="Times New Roman" w:hAnsi="Tahoma" w:cs="Tahoma"/>
                <w:sz w:val="24"/>
                <w:szCs w:val="24"/>
                <w:lang w:val="es-AR"/>
              </w:rPr>
              <w:t>Diferencio los elementos constitutivos de mi lengua materna con los de otras como la anglo reconociendo la importancia de este análisis para la adquisición de un lenguaje.</w:t>
            </w:r>
          </w:p>
        </w:tc>
        <w:tc>
          <w:tcPr>
            <w:tcW w:w="5822" w:type="dxa"/>
          </w:tcPr>
          <w:p w:rsidR="00405983" w:rsidRPr="00405983" w:rsidRDefault="00405983" w:rsidP="00D613D6">
            <w:pPr>
              <w:rPr>
                <w:rFonts w:ascii="Tahoma" w:hAnsi="Tahoma" w:cs="Tahoma"/>
                <w:sz w:val="24"/>
                <w:szCs w:val="24"/>
              </w:rPr>
            </w:pPr>
            <w:r w:rsidRPr="00405983">
              <w:rPr>
                <w:rFonts w:ascii="Tahoma" w:eastAsia="Times New Roman" w:hAnsi="Tahoma" w:cs="Tahoma"/>
                <w:sz w:val="24"/>
                <w:szCs w:val="24"/>
                <w:lang w:val="es-AR"/>
              </w:rPr>
              <w:t xml:space="preserve">(N6. Evaluación) </w:t>
            </w:r>
            <w:r w:rsidRPr="00405983">
              <w:rPr>
                <w:rFonts w:ascii="Tahoma" w:hAnsi="Tahoma" w:cs="Tahoma"/>
                <w:color w:val="272425"/>
                <w:sz w:val="24"/>
                <w:szCs w:val="24"/>
                <w:lang w:val="es-AR"/>
              </w:rPr>
              <w:t>Explico mis preferencias, decisiones o actuaciones de forma oral y escrita</w:t>
            </w:r>
          </w:p>
        </w:tc>
      </w:tr>
    </w:tbl>
    <w:p w:rsidR="00764A30" w:rsidRPr="00764A30" w:rsidRDefault="00764A30" w:rsidP="001336C6">
      <w:pPr>
        <w:rPr>
          <w:b/>
          <w:color w:val="FF0000"/>
          <w:sz w:val="40"/>
          <w:szCs w:val="40"/>
        </w:rPr>
      </w:pPr>
    </w:p>
    <w:p w:rsidR="00397416" w:rsidRDefault="00397416" w:rsidP="001336C6">
      <w:pPr>
        <w:rPr>
          <w:b/>
          <w:sz w:val="28"/>
          <w:szCs w:val="28"/>
        </w:rPr>
      </w:pPr>
    </w:p>
    <w:p w:rsidR="00397416" w:rsidRDefault="00397416" w:rsidP="001336C6">
      <w:pPr>
        <w:rPr>
          <w:b/>
          <w:sz w:val="28"/>
          <w:szCs w:val="28"/>
        </w:rPr>
      </w:pPr>
    </w:p>
    <w:p w:rsidR="001336C6" w:rsidRDefault="001336C6" w:rsidP="001336C6">
      <w:pPr>
        <w:rPr>
          <w:b/>
          <w:sz w:val="28"/>
          <w:szCs w:val="28"/>
        </w:rPr>
      </w:pPr>
      <w:r w:rsidRPr="00ED6651">
        <w:rPr>
          <w:b/>
          <w:sz w:val="28"/>
          <w:szCs w:val="28"/>
        </w:rPr>
        <w:t>(ESTÁNDARES POR GRADO Y PERÍODO)</w:t>
      </w:r>
    </w:p>
    <w:tbl>
      <w:tblPr>
        <w:tblStyle w:val="Tablaconcuadrcula"/>
        <w:tblW w:w="0" w:type="auto"/>
        <w:tblLayout w:type="fixed"/>
        <w:tblLook w:val="04A0" w:firstRow="1" w:lastRow="0" w:firstColumn="1" w:lastColumn="0" w:noHBand="0" w:noVBand="1"/>
      </w:tblPr>
      <w:tblGrid>
        <w:gridCol w:w="392"/>
        <w:gridCol w:w="1134"/>
        <w:gridCol w:w="425"/>
        <w:gridCol w:w="9781"/>
        <w:gridCol w:w="567"/>
        <w:gridCol w:w="567"/>
        <w:gridCol w:w="850"/>
      </w:tblGrid>
      <w:tr w:rsidR="001336C6" w:rsidRPr="00CA096A" w:rsidTr="00397416">
        <w:trPr>
          <w:cantSplit/>
          <w:trHeight w:val="273"/>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24"/>
                <w:szCs w:val="24"/>
                <w:lang w:val="es-AR"/>
              </w:rPr>
            </w:pPr>
          </w:p>
        </w:tc>
        <w:tc>
          <w:tcPr>
            <w:tcW w:w="113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24"/>
                <w:szCs w:val="24"/>
                <w:lang w:val="es-AR"/>
              </w:rPr>
            </w:pPr>
            <w:r w:rsidRPr="00CA096A">
              <w:rPr>
                <w:rFonts w:cs="Tahoma"/>
                <w:b/>
                <w:color w:val="272525"/>
                <w:sz w:val="24"/>
                <w:szCs w:val="24"/>
                <w:lang w:val="es-AR"/>
              </w:rPr>
              <w:t>ESTRUCTURA DE LOS ESTÁNDARES  –  6º  Y  7º</w:t>
            </w:r>
          </w:p>
        </w:tc>
        <w:tc>
          <w:tcPr>
            <w:tcW w:w="19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iCs/>
                <w:color w:val="272525"/>
                <w:sz w:val="14"/>
                <w:szCs w:val="14"/>
                <w:lang w:val="es-AR"/>
              </w:rPr>
            </w:pPr>
            <w:r w:rsidRPr="00CA096A">
              <w:rPr>
                <w:rFonts w:cs="Tahoma"/>
                <w:b/>
                <w:iCs/>
                <w:color w:val="272525"/>
                <w:sz w:val="14"/>
                <w:szCs w:val="14"/>
                <w:lang w:val="es-AR"/>
              </w:rPr>
              <w:t xml:space="preserve">COMPETENCIA </w:t>
            </w:r>
            <w:r w:rsidRPr="00CA096A">
              <w:rPr>
                <w:rFonts w:cs="Tahoma"/>
                <w:b/>
                <w:iCs/>
                <w:color w:val="272525"/>
                <w:sz w:val="12"/>
                <w:szCs w:val="12"/>
                <w:lang w:val="es-AR"/>
              </w:rPr>
              <w:t>COMUNICATIVA</w:t>
            </w:r>
          </w:p>
        </w:tc>
      </w:tr>
      <w:tr w:rsidR="001336C6" w:rsidRPr="00CA096A" w:rsidTr="00397416">
        <w:trPr>
          <w:cantSplit/>
          <w:trHeight w:val="1170"/>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1336C6" w:rsidRPr="00CA096A" w:rsidRDefault="001336C6" w:rsidP="005E509D">
            <w:pPr>
              <w:autoSpaceDE w:val="0"/>
              <w:autoSpaceDN w:val="0"/>
              <w:adjustRightInd w:val="0"/>
              <w:ind w:left="113" w:right="113"/>
              <w:jc w:val="center"/>
              <w:rPr>
                <w:rFonts w:cs="Tahoma"/>
                <w:b/>
                <w:color w:val="272525"/>
                <w:sz w:val="18"/>
                <w:szCs w:val="18"/>
                <w:lang w:val="es-AR"/>
              </w:rPr>
            </w:pPr>
            <w:r w:rsidRPr="00CA096A">
              <w:rPr>
                <w:rFonts w:cs="Tahoma"/>
                <w:b/>
                <w:color w:val="272525"/>
                <w:sz w:val="18"/>
                <w:szCs w:val="18"/>
                <w:lang w:val="es-AR"/>
              </w:rPr>
              <w:t>PERÍODO</w:t>
            </w:r>
          </w:p>
        </w:tc>
        <w:tc>
          <w:tcPr>
            <w:tcW w:w="15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HABILIDADES</w:t>
            </w:r>
          </w:p>
          <w:p w:rsidR="001336C6" w:rsidRDefault="001336C6" w:rsidP="005E509D">
            <w:pPr>
              <w:autoSpaceDE w:val="0"/>
              <w:autoSpaceDN w:val="0"/>
              <w:adjustRightInd w:val="0"/>
              <w:rPr>
                <w:rFonts w:cs="Tahoma"/>
                <w:color w:val="272525"/>
                <w:sz w:val="18"/>
                <w:szCs w:val="18"/>
                <w:lang w:val="es-AR"/>
              </w:rPr>
            </w:pPr>
          </w:p>
          <w:p w:rsidR="005E509D" w:rsidRDefault="005E509D" w:rsidP="005E509D">
            <w:pPr>
              <w:autoSpaceDE w:val="0"/>
              <w:autoSpaceDN w:val="0"/>
              <w:adjustRightInd w:val="0"/>
              <w:rPr>
                <w:rFonts w:cs="Tahoma"/>
                <w:color w:val="272525"/>
                <w:sz w:val="18"/>
                <w:szCs w:val="18"/>
                <w:lang w:val="es-AR"/>
              </w:rPr>
            </w:pPr>
          </w:p>
          <w:p w:rsidR="005E509D" w:rsidRDefault="005E509D" w:rsidP="005E509D">
            <w:pPr>
              <w:autoSpaceDE w:val="0"/>
              <w:autoSpaceDN w:val="0"/>
              <w:adjustRightInd w:val="0"/>
              <w:rPr>
                <w:rFonts w:cs="Tahoma"/>
                <w:color w:val="272525"/>
                <w:sz w:val="18"/>
                <w:szCs w:val="18"/>
                <w:lang w:val="es-AR"/>
              </w:rPr>
            </w:pPr>
          </w:p>
          <w:p w:rsidR="005E509D" w:rsidRDefault="005E509D" w:rsidP="005E509D">
            <w:pPr>
              <w:autoSpaceDE w:val="0"/>
              <w:autoSpaceDN w:val="0"/>
              <w:adjustRightInd w:val="0"/>
              <w:rPr>
                <w:rFonts w:cs="Tahoma"/>
                <w:color w:val="272525"/>
                <w:sz w:val="18"/>
                <w:szCs w:val="18"/>
                <w:lang w:val="es-AR"/>
              </w:rPr>
            </w:pPr>
          </w:p>
          <w:p w:rsidR="005E509D" w:rsidRDefault="005E509D" w:rsidP="005E509D">
            <w:pPr>
              <w:autoSpaceDE w:val="0"/>
              <w:autoSpaceDN w:val="0"/>
              <w:adjustRightInd w:val="0"/>
              <w:rPr>
                <w:rFonts w:cs="Tahoma"/>
                <w:color w:val="272525"/>
                <w:sz w:val="18"/>
                <w:szCs w:val="18"/>
                <w:lang w:val="es-AR"/>
              </w:rPr>
            </w:pPr>
          </w:p>
          <w:p w:rsidR="005E509D" w:rsidRDefault="005E509D" w:rsidP="005E509D">
            <w:pPr>
              <w:autoSpaceDE w:val="0"/>
              <w:autoSpaceDN w:val="0"/>
              <w:adjustRightInd w:val="0"/>
              <w:rPr>
                <w:rFonts w:cs="Tahoma"/>
                <w:color w:val="272525"/>
                <w:sz w:val="18"/>
                <w:szCs w:val="18"/>
                <w:lang w:val="es-AR"/>
              </w:rPr>
            </w:pPr>
          </w:p>
          <w:p w:rsidR="005E509D" w:rsidRDefault="005E509D" w:rsidP="005E509D">
            <w:pPr>
              <w:autoSpaceDE w:val="0"/>
              <w:autoSpaceDN w:val="0"/>
              <w:adjustRightInd w:val="0"/>
              <w:rPr>
                <w:rFonts w:cs="Tahoma"/>
                <w:color w:val="272525"/>
                <w:sz w:val="18"/>
                <w:szCs w:val="18"/>
                <w:lang w:val="es-AR"/>
              </w:rPr>
            </w:pPr>
          </w:p>
          <w:p w:rsidR="005E509D" w:rsidRPr="00CA096A" w:rsidRDefault="005E509D" w:rsidP="005E509D">
            <w:pPr>
              <w:autoSpaceDE w:val="0"/>
              <w:autoSpaceDN w:val="0"/>
              <w:adjustRightInd w:val="0"/>
              <w:rPr>
                <w:rFonts w:cs="Tahoma"/>
                <w:color w:val="272525"/>
                <w:sz w:val="18"/>
                <w:szCs w:val="18"/>
                <w:lang w:val="es-AR"/>
              </w:rPr>
            </w:pP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1336C6" w:rsidRPr="00CA096A" w:rsidRDefault="001336C6" w:rsidP="005E509D">
            <w:pPr>
              <w:autoSpaceDE w:val="0"/>
              <w:autoSpaceDN w:val="0"/>
              <w:adjustRightInd w:val="0"/>
              <w:ind w:left="113" w:right="113"/>
              <w:rPr>
                <w:rFonts w:cs="Tahoma"/>
                <w:b/>
                <w:color w:val="272525"/>
                <w:sz w:val="18"/>
                <w:szCs w:val="18"/>
                <w:lang w:val="es-AR"/>
              </w:rPr>
            </w:pPr>
            <w:r w:rsidRPr="00CA096A">
              <w:rPr>
                <w:rFonts w:cs="Tahoma"/>
                <w:b/>
                <w:iCs/>
                <w:color w:val="272425"/>
                <w:sz w:val="18"/>
                <w:szCs w:val="18"/>
                <w:lang w:val="es-AR"/>
              </w:rPr>
              <w:t>LINGÜÍSTICA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1336C6" w:rsidRPr="00CA096A" w:rsidRDefault="001336C6" w:rsidP="005E509D">
            <w:pPr>
              <w:autoSpaceDE w:val="0"/>
              <w:autoSpaceDN w:val="0"/>
              <w:adjustRightInd w:val="0"/>
              <w:ind w:left="113" w:right="113"/>
              <w:rPr>
                <w:rFonts w:cs="Tahoma"/>
                <w:b/>
                <w:color w:val="272525"/>
                <w:sz w:val="18"/>
                <w:szCs w:val="18"/>
                <w:lang w:val="es-AR"/>
              </w:rPr>
            </w:pPr>
            <w:r w:rsidRPr="00CA096A">
              <w:rPr>
                <w:rFonts w:cs="Tahoma"/>
                <w:b/>
                <w:iCs/>
                <w:color w:val="272525"/>
                <w:sz w:val="18"/>
                <w:szCs w:val="18"/>
                <w:lang w:val="es-AR"/>
              </w:rPr>
              <w:t>PRAGMÁTICA</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1336C6" w:rsidRPr="00CA096A" w:rsidRDefault="001336C6" w:rsidP="005E509D">
            <w:pPr>
              <w:autoSpaceDE w:val="0"/>
              <w:autoSpaceDN w:val="0"/>
              <w:adjustRightInd w:val="0"/>
              <w:ind w:left="113" w:right="113"/>
              <w:rPr>
                <w:rFonts w:cs="Tahoma"/>
                <w:b/>
                <w:iCs/>
                <w:color w:val="272525"/>
                <w:sz w:val="18"/>
                <w:szCs w:val="18"/>
                <w:lang w:val="es-AR"/>
              </w:rPr>
            </w:pPr>
            <w:r w:rsidRPr="00CA096A">
              <w:rPr>
                <w:rFonts w:cs="Tahoma"/>
                <w:b/>
                <w:iCs/>
                <w:color w:val="272525"/>
                <w:sz w:val="18"/>
                <w:szCs w:val="18"/>
                <w:lang w:val="es-AR"/>
              </w:rPr>
              <w:t>SOCIO</w:t>
            </w:r>
          </w:p>
          <w:p w:rsidR="001336C6" w:rsidRPr="00CA096A" w:rsidRDefault="001336C6" w:rsidP="005E509D">
            <w:pPr>
              <w:autoSpaceDE w:val="0"/>
              <w:autoSpaceDN w:val="0"/>
              <w:adjustRightInd w:val="0"/>
              <w:ind w:left="113" w:right="113"/>
              <w:rPr>
                <w:rFonts w:cs="Tahoma"/>
                <w:b/>
                <w:color w:val="272525"/>
                <w:sz w:val="18"/>
                <w:szCs w:val="18"/>
                <w:lang w:val="es-AR"/>
              </w:rPr>
            </w:pPr>
            <w:r w:rsidRPr="00CA096A">
              <w:rPr>
                <w:rFonts w:cs="Tahoma"/>
                <w:b/>
                <w:iCs/>
                <w:color w:val="272525"/>
                <w:sz w:val="18"/>
                <w:szCs w:val="18"/>
                <w:lang w:val="es-AR"/>
              </w:rPr>
              <w:t>LINGÜÍSTICA</w:t>
            </w:r>
          </w:p>
        </w:tc>
      </w:tr>
      <w:tr w:rsidR="001336C6" w:rsidRPr="00CA096A" w:rsidTr="00397416">
        <w:trPr>
          <w:cantSplit/>
          <w:trHeight w:val="151"/>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2"/>
                <w:szCs w:val="12"/>
                <w:lang w:val="es-AR"/>
              </w:rPr>
              <w:t>Nº</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28"/>
                <w:szCs w:val="28"/>
                <w:lang w:val="es-AR"/>
              </w:rPr>
            </w:pPr>
            <w:r w:rsidRPr="00CA096A">
              <w:rPr>
                <w:rFonts w:cs="Tahoma"/>
                <w:b/>
                <w:color w:val="272525"/>
                <w:sz w:val="28"/>
                <w:szCs w:val="28"/>
                <w:lang w:val="es-AR"/>
              </w:rPr>
              <w:t>GRADO 6º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5E509D" w:rsidP="005E509D">
            <w:pPr>
              <w:autoSpaceDE w:val="0"/>
              <w:autoSpaceDN w:val="0"/>
              <w:adjustRightInd w:val="0"/>
              <w:jc w:val="center"/>
              <w:rPr>
                <w:rFonts w:cs="Tahoma"/>
                <w:b/>
                <w:iCs/>
                <w:color w:val="272425"/>
                <w:sz w:val="18"/>
                <w:szCs w:val="18"/>
                <w:lang w:val="es-AR"/>
              </w:rPr>
            </w:pPr>
            <w:r>
              <w:rPr>
                <w:rFonts w:cs="Tahoma"/>
                <w:b/>
                <w:iCs/>
                <w:color w:val="272425"/>
                <w:sz w:val="18"/>
                <w:szCs w:val="18"/>
                <w:lang w:val="es-AR"/>
              </w:rPr>
              <w:t>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iCs/>
                <w:color w:val="272525"/>
                <w:sz w:val="18"/>
                <w:szCs w:val="18"/>
                <w:lang w:val="es-AR"/>
              </w:rPr>
            </w:pPr>
            <w:r w:rsidRPr="00CA096A">
              <w:rPr>
                <w:rFonts w:cs="Tahoma"/>
                <w:b/>
                <w:iCs/>
                <w:color w:val="272525"/>
                <w:sz w:val="18"/>
                <w:szCs w:val="18"/>
                <w:lang w:val="es-AR"/>
              </w:rPr>
              <w:t>B</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iCs/>
                <w:color w:val="272525"/>
                <w:sz w:val="18"/>
                <w:szCs w:val="18"/>
                <w:lang w:val="es-AR"/>
              </w:rPr>
            </w:pPr>
            <w:r w:rsidRPr="00CA096A">
              <w:rPr>
                <w:rFonts w:cs="Tahoma"/>
                <w:b/>
                <w:iCs/>
                <w:color w:val="272525"/>
                <w:sz w:val="18"/>
                <w:szCs w:val="18"/>
                <w:lang w:val="es-AR"/>
              </w:rPr>
              <w:t>C</w:t>
            </w:r>
          </w:p>
        </w:tc>
      </w:tr>
      <w:tr w:rsidR="001336C6" w:rsidRPr="00CA096A" w:rsidTr="00397416">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r w:rsidRPr="00CA096A">
              <w:rPr>
                <w:rFonts w:cs="Tahoma"/>
                <w:color w:val="272525"/>
                <w:sz w:val="16"/>
                <w:szCs w:val="16"/>
                <w:lang w:val="es-AR"/>
              </w:rPr>
              <w:t>1º</w:t>
            </w:r>
          </w:p>
        </w:tc>
        <w:tc>
          <w:tcPr>
            <w:tcW w:w="1134" w:type="dxa"/>
            <w:tcBorders>
              <w:top w:val="single" w:sz="4" w:space="0" w:color="000000" w:themeColor="text1"/>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lastRenderedPageBreak/>
              <w:t>ESCUCHA</w:t>
            </w:r>
          </w:p>
        </w:tc>
        <w:tc>
          <w:tcPr>
            <w:tcW w:w="425" w:type="dxa"/>
            <w:tcBorders>
              <w:top w:val="single" w:sz="4" w:space="0" w:color="000000" w:themeColor="text1"/>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01</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Comprendo preguntas y expresiones orales que se refieren a mí, a mi familia, mis amigos y mi entorno.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02</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Identifico el significado adecuado de las palabras en el diccionario según el contexto.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03</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lang w:val="es-AR"/>
              </w:rPr>
            </w:pPr>
            <w:r w:rsidRPr="00CA096A">
              <w:rPr>
                <w:rFonts w:cs="Tahoma"/>
                <w:color w:val="272425"/>
                <w:lang w:val="es-AR"/>
              </w:rPr>
              <w:t>Identifico la acción, los personajes y el entorno en textos narrativos.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04</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Completo información personal básica en formatos y documentos sencillos.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05</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Doy instrucciones orales sencillas en situaciones escolares, familiares y de mi entorno cercano.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CONVER</w:t>
            </w:r>
            <w:r w:rsidRPr="00CA096A">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06</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Utilizo códigos no verbales como gestos y entonación, entre otros.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r w:rsidRPr="00CA096A">
              <w:rPr>
                <w:rFonts w:cs="Tahoma"/>
                <w:color w:val="272525"/>
                <w:sz w:val="16"/>
                <w:szCs w:val="16"/>
                <w:lang w:val="es-AR"/>
              </w:rPr>
              <w:t>2º</w:t>
            </w: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07</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Comprendo información básica sobre temas relacionados con mis actividades cotidianas y con mi entorno.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08</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Comprendo instrucciones escritas para llevar a cabo actividades cotidianas, personales y académicas.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09</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Escribo un texto corto relativo a mí, a mi familia, mis amigos, mi entorno o sobre hechos que me son familiares.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10</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Narro o describo de forma sencilla hechos y actividades que me son familiares.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CONVER</w:t>
            </w:r>
            <w:r w:rsidRPr="00CA096A">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11</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Solicito explicaciones sobre situaciones puntuales en mi escuela, mi familia y mi entorno cercano.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r w:rsidRPr="00CA096A">
              <w:rPr>
                <w:rFonts w:cs="Tahoma"/>
                <w:color w:val="272525"/>
                <w:sz w:val="16"/>
                <w:szCs w:val="16"/>
                <w:lang w:val="es-AR"/>
              </w:rPr>
              <w:t>3º</w:t>
            </w:r>
          </w:p>
          <w:p w:rsidR="001336C6" w:rsidRPr="00CA096A" w:rsidRDefault="001336C6" w:rsidP="005E509D">
            <w:pPr>
              <w:autoSpaceDE w:val="0"/>
              <w:autoSpaceDN w:val="0"/>
              <w:adjustRightInd w:val="0"/>
              <w:jc w:val="cente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12</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Comprendo una descripción oral sobre una situación, persona, lugar u objeto.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13</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 xml:space="preserve">Comprendo relaciones establecidas por palabras como </w:t>
            </w:r>
            <w:r w:rsidRPr="00CA096A">
              <w:rPr>
                <w:rFonts w:cs="Tahoma"/>
                <w:i/>
                <w:iCs/>
                <w:color w:val="272425"/>
                <w:lang w:val="es-AR"/>
              </w:rPr>
              <w:t xml:space="preserve">and </w:t>
            </w:r>
            <w:r w:rsidRPr="00CA096A">
              <w:rPr>
                <w:rFonts w:cs="Tahoma"/>
                <w:color w:val="272425"/>
                <w:lang w:val="es-AR"/>
              </w:rPr>
              <w:t xml:space="preserve">(adición), </w:t>
            </w:r>
            <w:proofErr w:type="spellStart"/>
            <w:r w:rsidRPr="00CA096A">
              <w:rPr>
                <w:rFonts w:cs="Tahoma"/>
                <w:i/>
                <w:iCs/>
                <w:color w:val="272425"/>
                <w:lang w:val="es-AR"/>
              </w:rPr>
              <w:t>but</w:t>
            </w:r>
            <w:proofErr w:type="spellEnd"/>
            <w:r w:rsidRPr="00CA096A">
              <w:rPr>
                <w:rFonts w:cs="Tahoma"/>
                <w:i/>
                <w:iCs/>
                <w:color w:val="272425"/>
                <w:lang w:val="es-AR"/>
              </w:rPr>
              <w:t xml:space="preserve"> </w:t>
            </w:r>
            <w:r w:rsidRPr="00CA096A">
              <w:rPr>
                <w:rFonts w:cs="Tahoma"/>
                <w:color w:val="272425"/>
                <w:lang w:val="es-AR"/>
              </w:rPr>
              <w:t xml:space="preserve">(contraste), </w:t>
            </w:r>
            <w:proofErr w:type="spellStart"/>
            <w:r w:rsidRPr="00CA096A">
              <w:rPr>
                <w:rFonts w:cs="Tahoma"/>
                <w:i/>
                <w:iCs/>
                <w:color w:val="272425"/>
                <w:lang w:val="es-AR"/>
              </w:rPr>
              <w:t>first</w:t>
            </w:r>
            <w:proofErr w:type="spellEnd"/>
            <w:r w:rsidRPr="00CA096A">
              <w:rPr>
                <w:rFonts w:cs="Tahoma"/>
                <w:color w:val="272425"/>
                <w:lang w:val="es-AR"/>
              </w:rPr>
              <w:t xml:space="preserve">, </w:t>
            </w:r>
            <w:proofErr w:type="spellStart"/>
            <w:r w:rsidRPr="00CA096A">
              <w:rPr>
                <w:rFonts w:cs="Tahoma"/>
                <w:i/>
                <w:iCs/>
                <w:color w:val="272425"/>
                <w:lang w:val="es-AR"/>
              </w:rPr>
              <w:t>second</w:t>
            </w:r>
            <w:proofErr w:type="spellEnd"/>
            <w:r w:rsidRPr="00CA096A">
              <w:rPr>
                <w:rFonts w:cs="Tahoma"/>
                <w:color w:val="272425"/>
                <w:lang w:val="es-AR"/>
              </w:rPr>
              <w:t>... (</w:t>
            </w:r>
            <w:proofErr w:type="gramStart"/>
            <w:r w:rsidRPr="00CA096A">
              <w:rPr>
                <w:rFonts w:cs="Tahoma"/>
                <w:color w:val="272425"/>
                <w:lang w:val="es-AR"/>
              </w:rPr>
              <w:t>orden</w:t>
            </w:r>
            <w:proofErr w:type="gramEnd"/>
            <w:r w:rsidRPr="00CA096A">
              <w:rPr>
                <w:rFonts w:cs="Tahoma"/>
                <w:color w:val="272425"/>
                <w:lang w:val="es-AR"/>
              </w:rPr>
              <w:t xml:space="preserve"> temporal), en enunciados sencillos.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14</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Describo con frases cortas personas, lugares, objetos o hechos relacionados con temas y situaciones que me son familiares.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15</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Describo con oraciones simples a una persona, lugar u objeto que me son familiares aunque, si lo requiero, me apoyo en apuntes o en mi profesor.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CONVER</w:t>
            </w:r>
            <w:r w:rsidRPr="00CA096A">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16</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Participo en situaciones comunicativas cotidianas tales como pedir favores, disculparme y agradecer.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r w:rsidRPr="00CA096A">
              <w:rPr>
                <w:rFonts w:cs="Tahoma"/>
                <w:color w:val="272525"/>
                <w:sz w:val="16"/>
                <w:szCs w:val="16"/>
                <w:lang w:val="es-AR"/>
              </w:rPr>
              <w:t>4º</w:t>
            </w: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17</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Comprendo la idea general en una descripción y en una narración.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18</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Identifico en textos sencillos, elementos culturales como costumbres y celebraciones.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19</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Escribo mensajes cortos y con diferentes propósitos relacionados con situaciones, objetos o personas de mi entorno inmediato.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20</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lang w:val="es-AR"/>
              </w:rPr>
            </w:pPr>
            <w:r w:rsidRPr="00CA096A">
              <w:rPr>
                <w:rFonts w:cs="Tahoma"/>
                <w:color w:val="272425"/>
                <w:lang w:val="es-AR"/>
              </w:rPr>
              <w:t>Establezco comparaciones entre personajes, lugares y objetos.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CONVER</w:t>
            </w:r>
            <w:r w:rsidRPr="00CA096A">
              <w:rPr>
                <w:rFonts w:cs="Tahoma"/>
                <w:b/>
                <w:color w:val="272525"/>
                <w:sz w:val="10"/>
                <w:szCs w:val="10"/>
                <w:lang w:val="es-AR"/>
              </w:rPr>
              <w:t>SACIÓN</w:t>
            </w:r>
          </w:p>
        </w:tc>
        <w:tc>
          <w:tcPr>
            <w:tcW w:w="425" w:type="dxa"/>
            <w:tcBorders>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21</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Respondo con frases cortas a preguntas sencillas sobre temas que me son familiares.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tc>
        <w:tc>
          <w:tcPr>
            <w:tcW w:w="15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28"/>
                <w:szCs w:val="28"/>
                <w:lang w:val="es-AR"/>
              </w:rPr>
            </w:pPr>
            <w:r w:rsidRPr="00CA096A">
              <w:rPr>
                <w:rFonts w:cs="Tahoma"/>
                <w:b/>
                <w:color w:val="272525"/>
                <w:sz w:val="28"/>
                <w:szCs w:val="28"/>
                <w:lang w:val="es-AR"/>
              </w:rPr>
              <w:t>GRADO 7º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iCs/>
                <w:color w:val="272425"/>
                <w:sz w:val="18"/>
                <w:szCs w:val="18"/>
                <w:lang w:val="es-AR"/>
              </w:rPr>
            </w:pPr>
            <w:r w:rsidRPr="00CA096A">
              <w:rPr>
                <w:rFonts w:cs="Tahoma"/>
                <w:b/>
                <w:iCs/>
                <w:color w:val="272425"/>
                <w:sz w:val="18"/>
                <w:szCs w:val="18"/>
                <w:lang w:val="es-AR"/>
              </w:rPr>
              <w:t>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iCs/>
                <w:color w:val="272525"/>
                <w:sz w:val="18"/>
                <w:szCs w:val="18"/>
                <w:lang w:val="es-AR"/>
              </w:rPr>
            </w:pPr>
            <w:r w:rsidRPr="00CA096A">
              <w:rPr>
                <w:rFonts w:cs="Tahoma"/>
                <w:b/>
                <w:iCs/>
                <w:color w:val="272525"/>
                <w:sz w:val="18"/>
                <w:szCs w:val="18"/>
                <w:lang w:val="es-AR"/>
              </w:rPr>
              <w:t>B</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iCs/>
                <w:color w:val="272525"/>
                <w:sz w:val="18"/>
                <w:szCs w:val="18"/>
                <w:lang w:val="es-AR"/>
              </w:rPr>
            </w:pPr>
            <w:r w:rsidRPr="00CA096A">
              <w:rPr>
                <w:rFonts w:cs="Tahoma"/>
                <w:b/>
                <w:iCs/>
                <w:color w:val="272525"/>
                <w:sz w:val="18"/>
                <w:szCs w:val="18"/>
                <w:lang w:val="es-AR"/>
              </w:rPr>
              <w:t>C</w:t>
            </w:r>
          </w:p>
        </w:tc>
      </w:tr>
      <w:tr w:rsidR="001336C6" w:rsidRPr="00CA096A" w:rsidTr="00397416">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r w:rsidRPr="00CA096A">
              <w:rPr>
                <w:rFonts w:cs="Tahoma"/>
                <w:color w:val="272525"/>
                <w:sz w:val="16"/>
                <w:szCs w:val="16"/>
                <w:lang w:val="es-AR"/>
              </w:rPr>
              <w:t>1º</w:t>
            </w:r>
          </w:p>
        </w:tc>
        <w:tc>
          <w:tcPr>
            <w:tcW w:w="1134" w:type="dxa"/>
            <w:tcBorders>
              <w:top w:val="single" w:sz="4" w:space="0" w:color="000000" w:themeColor="text1"/>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ESCUCHA</w:t>
            </w:r>
          </w:p>
        </w:tc>
        <w:tc>
          <w:tcPr>
            <w:tcW w:w="425" w:type="dxa"/>
            <w:tcBorders>
              <w:top w:val="single" w:sz="4" w:space="0" w:color="000000" w:themeColor="text1"/>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22</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Comprendo y sigo instrucciones puntuales cuando éstas se presentan en forma clara y con vocabulario conocido.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23</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lang w:val="es-AR"/>
              </w:rPr>
            </w:pPr>
            <w:r w:rsidRPr="00CA096A">
              <w:rPr>
                <w:rFonts w:cs="Tahoma"/>
                <w:color w:val="272425"/>
                <w:lang w:val="es-AR"/>
              </w:rPr>
              <w:t>Valoro la lectura como un hábito importante de enriquecimiento personal y académico.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4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19</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Escribo mensajes cortos y con diferentes propósitos relacionados con situaciones, objetos o personas de mi entorno inmediato.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24</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Describo con oraciones simples mi rutina diaria y la de otras personas.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CONVER</w:t>
            </w:r>
            <w:r w:rsidRPr="00CA096A">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25</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lang w:val="es-AR"/>
              </w:rPr>
            </w:pPr>
            <w:r w:rsidRPr="00CA096A">
              <w:rPr>
                <w:rFonts w:cs="Tahoma"/>
                <w:color w:val="272425"/>
                <w:lang w:val="es-AR"/>
              </w:rPr>
              <w:t>Formulo preguntas sencillas sobre temas que me son familiares apoyándome en gestos y repetición.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r w:rsidRPr="00CA096A">
              <w:rPr>
                <w:rFonts w:cs="Tahoma"/>
                <w:color w:val="272525"/>
                <w:sz w:val="16"/>
                <w:szCs w:val="16"/>
                <w:lang w:val="es-AR"/>
              </w:rPr>
              <w:t>2º</w:t>
            </w:r>
          </w:p>
          <w:p w:rsidR="001336C6" w:rsidRPr="00CA096A" w:rsidRDefault="001336C6" w:rsidP="005E509D">
            <w:pPr>
              <w:autoSpaceDE w:val="0"/>
              <w:autoSpaceDN w:val="0"/>
              <w:adjustRightInd w:val="0"/>
              <w:jc w:val="cente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12</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Comprendo una descripción oral sobre una situación, persona, lugar u objeto.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26</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Puedo extraer información general y específica de un texto corto y escrito en un lenguaje sencillo.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14</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Describo con frases cortas personas, lugares, objetos o hechos relacionados con temas y situaciones que me son familiares.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15</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 xml:space="preserve">Describo con oraciones simples a una persona, lugar u objeto que me son familiares aunque, si lo </w:t>
            </w:r>
            <w:r w:rsidRPr="00CA096A">
              <w:rPr>
                <w:rFonts w:cs="Tahoma"/>
                <w:color w:val="272425"/>
                <w:lang w:val="es-AR"/>
              </w:rPr>
              <w:lastRenderedPageBreak/>
              <w:t>requiero, me apoyo en apuntes o en mi profesor.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lastRenderedPageBreak/>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CONVER</w:t>
            </w:r>
            <w:r w:rsidRPr="00CA096A">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27</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Hago propuestas a mis compañeros sobre qué hacer, dónde, cuándo o cómo.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r>
      <w:tr w:rsidR="001336C6" w:rsidRPr="00CA096A" w:rsidTr="00397416">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r w:rsidRPr="00CA096A">
              <w:rPr>
                <w:rFonts w:cs="Tahoma"/>
                <w:color w:val="272525"/>
                <w:sz w:val="16"/>
                <w:szCs w:val="16"/>
                <w:lang w:val="es-AR"/>
              </w:rPr>
              <w:t>3º</w:t>
            </w: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28</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Comprendo mensajes cortos y simples relacionados con mi entorno y mis intereses personales y académicos.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29</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Comprendo textos literarios, académicos y de interés general, escritos con un lenguaje sencillo.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30</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Escribo textos cortos en los que expreso contraste, adición, causa y efecto entre ideas.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31</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Hago exposiciones muy breves, de contenido predecible y aprendido.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CONVER</w:t>
            </w:r>
            <w:r w:rsidRPr="00CA096A">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32</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Inicio, mantengo y cierro una conversación sencilla sobre un tema conocido.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r w:rsidRPr="00CA096A">
              <w:rPr>
                <w:rFonts w:cs="Tahoma"/>
                <w:color w:val="272525"/>
                <w:sz w:val="16"/>
                <w:szCs w:val="16"/>
                <w:lang w:val="es-AR"/>
              </w:rPr>
              <w:t>4º</w:t>
            </w: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33</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Identifico el tema general y los detalles relevantes en conversaciones, informaciones radiales o exposiciones orales.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34</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Aplico estrategias de lectura relacionadas con el propósito de la misma.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35</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lang w:val="es-AR"/>
              </w:rPr>
            </w:pPr>
            <w:r w:rsidRPr="00CA096A">
              <w:rPr>
                <w:rFonts w:cs="Tahoma"/>
                <w:color w:val="272425"/>
                <w:lang w:val="es-AR"/>
              </w:rPr>
              <w:t>Utilizo vocabulario adecuado para darle coherencia a mis escritos.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36</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Expreso de manera sencilla lo que me gusta y me disgusta respecto a algo.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CONVER</w:t>
            </w:r>
            <w:r w:rsidRPr="00CA096A">
              <w:rPr>
                <w:rFonts w:cs="Tahoma"/>
                <w:b/>
                <w:color w:val="272525"/>
                <w:sz w:val="10"/>
                <w:szCs w:val="10"/>
                <w:lang w:val="es-AR"/>
              </w:rPr>
              <w:t>SACIÓN</w:t>
            </w:r>
          </w:p>
        </w:tc>
        <w:tc>
          <w:tcPr>
            <w:tcW w:w="425" w:type="dxa"/>
            <w:tcBorders>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21</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Respondo con frases cortas a preguntas sencillas sobre temas que me son familiares.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bl>
    <w:p w:rsidR="001336C6" w:rsidRDefault="001336C6" w:rsidP="001336C6">
      <w:pPr>
        <w:rPr>
          <w:b/>
          <w:sz w:val="28"/>
          <w:szCs w:val="28"/>
        </w:rPr>
      </w:pPr>
    </w:p>
    <w:p w:rsidR="008E70EB" w:rsidRDefault="008E70EB" w:rsidP="00E8353E">
      <w:pPr>
        <w:rPr>
          <w:rFonts w:ascii="Arial" w:hAnsi="Arial" w:cs="Arial"/>
        </w:rPr>
      </w:pPr>
    </w:p>
    <w:p w:rsidR="001D3383" w:rsidRPr="00E8353E" w:rsidRDefault="001D3383" w:rsidP="001D3383">
      <w:pPr>
        <w:jc w:val="center"/>
        <w:rPr>
          <w:rFonts w:ascii="Arial" w:hAnsi="Arial" w:cs="Arial"/>
        </w:rPr>
      </w:pPr>
      <w:r w:rsidRPr="00CA096A">
        <w:rPr>
          <w:rFonts w:cs="Tahoma"/>
          <w:b/>
          <w:color w:val="272525"/>
          <w:sz w:val="28"/>
          <w:szCs w:val="28"/>
          <w:lang w:val="es-AR"/>
        </w:rPr>
        <w:t>GRADO 6º</w:t>
      </w:r>
    </w:p>
    <w:tbl>
      <w:tblPr>
        <w:tblStyle w:val="Tablaconcuadrcula"/>
        <w:tblW w:w="0" w:type="auto"/>
        <w:tblLook w:val="04A0" w:firstRow="1" w:lastRow="0" w:firstColumn="1" w:lastColumn="0" w:noHBand="0" w:noVBand="1"/>
      </w:tblPr>
      <w:tblGrid>
        <w:gridCol w:w="1140"/>
        <w:gridCol w:w="2796"/>
        <w:gridCol w:w="3685"/>
        <w:gridCol w:w="4253"/>
        <w:gridCol w:w="3685"/>
      </w:tblGrid>
      <w:tr w:rsidR="008E70EB" w:rsidRPr="0025219D" w:rsidTr="00397416">
        <w:tc>
          <w:tcPr>
            <w:tcW w:w="1140" w:type="dxa"/>
          </w:tcPr>
          <w:p w:rsidR="008E70EB" w:rsidRPr="0025219D" w:rsidRDefault="008E70EB" w:rsidP="005E509D">
            <w:pPr>
              <w:jc w:val="center"/>
              <w:rPr>
                <w:rFonts w:cs="Tahoma"/>
              </w:rPr>
            </w:pPr>
            <w:r w:rsidRPr="0025219D">
              <w:rPr>
                <w:rFonts w:cs="Tahoma"/>
              </w:rPr>
              <w:t>PERÍODO</w:t>
            </w:r>
          </w:p>
        </w:tc>
        <w:tc>
          <w:tcPr>
            <w:tcW w:w="2796" w:type="dxa"/>
          </w:tcPr>
          <w:p w:rsidR="008E70EB" w:rsidRPr="0025219D" w:rsidRDefault="008E70EB" w:rsidP="005E509D">
            <w:pPr>
              <w:jc w:val="center"/>
              <w:rPr>
                <w:rFonts w:cs="Tahoma"/>
              </w:rPr>
            </w:pPr>
            <w:r w:rsidRPr="0025219D">
              <w:rPr>
                <w:rFonts w:cs="Tahoma"/>
              </w:rPr>
              <w:t>CONTENIDOS</w:t>
            </w:r>
          </w:p>
        </w:tc>
        <w:tc>
          <w:tcPr>
            <w:tcW w:w="3685" w:type="dxa"/>
          </w:tcPr>
          <w:p w:rsidR="008E70EB" w:rsidRPr="0025219D" w:rsidRDefault="008E70EB" w:rsidP="005E509D">
            <w:pPr>
              <w:jc w:val="center"/>
              <w:rPr>
                <w:rFonts w:cs="Tahoma"/>
              </w:rPr>
            </w:pPr>
            <w:r w:rsidRPr="0025219D">
              <w:rPr>
                <w:rFonts w:cs="Tahoma"/>
              </w:rPr>
              <w:t>CONCEPTUALES</w:t>
            </w:r>
          </w:p>
          <w:p w:rsidR="008E70EB" w:rsidRPr="0025219D" w:rsidRDefault="008E70EB" w:rsidP="005E509D">
            <w:pPr>
              <w:jc w:val="center"/>
              <w:rPr>
                <w:rFonts w:cs="Tahoma"/>
              </w:rPr>
            </w:pPr>
            <w:r w:rsidRPr="0025219D">
              <w:rPr>
                <w:rFonts w:cs="Tahoma"/>
              </w:rPr>
              <w:t>TEMAS</w:t>
            </w:r>
          </w:p>
        </w:tc>
        <w:tc>
          <w:tcPr>
            <w:tcW w:w="4253" w:type="dxa"/>
          </w:tcPr>
          <w:p w:rsidR="008E70EB" w:rsidRPr="0025219D" w:rsidRDefault="008E70EB" w:rsidP="005E509D">
            <w:pPr>
              <w:jc w:val="center"/>
              <w:rPr>
                <w:rFonts w:cs="Tahoma"/>
              </w:rPr>
            </w:pPr>
            <w:r w:rsidRPr="0025219D">
              <w:rPr>
                <w:rFonts w:cs="Tahoma"/>
              </w:rPr>
              <w:t>PROCEDIMENTALES</w:t>
            </w:r>
          </w:p>
          <w:p w:rsidR="008E70EB" w:rsidRPr="0025219D" w:rsidRDefault="008E70EB" w:rsidP="005E509D">
            <w:pPr>
              <w:jc w:val="center"/>
              <w:rPr>
                <w:rFonts w:cs="Tahoma"/>
              </w:rPr>
            </w:pPr>
            <w:r w:rsidRPr="0025219D">
              <w:rPr>
                <w:rFonts w:cs="Tahoma"/>
              </w:rPr>
              <w:t>TEMAS</w:t>
            </w:r>
          </w:p>
        </w:tc>
        <w:tc>
          <w:tcPr>
            <w:tcW w:w="3685" w:type="dxa"/>
          </w:tcPr>
          <w:p w:rsidR="008E70EB" w:rsidRPr="0025219D" w:rsidRDefault="008E70EB" w:rsidP="005E509D">
            <w:pPr>
              <w:jc w:val="center"/>
              <w:rPr>
                <w:rFonts w:cs="Tahoma"/>
              </w:rPr>
            </w:pPr>
            <w:r w:rsidRPr="0025219D">
              <w:rPr>
                <w:rFonts w:cs="Tahoma"/>
              </w:rPr>
              <w:t>ACTITUDINALES</w:t>
            </w:r>
          </w:p>
          <w:p w:rsidR="008E70EB" w:rsidRPr="0025219D" w:rsidRDefault="008E70EB" w:rsidP="005E509D">
            <w:pPr>
              <w:jc w:val="center"/>
              <w:rPr>
                <w:rFonts w:cs="Tahoma"/>
              </w:rPr>
            </w:pPr>
            <w:r w:rsidRPr="0025219D">
              <w:rPr>
                <w:rFonts w:cs="Tahoma"/>
              </w:rPr>
              <w:t>TEMAS</w:t>
            </w:r>
          </w:p>
        </w:tc>
      </w:tr>
      <w:tr w:rsidR="00956184" w:rsidRPr="0025219D" w:rsidTr="00397416">
        <w:tc>
          <w:tcPr>
            <w:tcW w:w="1140" w:type="dxa"/>
          </w:tcPr>
          <w:p w:rsidR="00956184" w:rsidRPr="0025219D" w:rsidRDefault="00956184" w:rsidP="005E509D">
            <w:pPr>
              <w:jc w:val="center"/>
              <w:rPr>
                <w:rFonts w:cs="Tahoma"/>
                <w:b/>
              </w:rPr>
            </w:pPr>
          </w:p>
          <w:p w:rsidR="00956184" w:rsidRPr="0025219D" w:rsidRDefault="00956184" w:rsidP="005E509D">
            <w:pPr>
              <w:jc w:val="center"/>
              <w:rPr>
                <w:rFonts w:cs="Tahoma"/>
                <w:b/>
              </w:rPr>
            </w:pPr>
            <w:r w:rsidRPr="0025219D">
              <w:rPr>
                <w:rFonts w:cs="Tahoma"/>
                <w:b/>
              </w:rPr>
              <w:t>1º</w:t>
            </w:r>
          </w:p>
          <w:p w:rsidR="00956184" w:rsidRPr="0025219D" w:rsidRDefault="00956184" w:rsidP="005E509D">
            <w:pPr>
              <w:jc w:val="center"/>
              <w:rPr>
                <w:rFonts w:cs="Tahoma"/>
                <w:b/>
              </w:rPr>
            </w:pPr>
          </w:p>
        </w:tc>
        <w:tc>
          <w:tcPr>
            <w:tcW w:w="2796" w:type="dxa"/>
          </w:tcPr>
          <w:p w:rsidR="00956184" w:rsidRPr="0025219D" w:rsidRDefault="00956184" w:rsidP="005E509D">
            <w:pPr>
              <w:rPr>
                <w:rFonts w:cs="Tahoma"/>
              </w:rPr>
            </w:pPr>
          </w:p>
          <w:p w:rsidR="00956184" w:rsidRPr="0025219D" w:rsidRDefault="00956184" w:rsidP="005E509D">
            <w:pPr>
              <w:rPr>
                <w:rFonts w:cs="Tahoma"/>
              </w:rPr>
            </w:pPr>
            <w:r w:rsidRPr="0025219D">
              <w:rPr>
                <w:rFonts w:cs="Tahoma"/>
              </w:rPr>
              <w:t>Información personal, la escuela y la familia.</w:t>
            </w:r>
          </w:p>
        </w:tc>
        <w:tc>
          <w:tcPr>
            <w:tcW w:w="3685" w:type="dxa"/>
          </w:tcPr>
          <w:p w:rsidR="00956184" w:rsidRPr="0025219D" w:rsidRDefault="00956184" w:rsidP="00E11CEA">
            <w:pPr>
              <w:pStyle w:val="Prrafodelista"/>
              <w:numPr>
                <w:ilvl w:val="0"/>
                <w:numId w:val="20"/>
              </w:numPr>
              <w:contextualSpacing/>
              <w:rPr>
                <w:rFonts w:cs="Tahoma"/>
              </w:rPr>
            </w:pPr>
            <w:r w:rsidRPr="0025219D">
              <w:rPr>
                <w:rFonts w:cs="Tahoma"/>
              </w:rPr>
              <w:t>Información personal.</w:t>
            </w:r>
          </w:p>
          <w:p w:rsidR="00956184" w:rsidRPr="0025219D" w:rsidRDefault="00956184" w:rsidP="00E11CEA">
            <w:pPr>
              <w:pStyle w:val="Prrafodelista"/>
              <w:numPr>
                <w:ilvl w:val="0"/>
                <w:numId w:val="20"/>
              </w:numPr>
              <w:contextualSpacing/>
              <w:rPr>
                <w:rFonts w:cs="Tahoma"/>
              </w:rPr>
            </w:pPr>
            <w:r w:rsidRPr="0025219D">
              <w:rPr>
                <w:rFonts w:cs="Tahoma"/>
              </w:rPr>
              <w:t>El alfabeto.</w:t>
            </w:r>
          </w:p>
          <w:p w:rsidR="00956184" w:rsidRPr="0025219D" w:rsidRDefault="00956184" w:rsidP="00E11CEA">
            <w:pPr>
              <w:pStyle w:val="Prrafodelista"/>
              <w:numPr>
                <w:ilvl w:val="0"/>
                <w:numId w:val="20"/>
              </w:numPr>
              <w:contextualSpacing/>
              <w:rPr>
                <w:rFonts w:cs="Tahoma"/>
              </w:rPr>
            </w:pPr>
            <w:r w:rsidRPr="0025219D">
              <w:rPr>
                <w:rFonts w:cs="Tahoma"/>
              </w:rPr>
              <w:t>Saludos y despedidas.</w:t>
            </w:r>
          </w:p>
          <w:p w:rsidR="00956184" w:rsidRPr="0025219D" w:rsidRDefault="00956184" w:rsidP="00E11CEA">
            <w:pPr>
              <w:pStyle w:val="Prrafodelista"/>
              <w:numPr>
                <w:ilvl w:val="0"/>
                <w:numId w:val="20"/>
              </w:numPr>
              <w:contextualSpacing/>
              <w:rPr>
                <w:rFonts w:cs="Tahoma"/>
              </w:rPr>
            </w:pPr>
            <w:r w:rsidRPr="0025219D">
              <w:rPr>
                <w:rFonts w:cs="Tahoma"/>
              </w:rPr>
              <w:t>Utilización del diccionario.</w:t>
            </w:r>
          </w:p>
          <w:p w:rsidR="00956184" w:rsidRPr="0025219D" w:rsidRDefault="00956184" w:rsidP="00E11CEA">
            <w:pPr>
              <w:pStyle w:val="Prrafodelista"/>
              <w:numPr>
                <w:ilvl w:val="0"/>
                <w:numId w:val="20"/>
              </w:numPr>
              <w:contextualSpacing/>
              <w:rPr>
                <w:rFonts w:cs="Tahoma"/>
              </w:rPr>
            </w:pPr>
            <w:r w:rsidRPr="0025219D">
              <w:rPr>
                <w:rFonts w:cs="Tahoma"/>
              </w:rPr>
              <w:t>Actividades de rutina.</w:t>
            </w:r>
          </w:p>
          <w:p w:rsidR="00956184" w:rsidRPr="0025219D" w:rsidRDefault="00956184" w:rsidP="00E11CEA">
            <w:pPr>
              <w:pStyle w:val="Prrafodelista"/>
              <w:numPr>
                <w:ilvl w:val="0"/>
                <w:numId w:val="20"/>
              </w:numPr>
              <w:contextualSpacing/>
              <w:rPr>
                <w:rFonts w:cs="Tahoma"/>
              </w:rPr>
            </w:pPr>
            <w:r w:rsidRPr="0025219D">
              <w:rPr>
                <w:rFonts w:cs="Tahoma"/>
              </w:rPr>
              <w:t>El salón de clase</w:t>
            </w:r>
          </w:p>
          <w:p w:rsidR="00956184" w:rsidRPr="0025219D" w:rsidRDefault="00956184" w:rsidP="00E11CEA">
            <w:pPr>
              <w:pStyle w:val="Prrafodelista"/>
              <w:numPr>
                <w:ilvl w:val="0"/>
                <w:numId w:val="20"/>
              </w:numPr>
              <w:contextualSpacing/>
              <w:rPr>
                <w:rFonts w:cs="Tahoma"/>
              </w:rPr>
            </w:pPr>
            <w:r w:rsidRPr="0025219D">
              <w:rPr>
                <w:rFonts w:cs="Tahoma"/>
              </w:rPr>
              <w:t>Países, nacionalidades e idiomas.</w:t>
            </w:r>
          </w:p>
          <w:p w:rsidR="00956184" w:rsidRPr="0025219D" w:rsidRDefault="00956184" w:rsidP="00E11CEA">
            <w:pPr>
              <w:pStyle w:val="Prrafodelista"/>
              <w:numPr>
                <w:ilvl w:val="0"/>
                <w:numId w:val="20"/>
              </w:numPr>
              <w:contextualSpacing/>
              <w:rPr>
                <w:rFonts w:cs="Tahoma"/>
              </w:rPr>
            </w:pPr>
            <w:proofErr w:type="spellStart"/>
            <w:r w:rsidRPr="0025219D">
              <w:rPr>
                <w:rFonts w:cs="Tahoma"/>
              </w:rPr>
              <w:t>what</w:t>
            </w:r>
            <w:proofErr w:type="spellEnd"/>
            <w:r w:rsidRPr="0025219D">
              <w:rPr>
                <w:rFonts w:cs="Tahoma"/>
              </w:rPr>
              <w:t xml:space="preserve"> – </w:t>
            </w:r>
            <w:proofErr w:type="spellStart"/>
            <w:r w:rsidRPr="0025219D">
              <w:rPr>
                <w:rFonts w:cs="Tahoma"/>
              </w:rPr>
              <w:t>which</w:t>
            </w:r>
            <w:proofErr w:type="spellEnd"/>
            <w:r w:rsidRPr="0025219D">
              <w:rPr>
                <w:rFonts w:cs="Tahoma"/>
              </w:rPr>
              <w:t xml:space="preserve"> – </w:t>
            </w:r>
            <w:proofErr w:type="spellStart"/>
            <w:r w:rsidRPr="0025219D">
              <w:rPr>
                <w:rFonts w:cs="Tahoma"/>
              </w:rPr>
              <w:t>how</w:t>
            </w:r>
            <w:proofErr w:type="spellEnd"/>
            <w:r w:rsidRPr="0025219D">
              <w:rPr>
                <w:rFonts w:cs="Tahoma"/>
              </w:rPr>
              <w:t>.</w:t>
            </w:r>
          </w:p>
          <w:p w:rsidR="00956184" w:rsidRPr="0025219D" w:rsidRDefault="00956184" w:rsidP="00E11CEA">
            <w:pPr>
              <w:pStyle w:val="Prrafodelista"/>
              <w:numPr>
                <w:ilvl w:val="0"/>
                <w:numId w:val="20"/>
              </w:numPr>
              <w:contextualSpacing/>
              <w:rPr>
                <w:rFonts w:cs="Tahoma"/>
              </w:rPr>
            </w:pPr>
            <w:r w:rsidRPr="0025219D">
              <w:rPr>
                <w:rFonts w:cs="Tahoma"/>
              </w:rPr>
              <w:t>Miembros de la familia.</w:t>
            </w:r>
          </w:p>
          <w:p w:rsidR="00956184" w:rsidRPr="0025219D" w:rsidRDefault="00956184" w:rsidP="00E11CEA">
            <w:pPr>
              <w:pStyle w:val="Prrafodelista"/>
              <w:numPr>
                <w:ilvl w:val="0"/>
                <w:numId w:val="20"/>
              </w:numPr>
              <w:contextualSpacing/>
              <w:rPr>
                <w:rFonts w:cs="Tahoma"/>
              </w:rPr>
            </w:pPr>
            <w:r w:rsidRPr="0025219D">
              <w:rPr>
                <w:rFonts w:cs="Tahoma"/>
              </w:rPr>
              <w:t>Pronombres personales.</w:t>
            </w:r>
          </w:p>
          <w:p w:rsidR="00956184" w:rsidRPr="0025219D" w:rsidRDefault="00956184" w:rsidP="00E11CEA">
            <w:pPr>
              <w:pStyle w:val="Prrafodelista"/>
              <w:numPr>
                <w:ilvl w:val="0"/>
                <w:numId w:val="20"/>
              </w:numPr>
              <w:contextualSpacing/>
              <w:rPr>
                <w:rFonts w:cs="Tahoma"/>
              </w:rPr>
            </w:pPr>
            <w:r w:rsidRPr="0025219D">
              <w:rPr>
                <w:rFonts w:cs="Tahoma"/>
              </w:rPr>
              <w:t>Ocupaciones.</w:t>
            </w:r>
          </w:p>
          <w:p w:rsidR="00956184" w:rsidRPr="0025219D" w:rsidRDefault="00956184" w:rsidP="00E11CEA">
            <w:pPr>
              <w:pStyle w:val="Prrafodelista"/>
              <w:numPr>
                <w:ilvl w:val="0"/>
                <w:numId w:val="20"/>
              </w:numPr>
              <w:contextualSpacing/>
              <w:rPr>
                <w:rFonts w:cs="Tahoma"/>
              </w:rPr>
            </w:pPr>
            <w:r w:rsidRPr="0025219D">
              <w:rPr>
                <w:rFonts w:cs="Tahoma"/>
              </w:rPr>
              <w:t>Verbo TO BE en presente.</w:t>
            </w:r>
          </w:p>
          <w:p w:rsidR="00956184" w:rsidRPr="0025219D" w:rsidRDefault="00956184" w:rsidP="00E11CEA">
            <w:pPr>
              <w:pStyle w:val="Prrafodelista"/>
              <w:numPr>
                <w:ilvl w:val="0"/>
                <w:numId w:val="20"/>
              </w:numPr>
              <w:contextualSpacing/>
              <w:rPr>
                <w:rFonts w:cs="Tahoma"/>
              </w:rPr>
            </w:pPr>
            <w:r w:rsidRPr="0025219D">
              <w:rPr>
                <w:rFonts w:cs="Tahoma"/>
              </w:rPr>
              <w:t xml:space="preserve">Am – </w:t>
            </w:r>
            <w:proofErr w:type="spellStart"/>
            <w:r w:rsidRPr="0025219D">
              <w:rPr>
                <w:rFonts w:cs="Tahoma"/>
              </w:rPr>
              <w:t>is</w:t>
            </w:r>
            <w:proofErr w:type="spellEnd"/>
            <w:r w:rsidRPr="0025219D">
              <w:rPr>
                <w:rFonts w:cs="Tahoma"/>
              </w:rPr>
              <w:t xml:space="preserve"> – are (Afirmación y negación).</w:t>
            </w:r>
          </w:p>
          <w:p w:rsidR="00956184" w:rsidRPr="0025219D" w:rsidRDefault="00956184" w:rsidP="00E11CEA">
            <w:pPr>
              <w:pStyle w:val="Prrafodelista"/>
              <w:numPr>
                <w:ilvl w:val="0"/>
                <w:numId w:val="20"/>
              </w:numPr>
              <w:contextualSpacing/>
              <w:rPr>
                <w:rFonts w:cs="Tahoma"/>
              </w:rPr>
            </w:pPr>
            <w:r w:rsidRPr="0025219D">
              <w:rPr>
                <w:rFonts w:cs="Tahoma"/>
              </w:rPr>
              <w:t xml:space="preserve">Am – </w:t>
            </w:r>
            <w:proofErr w:type="spellStart"/>
            <w:r w:rsidRPr="0025219D">
              <w:rPr>
                <w:rFonts w:cs="Tahoma"/>
              </w:rPr>
              <w:t>is</w:t>
            </w:r>
            <w:proofErr w:type="spellEnd"/>
            <w:r w:rsidRPr="0025219D">
              <w:rPr>
                <w:rFonts w:cs="Tahoma"/>
              </w:rPr>
              <w:t xml:space="preserve"> – are (Interrogación)</w:t>
            </w:r>
          </w:p>
        </w:tc>
        <w:tc>
          <w:tcPr>
            <w:tcW w:w="4253" w:type="dxa"/>
          </w:tcPr>
          <w:p w:rsidR="00956184" w:rsidRDefault="00397416" w:rsidP="005E509D">
            <w:pPr>
              <w:rPr>
                <w:rFonts w:cs="Tahoma"/>
              </w:rPr>
            </w:pPr>
            <w:r>
              <w:rPr>
                <w:rFonts w:cs="Tahoma"/>
              </w:rPr>
              <w:t xml:space="preserve">Ofrece y solicita información personal </w:t>
            </w:r>
          </w:p>
          <w:p w:rsidR="00397416" w:rsidRDefault="00397416" w:rsidP="005E509D">
            <w:pPr>
              <w:rPr>
                <w:rFonts w:cs="Tahoma"/>
              </w:rPr>
            </w:pPr>
          </w:p>
          <w:p w:rsidR="00397416" w:rsidRDefault="00397416" w:rsidP="005E509D">
            <w:pPr>
              <w:rPr>
                <w:rFonts w:cs="Tahoma"/>
              </w:rPr>
            </w:pPr>
            <w:r>
              <w:rPr>
                <w:rFonts w:cs="Tahoma"/>
              </w:rPr>
              <w:t xml:space="preserve">Deletrea palabras </w:t>
            </w:r>
          </w:p>
          <w:p w:rsidR="00397416" w:rsidRDefault="00397416" w:rsidP="005E509D">
            <w:pPr>
              <w:rPr>
                <w:rFonts w:cs="Tahoma"/>
              </w:rPr>
            </w:pPr>
          </w:p>
          <w:p w:rsidR="00397416" w:rsidRDefault="00397416" w:rsidP="005E509D">
            <w:pPr>
              <w:rPr>
                <w:rFonts w:cs="Tahoma"/>
              </w:rPr>
            </w:pPr>
            <w:r>
              <w:rPr>
                <w:rFonts w:cs="Tahoma"/>
              </w:rPr>
              <w:t>Utiliza vocabulario y expresiones para saludar o despedirse</w:t>
            </w:r>
          </w:p>
          <w:p w:rsidR="00397416" w:rsidRDefault="00397416" w:rsidP="005E509D">
            <w:pPr>
              <w:rPr>
                <w:rFonts w:cs="Tahoma"/>
              </w:rPr>
            </w:pPr>
          </w:p>
          <w:p w:rsidR="00397416" w:rsidRDefault="00397416" w:rsidP="005E509D">
            <w:pPr>
              <w:rPr>
                <w:rFonts w:cs="Tahoma"/>
              </w:rPr>
            </w:pPr>
            <w:r>
              <w:rPr>
                <w:rFonts w:cs="Tahoma"/>
              </w:rPr>
              <w:t>Realiza preguntas sencillas sobre temas familiares</w:t>
            </w:r>
          </w:p>
          <w:p w:rsidR="00397416" w:rsidRDefault="00397416" w:rsidP="005E509D">
            <w:pPr>
              <w:rPr>
                <w:rFonts w:cs="Tahoma"/>
              </w:rPr>
            </w:pPr>
          </w:p>
          <w:p w:rsidR="00397416" w:rsidRDefault="00397416" w:rsidP="005E509D">
            <w:pPr>
              <w:rPr>
                <w:rFonts w:cs="Tahoma"/>
              </w:rPr>
            </w:pPr>
            <w:r>
              <w:rPr>
                <w:rFonts w:cs="Tahoma"/>
              </w:rPr>
              <w:t xml:space="preserve">Describe personas </w:t>
            </w:r>
          </w:p>
          <w:p w:rsidR="00397416" w:rsidRDefault="00397416" w:rsidP="005E509D">
            <w:pPr>
              <w:rPr>
                <w:rFonts w:cs="Tahoma"/>
              </w:rPr>
            </w:pPr>
          </w:p>
          <w:p w:rsidR="00397416" w:rsidRPr="0025219D" w:rsidRDefault="00397416" w:rsidP="005E509D">
            <w:pPr>
              <w:rPr>
                <w:rFonts w:cs="Tahoma"/>
              </w:rPr>
            </w:pPr>
            <w:r>
              <w:rPr>
                <w:rFonts w:cs="Tahoma"/>
              </w:rPr>
              <w:t xml:space="preserve"> </w:t>
            </w:r>
          </w:p>
        </w:tc>
        <w:tc>
          <w:tcPr>
            <w:tcW w:w="3685" w:type="dxa"/>
          </w:tcPr>
          <w:p w:rsidR="00956184" w:rsidRPr="00E42653" w:rsidRDefault="00956184" w:rsidP="00794F92">
            <w:pPr>
              <w:rPr>
                <w:rFonts w:ascii="Arial" w:hAnsi="Arial" w:cs="Arial"/>
              </w:rPr>
            </w:pPr>
            <w:r w:rsidRPr="00E42653">
              <w:rPr>
                <w:rFonts w:ascii="Arial" w:hAnsi="Arial" w:cs="Arial"/>
              </w:rPr>
              <w:t>Muestra actitud respetuosa frente a la clase y sus compañeros</w:t>
            </w:r>
          </w:p>
          <w:p w:rsidR="00956184" w:rsidRPr="00E42653" w:rsidRDefault="00956184" w:rsidP="00794F92">
            <w:pPr>
              <w:rPr>
                <w:rFonts w:ascii="Arial" w:hAnsi="Arial" w:cs="Arial"/>
                <w:b/>
                <w:color w:val="272425"/>
              </w:rPr>
            </w:pPr>
          </w:p>
          <w:p w:rsidR="00956184" w:rsidRPr="00E42653" w:rsidRDefault="00956184" w:rsidP="00794F92">
            <w:pPr>
              <w:pStyle w:val="Default"/>
              <w:rPr>
                <w:rFonts w:ascii="Arial" w:hAnsi="Arial" w:cs="Arial"/>
                <w:color w:val="FF0000"/>
              </w:rPr>
            </w:pPr>
            <w:r w:rsidRPr="00E42653">
              <w:rPr>
                <w:rFonts w:ascii="Arial" w:hAnsi="Arial" w:cs="Arial"/>
                <w:sz w:val="22"/>
                <w:szCs w:val="22"/>
              </w:rPr>
              <w:t xml:space="preserve">Respeta las normas de convivencia en el aula.  </w:t>
            </w:r>
          </w:p>
        </w:tc>
      </w:tr>
      <w:tr w:rsidR="00956184" w:rsidRPr="0025219D" w:rsidTr="00397416">
        <w:tc>
          <w:tcPr>
            <w:tcW w:w="1140" w:type="dxa"/>
          </w:tcPr>
          <w:p w:rsidR="00956184" w:rsidRPr="0025219D" w:rsidRDefault="00956184" w:rsidP="005E509D">
            <w:pPr>
              <w:jc w:val="center"/>
              <w:rPr>
                <w:rFonts w:cs="Tahoma"/>
                <w:b/>
              </w:rPr>
            </w:pPr>
          </w:p>
          <w:p w:rsidR="00956184" w:rsidRPr="0025219D" w:rsidRDefault="00956184" w:rsidP="005E509D">
            <w:pPr>
              <w:jc w:val="center"/>
              <w:rPr>
                <w:rFonts w:cs="Tahoma"/>
                <w:b/>
              </w:rPr>
            </w:pPr>
            <w:r w:rsidRPr="0025219D">
              <w:rPr>
                <w:rFonts w:cs="Tahoma"/>
                <w:b/>
              </w:rPr>
              <w:t>2º</w:t>
            </w:r>
          </w:p>
          <w:p w:rsidR="00956184" w:rsidRPr="0025219D" w:rsidRDefault="00956184" w:rsidP="005E509D">
            <w:pPr>
              <w:jc w:val="center"/>
              <w:rPr>
                <w:rFonts w:cs="Tahoma"/>
                <w:b/>
              </w:rPr>
            </w:pPr>
          </w:p>
        </w:tc>
        <w:tc>
          <w:tcPr>
            <w:tcW w:w="2796" w:type="dxa"/>
          </w:tcPr>
          <w:p w:rsidR="00956184" w:rsidRPr="0025219D" w:rsidRDefault="00956184" w:rsidP="005E509D">
            <w:pPr>
              <w:rPr>
                <w:rFonts w:cs="Tahoma"/>
              </w:rPr>
            </w:pPr>
          </w:p>
          <w:p w:rsidR="00956184" w:rsidRPr="0025219D" w:rsidRDefault="00956184" w:rsidP="005E509D">
            <w:pPr>
              <w:rPr>
                <w:rFonts w:cs="Tahoma"/>
              </w:rPr>
            </w:pPr>
            <w:r w:rsidRPr="0025219D">
              <w:rPr>
                <w:rFonts w:cs="Tahoma"/>
              </w:rPr>
              <w:t>El tiempo en general, los estados físicos y emociones.</w:t>
            </w:r>
          </w:p>
        </w:tc>
        <w:tc>
          <w:tcPr>
            <w:tcW w:w="3685" w:type="dxa"/>
          </w:tcPr>
          <w:p w:rsidR="00956184" w:rsidRPr="0025219D" w:rsidRDefault="00956184" w:rsidP="00E11CEA">
            <w:pPr>
              <w:pStyle w:val="Prrafodelista"/>
              <w:numPr>
                <w:ilvl w:val="0"/>
                <w:numId w:val="20"/>
              </w:numPr>
              <w:contextualSpacing/>
              <w:rPr>
                <w:rFonts w:cs="Tahoma"/>
              </w:rPr>
            </w:pPr>
            <w:r w:rsidRPr="0025219D">
              <w:rPr>
                <w:rFonts w:cs="Tahoma"/>
              </w:rPr>
              <w:t>Los números cardinales y ordinales.</w:t>
            </w:r>
          </w:p>
          <w:p w:rsidR="00956184" w:rsidRPr="0025219D" w:rsidRDefault="00956184" w:rsidP="00E11CEA">
            <w:pPr>
              <w:pStyle w:val="Prrafodelista"/>
              <w:numPr>
                <w:ilvl w:val="0"/>
                <w:numId w:val="20"/>
              </w:numPr>
              <w:contextualSpacing/>
              <w:rPr>
                <w:rFonts w:cs="Tahoma"/>
              </w:rPr>
            </w:pPr>
            <w:r w:rsidRPr="0025219D">
              <w:rPr>
                <w:rFonts w:cs="Tahoma"/>
              </w:rPr>
              <w:t>La fecha.</w:t>
            </w:r>
          </w:p>
          <w:p w:rsidR="00956184" w:rsidRPr="0025219D" w:rsidRDefault="00956184" w:rsidP="00E11CEA">
            <w:pPr>
              <w:pStyle w:val="Prrafodelista"/>
              <w:numPr>
                <w:ilvl w:val="0"/>
                <w:numId w:val="20"/>
              </w:numPr>
              <w:contextualSpacing/>
              <w:rPr>
                <w:rFonts w:cs="Tahoma"/>
              </w:rPr>
            </w:pPr>
            <w:r w:rsidRPr="0025219D">
              <w:rPr>
                <w:rFonts w:cs="Tahoma"/>
              </w:rPr>
              <w:t>La hora.</w:t>
            </w:r>
          </w:p>
          <w:p w:rsidR="00956184" w:rsidRPr="0025219D" w:rsidRDefault="00956184" w:rsidP="00E11CEA">
            <w:pPr>
              <w:pStyle w:val="Prrafodelista"/>
              <w:numPr>
                <w:ilvl w:val="0"/>
                <w:numId w:val="20"/>
              </w:numPr>
              <w:contextualSpacing/>
              <w:rPr>
                <w:rFonts w:cs="Tahoma"/>
              </w:rPr>
            </w:pPr>
            <w:r w:rsidRPr="0025219D">
              <w:rPr>
                <w:rFonts w:cs="Tahoma"/>
              </w:rPr>
              <w:t>Números y matemáticas.</w:t>
            </w:r>
          </w:p>
          <w:p w:rsidR="00956184" w:rsidRPr="0025219D" w:rsidRDefault="00956184" w:rsidP="00E11CEA">
            <w:pPr>
              <w:pStyle w:val="Prrafodelista"/>
              <w:numPr>
                <w:ilvl w:val="0"/>
                <w:numId w:val="20"/>
              </w:numPr>
              <w:contextualSpacing/>
              <w:rPr>
                <w:rFonts w:cs="Tahoma"/>
              </w:rPr>
            </w:pPr>
            <w:proofErr w:type="spellStart"/>
            <w:r w:rsidRPr="0025219D">
              <w:rPr>
                <w:rFonts w:cs="Tahoma"/>
              </w:rPr>
              <w:t>It</w:t>
            </w:r>
            <w:proofErr w:type="spellEnd"/>
            <w:r w:rsidRPr="0025219D">
              <w:rPr>
                <w:rFonts w:cs="Tahoma"/>
              </w:rPr>
              <w:t>.</w:t>
            </w:r>
          </w:p>
          <w:p w:rsidR="00956184" w:rsidRPr="0025219D" w:rsidRDefault="00956184" w:rsidP="00E11CEA">
            <w:pPr>
              <w:pStyle w:val="Prrafodelista"/>
              <w:numPr>
                <w:ilvl w:val="0"/>
                <w:numId w:val="20"/>
              </w:numPr>
              <w:contextualSpacing/>
              <w:rPr>
                <w:rFonts w:cs="Tahoma"/>
              </w:rPr>
            </w:pPr>
            <w:r w:rsidRPr="0025219D">
              <w:rPr>
                <w:rFonts w:cs="Tahoma"/>
              </w:rPr>
              <w:t xml:space="preserve">El tiempo </w:t>
            </w:r>
            <w:proofErr w:type="spellStart"/>
            <w:r w:rsidRPr="0025219D">
              <w:rPr>
                <w:rFonts w:cs="Tahoma"/>
              </w:rPr>
              <w:t>atmosferico</w:t>
            </w:r>
            <w:proofErr w:type="spellEnd"/>
            <w:r w:rsidRPr="0025219D">
              <w:rPr>
                <w:rFonts w:cs="Tahoma"/>
              </w:rPr>
              <w:t xml:space="preserve"> y las estaciones.</w:t>
            </w:r>
          </w:p>
          <w:p w:rsidR="00956184" w:rsidRPr="0025219D" w:rsidRDefault="00956184" w:rsidP="00E11CEA">
            <w:pPr>
              <w:pStyle w:val="Prrafodelista"/>
              <w:numPr>
                <w:ilvl w:val="0"/>
                <w:numId w:val="20"/>
              </w:numPr>
              <w:contextualSpacing/>
              <w:rPr>
                <w:rFonts w:cs="Tahoma"/>
              </w:rPr>
            </w:pPr>
            <w:r w:rsidRPr="0025219D">
              <w:rPr>
                <w:rFonts w:cs="Tahoma"/>
              </w:rPr>
              <w:t xml:space="preserve">Verbo TO BE en pasado.  </w:t>
            </w:r>
            <w:proofErr w:type="spellStart"/>
            <w:r w:rsidRPr="0025219D">
              <w:rPr>
                <w:rFonts w:cs="Tahoma"/>
              </w:rPr>
              <w:t>Was</w:t>
            </w:r>
            <w:proofErr w:type="spellEnd"/>
            <w:r w:rsidRPr="0025219D">
              <w:rPr>
                <w:rFonts w:cs="Tahoma"/>
              </w:rPr>
              <w:t xml:space="preserve"> – </w:t>
            </w:r>
            <w:proofErr w:type="spellStart"/>
            <w:r w:rsidRPr="0025219D">
              <w:rPr>
                <w:rFonts w:cs="Tahoma"/>
              </w:rPr>
              <w:t>were</w:t>
            </w:r>
            <w:proofErr w:type="spellEnd"/>
            <w:r w:rsidRPr="0025219D">
              <w:rPr>
                <w:rFonts w:cs="Tahoma"/>
              </w:rPr>
              <w:t>.</w:t>
            </w:r>
          </w:p>
          <w:p w:rsidR="00956184" w:rsidRPr="0025219D" w:rsidRDefault="00956184" w:rsidP="00E11CEA">
            <w:pPr>
              <w:pStyle w:val="Prrafodelista"/>
              <w:numPr>
                <w:ilvl w:val="0"/>
                <w:numId w:val="20"/>
              </w:numPr>
              <w:contextualSpacing/>
              <w:rPr>
                <w:rFonts w:cs="Tahoma"/>
              </w:rPr>
            </w:pPr>
            <w:r w:rsidRPr="0025219D">
              <w:rPr>
                <w:rFonts w:cs="Tahoma"/>
              </w:rPr>
              <w:t>Estados físicos y emociones.</w:t>
            </w:r>
          </w:p>
        </w:tc>
        <w:tc>
          <w:tcPr>
            <w:tcW w:w="4253" w:type="dxa"/>
          </w:tcPr>
          <w:p w:rsidR="00956184" w:rsidRDefault="00397416" w:rsidP="005E509D">
            <w:pPr>
              <w:rPr>
                <w:rFonts w:cs="Tahoma"/>
              </w:rPr>
            </w:pPr>
            <w:r>
              <w:rPr>
                <w:rFonts w:cs="Tahoma"/>
              </w:rPr>
              <w:t>Emplea los números y las expresiones matemáticas en actividades cotidianas</w:t>
            </w:r>
          </w:p>
          <w:p w:rsidR="00397416" w:rsidRDefault="00397416" w:rsidP="005E509D">
            <w:pPr>
              <w:rPr>
                <w:rFonts w:cs="Tahoma"/>
              </w:rPr>
            </w:pPr>
          </w:p>
          <w:p w:rsidR="00397416" w:rsidRDefault="00397416" w:rsidP="005E509D">
            <w:pPr>
              <w:rPr>
                <w:rFonts w:cs="Tahoma"/>
              </w:rPr>
            </w:pPr>
            <w:r>
              <w:rPr>
                <w:rFonts w:cs="Tahoma"/>
              </w:rPr>
              <w:t>Sabe dar o solicitar la hora</w:t>
            </w:r>
          </w:p>
          <w:p w:rsidR="00397416" w:rsidRDefault="00397416" w:rsidP="005E509D">
            <w:pPr>
              <w:rPr>
                <w:rFonts w:cs="Tahoma"/>
              </w:rPr>
            </w:pPr>
          </w:p>
          <w:p w:rsidR="00397416" w:rsidRDefault="00397416" w:rsidP="005E509D">
            <w:pPr>
              <w:rPr>
                <w:rFonts w:cs="Tahoma"/>
              </w:rPr>
            </w:pPr>
            <w:r>
              <w:rPr>
                <w:rFonts w:cs="Tahoma"/>
              </w:rPr>
              <w:t>Habla sobre el clima de forma sencilla</w:t>
            </w:r>
          </w:p>
          <w:p w:rsidR="00397416" w:rsidRDefault="00397416" w:rsidP="005E509D">
            <w:pPr>
              <w:rPr>
                <w:rFonts w:cs="Tahoma"/>
              </w:rPr>
            </w:pPr>
          </w:p>
          <w:p w:rsidR="00397416" w:rsidRDefault="00397416" w:rsidP="005E509D">
            <w:pPr>
              <w:rPr>
                <w:rFonts w:cs="Tahoma"/>
              </w:rPr>
            </w:pPr>
            <w:r>
              <w:rPr>
                <w:rFonts w:cs="Tahoma"/>
              </w:rPr>
              <w:t>Expresa sentimientos y emociones</w:t>
            </w:r>
          </w:p>
          <w:p w:rsidR="00397416" w:rsidRDefault="00397416" w:rsidP="005E509D">
            <w:pPr>
              <w:rPr>
                <w:rFonts w:cs="Tahoma"/>
              </w:rPr>
            </w:pPr>
          </w:p>
          <w:p w:rsidR="00397416" w:rsidRPr="0025219D" w:rsidRDefault="00397416" w:rsidP="005E509D">
            <w:pPr>
              <w:rPr>
                <w:rFonts w:cs="Tahoma"/>
              </w:rPr>
            </w:pPr>
            <w:r>
              <w:rPr>
                <w:rFonts w:cs="Tahoma"/>
              </w:rPr>
              <w:t>Habla sobre situaciones personales pasadas de forma sencilla</w:t>
            </w:r>
          </w:p>
        </w:tc>
        <w:tc>
          <w:tcPr>
            <w:tcW w:w="3685" w:type="dxa"/>
          </w:tcPr>
          <w:p w:rsidR="00956184" w:rsidRDefault="00956184" w:rsidP="00956184">
            <w:pPr>
              <w:rPr>
                <w:rFonts w:ascii="Arial" w:hAnsi="Arial" w:cs="Arial"/>
                <w:b/>
                <w:color w:val="272425"/>
              </w:rPr>
            </w:pPr>
            <w:r w:rsidRPr="00E42653">
              <w:rPr>
                <w:rFonts w:ascii="Arial" w:hAnsi="Arial" w:cs="Arial"/>
              </w:rPr>
              <w:t>Realiza actividades programadas</w:t>
            </w:r>
            <w:r w:rsidR="00764A30">
              <w:rPr>
                <w:rFonts w:ascii="Arial" w:hAnsi="Arial" w:cs="Arial"/>
              </w:rPr>
              <w:t xml:space="preserve"> oportunamente.</w:t>
            </w:r>
          </w:p>
          <w:p w:rsidR="00956184" w:rsidRPr="00E42653" w:rsidRDefault="00956184" w:rsidP="00956184">
            <w:pPr>
              <w:rPr>
                <w:rFonts w:ascii="Arial" w:hAnsi="Arial" w:cs="Arial"/>
              </w:rPr>
            </w:pPr>
          </w:p>
          <w:p w:rsidR="00956184" w:rsidRPr="00E42653" w:rsidRDefault="00956184" w:rsidP="00956184">
            <w:pPr>
              <w:pStyle w:val="Default"/>
              <w:rPr>
                <w:rFonts w:ascii="Arial" w:hAnsi="Arial" w:cs="Arial"/>
                <w:sz w:val="22"/>
                <w:szCs w:val="22"/>
              </w:rPr>
            </w:pPr>
            <w:r w:rsidRPr="00E42653">
              <w:rPr>
                <w:rFonts w:ascii="Arial" w:hAnsi="Arial" w:cs="Arial"/>
                <w:sz w:val="22"/>
                <w:szCs w:val="22"/>
              </w:rPr>
              <w:t xml:space="preserve">Sigue instrucciones en evaluaciones, talleres y trabajos individuales y en equipo.  </w:t>
            </w:r>
          </w:p>
          <w:p w:rsidR="00956184" w:rsidRPr="00E42653" w:rsidRDefault="00956184" w:rsidP="00794F92">
            <w:pPr>
              <w:pStyle w:val="Default"/>
              <w:rPr>
                <w:rFonts w:ascii="Arial" w:hAnsi="Arial" w:cs="Arial"/>
                <w:color w:val="FF0000"/>
              </w:rPr>
            </w:pPr>
            <w:r w:rsidRPr="00E42653">
              <w:rPr>
                <w:rFonts w:ascii="Arial" w:hAnsi="Arial" w:cs="Arial"/>
                <w:sz w:val="22"/>
                <w:szCs w:val="22"/>
              </w:rPr>
              <w:t xml:space="preserve"> </w:t>
            </w:r>
          </w:p>
        </w:tc>
      </w:tr>
      <w:tr w:rsidR="00956184" w:rsidRPr="0025219D" w:rsidTr="00397416">
        <w:tc>
          <w:tcPr>
            <w:tcW w:w="1140" w:type="dxa"/>
          </w:tcPr>
          <w:p w:rsidR="00956184" w:rsidRPr="0025219D" w:rsidRDefault="00956184" w:rsidP="005E509D">
            <w:pPr>
              <w:jc w:val="center"/>
              <w:rPr>
                <w:rFonts w:cs="Tahoma"/>
                <w:b/>
              </w:rPr>
            </w:pPr>
          </w:p>
          <w:p w:rsidR="00956184" w:rsidRPr="0025219D" w:rsidRDefault="00956184" w:rsidP="005E509D">
            <w:pPr>
              <w:jc w:val="center"/>
              <w:rPr>
                <w:rFonts w:cs="Tahoma"/>
                <w:b/>
              </w:rPr>
            </w:pPr>
            <w:r w:rsidRPr="0025219D">
              <w:rPr>
                <w:rFonts w:cs="Tahoma"/>
                <w:b/>
              </w:rPr>
              <w:t>3º</w:t>
            </w:r>
          </w:p>
          <w:p w:rsidR="00956184" w:rsidRPr="0025219D" w:rsidRDefault="00956184" w:rsidP="005E509D">
            <w:pPr>
              <w:jc w:val="center"/>
              <w:rPr>
                <w:rFonts w:cs="Tahoma"/>
                <w:b/>
              </w:rPr>
            </w:pPr>
          </w:p>
        </w:tc>
        <w:tc>
          <w:tcPr>
            <w:tcW w:w="2796" w:type="dxa"/>
          </w:tcPr>
          <w:p w:rsidR="00956184" w:rsidRPr="0025219D" w:rsidRDefault="00956184" w:rsidP="005E509D">
            <w:pPr>
              <w:rPr>
                <w:rFonts w:cs="Tahoma"/>
              </w:rPr>
            </w:pPr>
          </w:p>
          <w:p w:rsidR="00956184" w:rsidRPr="0025219D" w:rsidRDefault="00956184" w:rsidP="005E509D">
            <w:pPr>
              <w:rPr>
                <w:rFonts w:cs="Tahoma"/>
              </w:rPr>
            </w:pPr>
            <w:r w:rsidRPr="0025219D">
              <w:rPr>
                <w:rFonts w:cs="Tahoma"/>
              </w:rPr>
              <w:t>La casa y sus dependencias.</w:t>
            </w:r>
          </w:p>
        </w:tc>
        <w:tc>
          <w:tcPr>
            <w:tcW w:w="3685" w:type="dxa"/>
          </w:tcPr>
          <w:p w:rsidR="00956184" w:rsidRPr="0025219D" w:rsidRDefault="00956184" w:rsidP="00E11CEA">
            <w:pPr>
              <w:pStyle w:val="Prrafodelista"/>
              <w:numPr>
                <w:ilvl w:val="0"/>
                <w:numId w:val="20"/>
              </w:numPr>
              <w:contextualSpacing/>
              <w:rPr>
                <w:rFonts w:cs="Tahoma"/>
                <w:lang w:val="en-US"/>
              </w:rPr>
            </w:pPr>
            <w:r w:rsidRPr="0025219D">
              <w:rPr>
                <w:rFonts w:cs="Tahoma"/>
                <w:lang w:val="en-US"/>
              </w:rPr>
              <w:t xml:space="preserve">There is / </w:t>
            </w:r>
            <w:proofErr w:type="gramStart"/>
            <w:r w:rsidRPr="0025219D">
              <w:rPr>
                <w:rFonts w:cs="Tahoma"/>
                <w:lang w:val="en-US"/>
              </w:rPr>
              <w:t>There</w:t>
            </w:r>
            <w:proofErr w:type="gramEnd"/>
            <w:r w:rsidRPr="0025219D">
              <w:rPr>
                <w:rFonts w:cs="Tahoma"/>
                <w:lang w:val="en-US"/>
              </w:rPr>
              <w:t xml:space="preserve"> are / There was / There were.</w:t>
            </w:r>
          </w:p>
          <w:p w:rsidR="00956184" w:rsidRPr="0025219D" w:rsidRDefault="00956184" w:rsidP="00E11CEA">
            <w:pPr>
              <w:pStyle w:val="Prrafodelista"/>
              <w:numPr>
                <w:ilvl w:val="0"/>
                <w:numId w:val="20"/>
              </w:numPr>
              <w:contextualSpacing/>
              <w:rPr>
                <w:rFonts w:cs="Tahoma"/>
                <w:lang w:val="en-US"/>
              </w:rPr>
            </w:pPr>
            <w:r w:rsidRPr="0025219D">
              <w:rPr>
                <w:rFonts w:cs="Tahoma"/>
                <w:lang w:val="en-US"/>
              </w:rPr>
              <w:t>La casa.</w:t>
            </w:r>
          </w:p>
          <w:p w:rsidR="00956184" w:rsidRPr="0025219D" w:rsidRDefault="00956184" w:rsidP="00E11CEA">
            <w:pPr>
              <w:pStyle w:val="Prrafodelista"/>
              <w:numPr>
                <w:ilvl w:val="0"/>
                <w:numId w:val="20"/>
              </w:numPr>
              <w:contextualSpacing/>
              <w:rPr>
                <w:rFonts w:cs="Tahoma"/>
                <w:lang w:val="en-US"/>
              </w:rPr>
            </w:pPr>
            <w:r w:rsidRPr="0025219D">
              <w:rPr>
                <w:rFonts w:cs="Tahoma"/>
                <w:lang w:val="en-US"/>
              </w:rPr>
              <w:t xml:space="preserve">Los </w:t>
            </w:r>
            <w:r w:rsidRPr="0025219D">
              <w:rPr>
                <w:rFonts w:cs="Tahoma"/>
              </w:rPr>
              <w:t>colores</w:t>
            </w:r>
            <w:r w:rsidRPr="0025219D">
              <w:rPr>
                <w:rFonts w:cs="Tahoma"/>
                <w:lang w:val="en-US"/>
              </w:rPr>
              <w:t>.</w:t>
            </w:r>
          </w:p>
          <w:p w:rsidR="00956184" w:rsidRPr="0025219D" w:rsidRDefault="00956184" w:rsidP="00E11CEA">
            <w:pPr>
              <w:pStyle w:val="Prrafodelista"/>
              <w:numPr>
                <w:ilvl w:val="0"/>
                <w:numId w:val="20"/>
              </w:numPr>
              <w:contextualSpacing/>
              <w:rPr>
                <w:rFonts w:cs="Tahoma"/>
                <w:lang w:val="en-US"/>
              </w:rPr>
            </w:pPr>
            <w:r w:rsidRPr="0025219D">
              <w:rPr>
                <w:rFonts w:cs="Tahoma"/>
              </w:rPr>
              <w:t>Plural de sustantivos.</w:t>
            </w:r>
          </w:p>
          <w:p w:rsidR="00956184" w:rsidRPr="0025219D" w:rsidRDefault="00956184" w:rsidP="00E11CEA">
            <w:pPr>
              <w:pStyle w:val="Prrafodelista"/>
              <w:numPr>
                <w:ilvl w:val="0"/>
                <w:numId w:val="20"/>
              </w:numPr>
              <w:contextualSpacing/>
              <w:rPr>
                <w:rFonts w:cs="Tahoma"/>
              </w:rPr>
            </w:pPr>
            <w:proofErr w:type="spellStart"/>
            <w:r w:rsidRPr="0025219D">
              <w:rPr>
                <w:rFonts w:cs="Tahoma"/>
              </w:rPr>
              <w:t>Arículo</w:t>
            </w:r>
            <w:proofErr w:type="spellEnd"/>
            <w:r w:rsidRPr="0025219D">
              <w:rPr>
                <w:rFonts w:cs="Tahoma"/>
              </w:rPr>
              <w:t xml:space="preserve"> indefinido: A – AN. </w:t>
            </w:r>
          </w:p>
        </w:tc>
        <w:tc>
          <w:tcPr>
            <w:tcW w:w="4253" w:type="dxa"/>
          </w:tcPr>
          <w:p w:rsidR="00956184" w:rsidRDefault="00397416" w:rsidP="005E509D">
            <w:pPr>
              <w:rPr>
                <w:rFonts w:cs="Tahoma"/>
              </w:rPr>
            </w:pPr>
            <w:r>
              <w:rPr>
                <w:rFonts w:cs="Tahoma"/>
              </w:rPr>
              <w:t xml:space="preserve">Expresa cantidades </w:t>
            </w:r>
          </w:p>
          <w:p w:rsidR="00397416" w:rsidRDefault="00397416" w:rsidP="005E509D">
            <w:pPr>
              <w:rPr>
                <w:rFonts w:cs="Tahoma"/>
              </w:rPr>
            </w:pPr>
          </w:p>
          <w:p w:rsidR="00397416" w:rsidRDefault="00397416" w:rsidP="005E509D">
            <w:pPr>
              <w:rPr>
                <w:rFonts w:cs="Tahoma"/>
              </w:rPr>
            </w:pPr>
            <w:r>
              <w:rPr>
                <w:rFonts w:cs="Tahoma"/>
              </w:rPr>
              <w:t xml:space="preserve">Describe su hogar </w:t>
            </w:r>
          </w:p>
          <w:p w:rsidR="00397416" w:rsidRDefault="00397416" w:rsidP="005E509D">
            <w:pPr>
              <w:rPr>
                <w:rFonts w:cs="Tahoma"/>
              </w:rPr>
            </w:pPr>
          </w:p>
          <w:p w:rsidR="00397416" w:rsidRPr="0025219D" w:rsidRDefault="00397416" w:rsidP="005E509D">
            <w:pPr>
              <w:rPr>
                <w:rFonts w:cs="Tahoma"/>
              </w:rPr>
            </w:pPr>
            <w:r>
              <w:rPr>
                <w:rFonts w:cs="Tahoma"/>
              </w:rPr>
              <w:t xml:space="preserve">Emplea el plural de los sustantivos correctamente </w:t>
            </w:r>
          </w:p>
        </w:tc>
        <w:tc>
          <w:tcPr>
            <w:tcW w:w="3685" w:type="dxa"/>
          </w:tcPr>
          <w:p w:rsidR="00956184" w:rsidRPr="00956184" w:rsidRDefault="00956184" w:rsidP="00956184">
            <w:pPr>
              <w:autoSpaceDE w:val="0"/>
              <w:autoSpaceDN w:val="0"/>
              <w:adjustRightInd w:val="0"/>
              <w:rPr>
                <w:rFonts w:ascii="Arial" w:hAnsi="Arial" w:cs="Arial"/>
              </w:rPr>
            </w:pPr>
            <w:r w:rsidRPr="00E42653">
              <w:rPr>
                <w:rFonts w:ascii="Arial" w:hAnsi="Arial" w:cs="Arial"/>
              </w:rPr>
              <w:t xml:space="preserve"> </w:t>
            </w:r>
            <w:r w:rsidRPr="00956184">
              <w:rPr>
                <w:rFonts w:ascii="Arial" w:hAnsi="Arial" w:cs="Arial"/>
              </w:rPr>
              <w:t xml:space="preserve">Usa los buenos modales </w:t>
            </w:r>
          </w:p>
          <w:p w:rsidR="00956184" w:rsidRPr="00956184" w:rsidRDefault="00956184" w:rsidP="00956184">
            <w:pPr>
              <w:autoSpaceDE w:val="0"/>
              <w:autoSpaceDN w:val="0"/>
              <w:adjustRightInd w:val="0"/>
              <w:rPr>
                <w:rFonts w:ascii="Arial" w:hAnsi="Arial" w:cs="Arial"/>
              </w:rPr>
            </w:pPr>
          </w:p>
          <w:p w:rsidR="00956184" w:rsidRPr="00956184" w:rsidRDefault="00956184" w:rsidP="00956184">
            <w:pPr>
              <w:pStyle w:val="Default"/>
              <w:rPr>
                <w:rFonts w:ascii="Arial" w:hAnsi="Arial" w:cs="Arial"/>
                <w:sz w:val="22"/>
                <w:szCs w:val="22"/>
              </w:rPr>
            </w:pPr>
            <w:r w:rsidRPr="00956184">
              <w:rPr>
                <w:rFonts w:ascii="Arial" w:hAnsi="Arial" w:cs="Arial"/>
                <w:sz w:val="22"/>
                <w:szCs w:val="22"/>
              </w:rPr>
              <w:t xml:space="preserve">Respeta las normas de convivencia en el aula. </w:t>
            </w:r>
          </w:p>
          <w:p w:rsidR="00956184" w:rsidRPr="00956184" w:rsidRDefault="00956184" w:rsidP="00956184">
            <w:pPr>
              <w:pStyle w:val="Default"/>
              <w:rPr>
                <w:rFonts w:ascii="Arial" w:hAnsi="Arial" w:cs="Arial"/>
                <w:sz w:val="22"/>
                <w:szCs w:val="22"/>
              </w:rPr>
            </w:pPr>
          </w:p>
          <w:p w:rsidR="00956184" w:rsidRPr="00E42653" w:rsidRDefault="00956184" w:rsidP="00956184">
            <w:pPr>
              <w:pStyle w:val="Default"/>
              <w:rPr>
                <w:rFonts w:ascii="Arial" w:hAnsi="Arial" w:cs="Arial"/>
                <w:color w:val="FF0000"/>
              </w:rPr>
            </w:pPr>
          </w:p>
        </w:tc>
      </w:tr>
      <w:tr w:rsidR="008E70EB" w:rsidRPr="0025219D" w:rsidTr="00397416">
        <w:tc>
          <w:tcPr>
            <w:tcW w:w="1140" w:type="dxa"/>
          </w:tcPr>
          <w:p w:rsidR="008E70EB" w:rsidRPr="0025219D" w:rsidRDefault="008E70EB" w:rsidP="005E509D">
            <w:pPr>
              <w:jc w:val="center"/>
              <w:rPr>
                <w:rFonts w:cs="Tahoma"/>
                <w:b/>
              </w:rPr>
            </w:pPr>
          </w:p>
          <w:p w:rsidR="008E70EB" w:rsidRPr="0025219D" w:rsidRDefault="008E70EB" w:rsidP="005E509D">
            <w:pPr>
              <w:jc w:val="center"/>
              <w:rPr>
                <w:rFonts w:cs="Tahoma"/>
                <w:b/>
              </w:rPr>
            </w:pPr>
            <w:r w:rsidRPr="0025219D">
              <w:rPr>
                <w:rFonts w:cs="Tahoma"/>
                <w:b/>
              </w:rPr>
              <w:t>4º</w:t>
            </w:r>
          </w:p>
          <w:p w:rsidR="008E70EB" w:rsidRPr="0025219D" w:rsidRDefault="008E70EB" w:rsidP="005E509D">
            <w:pPr>
              <w:jc w:val="center"/>
              <w:rPr>
                <w:rFonts w:cs="Tahoma"/>
                <w:b/>
              </w:rPr>
            </w:pPr>
          </w:p>
        </w:tc>
        <w:tc>
          <w:tcPr>
            <w:tcW w:w="2796" w:type="dxa"/>
          </w:tcPr>
          <w:p w:rsidR="008E70EB" w:rsidRPr="0025219D" w:rsidRDefault="008E70EB" w:rsidP="005E509D">
            <w:pPr>
              <w:rPr>
                <w:rFonts w:cs="Tahoma"/>
              </w:rPr>
            </w:pPr>
          </w:p>
          <w:p w:rsidR="008E70EB" w:rsidRPr="0025219D" w:rsidRDefault="008E70EB" w:rsidP="005E509D">
            <w:pPr>
              <w:rPr>
                <w:rFonts w:cs="Tahoma"/>
              </w:rPr>
            </w:pPr>
            <w:r w:rsidRPr="0025219D">
              <w:rPr>
                <w:rFonts w:cs="Tahoma"/>
              </w:rPr>
              <w:t>Los animales y mascotas</w:t>
            </w:r>
          </w:p>
        </w:tc>
        <w:tc>
          <w:tcPr>
            <w:tcW w:w="3685" w:type="dxa"/>
          </w:tcPr>
          <w:p w:rsidR="008E70EB" w:rsidRPr="0025219D" w:rsidRDefault="008E70EB" w:rsidP="00E11CEA">
            <w:pPr>
              <w:pStyle w:val="Prrafodelista"/>
              <w:numPr>
                <w:ilvl w:val="0"/>
                <w:numId w:val="20"/>
              </w:numPr>
              <w:contextualSpacing/>
              <w:rPr>
                <w:rFonts w:cs="Tahoma"/>
                <w:lang w:val="en-US"/>
              </w:rPr>
            </w:pPr>
            <w:proofErr w:type="spellStart"/>
            <w:r w:rsidRPr="0025219D">
              <w:rPr>
                <w:rFonts w:cs="Tahoma"/>
                <w:lang w:val="en-US"/>
              </w:rPr>
              <w:t>Adjetivos</w:t>
            </w:r>
            <w:proofErr w:type="spellEnd"/>
            <w:r w:rsidRPr="0025219D">
              <w:rPr>
                <w:rFonts w:cs="Tahoma"/>
                <w:lang w:val="en-US"/>
              </w:rPr>
              <w:t xml:space="preserve"> </w:t>
            </w:r>
            <w:proofErr w:type="spellStart"/>
            <w:r w:rsidRPr="0025219D">
              <w:rPr>
                <w:rFonts w:cs="Tahoma"/>
                <w:lang w:val="en-US"/>
              </w:rPr>
              <w:t>demostrativos</w:t>
            </w:r>
            <w:proofErr w:type="spellEnd"/>
            <w:r w:rsidRPr="0025219D">
              <w:rPr>
                <w:rFonts w:cs="Tahoma"/>
                <w:lang w:val="en-US"/>
              </w:rPr>
              <w:t xml:space="preserve"> (This, that, these, those).</w:t>
            </w:r>
          </w:p>
          <w:p w:rsidR="008E70EB" w:rsidRPr="0025219D" w:rsidRDefault="008E70EB" w:rsidP="00E11CEA">
            <w:pPr>
              <w:pStyle w:val="Prrafodelista"/>
              <w:numPr>
                <w:ilvl w:val="0"/>
                <w:numId w:val="20"/>
              </w:numPr>
              <w:contextualSpacing/>
              <w:rPr>
                <w:rFonts w:cs="Tahoma"/>
                <w:lang w:val="en-US"/>
              </w:rPr>
            </w:pPr>
            <w:r w:rsidRPr="0025219D">
              <w:rPr>
                <w:rFonts w:cs="Tahoma"/>
                <w:lang w:val="en-US"/>
              </w:rPr>
              <w:t xml:space="preserve">Los </w:t>
            </w:r>
            <w:proofErr w:type="spellStart"/>
            <w:r w:rsidRPr="0025219D">
              <w:rPr>
                <w:rFonts w:cs="Tahoma"/>
                <w:lang w:val="en-US"/>
              </w:rPr>
              <w:t>animales</w:t>
            </w:r>
            <w:proofErr w:type="spellEnd"/>
            <w:r w:rsidRPr="0025219D">
              <w:rPr>
                <w:rFonts w:cs="Tahoma"/>
                <w:lang w:val="en-US"/>
              </w:rPr>
              <w:t xml:space="preserve"> y </w:t>
            </w:r>
            <w:proofErr w:type="spellStart"/>
            <w:r w:rsidRPr="0025219D">
              <w:rPr>
                <w:rFonts w:cs="Tahoma"/>
                <w:lang w:val="en-US"/>
              </w:rPr>
              <w:t>mascotas</w:t>
            </w:r>
            <w:proofErr w:type="spellEnd"/>
            <w:r w:rsidRPr="0025219D">
              <w:rPr>
                <w:rFonts w:cs="Tahoma"/>
                <w:lang w:val="en-US"/>
              </w:rPr>
              <w:t>.</w:t>
            </w:r>
          </w:p>
          <w:p w:rsidR="008E70EB" w:rsidRPr="0025219D" w:rsidRDefault="008E70EB" w:rsidP="00E11CEA">
            <w:pPr>
              <w:pStyle w:val="Prrafodelista"/>
              <w:numPr>
                <w:ilvl w:val="0"/>
                <w:numId w:val="20"/>
              </w:numPr>
              <w:contextualSpacing/>
              <w:rPr>
                <w:rFonts w:cs="Tahoma"/>
              </w:rPr>
            </w:pPr>
            <w:r w:rsidRPr="0025219D">
              <w:rPr>
                <w:rFonts w:cs="Tahoma"/>
              </w:rPr>
              <w:t>In – at (Preposiciones de lugar)</w:t>
            </w:r>
          </w:p>
        </w:tc>
        <w:tc>
          <w:tcPr>
            <w:tcW w:w="4253" w:type="dxa"/>
          </w:tcPr>
          <w:p w:rsidR="008E70EB" w:rsidRDefault="001D3383" w:rsidP="005E509D">
            <w:pPr>
              <w:rPr>
                <w:rFonts w:cs="Tahoma"/>
              </w:rPr>
            </w:pPr>
            <w:r>
              <w:rPr>
                <w:rFonts w:cs="Tahoma"/>
              </w:rPr>
              <w:t>Describe animales que le son familiares</w:t>
            </w:r>
          </w:p>
          <w:p w:rsidR="001D3383" w:rsidRDefault="001D3383" w:rsidP="005E509D">
            <w:pPr>
              <w:rPr>
                <w:rFonts w:cs="Tahoma"/>
              </w:rPr>
            </w:pPr>
          </w:p>
          <w:p w:rsidR="001D3383" w:rsidRPr="0025219D" w:rsidRDefault="001D3383" w:rsidP="005E509D">
            <w:pPr>
              <w:rPr>
                <w:rFonts w:cs="Tahoma"/>
              </w:rPr>
            </w:pPr>
            <w:r>
              <w:rPr>
                <w:rFonts w:cs="Tahoma"/>
              </w:rPr>
              <w:t>Emplea reposiciones para hablar de la ubicación de las cosas</w:t>
            </w:r>
          </w:p>
        </w:tc>
        <w:tc>
          <w:tcPr>
            <w:tcW w:w="3685" w:type="dxa"/>
          </w:tcPr>
          <w:p w:rsidR="008E70EB" w:rsidRDefault="00764A30" w:rsidP="005E509D">
            <w:pPr>
              <w:rPr>
                <w:rFonts w:cs="Tahoma"/>
              </w:rPr>
            </w:pPr>
            <w:r>
              <w:rPr>
                <w:rFonts w:cs="Tahoma"/>
              </w:rPr>
              <w:t>Es puntual en la entrega de trabajos.</w:t>
            </w:r>
          </w:p>
          <w:p w:rsidR="00764A30" w:rsidRDefault="00764A30" w:rsidP="005E509D">
            <w:pPr>
              <w:rPr>
                <w:rFonts w:cs="Tahoma"/>
              </w:rPr>
            </w:pPr>
          </w:p>
          <w:p w:rsidR="00764A30" w:rsidRDefault="00764A30" w:rsidP="005E509D">
            <w:pPr>
              <w:rPr>
                <w:rFonts w:cs="Tahoma"/>
              </w:rPr>
            </w:pPr>
            <w:r w:rsidRPr="00956184">
              <w:rPr>
                <w:rFonts w:ascii="Arial" w:hAnsi="Arial" w:cs="Arial"/>
              </w:rPr>
              <w:t xml:space="preserve">Acepta respetuosamente las sugerencias </w:t>
            </w:r>
          </w:p>
          <w:p w:rsidR="00764A30" w:rsidRDefault="00764A30" w:rsidP="005E509D">
            <w:pPr>
              <w:rPr>
                <w:rFonts w:cs="Tahoma"/>
              </w:rPr>
            </w:pPr>
          </w:p>
          <w:p w:rsidR="00764A30" w:rsidRDefault="00764A30" w:rsidP="005E509D">
            <w:pPr>
              <w:rPr>
                <w:rFonts w:cs="Tahoma"/>
              </w:rPr>
            </w:pPr>
          </w:p>
          <w:p w:rsidR="00764A30" w:rsidRPr="0025219D" w:rsidRDefault="00764A30" w:rsidP="005E509D">
            <w:pPr>
              <w:rPr>
                <w:rFonts w:cs="Tahoma"/>
              </w:rPr>
            </w:pPr>
          </w:p>
        </w:tc>
      </w:tr>
    </w:tbl>
    <w:p w:rsidR="00E11CEA" w:rsidRDefault="00E11CEA" w:rsidP="00E11CEA">
      <w:pPr>
        <w:rPr>
          <w:b/>
          <w:sz w:val="28"/>
          <w:szCs w:val="28"/>
        </w:rPr>
      </w:pPr>
    </w:p>
    <w:p w:rsidR="00E11CEA" w:rsidRDefault="00E11CEA" w:rsidP="00E11CEA">
      <w:pPr>
        <w:rPr>
          <w:b/>
          <w:sz w:val="28"/>
          <w:szCs w:val="28"/>
        </w:rPr>
      </w:pPr>
    </w:p>
    <w:p w:rsidR="00E11CEA" w:rsidRDefault="001D3383" w:rsidP="001D3383">
      <w:pPr>
        <w:jc w:val="center"/>
        <w:rPr>
          <w:b/>
          <w:sz w:val="28"/>
          <w:szCs w:val="28"/>
        </w:rPr>
      </w:pPr>
      <w:r w:rsidRPr="00CA096A">
        <w:rPr>
          <w:rFonts w:cs="Tahoma"/>
          <w:b/>
          <w:color w:val="272525"/>
          <w:sz w:val="28"/>
          <w:szCs w:val="28"/>
          <w:lang w:val="es-AR"/>
        </w:rPr>
        <w:t>GRADO 7º</w:t>
      </w:r>
    </w:p>
    <w:tbl>
      <w:tblPr>
        <w:tblStyle w:val="Tablaconcuadrcula"/>
        <w:tblW w:w="0" w:type="auto"/>
        <w:tblLook w:val="04A0" w:firstRow="1" w:lastRow="0" w:firstColumn="1" w:lastColumn="0" w:noHBand="0" w:noVBand="1"/>
      </w:tblPr>
      <w:tblGrid>
        <w:gridCol w:w="1140"/>
        <w:gridCol w:w="2937"/>
        <w:gridCol w:w="3969"/>
        <w:gridCol w:w="3702"/>
        <w:gridCol w:w="2940"/>
      </w:tblGrid>
      <w:tr w:rsidR="008E70EB" w:rsidRPr="0025219D" w:rsidTr="001D3383">
        <w:tc>
          <w:tcPr>
            <w:tcW w:w="1140" w:type="dxa"/>
          </w:tcPr>
          <w:p w:rsidR="008E70EB" w:rsidRPr="0025219D" w:rsidRDefault="008E70EB" w:rsidP="005E509D">
            <w:pPr>
              <w:jc w:val="center"/>
              <w:rPr>
                <w:rFonts w:cs="Tahoma"/>
              </w:rPr>
            </w:pPr>
            <w:r w:rsidRPr="0025219D">
              <w:rPr>
                <w:rFonts w:cs="Tahoma"/>
              </w:rPr>
              <w:t>PERÍODO</w:t>
            </w:r>
          </w:p>
        </w:tc>
        <w:tc>
          <w:tcPr>
            <w:tcW w:w="2937" w:type="dxa"/>
          </w:tcPr>
          <w:p w:rsidR="008E70EB" w:rsidRPr="0025219D" w:rsidRDefault="008E70EB" w:rsidP="005E509D">
            <w:pPr>
              <w:jc w:val="center"/>
              <w:rPr>
                <w:rFonts w:cs="Tahoma"/>
              </w:rPr>
            </w:pPr>
            <w:r w:rsidRPr="0025219D">
              <w:rPr>
                <w:rFonts w:cs="Tahoma"/>
              </w:rPr>
              <w:t>CONTENIDOS</w:t>
            </w:r>
          </w:p>
        </w:tc>
        <w:tc>
          <w:tcPr>
            <w:tcW w:w="3969" w:type="dxa"/>
          </w:tcPr>
          <w:p w:rsidR="008E70EB" w:rsidRPr="0025219D" w:rsidRDefault="008E70EB" w:rsidP="005E509D">
            <w:pPr>
              <w:jc w:val="center"/>
              <w:rPr>
                <w:rFonts w:cs="Tahoma"/>
              </w:rPr>
            </w:pPr>
            <w:r w:rsidRPr="0025219D">
              <w:rPr>
                <w:rFonts w:cs="Tahoma"/>
              </w:rPr>
              <w:t>CONCEPTUALES</w:t>
            </w:r>
          </w:p>
          <w:p w:rsidR="008E70EB" w:rsidRPr="0025219D" w:rsidRDefault="008E70EB" w:rsidP="005E509D">
            <w:pPr>
              <w:jc w:val="center"/>
              <w:rPr>
                <w:rFonts w:cs="Tahoma"/>
              </w:rPr>
            </w:pPr>
            <w:r w:rsidRPr="0025219D">
              <w:rPr>
                <w:rFonts w:cs="Tahoma"/>
              </w:rPr>
              <w:t>TEMAS</w:t>
            </w:r>
          </w:p>
        </w:tc>
        <w:tc>
          <w:tcPr>
            <w:tcW w:w="3702" w:type="dxa"/>
          </w:tcPr>
          <w:p w:rsidR="008E70EB" w:rsidRPr="0025219D" w:rsidRDefault="008E70EB" w:rsidP="005E509D">
            <w:pPr>
              <w:jc w:val="center"/>
              <w:rPr>
                <w:rFonts w:cs="Tahoma"/>
              </w:rPr>
            </w:pPr>
            <w:r w:rsidRPr="0025219D">
              <w:rPr>
                <w:rFonts w:cs="Tahoma"/>
              </w:rPr>
              <w:t>PROCEDIMENTALES</w:t>
            </w:r>
          </w:p>
          <w:p w:rsidR="008E70EB" w:rsidRPr="0025219D" w:rsidRDefault="008E70EB" w:rsidP="005E509D">
            <w:pPr>
              <w:jc w:val="center"/>
              <w:rPr>
                <w:rFonts w:cs="Tahoma"/>
              </w:rPr>
            </w:pPr>
            <w:r w:rsidRPr="0025219D">
              <w:rPr>
                <w:rFonts w:cs="Tahoma"/>
              </w:rPr>
              <w:t>TEMAS</w:t>
            </w:r>
          </w:p>
        </w:tc>
        <w:tc>
          <w:tcPr>
            <w:tcW w:w="2940" w:type="dxa"/>
          </w:tcPr>
          <w:p w:rsidR="008E70EB" w:rsidRPr="0025219D" w:rsidRDefault="008E70EB" w:rsidP="005E509D">
            <w:pPr>
              <w:jc w:val="center"/>
              <w:rPr>
                <w:rFonts w:cs="Tahoma"/>
              </w:rPr>
            </w:pPr>
            <w:r w:rsidRPr="0025219D">
              <w:rPr>
                <w:rFonts w:cs="Tahoma"/>
              </w:rPr>
              <w:t>ACTITUDINALES</w:t>
            </w:r>
          </w:p>
          <w:p w:rsidR="008E70EB" w:rsidRPr="0025219D" w:rsidRDefault="008E70EB" w:rsidP="005E509D">
            <w:pPr>
              <w:jc w:val="center"/>
              <w:rPr>
                <w:rFonts w:cs="Tahoma"/>
              </w:rPr>
            </w:pPr>
            <w:r w:rsidRPr="0025219D">
              <w:rPr>
                <w:rFonts w:cs="Tahoma"/>
              </w:rPr>
              <w:t>TEMAS</w:t>
            </w:r>
          </w:p>
        </w:tc>
      </w:tr>
      <w:tr w:rsidR="00764A30" w:rsidRPr="0025219D" w:rsidTr="001D3383">
        <w:tc>
          <w:tcPr>
            <w:tcW w:w="1140" w:type="dxa"/>
          </w:tcPr>
          <w:p w:rsidR="00764A30" w:rsidRPr="0025219D" w:rsidRDefault="00764A30" w:rsidP="005E509D">
            <w:pPr>
              <w:jc w:val="center"/>
              <w:rPr>
                <w:rFonts w:cs="Tahoma"/>
                <w:b/>
              </w:rPr>
            </w:pPr>
          </w:p>
          <w:p w:rsidR="00764A30" w:rsidRPr="0025219D" w:rsidRDefault="00764A30" w:rsidP="005E509D">
            <w:pPr>
              <w:jc w:val="center"/>
              <w:rPr>
                <w:rFonts w:cs="Tahoma"/>
                <w:b/>
              </w:rPr>
            </w:pPr>
            <w:r w:rsidRPr="0025219D">
              <w:rPr>
                <w:rFonts w:cs="Tahoma"/>
                <w:b/>
              </w:rPr>
              <w:t>1º</w:t>
            </w:r>
          </w:p>
          <w:p w:rsidR="00764A30" w:rsidRPr="0025219D" w:rsidRDefault="00764A30" w:rsidP="005E509D">
            <w:pPr>
              <w:jc w:val="center"/>
              <w:rPr>
                <w:rFonts w:cs="Tahoma"/>
                <w:b/>
              </w:rPr>
            </w:pPr>
          </w:p>
        </w:tc>
        <w:tc>
          <w:tcPr>
            <w:tcW w:w="2937" w:type="dxa"/>
          </w:tcPr>
          <w:p w:rsidR="00764A30" w:rsidRPr="0025219D" w:rsidRDefault="00764A30" w:rsidP="005E509D">
            <w:pPr>
              <w:rPr>
                <w:rFonts w:cs="Tahoma"/>
              </w:rPr>
            </w:pPr>
          </w:p>
          <w:p w:rsidR="00764A30" w:rsidRPr="0025219D" w:rsidRDefault="001D3383" w:rsidP="005E509D">
            <w:pPr>
              <w:rPr>
                <w:rFonts w:cs="Tahoma"/>
              </w:rPr>
            </w:pPr>
            <w:r>
              <w:rPr>
                <w:rFonts w:cs="Tahoma"/>
              </w:rPr>
              <w:t>Actividades diarias</w:t>
            </w:r>
          </w:p>
        </w:tc>
        <w:tc>
          <w:tcPr>
            <w:tcW w:w="3969" w:type="dxa"/>
          </w:tcPr>
          <w:p w:rsidR="00764A30" w:rsidRPr="0025219D" w:rsidRDefault="00764A30" w:rsidP="00E11CEA">
            <w:pPr>
              <w:pStyle w:val="Prrafodelista"/>
              <w:numPr>
                <w:ilvl w:val="0"/>
                <w:numId w:val="20"/>
              </w:numPr>
              <w:contextualSpacing/>
              <w:rPr>
                <w:rFonts w:cs="Tahoma"/>
              </w:rPr>
            </w:pPr>
            <w:r w:rsidRPr="0025219D">
              <w:rPr>
                <w:rFonts w:cs="Tahoma"/>
              </w:rPr>
              <w:t>Actividades diarias.</w:t>
            </w:r>
          </w:p>
          <w:p w:rsidR="00764A30" w:rsidRPr="0025219D" w:rsidRDefault="00764A30" w:rsidP="00E11CEA">
            <w:pPr>
              <w:pStyle w:val="Prrafodelista"/>
              <w:numPr>
                <w:ilvl w:val="0"/>
                <w:numId w:val="20"/>
              </w:numPr>
              <w:contextualSpacing/>
              <w:rPr>
                <w:rFonts w:cs="Tahoma"/>
                <w:lang w:val="en-US"/>
              </w:rPr>
            </w:pPr>
            <w:r w:rsidRPr="0025219D">
              <w:rPr>
                <w:rFonts w:cs="Tahoma"/>
                <w:lang w:val="en-US"/>
              </w:rPr>
              <w:t xml:space="preserve">Present simple, </w:t>
            </w:r>
            <w:proofErr w:type="spellStart"/>
            <w:r w:rsidRPr="0025219D">
              <w:rPr>
                <w:rFonts w:cs="Tahoma"/>
                <w:lang w:val="en-US"/>
              </w:rPr>
              <w:t>afirmación</w:t>
            </w:r>
            <w:proofErr w:type="spellEnd"/>
            <w:r w:rsidRPr="0025219D">
              <w:rPr>
                <w:rFonts w:cs="Tahoma"/>
                <w:lang w:val="en-US"/>
              </w:rPr>
              <w:t xml:space="preserve"> (I do/work/like)</w:t>
            </w:r>
          </w:p>
          <w:p w:rsidR="00764A30" w:rsidRPr="0025219D" w:rsidRDefault="00764A30" w:rsidP="00E11CEA">
            <w:pPr>
              <w:pStyle w:val="Prrafodelista"/>
              <w:numPr>
                <w:ilvl w:val="0"/>
                <w:numId w:val="20"/>
              </w:numPr>
              <w:contextualSpacing/>
              <w:rPr>
                <w:rFonts w:cs="Tahoma"/>
                <w:lang w:val="en-US"/>
              </w:rPr>
            </w:pPr>
            <w:r w:rsidRPr="0025219D">
              <w:rPr>
                <w:rFonts w:cs="Tahoma"/>
                <w:lang w:val="en-US"/>
              </w:rPr>
              <w:t xml:space="preserve">Present simple, </w:t>
            </w:r>
            <w:proofErr w:type="spellStart"/>
            <w:r w:rsidRPr="0025219D">
              <w:rPr>
                <w:rFonts w:cs="Tahoma"/>
                <w:lang w:val="en-US"/>
              </w:rPr>
              <w:t>negación</w:t>
            </w:r>
            <w:proofErr w:type="spellEnd"/>
            <w:r w:rsidRPr="0025219D">
              <w:rPr>
                <w:rFonts w:cs="Tahoma"/>
                <w:lang w:val="en-US"/>
              </w:rPr>
              <w:t xml:space="preserve"> (I don’t)</w:t>
            </w:r>
          </w:p>
          <w:p w:rsidR="00764A30" w:rsidRPr="0025219D" w:rsidRDefault="00764A30" w:rsidP="00E11CEA">
            <w:pPr>
              <w:pStyle w:val="Prrafodelista"/>
              <w:numPr>
                <w:ilvl w:val="0"/>
                <w:numId w:val="20"/>
              </w:numPr>
              <w:contextualSpacing/>
              <w:rPr>
                <w:rFonts w:cs="Tahoma"/>
              </w:rPr>
            </w:pPr>
            <w:proofErr w:type="spellStart"/>
            <w:r w:rsidRPr="0025219D">
              <w:rPr>
                <w:rFonts w:cs="Tahoma"/>
              </w:rPr>
              <w:t>Present</w:t>
            </w:r>
            <w:proofErr w:type="spellEnd"/>
            <w:r w:rsidRPr="0025219D">
              <w:rPr>
                <w:rFonts w:cs="Tahoma"/>
              </w:rPr>
              <w:t xml:space="preserve"> simple, forma interrogativa </w:t>
            </w:r>
            <w:r w:rsidRPr="0025219D">
              <w:rPr>
                <w:rFonts w:cs="Tahoma"/>
              </w:rPr>
              <w:lastRenderedPageBreak/>
              <w:t xml:space="preserve">(Do </w:t>
            </w:r>
            <w:proofErr w:type="spellStart"/>
            <w:r w:rsidRPr="0025219D">
              <w:rPr>
                <w:rFonts w:cs="Tahoma"/>
              </w:rPr>
              <w:t>you</w:t>
            </w:r>
            <w:proofErr w:type="spellEnd"/>
            <w:r w:rsidRPr="0025219D">
              <w:rPr>
                <w:rFonts w:cs="Tahoma"/>
              </w:rPr>
              <w:t>…</w:t>
            </w:r>
            <w:proofErr w:type="gramStart"/>
            <w:r w:rsidRPr="0025219D">
              <w:rPr>
                <w:rFonts w:cs="Tahoma"/>
              </w:rPr>
              <w:t>?</w:t>
            </w:r>
            <w:proofErr w:type="gramEnd"/>
            <w:r w:rsidRPr="0025219D">
              <w:rPr>
                <w:rFonts w:cs="Tahoma"/>
              </w:rPr>
              <w:t>).</w:t>
            </w:r>
          </w:p>
          <w:p w:rsidR="00764A30" w:rsidRPr="0025219D" w:rsidRDefault="00764A30" w:rsidP="00E11CEA">
            <w:pPr>
              <w:pStyle w:val="Prrafodelista"/>
              <w:numPr>
                <w:ilvl w:val="0"/>
                <w:numId w:val="20"/>
              </w:numPr>
              <w:contextualSpacing/>
              <w:rPr>
                <w:rFonts w:cs="Tahoma"/>
              </w:rPr>
            </w:pPr>
            <w:r w:rsidRPr="0025219D">
              <w:rPr>
                <w:rFonts w:cs="Tahoma"/>
              </w:rPr>
              <w:t>Orden de las palabras en la frase (adverbios de frecuencia)</w:t>
            </w:r>
          </w:p>
          <w:p w:rsidR="00764A30" w:rsidRPr="0025219D" w:rsidRDefault="00764A30" w:rsidP="00E11CEA">
            <w:pPr>
              <w:pStyle w:val="Prrafodelista"/>
              <w:numPr>
                <w:ilvl w:val="0"/>
                <w:numId w:val="20"/>
              </w:numPr>
              <w:contextualSpacing/>
              <w:rPr>
                <w:rFonts w:cs="Tahoma"/>
                <w:lang w:val="en-US"/>
              </w:rPr>
            </w:pPr>
            <w:proofErr w:type="spellStart"/>
            <w:r w:rsidRPr="0025219D">
              <w:rPr>
                <w:rFonts w:cs="Tahoma"/>
                <w:lang w:val="en-US"/>
              </w:rPr>
              <w:t>Preposiciones</w:t>
            </w:r>
            <w:proofErr w:type="spellEnd"/>
            <w:r w:rsidRPr="0025219D">
              <w:rPr>
                <w:rFonts w:cs="Tahoma"/>
                <w:lang w:val="en-US"/>
              </w:rPr>
              <w:t xml:space="preserve"> (at, on, by, with/without y about).</w:t>
            </w:r>
          </w:p>
          <w:p w:rsidR="00764A30" w:rsidRPr="0025219D" w:rsidRDefault="00764A30" w:rsidP="001D3383">
            <w:pPr>
              <w:pStyle w:val="Prrafodelista"/>
              <w:numPr>
                <w:ilvl w:val="0"/>
                <w:numId w:val="20"/>
              </w:numPr>
              <w:contextualSpacing/>
              <w:rPr>
                <w:rFonts w:cs="Tahoma"/>
              </w:rPr>
            </w:pPr>
            <w:r w:rsidRPr="0025219D">
              <w:rPr>
                <w:rFonts w:cs="Tahoma"/>
              </w:rPr>
              <w:t>Pres</w:t>
            </w:r>
            <w:r w:rsidR="001D3383">
              <w:rPr>
                <w:rFonts w:cs="Tahoma"/>
              </w:rPr>
              <w:t>e</w:t>
            </w:r>
            <w:r w:rsidRPr="0025219D">
              <w:rPr>
                <w:rFonts w:cs="Tahoma"/>
              </w:rPr>
              <w:t>nt</w:t>
            </w:r>
            <w:r w:rsidR="001D3383">
              <w:rPr>
                <w:rFonts w:cs="Tahoma"/>
              </w:rPr>
              <w:t>e</w:t>
            </w:r>
            <w:r w:rsidRPr="0025219D">
              <w:rPr>
                <w:rFonts w:cs="Tahoma"/>
              </w:rPr>
              <w:t xml:space="preserve"> </w:t>
            </w:r>
            <w:proofErr w:type="gramStart"/>
            <w:r w:rsidRPr="0025219D">
              <w:rPr>
                <w:rFonts w:cs="Tahoma"/>
              </w:rPr>
              <w:t>continuo</w:t>
            </w:r>
            <w:proofErr w:type="gramEnd"/>
            <w:r w:rsidRPr="0025219D">
              <w:rPr>
                <w:rFonts w:cs="Tahoma"/>
              </w:rPr>
              <w:t xml:space="preserve"> y pre</w:t>
            </w:r>
            <w:r w:rsidR="001D3383">
              <w:rPr>
                <w:rFonts w:cs="Tahoma"/>
              </w:rPr>
              <w:t>se</w:t>
            </w:r>
            <w:r w:rsidRPr="0025219D">
              <w:rPr>
                <w:rFonts w:cs="Tahoma"/>
              </w:rPr>
              <w:t>nt</w:t>
            </w:r>
            <w:r w:rsidR="001D3383">
              <w:rPr>
                <w:rFonts w:cs="Tahoma"/>
              </w:rPr>
              <w:t>e</w:t>
            </w:r>
            <w:r w:rsidRPr="0025219D">
              <w:rPr>
                <w:rFonts w:cs="Tahoma"/>
              </w:rPr>
              <w:t xml:space="preserve"> simple. </w:t>
            </w:r>
          </w:p>
        </w:tc>
        <w:tc>
          <w:tcPr>
            <w:tcW w:w="3702" w:type="dxa"/>
          </w:tcPr>
          <w:p w:rsidR="00764A30" w:rsidRDefault="001D3383" w:rsidP="005E509D">
            <w:pPr>
              <w:rPr>
                <w:rFonts w:cs="Tahoma"/>
              </w:rPr>
            </w:pPr>
            <w:r>
              <w:rPr>
                <w:rFonts w:cs="Tahoma"/>
              </w:rPr>
              <w:lastRenderedPageBreak/>
              <w:t>Expresa rutinas personales y de otros</w:t>
            </w:r>
          </w:p>
          <w:p w:rsidR="001D3383" w:rsidRDefault="001D3383" w:rsidP="005E509D">
            <w:pPr>
              <w:rPr>
                <w:rFonts w:cs="Tahoma"/>
              </w:rPr>
            </w:pPr>
          </w:p>
          <w:p w:rsidR="001D3383" w:rsidRDefault="001D3383" w:rsidP="005E509D">
            <w:pPr>
              <w:rPr>
                <w:rFonts w:cs="Tahoma"/>
              </w:rPr>
            </w:pPr>
            <w:r>
              <w:rPr>
                <w:rFonts w:cs="Tahoma"/>
              </w:rPr>
              <w:t>Solicita información sobre las rutinas de otros</w:t>
            </w:r>
          </w:p>
          <w:p w:rsidR="001D3383" w:rsidRDefault="001D3383" w:rsidP="005E509D">
            <w:pPr>
              <w:rPr>
                <w:rFonts w:cs="Tahoma"/>
              </w:rPr>
            </w:pPr>
          </w:p>
          <w:p w:rsidR="001D3383" w:rsidRDefault="001D3383" w:rsidP="005E509D">
            <w:pPr>
              <w:rPr>
                <w:rFonts w:cs="Tahoma"/>
              </w:rPr>
            </w:pPr>
            <w:r>
              <w:rPr>
                <w:rFonts w:cs="Tahoma"/>
              </w:rPr>
              <w:lastRenderedPageBreak/>
              <w:t>Emplea adverbios de frecuencia para hablar de la periodicidad de sus acciones o las de otros</w:t>
            </w:r>
          </w:p>
          <w:p w:rsidR="001D3383" w:rsidRDefault="001D3383" w:rsidP="005E509D">
            <w:pPr>
              <w:rPr>
                <w:rFonts w:cs="Tahoma"/>
              </w:rPr>
            </w:pPr>
          </w:p>
          <w:p w:rsidR="001D3383" w:rsidRDefault="001D3383" w:rsidP="005E509D">
            <w:pPr>
              <w:rPr>
                <w:rFonts w:cs="Tahoma"/>
              </w:rPr>
            </w:pPr>
            <w:r>
              <w:rPr>
                <w:rFonts w:cs="Tahoma"/>
              </w:rPr>
              <w:t xml:space="preserve">Habla sobre las actividades especificas de la gente que lo rodea en momentos específicos de su vida </w:t>
            </w:r>
          </w:p>
          <w:p w:rsidR="001D3383" w:rsidRPr="0025219D" w:rsidRDefault="001D3383" w:rsidP="005E509D">
            <w:pPr>
              <w:rPr>
                <w:rFonts w:cs="Tahoma"/>
              </w:rPr>
            </w:pPr>
          </w:p>
        </w:tc>
        <w:tc>
          <w:tcPr>
            <w:tcW w:w="2940" w:type="dxa"/>
          </w:tcPr>
          <w:p w:rsidR="00764A30" w:rsidRPr="00E42653" w:rsidRDefault="00764A30" w:rsidP="00794F92">
            <w:pPr>
              <w:rPr>
                <w:rFonts w:ascii="Arial" w:hAnsi="Arial" w:cs="Arial"/>
              </w:rPr>
            </w:pPr>
            <w:r w:rsidRPr="00E42653">
              <w:rPr>
                <w:rFonts w:ascii="Arial" w:hAnsi="Arial" w:cs="Arial"/>
              </w:rPr>
              <w:lastRenderedPageBreak/>
              <w:t>Muestra actitud respetuosa frente a la clase y sus compañeros</w:t>
            </w:r>
          </w:p>
          <w:p w:rsidR="00764A30" w:rsidRPr="00E42653" w:rsidRDefault="00764A30" w:rsidP="00794F92">
            <w:pPr>
              <w:rPr>
                <w:rFonts w:ascii="Arial" w:hAnsi="Arial" w:cs="Arial"/>
                <w:b/>
                <w:color w:val="272425"/>
              </w:rPr>
            </w:pPr>
          </w:p>
          <w:p w:rsidR="00764A30" w:rsidRPr="00E42653" w:rsidRDefault="00764A30" w:rsidP="00794F92">
            <w:pPr>
              <w:pStyle w:val="Default"/>
              <w:rPr>
                <w:rFonts w:ascii="Arial" w:hAnsi="Arial" w:cs="Arial"/>
                <w:color w:val="FF0000"/>
              </w:rPr>
            </w:pPr>
            <w:r w:rsidRPr="00E42653">
              <w:rPr>
                <w:rFonts w:ascii="Arial" w:hAnsi="Arial" w:cs="Arial"/>
                <w:sz w:val="22"/>
                <w:szCs w:val="22"/>
              </w:rPr>
              <w:t xml:space="preserve">Respeta las normas de convivencia en el aula.  </w:t>
            </w:r>
          </w:p>
        </w:tc>
      </w:tr>
      <w:tr w:rsidR="00764A30" w:rsidRPr="00764A30" w:rsidTr="001D3383">
        <w:tc>
          <w:tcPr>
            <w:tcW w:w="1140" w:type="dxa"/>
          </w:tcPr>
          <w:p w:rsidR="00764A30" w:rsidRPr="0025219D" w:rsidRDefault="00764A30" w:rsidP="005E509D">
            <w:pPr>
              <w:jc w:val="center"/>
              <w:rPr>
                <w:rFonts w:cs="Tahoma"/>
                <w:b/>
              </w:rPr>
            </w:pPr>
          </w:p>
          <w:p w:rsidR="00764A30" w:rsidRPr="0025219D" w:rsidRDefault="00764A30" w:rsidP="005E509D">
            <w:pPr>
              <w:jc w:val="center"/>
              <w:rPr>
                <w:rFonts w:cs="Tahoma"/>
                <w:b/>
              </w:rPr>
            </w:pPr>
            <w:r w:rsidRPr="0025219D">
              <w:rPr>
                <w:rFonts w:cs="Tahoma"/>
                <w:b/>
              </w:rPr>
              <w:t>2º</w:t>
            </w:r>
          </w:p>
          <w:p w:rsidR="00764A30" w:rsidRPr="0025219D" w:rsidRDefault="00764A30" w:rsidP="005E509D">
            <w:pPr>
              <w:jc w:val="center"/>
              <w:rPr>
                <w:rFonts w:cs="Tahoma"/>
                <w:b/>
              </w:rPr>
            </w:pPr>
          </w:p>
        </w:tc>
        <w:tc>
          <w:tcPr>
            <w:tcW w:w="2937" w:type="dxa"/>
          </w:tcPr>
          <w:p w:rsidR="00764A30" w:rsidRPr="0025219D" w:rsidRDefault="00764A30" w:rsidP="005E509D">
            <w:pPr>
              <w:rPr>
                <w:rFonts w:cs="Tahoma"/>
              </w:rPr>
            </w:pPr>
          </w:p>
          <w:p w:rsidR="00764A30" w:rsidRPr="0025219D" w:rsidRDefault="00764A30" w:rsidP="005E509D">
            <w:pPr>
              <w:rPr>
                <w:rFonts w:cs="Tahoma"/>
              </w:rPr>
            </w:pPr>
            <w:r w:rsidRPr="0025219D">
              <w:rPr>
                <w:rFonts w:cs="Tahoma"/>
              </w:rPr>
              <w:t>Prendas de vestir</w:t>
            </w:r>
          </w:p>
        </w:tc>
        <w:tc>
          <w:tcPr>
            <w:tcW w:w="3969" w:type="dxa"/>
          </w:tcPr>
          <w:p w:rsidR="00764A30" w:rsidRPr="0025219D" w:rsidRDefault="001D3383" w:rsidP="00E11CEA">
            <w:pPr>
              <w:pStyle w:val="Prrafodelista"/>
              <w:numPr>
                <w:ilvl w:val="0"/>
                <w:numId w:val="20"/>
              </w:numPr>
              <w:contextualSpacing/>
              <w:rPr>
                <w:rFonts w:cs="Tahoma"/>
              </w:rPr>
            </w:pPr>
            <w:r>
              <w:rPr>
                <w:rFonts w:cs="Tahoma"/>
              </w:rPr>
              <w:t>Prendas de vestir</w:t>
            </w:r>
          </w:p>
          <w:p w:rsidR="00764A30" w:rsidRPr="0025219D" w:rsidRDefault="00764A30" w:rsidP="00E11CEA">
            <w:pPr>
              <w:pStyle w:val="Prrafodelista"/>
              <w:numPr>
                <w:ilvl w:val="0"/>
                <w:numId w:val="20"/>
              </w:numPr>
              <w:contextualSpacing/>
              <w:rPr>
                <w:rFonts w:cs="Tahoma"/>
                <w:lang w:val="en-US"/>
              </w:rPr>
            </w:pPr>
            <w:proofErr w:type="spellStart"/>
            <w:r w:rsidRPr="0025219D">
              <w:rPr>
                <w:rFonts w:cs="Tahoma"/>
                <w:lang w:val="en-US"/>
              </w:rPr>
              <w:t>Adjetivo</w:t>
            </w:r>
            <w:r w:rsidR="001D3383">
              <w:rPr>
                <w:rFonts w:cs="Tahoma"/>
                <w:lang w:val="en-US"/>
              </w:rPr>
              <w:t>s</w:t>
            </w:r>
            <w:proofErr w:type="spellEnd"/>
            <w:r w:rsidR="001D3383">
              <w:rPr>
                <w:rFonts w:cs="Tahoma"/>
                <w:lang w:val="en-US"/>
              </w:rPr>
              <w:t xml:space="preserve"> </w:t>
            </w:r>
            <w:proofErr w:type="spellStart"/>
            <w:r w:rsidR="001D3383">
              <w:rPr>
                <w:rFonts w:cs="Tahoma"/>
                <w:lang w:val="en-US"/>
              </w:rPr>
              <w:t>posesivos</w:t>
            </w:r>
            <w:proofErr w:type="spellEnd"/>
            <w:r w:rsidR="001D3383">
              <w:rPr>
                <w:rFonts w:cs="Tahoma"/>
                <w:lang w:val="en-US"/>
              </w:rPr>
              <w:t xml:space="preserve"> (</w:t>
            </w:r>
            <w:proofErr w:type="spellStart"/>
            <w:r w:rsidR="001D3383">
              <w:rPr>
                <w:rFonts w:cs="Tahoma"/>
                <w:lang w:val="en-US"/>
              </w:rPr>
              <w:t>my,your</w:t>
            </w:r>
            <w:proofErr w:type="spellEnd"/>
            <w:r w:rsidR="001D3383">
              <w:rPr>
                <w:rFonts w:cs="Tahoma"/>
                <w:lang w:val="en-US"/>
              </w:rPr>
              <w:t>, his, her)</w:t>
            </w:r>
          </w:p>
          <w:p w:rsidR="00764A30" w:rsidRPr="0025219D" w:rsidRDefault="00764A30" w:rsidP="00E11CEA">
            <w:pPr>
              <w:pStyle w:val="Prrafodelista"/>
              <w:numPr>
                <w:ilvl w:val="0"/>
                <w:numId w:val="20"/>
              </w:numPr>
              <w:contextualSpacing/>
              <w:rPr>
                <w:rFonts w:cs="Tahoma"/>
                <w:lang w:val="en-US"/>
              </w:rPr>
            </w:pPr>
            <w:proofErr w:type="spellStart"/>
            <w:r w:rsidRPr="0025219D">
              <w:rPr>
                <w:rFonts w:cs="Tahoma"/>
                <w:lang w:val="en-US"/>
              </w:rPr>
              <w:t>Pronombres</w:t>
            </w:r>
            <w:proofErr w:type="spellEnd"/>
            <w:r w:rsidRPr="0025219D">
              <w:rPr>
                <w:rFonts w:cs="Tahoma"/>
                <w:lang w:val="en-US"/>
              </w:rPr>
              <w:t xml:space="preserve"> </w:t>
            </w:r>
            <w:proofErr w:type="spellStart"/>
            <w:r w:rsidRPr="0025219D">
              <w:rPr>
                <w:rFonts w:cs="Tahoma"/>
                <w:lang w:val="en-US"/>
              </w:rPr>
              <w:t>posesivos</w:t>
            </w:r>
            <w:proofErr w:type="spellEnd"/>
            <w:r w:rsidRPr="0025219D">
              <w:rPr>
                <w:rFonts w:cs="Tahoma"/>
                <w:lang w:val="en-US"/>
              </w:rPr>
              <w:t xml:space="preserve"> (</w:t>
            </w:r>
            <w:proofErr w:type="spellStart"/>
            <w:r w:rsidRPr="0025219D">
              <w:rPr>
                <w:rFonts w:cs="Tahoma"/>
                <w:lang w:val="en-US"/>
              </w:rPr>
              <w:t>mine</w:t>
            </w:r>
            <w:proofErr w:type="gramStart"/>
            <w:r w:rsidRPr="0025219D">
              <w:rPr>
                <w:rFonts w:cs="Tahoma"/>
                <w:lang w:val="en-US"/>
              </w:rPr>
              <w:t>,your</w:t>
            </w:r>
            <w:r w:rsidR="001D3383">
              <w:rPr>
                <w:rFonts w:cs="Tahoma"/>
                <w:lang w:val="en-US"/>
              </w:rPr>
              <w:t>s</w:t>
            </w:r>
            <w:proofErr w:type="spellEnd"/>
            <w:proofErr w:type="gramEnd"/>
            <w:r w:rsidR="001D3383">
              <w:rPr>
                <w:rFonts w:cs="Tahoma"/>
                <w:lang w:val="en-US"/>
              </w:rPr>
              <w:t>, his, hers). – (Who is this?)</w:t>
            </w:r>
          </w:p>
          <w:p w:rsidR="00764A30" w:rsidRPr="0025219D" w:rsidRDefault="00764A30" w:rsidP="00E11CEA">
            <w:pPr>
              <w:pStyle w:val="Prrafodelista"/>
              <w:numPr>
                <w:ilvl w:val="0"/>
                <w:numId w:val="20"/>
              </w:numPr>
              <w:contextualSpacing/>
              <w:rPr>
                <w:rFonts w:cs="Tahoma"/>
                <w:lang w:val="en-US"/>
              </w:rPr>
            </w:pPr>
            <w:r w:rsidRPr="0025219D">
              <w:rPr>
                <w:rFonts w:cs="Tahoma"/>
                <w:lang w:val="en-US"/>
              </w:rPr>
              <w:t xml:space="preserve">and – but – or – so – because </w:t>
            </w:r>
          </w:p>
        </w:tc>
        <w:tc>
          <w:tcPr>
            <w:tcW w:w="3702" w:type="dxa"/>
          </w:tcPr>
          <w:p w:rsidR="00764A30" w:rsidRDefault="005A2188" w:rsidP="005E509D">
            <w:pPr>
              <w:rPr>
                <w:rFonts w:cs="Tahoma"/>
                <w:lang w:val="es-CO"/>
              </w:rPr>
            </w:pPr>
            <w:r w:rsidRPr="005A2188">
              <w:rPr>
                <w:rFonts w:cs="Tahoma"/>
                <w:lang w:val="es-CO"/>
              </w:rPr>
              <w:t>Describe el vestuario de las personas que lo rodean</w:t>
            </w:r>
          </w:p>
          <w:p w:rsidR="005A2188" w:rsidRDefault="005A2188" w:rsidP="005E509D">
            <w:pPr>
              <w:rPr>
                <w:rFonts w:cs="Tahoma"/>
                <w:lang w:val="es-CO"/>
              </w:rPr>
            </w:pPr>
          </w:p>
          <w:p w:rsidR="005A2188" w:rsidRDefault="005A2188" w:rsidP="005E509D">
            <w:pPr>
              <w:rPr>
                <w:rFonts w:cs="Tahoma"/>
                <w:lang w:val="es-CO"/>
              </w:rPr>
            </w:pPr>
            <w:r>
              <w:rPr>
                <w:rFonts w:cs="Tahoma"/>
                <w:lang w:val="es-CO"/>
              </w:rPr>
              <w:t>Emplea posesivos para hablar de sus posesiones y las de los demás</w:t>
            </w:r>
          </w:p>
          <w:p w:rsidR="005A2188" w:rsidRDefault="005A2188" w:rsidP="005E509D">
            <w:pPr>
              <w:rPr>
                <w:rFonts w:cs="Tahoma"/>
                <w:lang w:val="es-CO"/>
              </w:rPr>
            </w:pPr>
          </w:p>
          <w:p w:rsidR="005A2188" w:rsidRPr="005A2188" w:rsidRDefault="005A2188" w:rsidP="005E509D">
            <w:pPr>
              <w:rPr>
                <w:rFonts w:cs="Tahoma"/>
                <w:lang w:val="es-CO"/>
              </w:rPr>
            </w:pPr>
            <w:r>
              <w:rPr>
                <w:rFonts w:cs="Tahoma"/>
                <w:lang w:val="es-CO"/>
              </w:rPr>
              <w:t>Emplea conectores para unir ideas simples</w:t>
            </w:r>
          </w:p>
        </w:tc>
        <w:tc>
          <w:tcPr>
            <w:tcW w:w="2940" w:type="dxa"/>
          </w:tcPr>
          <w:p w:rsidR="00764A30" w:rsidRDefault="00764A30" w:rsidP="00794F92">
            <w:pPr>
              <w:rPr>
                <w:rFonts w:ascii="Arial" w:hAnsi="Arial" w:cs="Arial"/>
                <w:b/>
                <w:color w:val="272425"/>
              </w:rPr>
            </w:pPr>
            <w:r w:rsidRPr="00E42653">
              <w:rPr>
                <w:rFonts w:ascii="Arial" w:hAnsi="Arial" w:cs="Arial"/>
              </w:rPr>
              <w:t>Realiza actividades programadas</w:t>
            </w:r>
            <w:r>
              <w:rPr>
                <w:rFonts w:ascii="Arial" w:hAnsi="Arial" w:cs="Arial"/>
              </w:rPr>
              <w:t xml:space="preserve"> oportunamente.</w:t>
            </w:r>
          </w:p>
          <w:p w:rsidR="00764A30" w:rsidRPr="00E42653" w:rsidRDefault="00764A30" w:rsidP="00794F92">
            <w:pPr>
              <w:rPr>
                <w:rFonts w:ascii="Arial" w:hAnsi="Arial" w:cs="Arial"/>
              </w:rPr>
            </w:pPr>
          </w:p>
          <w:p w:rsidR="00764A30" w:rsidRPr="00E42653" w:rsidRDefault="00764A30" w:rsidP="00794F92">
            <w:pPr>
              <w:pStyle w:val="Default"/>
              <w:rPr>
                <w:rFonts w:ascii="Arial" w:hAnsi="Arial" w:cs="Arial"/>
                <w:sz w:val="22"/>
                <w:szCs w:val="22"/>
              </w:rPr>
            </w:pPr>
            <w:r w:rsidRPr="00E42653">
              <w:rPr>
                <w:rFonts w:ascii="Arial" w:hAnsi="Arial" w:cs="Arial"/>
                <w:sz w:val="22"/>
                <w:szCs w:val="22"/>
              </w:rPr>
              <w:t xml:space="preserve">Sigue instrucciones en evaluaciones, talleres y trabajos individuales y en equipo.  </w:t>
            </w:r>
          </w:p>
          <w:p w:rsidR="00764A30" w:rsidRPr="00E42653" w:rsidRDefault="00764A30" w:rsidP="00794F92">
            <w:pPr>
              <w:pStyle w:val="Default"/>
              <w:rPr>
                <w:rFonts w:ascii="Arial" w:hAnsi="Arial" w:cs="Arial"/>
                <w:color w:val="FF0000"/>
              </w:rPr>
            </w:pPr>
            <w:r w:rsidRPr="00E42653">
              <w:rPr>
                <w:rFonts w:ascii="Arial" w:hAnsi="Arial" w:cs="Arial"/>
                <w:sz w:val="22"/>
                <w:szCs w:val="22"/>
              </w:rPr>
              <w:t xml:space="preserve"> </w:t>
            </w:r>
          </w:p>
        </w:tc>
      </w:tr>
      <w:tr w:rsidR="00764A30" w:rsidRPr="0025219D" w:rsidTr="001D3383">
        <w:tc>
          <w:tcPr>
            <w:tcW w:w="1140" w:type="dxa"/>
          </w:tcPr>
          <w:p w:rsidR="00764A30" w:rsidRPr="00764A30" w:rsidRDefault="00764A30" w:rsidP="005E509D">
            <w:pPr>
              <w:jc w:val="center"/>
              <w:rPr>
                <w:rFonts w:cs="Tahoma"/>
                <w:b/>
                <w:lang w:val="es-CO"/>
              </w:rPr>
            </w:pPr>
          </w:p>
          <w:p w:rsidR="00764A30" w:rsidRPr="0025219D" w:rsidRDefault="00764A30" w:rsidP="005E509D">
            <w:pPr>
              <w:jc w:val="center"/>
              <w:rPr>
                <w:rFonts w:cs="Tahoma"/>
                <w:b/>
              </w:rPr>
            </w:pPr>
            <w:r w:rsidRPr="0025219D">
              <w:rPr>
                <w:rFonts w:cs="Tahoma"/>
                <w:b/>
              </w:rPr>
              <w:t>3º</w:t>
            </w:r>
          </w:p>
          <w:p w:rsidR="00764A30" w:rsidRPr="0025219D" w:rsidRDefault="00764A30" w:rsidP="005E509D">
            <w:pPr>
              <w:jc w:val="center"/>
              <w:rPr>
                <w:rFonts w:cs="Tahoma"/>
                <w:b/>
              </w:rPr>
            </w:pPr>
          </w:p>
        </w:tc>
        <w:tc>
          <w:tcPr>
            <w:tcW w:w="2937" w:type="dxa"/>
          </w:tcPr>
          <w:p w:rsidR="00764A30" w:rsidRPr="0025219D" w:rsidRDefault="00764A30" w:rsidP="005E509D">
            <w:pPr>
              <w:rPr>
                <w:rFonts w:cs="Tahoma"/>
              </w:rPr>
            </w:pPr>
          </w:p>
          <w:p w:rsidR="00764A30" w:rsidRPr="0025219D" w:rsidRDefault="00764A30" w:rsidP="005E509D">
            <w:pPr>
              <w:rPr>
                <w:rFonts w:cs="Tahoma"/>
              </w:rPr>
            </w:pPr>
            <w:r w:rsidRPr="0025219D">
              <w:rPr>
                <w:rFonts w:cs="Tahoma"/>
              </w:rPr>
              <w:t>Pronombres y Posesivos</w:t>
            </w:r>
          </w:p>
        </w:tc>
        <w:tc>
          <w:tcPr>
            <w:tcW w:w="3969" w:type="dxa"/>
          </w:tcPr>
          <w:p w:rsidR="00764A30" w:rsidRPr="0025219D" w:rsidRDefault="00764A30" w:rsidP="00E11CEA">
            <w:pPr>
              <w:pStyle w:val="Prrafodelista"/>
              <w:numPr>
                <w:ilvl w:val="0"/>
                <w:numId w:val="20"/>
              </w:numPr>
              <w:contextualSpacing/>
              <w:rPr>
                <w:rFonts w:cs="Tahoma"/>
                <w:lang w:val="en-US"/>
              </w:rPr>
            </w:pPr>
            <w:r w:rsidRPr="0025219D">
              <w:rPr>
                <w:rFonts w:cs="Tahoma"/>
                <w:lang w:val="en-US"/>
              </w:rPr>
              <w:t xml:space="preserve">El </w:t>
            </w:r>
            <w:proofErr w:type="spellStart"/>
            <w:r w:rsidRPr="0025219D">
              <w:rPr>
                <w:rFonts w:cs="Tahoma"/>
                <w:lang w:val="en-US"/>
              </w:rPr>
              <w:t>posesivo</w:t>
            </w:r>
            <w:proofErr w:type="spellEnd"/>
            <w:r w:rsidRPr="0025219D">
              <w:rPr>
                <w:rFonts w:cs="Tahoma"/>
                <w:lang w:val="en-US"/>
              </w:rPr>
              <w:t xml:space="preserve"> ’S –(Ann’s camera / my brother’s car)</w:t>
            </w:r>
          </w:p>
          <w:p w:rsidR="00764A30" w:rsidRPr="0025219D" w:rsidRDefault="00764A30" w:rsidP="00E11CEA">
            <w:pPr>
              <w:pStyle w:val="Prrafodelista"/>
              <w:numPr>
                <w:ilvl w:val="0"/>
                <w:numId w:val="20"/>
              </w:numPr>
              <w:contextualSpacing/>
              <w:rPr>
                <w:rFonts w:cs="Tahoma"/>
                <w:lang w:val="en-US"/>
              </w:rPr>
            </w:pPr>
            <w:proofErr w:type="spellStart"/>
            <w:r w:rsidRPr="0025219D">
              <w:rPr>
                <w:rFonts w:cs="Tahoma"/>
                <w:lang w:val="en-US"/>
              </w:rPr>
              <w:t>Verbos</w:t>
            </w:r>
            <w:proofErr w:type="spellEnd"/>
            <w:r w:rsidRPr="0025219D">
              <w:rPr>
                <w:rFonts w:cs="Tahoma"/>
                <w:lang w:val="en-US"/>
              </w:rPr>
              <w:t xml:space="preserve"> give – lend – pass – send – show. </w:t>
            </w:r>
          </w:p>
          <w:p w:rsidR="00764A30" w:rsidRPr="0025219D" w:rsidRDefault="00764A30" w:rsidP="00E11CEA">
            <w:pPr>
              <w:pStyle w:val="Prrafodelista"/>
              <w:numPr>
                <w:ilvl w:val="0"/>
                <w:numId w:val="20"/>
              </w:numPr>
              <w:contextualSpacing/>
              <w:rPr>
                <w:rFonts w:cs="Tahoma"/>
              </w:rPr>
            </w:pPr>
            <w:r w:rsidRPr="0025219D">
              <w:rPr>
                <w:rFonts w:cs="Tahoma"/>
              </w:rPr>
              <w:t>Pronombres personales – con función de sujeto y función de objeto (I/me, he/</w:t>
            </w:r>
            <w:proofErr w:type="spellStart"/>
            <w:r w:rsidRPr="0025219D">
              <w:rPr>
                <w:rFonts w:cs="Tahoma"/>
              </w:rPr>
              <w:t>him</w:t>
            </w:r>
            <w:proofErr w:type="spellEnd"/>
            <w:r w:rsidRPr="0025219D">
              <w:rPr>
                <w:rFonts w:cs="Tahoma"/>
              </w:rPr>
              <w:t>)</w:t>
            </w:r>
          </w:p>
          <w:p w:rsidR="00764A30" w:rsidRPr="0025219D" w:rsidRDefault="00764A30" w:rsidP="00E11CEA">
            <w:pPr>
              <w:pStyle w:val="Prrafodelista"/>
              <w:numPr>
                <w:ilvl w:val="0"/>
                <w:numId w:val="20"/>
              </w:numPr>
              <w:contextualSpacing/>
              <w:rPr>
                <w:rFonts w:cs="Tahoma"/>
              </w:rPr>
            </w:pPr>
            <w:r w:rsidRPr="0025219D">
              <w:rPr>
                <w:rFonts w:cs="Tahoma"/>
              </w:rPr>
              <w:t xml:space="preserve">I / me / </w:t>
            </w:r>
            <w:proofErr w:type="spellStart"/>
            <w:r w:rsidRPr="0025219D">
              <w:rPr>
                <w:rFonts w:cs="Tahoma"/>
              </w:rPr>
              <w:t>my</w:t>
            </w:r>
            <w:proofErr w:type="spellEnd"/>
            <w:r w:rsidRPr="0025219D">
              <w:rPr>
                <w:rFonts w:cs="Tahoma"/>
              </w:rPr>
              <w:t xml:space="preserve"> / mine.</w:t>
            </w:r>
          </w:p>
        </w:tc>
        <w:tc>
          <w:tcPr>
            <w:tcW w:w="3702" w:type="dxa"/>
          </w:tcPr>
          <w:p w:rsidR="00764A30" w:rsidRDefault="00B14AB3" w:rsidP="005E509D">
            <w:pPr>
              <w:rPr>
                <w:rFonts w:cs="Tahoma"/>
              </w:rPr>
            </w:pPr>
            <w:r>
              <w:rPr>
                <w:rFonts w:cs="Tahoma"/>
              </w:rPr>
              <w:t>Emplea los pronombres sujeto/objeto en ideas sencillas</w:t>
            </w:r>
          </w:p>
          <w:p w:rsidR="00B14AB3" w:rsidRDefault="00B14AB3" w:rsidP="005E509D">
            <w:pPr>
              <w:rPr>
                <w:rFonts w:cs="Tahoma"/>
              </w:rPr>
            </w:pPr>
          </w:p>
          <w:p w:rsidR="00B14AB3" w:rsidRDefault="00B14AB3" w:rsidP="005E509D">
            <w:pPr>
              <w:rPr>
                <w:rFonts w:cs="Tahoma"/>
              </w:rPr>
            </w:pPr>
            <w:r>
              <w:rPr>
                <w:rFonts w:cs="Tahoma"/>
              </w:rPr>
              <w:t>Diferencia los pronombres posesivos y personales</w:t>
            </w:r>
          </w:p>
          <w:p w:rsidR="00B14AB3" w:rsidRDefault="00B14AB3" w:rsidP="005E509D">
            <w:pPr>
              <w:rPr>
                <w:rFonts w:cs="Tahoma"/>
              </w:rPr>
            </w:pPr>
          </w:p>
          <w:p w:rsidR="00B14AB3" w:rsidRDefault="00B14AB3" w:rsidP="005E509D">
            <w:pPr>
              <w:rPr>
                <w:rFonts w:cs="Tahoma"/>
              </w:rPr>
            </w:pPr>
            <w:r>
              <w:rPr>
                <w:rFonts w:cs="Tahoma"/>
              </w:rPr>
              <w:t>Utiliza el genitivo correctamente</w:t>
            </w:r>
          </w:p>
          <w:p w:rsidR="00B14AB3" w:rsidRPr="0025219D" w:rsidRDefault="00B14AB3" w:rsidP="005E509D">
            <w:pPr>
              <w:rPr>
                <w:rFonts w:cs="Tahoma"/>
              </w:rPr>
            </w:pPr>
          </w:p>
        </w:tc>
        <w:tc>
          <w:tcPr>
            <w:tcW w:w="2940" w:type="dxa"/>
          </w:tcPr>
          <w:p w:rsidR="00764A30" w:rsidRPr="00956184" w:rsidRDefault="00764A30" w:rsidP="00794F92">
            <w:pPr>
              <w:autoSpaceDE w:val="0"/>
              <w:autoSpaceDN w:val="0"/>
              <w:adjustRightInd w:val="0"/>
              <w:rPr>
                <w:rFonts w:ascii="Arial" w:hAnsi="Arial" w:cs="Arial"/>
              </w:rPr>
            </w:pPr>
            <w:r w:rsidRPr="00E42653">
              <w:rPr>
                <w:rFonts w:ascii="Arial" w:hAnsi="Arial" w:cs="Arial"/>
              </w:rPr>
              <w:t xml:space="preserve"> </w:t>
            </w:r>
            <w:r w:rsidRPr="00956184">
              <w:rPr>
                <w:rFonts w:ascii="Arial" w:hAnsi="Arial" w:cs="Arial"/>
              </w:rPr>
              <w:t xml:space="preserve">Usa los buenos modales </w:t>
            </w:r>
          </w:p>
          <w:p w:rsidR="00764A30" w:rsidRPr="00956184" w:rsidRDefault="00764A30" w:rsidP="00794F92">
            <w:pPr>
              <w:autoSpaceDE w:val="0"/>
              <w:autoSpaceDN w:val="0"/>
              <w:adjustRightInd w:val="0"/>
              <w:rPr>
                <w:rFonts w:ascii="Arial" w:hAnsi="Arial" w:cs="Arial"/>
              </w:rPr>
            </w:pPr>
          </w:p>
          <w:p w:rsidR="00764A30" w:rsidRPr="00956184" w:rsidRDefault="00764A30" w:rsidP="00794F92">
            <w:pPr>
              <w:pStyle w:val="Default"/>
              <w:rPr>
                <w:rFonts w:ascii="Arial" w:hAnsi="Arial" w:cs="Arial"/>
                <w:sz w:val="22"/>
                <w:szCs w:val="22"/>
              </w:rPr>
            </w:pPr>
            <w:r w:rsidRPr="00956184">
              <w:rPr>
                <w:rFonts w:ascii="Arial" w:hAnsi="Arial" w:cs="Arial"/>
                <w:sz w:val="22"/>
                <w:szCs w:val="22"/>
              </w:rPr>
              <w:t xml:space="preserve">Respeta las normas de convivencia en el aula. </w:t>
            </w:r>
          </w:p>
          <w:p w:rsidR="00764A30" w:rsidRPr="00956184" w:rsidRDefault="00764A30" w:rsidP="00794F92">
            <w:pPr>
              <w:pStyle w:val="Default"/>
              <w:rPr>
                <w:rFonts w:ascii="Arial" w:hAnsi="Arial" w:cs="Arial"/>
                <w:sz w:val="22"/>
                <w:szCs w:val="22"/>
              </w:rPr>
            </w:pPr>
          </w:p>
          <w:p w:rsidR="00764A30" w:rsidRPr="00E42653" w:rsidRDefault="00764A30" w:rsidP="00794F92">
            <w:pPr>
              <w:pStyle w:val="Default"/>
              <w:rPr>
                <w:rFonts w:ascii="Arial" w:hAnsi="Arial" w:cs="Arial"/>
                <w:color w:val="FF0000"/>
              </w:rPr>
            </w:pPr>
          </w:p>
        </w:tc>
      </w:tr>
      <w:tr w:rsidR="00764A30" w:rsidRPr="005E509D" w:rsidTr="001D3383">
        <w:tc>
          <w:tcPr>
            <w:tcW w:w="1140" w:type="dxa"/>
          </w:tcPr>
          <w:p w:rsidR="00764A30" w:rsidRPr="0025219D" w:rsidRDefault="00764A30" w:rsidP="005E509D">
            <w:pPr>
              <w:jc w:val="center"/>
              <w:rPr>
                <w:rFonts w:cs="Tahoma"/>
                <w:b/>
              </w:rPr>
            </w:pPr>
          </w:p>
          <w:p w:rsidR="00764A30" w:rsidRPr="0025219D" w:rsidRDefault="00764A30" w:rsidP="005E509D">
            <w:pPr>
              <w:jc w:val="center"/>
              <w:rPr>
                <w:rFonts w:cs="Tahoma"/>
                <w:b/>
              </w:rPr>
            </w:pPr>
            <w:r w:rsidRPr="0025219D">
              <w:rPr>
                <w:rFonts w:cs="Tahoma"/>
                <w:b/>
              </w:rPr>
              <w:t>4º</w:t>
            </w:r>
          </w:p>
          <w:p w:rsidR="00764A30" w:rsidRPr="0025219D" w:rsidRDefault="00764A30" w:rsidP="005E509D">
            <w:pPr>
              <w:jc w:val="center"/>
              <w:rPr>
                <w:rFonts w:cs="Tahoma"/>
                <w:b/>
              </w:rPr>
            </w:pPr>
          </w:p>
        </w:tc>
        <w:tc>
          <w:tcPr>
            <w:tcW w:w="2937" w:type="dxa"/>
          </w:tcPr>
          <w:p w:rsidR="00764A30" w:rsidRPr="0025219D" w:rsidRDefault="00764A30" w:rsidP="005E509D">
            <w:pPr>
              <w:rPr>
                <w:rFonts w:cs="Tahoma"/>
              </w:rPr>
            </w:pPr>
          </w:p>
          <w:p w:rsidR="00764A30" w:rsidRPr="0025219D" w:rsidRDefault="00764A30" w:rsidP="005E509D">
            <w:pPr>
              <w:rPr>
                <w:rFonts w:cs="Tahoma"/>
              </w:rPr>
            </w:pPr>
            <w:r w:rsidRPr="0025219D">
              <w:rPr>
                <w:rFonts w:cs="Tahoma"/>
              </w:rPr>
              <w:t>Los alimentos y su preparación</w:t>
            </w:r>
          </w:p>
        </w:tc>
        <w:tc>
          <w:tcPr>
            <w:tcW w:w="3969" w:type="dxa"/>
          </w:tcPr>
          <w:p w:rsidR="00764A30" w:rsidRDefault="00764A30" w:rsidP="00E11CEA">
            <w:pPr>
              <w:pStyle w:val="Prrafodelista"/>
              <w:numPr>
                <w:ilvl w:val="0"/>
                <w:numId w:val="20"/>
              </w:numPr>
              <w:contextualSpacing/>
              <w:rPr>
                <w:rFonts w:cs="Tahoma"/>
              </w:rPr>
            </w:pPr>
            <w:r w:rsidRPr="0025219D">
              <w:rPr>
                <w:rFonts w:cs="Tahoma"/>
              </w:rPr>
              <w:t>Los alimentos.</w:t>
            </w:r>
          </w:p>
          <w:p w:rsidR="00B14AB3" w:rsidRPr="0025219D" w:rsidRDefault="00B14AB3" w:rsidP="00E11CEA">
            <w:pPr>
              <w:pStyle w:val="Prrafodelista"/>
              <w:numPr>
                <w:ilvl w:val="0"/>
                <w:numId w:val="20"/>
              </w:numPr>
              <w:contextualSpacing/>
              <w:rPr>
                <w:rFonts w:cs="Tahoma"/>
              </w:rPr>
            </w:pPr>
            <w:r>
              <w:rPr>
                <w:rFonts w:cs="Tahoma"/>
              </w:rPr>
              <w:t>imperativos</w:t>
            </w:r>
          </w:p>
          <w:p w:rsidR="00764A30" w:rsidRPr="0025219D" w:rsidRDefault="00764A30" w:rsidP="00E11CEA">
            <w:pPr>
              <w:pStyle w:val="Prrafodelista"/>
              <w:numPr>
                <w:ilvl w:val="0"/>
                <w:numId w:val="20"/>
              </w:numPr>
              <w:contextualSpacing/>
              <w:rPr>
                <w:rFonts w:cs="Tahoma"/>
              </w:rPr>
            </w:pPr>
            <w:r w:rsidRPr="0025219D">
              <w:rPr>
                <w:rFonts w:cs="Tahoma"/>
              </w:rPr>
              <w:t>Verbos LIKE – HATE.</w:t>
            </w:r>
          </w:p>
          <w:p w:rsidR="00764A30" w:rsidRPr="0025219D" w:rsidRDefault="00764A30" w:rsidP="00E11CEA">
            <w:pPr>
              <w:pStyle w:val="Prrafodelista"/>
              <w:numPr>
                <w:ilvl w:val="0"/>
                <w:numId w:val="20"/>
              </w:numPr>
              <w:contextualSpacing/>
              <w:rPr>
                <w:rFonts w:cs="Tahoma"/>
              </w:rPr>
            </w:pPr>
            <w:r w:rsidRPr="0025219D">
              <w:rPr>
                <w:rFonts w:cs="Tahoma"/>
              </w:rPr>
              <w:t>Artículo indefinido THE</w:t>
            </w:r>
          </w:p>
          <w:p w:rsidR="00764A30" w:rsidRPr="0025219D" w:rsidRDefault="00764A30" w:rsidP="00E11CEA">
            <w:pPr>
              <w:pStyle w:val="Prrafodelista"/>
              <w:numPr>
                <w:ilvl w:val="0"/>
                <w:numId w:val="20"/>
              </w:numPr>
              <w:contextualSpacing/>
              <w:rPr>
                <w:rFonts w:cs="Tahoma"/>
              </w:rPr>
            </w:pPr>
            <w:r w:rsidRPr="0025219D">
              <w:rPr>
                <w:rFonts w:cs="Tahoma"/>
              </w:rPr>
              <w:t>El restaurante.</w:t>
            </w:r>
          </w:p>
          <w:p w:rsidR="00764A30" w:rsidRPr="0025219D" w:rsidRDefault="00764A30" w:rsidP="00E11CEA">
            <w:pPr>
              <w:pStyle w:val="Prrafodelista"/>
              <w:numPr>
                <w:ilvl w:val="0"/>
                <w:numId w:val="20"/>
              </w:numPr>
              <w:contextualSpacing/>
              <w:rPr>
                <w:rFonts w:cs="Tahoma"/>
              </w:rPr>
            </w:pPr>
            <w:r w:rsidRPr="0025219D">
              <w:rPr>
                <w:rFonts w:cs="Tahoma"/>
              </w:rPr>
              <w:t>Carta de menú.</w:t>
            </w:r>
          </w:p>
          <w:p w:rsidR="00764A30" w:rsidRPr="0025219D" w:rsidRDefault="00764A30" w:rsidP="00E11CEA">
            <w:pPr>
              <w:pStyle w:val="Prrafodelista"/>
              <w:numPr>
                <w:ilvl w:val="0"/>
                <w:numId w:val="20"/>
              </w:numPr>
              <w:contextualSpacing/>
              <w:rPr>
                <w:rFonts w:cs="Tahoma"/>
              </w:rPr>
            </w:pPr>
            <w:r w:rsidRPr="0025219D">
              <w:rPr>
                <w:rFonts w:cs="Tahoma"/>
              </w:rPr>
              <w:t>Recipientes y unidades de medidas.</w:t>
            </w:r>
          </w:p>
          <w:p w:rsidR="00764A30" w:rsidRPr="0025219D" w:rsidRDefault="00764A30" w:rsidP="00E11CEA">
            <w:pPr>
              <w:pStyle w:val="Prrafodelista"/>
              <w:numPr>
                <w:ilvl w:val="0"/>
                <w:numId w:val="20"/>
              </w:numPr>
              <w:contextualSpacing/>
              <w:rPr>
                <w:rFonts w:cs="Tahoma"/>
              </w:rPr>
            </w:pPr>
            <w:r w:rsidRPr="0025219D">
              <w:rPr>
                <w:rFonts w:cs="Tahoma"/>
              </w:rPr>
              <w:t>Sustantivos contables y no contables.</w:t>
            </w:r>
          </w:p>
          <w:p w:rsidR="00764A30" w:rsidRPr="0025219D" w:rsidRDefault="00764A30" w:rsidP="00E11CEA">
            <w:pPr>
              <w:pStyle w:val="Prrafodelista"/>
              <w:numPr>
                <w:ilvl w:val="0"/>
                <w:numId w:val="20"/>
              </w:numPr>
              <w:contextualSpacing/>
              <w:rPr>
                <w:rFonts w:cs="Tahoma"/>
                <w:lang w:val="en-US"/>
              </w:rPr>
            </w:pPr>
            <w:proofErr w:type="spellStart"/>
            <w:r w:rsidRPr="0025219D">
              <w:rPr>
                <w:rFonts w:cs="Tahoma"/>
                <w:lang w:val="en-US"/>
              </w:rPr>
              <w:t>Adjetivos</w:t>
            </w:r>
            <w:proofErr w:type="spellEnd"/>
            <w:r w:rsidRPr="0025219D">
              <w:rPr>
                <w:rFonts w:cs="Tahoma"/>
                <w:lang w:val="en-US"/>
              </w:rPr>
              <w:t xml:space="preserve"> </w:t>
            </w:r>
            <w:proofErr w:type="spellStart"/>
            <w:r w:rsidRPr="0025219D">
              <w:rPr>
                <w:rFonts w:cs="Tahoma"/>
                <w:lang w:val="en-US"/>
              </w:rPr>
              <w:t>cuantitativos</w:t>
            </w:r>
            <w:proofErr w:type="spellEnd"/>
            <w:r w:rsidRPr="0025219D">
              <w:rPr>
                <w:rFonts w:cs="Tahoma"/>
                <w:lang w:val="en-US"/>
              </w:rPr>
              <w:t>: a lot – much – many – (a) little – (a) few.</w:t>
            </w:r>
          </w:p>
        </w:tc>
        <w:tc>
          <w:tcPr>
            <w:tcW w:w="3702" w:type="dxa"/>
          </w:tcPr>
          <w:p w:rsidR="00764A30" w:rsidRDefault="00B14AB3" w:rsidP="005E509D">
            <w:pPr>
              <w:rPr>
                <w:rFonts w:cs="Tahoma"/>
                <w:lang w:val="es-CO"/>
              </w:rPr>
            </w:pPr>
            <w:r w:rsidRPr="00B14AB3">
              <w:rPr>
                <w:rFonts w:cs="Tahoma"/>
                <w:lang w:val="es-CO"/>
              </w:rPr>
              <w:t>Realiz</w:t>
            </w:r>
            <w:r>
              <w:rPr>
                <w:rFonts w:cs="Tahoma"/>
                <w:lang w:val="es-CO"/>
              </w:rPr>
              <w:t>a</w:t>
            </w:r>
            <w:r w:rsidRPr="00B14AB3">
              <w:rPr>
                <w:rFonts w:cs="Tahoma"/>
                <w:lang w:val="es-CO"/>
              </w:rPr>
              <w:t xml:space="preserve"> recetas en clase empleando imperativos</w:t>
            </w:r>
          </w:p>
          <w:p w:rsidR="00B14AB3" w:rsidRDefault="00B14AB3" w:rsidP="005E509D">
            <w:pPr>
              <w:rPr>
                <w:rFonts w:cs="Tahoma"/>
                <w:lang w:val="es-CO"/>
              </w:rPr>
            </w:pPr>
          </w:p>
          <w:p w:rsidR="00B14AB3" w:rsidRDefault="00B14AB3" w:rsidP="005E509D">
            <w:pPr>
              <w:rPr>
                <w:rFonts w:cs="Tahoma"/>
                <w:lang w:val="es-CO"/>
              </w:rPr>
            </w:pPr>
            <w:r>
              <w:rPr>
                <w:rFonts w:cs="Tahoma"/>
                <w:lang w:val="es-CO"/>
              </w:rPr>
              <w:t>Habla sobre sus gustos y los de otros</w:t>
            </w:r>
          </w:p>
          <w:p w:rsidR="00B14AB3" w:rsidRDefault="00B14AB3" w:rsidP="005E509D">
            <w:pPr>
              <w:rPr>
                <w:rFonts w:cs="Tahoma"/>
                <w:lang w:val="es-CO"/>
              </w:rPr>
            </w:pPr>
          </w:p>
          <w:p w:rsidR="00B14AB3" w:rsidRDefault="00B14AB3" w:rsidP="005E509D">
            <w:pPr>
              <w:rPr>
                <w:rFonts w:cs="Tahoma"/>
                <w:lang w:val="es-CO"/>
              </w:rPr>
            </w:pPr>
            <w:r>
              <w:rPr>
                <w:rFonts w:cs="Tahoma"/>
                <w:lang w:val="es-CO"/>
              </w:rPr>
              <w:t>Emplea expresiones de cantidad correctamente</w:t>
            </w:r>
          </w:p>
          <w:p w:rsidR="00B14AB3" w:rsidRDefault="00B14AB3" w:rsidP="005E509D">
            <w:pPr>
              <w:rPr>
                <w:rFonts w:cs="Tahoma"/>
                <w:lang w:val="es-CO"/>
              </w:rPr>
            </w:pPr>
          </w:p>
          <w:p w:rsidR="00B14AB3" w:rsidRPr="00B14AB3" w:rsidRDefault="00B14AB3" w:rsidP="005E509D">
            <w:pPr>
              <w:rPr>
                <w:rFonts w:cs="Tahoma"/>
                <w:lang w:val="es-CO"/>
              </w:rPr>
            </w:pPr>
            <w:r>
              <w:rPr>
                <w:rFonts w:cs="Tahoma"/>
                <w:lang w:val="es-CO"/>
              </w:rPr>
              <w:t xml:space="preserve">Participa en situaciones comunicativas dentro del aula </w:t>
            </w:r>
          </w:p>
        </w:tc>
        <w:tc>
          <w:tcPr>
            <w:tcW w:w="2940" w:type="dxa"/>
          </w:tcPr>
          <w:p w:rsidR="00764A30" w:rsidRDefault="00764A30" w:rsidP="00794F92">
            <w:pPr>
              <w:rPr>
                <w:rFonts w:cs="Tahoma"/>
              </w:rPr>
            </w:pPr>
            <w:r>
              <w:rPr>
                <w:rFonts w:cs="Tahoma"/>
              </w:rPr>
              <w:t>Es puntual en la entrega de trabajos.</w:t>
            </w:r>
          </w:p>
          <w:p w:rsidR="00764A30" w:rsidRDefault="00764A30" w:rsidP="00794F92">
            <w:pPr>
              <w:rPr>
                <w:rFonts w:cs="Tahoma"/>
              </w:rPr>
            </w:pPr>
          </w:p>
          <w:p w:rsidR="00764A30" w:rsidRDefault="00764A30" w:rsidP="00794F92">
            <w:pPr>
              <w:rPr>
                <w:rFonts w:cs="Tahoma"/>
              </w:rPr>
            </w:pPr>
            <w:r w:rsidRPr="00956184">
              <w:rPr>
                <w:rFonts w:ascii="Arial" w:hAnsi="Arial" w:cs="Arial"/>
              </w:rPr>
              <w:t xml:space="preserve">Acepta respetuosamente las sugerencias </w:t>
            </w:r>
          </w:p>
          <w:p w:rsidR="00764A30" w:rsidRDefault="00764A30" w:rsidP="00794F92">
            <w:pPr>
              <w:rPr>
                <w:rFonts w:cs="Tahoma"/>
              </w:rPr>
            </w:pPr>
          </w:p>
          <w:p w:rsidR="00764A30" w:rsidRDefault="00764A30" w:rsidP="00794F92">
            <w:pPr>
              <w:rPr>
                <w:rFonts w:cs="Tahoma"/>
              </w:rPr>
            </w:pPr>
          </w:p>
          <w:p w:rsidR="00764A30" w:rsidRPr="0025219D" w:rsidRDefault="00764A30" w:rsidP="00794F92">
            <w:pPr>
              <w:rPr>
                <w:rFonts w:cs="Tahoma"/>
              </w:rPr>
            </w:pPr>
          </w:p>
        </w:tc>
      </w:tr>
    </w:tbl>
    <w:p w:rsidR="00E11CEA" w:rsidRDefault="00E11CEA" w:rsidP="00E11CEA">
      <w:pPr>
        <w:rPr>
          <w:b/>
          <w:sz w:val="28"/>
          <w:szCs w:val="28"/>
          <w:lang w:val="en-US"/>
        </w:rPr>
      </w:pPr>
    </w:p>
    <w:p w:rsidR="00E11CEA" w:rsidRDefault="00E11CEA" w:rsidP="00E11CEA">
      <w:pPr>
        <w:rPr>
          <w:b/>
          <w:sz w:val="28"/>
          <w:szCs w:val="28"/>
          <w:lang w:val="en-US"/>
        </w:rPr>
      </w:pPr>
    </w:p>
    <w:p w:rsidR="00E11CEA" w:rsidRPr="007F4820" w:rsidRDefault="00E11CEA" w:rsidP="00E11CEA">
      <w:pPr>
        <w:rPr>
          <w:b/>
          <w:sz w:val="24"/>
          <w:szCs w:val="24"/>
          <w:lang w:val="en-US"/>
        </w:rPr>
      </w:pPr>
    </w:p>
    <w:tbl>
      <w:tblPr>
        <w:tblStyle w:val="Tablaconcuadrcula"/>
        <w:tblW w:w="0" w:type="auto"/>
        <w:tblLook w:val="04A0" w:firstRow="1" w:lastRow="0" w:firstColumn="1" w:lastColumn="0" w:noHBand="0" w:noVBand="1"/>
      </w:tblPr>
      <w:tblGrid>
        <w:gridCol w:w="563"/>
        <w:gridCol w:w="3848"/>
        <w:gridCol w:w="2191"/>
        <w:gridCol w:w="2191"/>
        <w:gridCol w:w="2191"/>
        <w:gridCol w:w="2191"/>
      </w:tblGrid>
      <w:tr w:rsidR="00E11CEA" w:rsidRPr="00614ABD" w:rsidTr="005E509D">
        <w:tc>
          <w:tcPr>
            <w:tcW w:w="13175" w:type="dxa"/>
            <w:gridSpan w:val="6"/>
          </w:tcPr>
          <w:p w:rsidR="00E11CEA" w:rsidRPr="00614ABD" w:rsidRDefault="00E11CEA" w:rsidP="005E509D">
            <w:pPr>
              <w:jc w:val="center"/>
              <w:rPr>
                <w:b/>
                <w:sz w:val="24"/>
                <w:szCs w:val="24"/>
              </w:rPr>
            </w:pPr>
            <w:r w:rsidRPr="00614ABD">
              <w:rPr>
                <w:b/>
                <w:sz w:val="24"/>
                <w:szCs w:val="24"/>
              </w:rPr>
              <w:t xml:space="preserve">INDICADORES DE DESEMPEÑO – </w:t>
            </w:r>
            <w:r>
              <w:rPr>
                <w:b/>
                <w:sz w:val="24"/>
                <w:szCs w:val="24"/>
              </w:rPr>
              <w:t>6</w:t>
            </w:r>
            <w:r w:rsidRPr="00614ABD">
              <w:rPr>
                <w:b/>
                <w:sz w:val="24"/>
                <w:szCs w:val="24"/>
              </w:rPr>
              <w:t xml:space="preserve">º </w:t>
            </w:r>
            <w:r w:rsidRPr="00614ABD">
              <w:rPr>
                <w:sz w:val="24"/>
                <w:szCs w:val="24"/>
              </w:rPr>
              <w:t xml:space="preserve"> (3ª persona presente del indicativo – que …)</w:t>
            </w:r>
          </w:p>
        </w:tc>
      </w:tr>
      <w:tr w:rsidR="00E11CEA" w:rsidRPr="00614ABD" w:rsidTr="005E509D">
        <w:tc>
          <w:tcPr>
            <w:tcW w:w="563" w:type="dxa"/>
          </w:tcPr>
          <w:p w:rsidR="00E11CEA" w:rsidRPr="00614ABD" w:rsidRDefault="00E11CEA" w:rsidP="005E509D">
            <w:pPr>
              <w:rPr>
                <w:b/>
                <w:sz w:val="24"/>
                <w:szCs w:val="24"/>
              </w:rPr>
            </w:pPr>
            <w:r w:rsidRPr="00614ABD">
              <w:rPr>
                <w:b/>
                <w:sz w:val="24"/>
                <w:szCs w:val="24"/>
              </w:rPr>
              <w:t>Nº</w:t>
            </w:r>
          </w:p>
        </w:tc>
        <w:tc>
          <w:tcPr>
            <w:tcW w:w="3848" w:type="dxa"/>
          </w:tcPr>
          <w:p w:rsidR="00E11CEA" w:rsidRPr="00614ABD" w:rsidRDefault="00E11CEA" w:rsidP="005E509D">
            <w:pPr>
              <w:jc w:val="center"/>
              <w:rPr>
                <w:b/>
                <w:sz w:val="24"/>
                <w:szCs w:val="24"/>
              </w:rPr>
            </w:pPr>
            <w:r w:rsidRPr="00614ABD">
              <w:rPr>
                <w:b/>
                <w:sz w:val="24"/>
                <w:szCs w:val="24"/>
              </w:rPr>
              <w:t>ESTÁNDAR</w:t>
            </w:r>
          </w:p>
        </w:tc>
        <w:tc>
          <w:tcPr>
            <w:tcW w:w="2191" w:type="dxa"/>
          </w:tcPr>
          <w:p w:rsidR="00E11CEA" w:rsidRPr="00614ABD" w:rsidRDefault="00E11CEA" w:rsidP="005E509D">
            <w:pPr>
              <w:jc w:val="center"/>
              <w:rPr>
                <w:b/>
                <w:sz w:val="24"/>
                <w:szCs w:val="24"/>
              </w:rPr>
            </w:pPr>
            <w:r w:rsidRPr="00614ABD">
              <w:rPr>
                <w:b/>
                <w:sz w:val="24"/>
                <w:szCs w:val="24"/>
              </w:rPr>
              <w:t>SUPERIOR</w:t>
            </w:r>
          </w:p>
        </w:tc>
        <w:tc>
          <w:tcPr>
            <w:tcW w:w="2191" w:type="dxa"/>
          </w:tcPr>
          <w:p w:rsidR="00E11CEA" w:rsidRPr="00614ABD" w:rsidRDefault="00E11CEA" w:rsidP="005E509D">
            <w:pPr>
              <w:jc w:val="center"/>
              <w:rPr>
                <w:b/>
                <w:sz w:val="24"/>
                <w:szCs w:val="24"/>
              </w:rPr>
            </w:pPr>
            <w:r w:rsidRPr="00614ABD">
              <w:rPr>
                <w:b/>
                <w:sz w:val="24"/>
                <w:szCs w:val="24"/>
              </w:rPr>
              <w:t>ALTO</w:t>
            </w:r>
          </w:p>
        </w:tc>
        <w:tc>
          <w:tcPr>
            <w:tcW w:w="2191" w:type="dxa"/>
          </w:tcPr>
          <w:p w:rsidR="00E11CEA" w:rsidRPr="00614ABD" w:rsidRDefault="00E11CEA" w:rsidP="005E509D">
            <w:pPr>
              <w:jc w:val="center"/>
              <w:rPr>
                <w:b/>
                <w:sz w:val="24"/>
                <w:szCs w:val="24"/>
              </w:rPr>
            </w:pPr>
            <w:r w:rsidRPr="00614ABD">
              <w:rPr>
                <w:b/>
                <w:sz w:val="24"/>
                <w:szCs w:val="24"/>
              </w:rPr>
              <w:t>BÁSICO</w:t>
            </w:r>
          </w:p>
        </w:tc>
        <w:tc>
          <w:tcPr>
            <w:tcW w:w="2191" w:type="dxa"/>
          </w:tcPr>
          <w:p w:rsidR="00E11CEA" w:rsidRPr="00614ABD" w:rsidRDefault="00E11CEA" w:rsidP="005E509D">
            <w:pPr>
              <w:jc w:val="center"/>
              <w:rPr>
                <w:b/>
                <w:sz w:val="24"/>
                <w:szCs w:val="24"/>
              </w:rPr>
            </w:pPr>
            <w:r w:rsidRPr="00614ABD">
              <w:rPr>
                <w:b/>
                <w:sz w:val="24"/>
                <w:szCs w:val="24"/>
              </w:rPr>
              <w:t>BAJO</w:t>
            </w:r>
          </w:p>
        </w:tc>
      </w:tr>
      <w:tr w:rsidR="00E11CEA" w:rsidRPr="00614ABD" w:rsidTr="005E509D">
        <w:tc>
          <w:tcPr>
            <w:tcW w:w="13175" w:type="dxa"/>
            <w:gridSpan w:val="6"/>
          </w:tcPr>
          <w:p w:rsidR="00E11CEA" w:rsidRPr="00614ABD" w:rsidRDefault="00E11CEA" w:rsidP="005E509D">
            <w:pPr>
              <w:jc w:val="center"/>
              <w:rPr>
                <w:b/>
                <w:sz w:val="24"/>
                <w:szCs w:val="24"/>
              </w:rPr>
            </w:pPr>
            <w:r w:rsidRPr="00614ABD">
              <w:rPr>
                <w:b/>
                <w:sz w:val="24"/>
                <w:szCs w:val="24"/>
              </w:rPr>
              <w:t>1º PERÍODO</w:t>
            </w: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01</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Comprendo preguntas y expresiones orales que se refieren a mí, a mi familia, mis amigos y mi entorno.</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02</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Identifico el significado adecuado de las palabras en el diccionario según el contexto.</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03</w:t>
            </w:r>
          </w:p>
        </w:tc>
        <w:tc>
          <w:tcPr>
            <w:tcW w:w="3848" w:type="dxa"/>
          </w:tcPr>
          <w:p w:rsidR="00E11CEA" w:rsidRPr="00CA096A" w:rsidRDefault="00E11CEA" w:rsidP="005E509D">
            <w:pPr>
              <w:autoSpaceDE w:val="0"/>
              <w:autoSpaceDN w:val="0"/>
              <w:adjustRightInd w:val="0"/>
              <w:rPr>
                <w:rFonts w:cs="Tahoma"/>
                <w:b/>
                <w:color w:val="272525"/>
                <w:lang w:val="es-AR"/>
              </w:rPr>
            </w:pPr>
            <w:r w:rsidRPr="00CA096A">
              <w:rPr>
                <w:rFonts w:cs="Tahoma"/>
                <w:color w:val="272425"/>
                <w:lang w:val="es-AR"/>
              </w:rPr>
              <w:t>Identifico la acción, los personajes y el entorno en textos narrativos.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04</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Completo información personal básica en formatos y documentos sencillos.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05</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Doy instrucciones orales sencillas en situaciones escolares, familiares y de mi entorno cercano.</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06</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Utilizo códigos no verbales como gestos y entonación, entre otros.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13175" w:type="dxa"/>
            <w:gridSpan w:val="6"/>
          </w:tcPr>
          <w:p w:rsidR="00E11CEA" w:rsidRPr="00614ABD" w:rsidRDefault="00E11CEA" w:rsidP="005E509D">
            <w:pPr>
              <w:jc w:val="center"/>
              <w:rPr>
                <w:b/>
              </w:rPr>
            </w:pPr>
            <w:r w:rsidRPr="00614ABD">
              <w:rPr>
                <w:b/>
              </w:rPr>
              <w:t>2º PERÍODO</w:t>
            </w: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07</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Comprendo información básica sobre temas relacionados con mis actividades cotidianas y con mi entorno.</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08</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Comprendo instrucciones escritas para llevar a cabo actividades cotidianas, personales y académicas.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09</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Escribo un texto corto relativo a mí, a mi familia, mis amigos, mi entorno o sobre hechos que me son familiares.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10</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Narro o describo de forma sencilla hechos y actividades que me son familiares.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11</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Solicito explicaciones sobre situaciones puntuales en mi escuela, mi familia y mi entorno cercano.</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13175" w:type="dxa"/>
            <w:gridSpan w:val="6"/>
          </w:tcPr>
          <w:p w:rsidR="00E11CEA" w:rsidRPr="00614ABD" w:rsidRDefault="00E11CEA" w:rsidP="005E509D">
            <w:pPr>
              <w:jc w:val="center"/>
              <w:rPr>
                <w:b/>
              </w:rPr>
            </w:pPr>
            <w:r w:rsidRPr="00614ABD">
              <w:rPr>
                <w:b/>
              </w:rPr>
              <w:t>3º PERÍODO</w:t>
            </w: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12</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 xml:space="preserve">Comprendo una descripción oral sobre </w:t>
            </w:r>
            <w:r w:rsidRPr="00CA096A">
              <w:rPr>
                <w:rFonts w:cs="Tahoma"/>
                <w:color w:val="272425"/>
                <w:lang w:val="es-AR"/>
              </w:rPr>
              <w:lastRenderedPageBreak/>
              <w:t>una situación, persona, lugar u objeto.</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lastRenderedPageBreak/>
              <w:t>13</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 xml:space="preserve">Comprendo relaciones establecidas por palabras como </w:t>
            </w:r>
            <w:r w:rsidRPr="00CA096A">
              <w:rPr>
                <w:rFonts w:cs="Tahoma"/>
                <w:i/>
                <w:iCs/>
                <w:color w:val="272425"/>
                <w:lang w:val="es-AR"/>
              </w:rPr>
              <w:t xml:space="preserve">and </w:t>
            </w:r>
            <w:r w:rsidRPr="00CA096A">
              <w:rPr>
                <w:rFonts w:cs="Tahoma"/>
                <w:color w:val="272425"/>
                <w:lang w:val="es-AR"/>
              </w:rPr>
              <w:t xml:space="preserve">(adición), </w:t>
            </w:r>
            <w:proofErr w:type="spellStart"/>
            <w:r w:rsidRPr="00CA096A">
              <w:rPr>
                <w:rFonts w:cs="Tahoma"/>
                <w:i/>
                <w:iCs/>
                <w:color w:val="272425"/>
                <w:lang w:val="es-AR"/>
              </w:rPr>
              <w:t>but</w:t>
            </w:r>
            <w:proofErr w:type="spellEnd"/>
            <w:r w:rsidRPr="00CA096A">
              <w:rPr>
                <w:rFonts w:cs="Tahoma"/>
                <w:i/>
                <w:iCs/>
                <w:color w:val="272425"/>
                <w:lang w:val="es-AR"/>
              </w:rPr>
              <w:t xml:space="preserve"> </w:t>
            </w:r>
            <w:r w:rsidRPr="00CA096A">
              <w:rPr>
                <w:rFonts w:cs="Tahoma"/>
                <w:color w:val="272425"/>
                <w:lang w:val="es-AR"/>
              </w:rPr>
              <w:t xml:space="preserve">(contraste), </w:t>
            </w:r>
            <w:proofErr w:type="spellStart"/>
            <w:r w:rsidRPr="00CA096A">
              <w:rPr>
                <w:rFonts w:cs="Tahoma"/>
                <w:i/>
                <w:iCs/>
                <w:color w:val="272425"/>
                <w:lang w:val="es-AR"/>
              </w:rPr>
              <w:t>first</w:t>
            </w:r>
            <w:proofErr w:type="spellEnd"/>
            <w:r w:rsidRPr="00CA096A">
              <w:rPr>
                <w:rFonts w:cs="Tahoma"/>
                <w:color w:val="272425"/>
                <w:lang w:val="es-AR"/>
              </w:rPr>
              <w:t xml:space="preserve">, </w:t>
            </w:r>
            <w:proofErr w:type="spellStart"/>
            <w:r w:rsidRPr="00CA096A">
              <w:rPr>
                <w:rFonts w:cs="Tahoma"/>
                <w:i/>
                <w:iCs/>
                <w:color w:val="272425"/>
                <w:lang w:val="es-AR"/>
              </w:rPr>
              <w:t>second</w:t>
            </w:r>
            <w:proofErr w:type="spellEnd"/>
            <w:r w:rsidRPr="00CA096A">
              <w:rPr>
                <w:rFonts w:cs="Tahoma"/>
                <w:color w:val="272425"/>
                <w:lang w:val="es-AR"/>
              </w:rPr>
              <w:t>... (</w:t>
            </w:r>
            <w:proofErr w:type="gramStart"/>
            <w:r w:rsidRPr="00CA096A">
              <w:rPr>
                <w:rFonts w:cs="Tahoma"/>
                <w:color w:val="272425"/>
                <w:lang w:val="es-AR"/>
              </w:rPr>
              <w:t>orden</w:t>
            </w:r>
            <w:proofErr w:type="gramEnd"/>
            <w:r w:rsidRPr="00CA096A">
              <w:rPr>
                <w:rFonts w:cs="Tahoma"/>
                <w:color w:val="272425"/>
                <w:lang w:val="es-AR"/>
              </w:rPr>
              <w:t xml:space="preserve"> temporal), en enunciados sencillos.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14</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Describo con frases cortas personas, lugares, objetos o hechos relacionados con temas y situaciones que me son familiares.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15</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Describo con oraciones simples a una persona, lugar u objeto que me son familiares aunque, si lo requiero, me apoyo en apuntes o en mi profesor.</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16</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Participo en situaciones comunicativas cotidianas tales como pedir favores, disculparme y agradecer.</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13175" w:type="dxa"/>
            <w:gridSpan w:val="6"/>
          </w:tcPr>
          <w:p w:rsidR="00E11CEA" w:rsidRPr="00614ABD" w:rsidRDefault="00E11CEA" w:rsidP="005E509D">
            <w:pPr>
              <w:jc w:val="center"/>
              <w:rPr>
                <w:b/>
              </w:rPr>
            </w:pPr>
            <w:r w:rsidRPr="00614ABD">
              <w:rPr>
                <w:b/>
              </w:rPr>
              <w:t>4º PERÍODO</w:t>
            </w: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17</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Comprendo la idea general en una descripción y en una narración.</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18</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Identifico en textos sencillos, elementos culturales como costumbres y celebraciones.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19</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Escribo mensajes cortos y con diferentes propósitos relacionados con situaciones, objetos o personas de mi entorno inmediato.</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20</w:t>
            </w:r>
          </w:p>
        </w:tc>
        <w:tc>
          <w:tcPr>
            <w:tcW w:w="3848" w:type="dxa"/>
          </w:tcPr>
          <w:p w:rsidR="00E11CEA" w:rsidRPr="00CA096A" w:rsidRDefault="00E11CEA" w:rsidP="005E509D">
            <w:pPr>
              <w:autoSpaceDE w:val="0"/>
              <w:autoSpaceDN w:val="0"/>
              <w:adjustRightInd w:val="0"/>
              <w:rPr>
                <w:rFonts w:cs="Tahoma"/>
                <w:b/>
                <w:color w:val="272525"/>
                <w:lang w:val="es-AR"/>
              </w:rPr>
            </w:pPr>
            <w:r w:rsidRPr="00CA096A">
              <w:rPr>
                <w:rFonts w:cs="Tahoma"/>
                <w:color w:val="272425"/>
                <w:lang w:val="es-AR"/>
              </w:rPr>
              <w:t>Establezco comparaciones entre personajes, lugares y objetos.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21</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Respondo con frases cortas a preguntas sencillas sobre temas que me son familiares.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bl>
    <w:p w:rsidR="00E11CEA" w:rsidRDefault="00E11CEA" w:rsidP="00E11CEA">
      <w:pPr>
        <w:rPr>
          <w:b/>
          <w:sz w:val="28"/>
          <w:szCs w:val="28"/>
        </w:rPr>
      </w:pPr>
    </w:p>
    <w:p w:rsidR="00E11CEA" w:rsidRDefault="00E11CEA" w:rsidP="00E11CEA">
      <w:pPr>
        <w:rPr>
          <w:b/>
          <w:sz w:val="28"/>
          <w:szCs w:val="28"/>
        </w:rPr>
      </w:pPr>
    </w:p>
    <w:p w:rsidR="00E11CEA" w:rsidRDefault="00E11CEA" w:rsidP="00E11CEA">
      <w:pPr>
        <w:rPr>
          <w:b/>
          <w:sz w:val="28"/>
          <w:szCs w:val="28"/>
        </w:rPr>
      </w:pPr>
    </w:p>
    <w:p w:rsidR="00E11CEA" w:rsidRDefault="00E11CEA" w:rsidP="00E11CEA">
      <w:pPr>
        <w:rPr>
          <w:b/>
          <w:sz w:val="28"/>
          <w:szCs w:val="28"/>
        </w:rPr>
      </w:pPr>
    </w:p>
    <w:tbl>
      <w:tblPr>
        <w:tblStyle w:val="Tablaconcuadrcula"/>
        <w:tblW w:w="5000" w:type="pct"/>
        <w:tblLook w:val="04A0" w:firstRow="1" w:lastRow="0" w:firstColumn="1" w:lastColumn="0" w:noHBand="0" w:noVBand="1"/>
      </w:tblPr>
      <w:tblGrid>
        <w:gridCol w:w="2973"/>
        <w:gridCol w:w="2916"/>
        <w:gridCol w:w="13047"/>
      </w:tblGrid>
      <w:tr w:rsidR="00E11CEA" w:rsidTr="005E509D">
        <w:tc>
          <w:tcPr>
            <w:tcW w:w="785" w:type="pct"/>
            <w:tcBorders>
              <w:right w:val="single" w:sz="4" w:space="0" w:color="auto"/>
            </w:tcBorders>
          </w:tcPr>
          <w:p w:rsidR="00E11CEA" w:rsidRDefault="00E11CEA" w:rsidP="005E509D">
            <w:r>
              <w:t>METODOLOGIA</w:t>
            </w:r>
          </w:p>
        </w:tc>
        <w:tc>
          <w:tcPr>
            <w:tcW w:w="4215" w:type="pct"/>
            <w:gridSpan w:val="2"/>
          </w:tcPr>
          <w:p w:rsidR="00E11CEA" w:rsidRPr="00E11CEA" w:rsidRDefault="00E11CEA" w:rsidP="00E11CEA">
            <w:pPr>
              <w:shd w:val="clear" w:color="auto" w:fill="FFFFFF"/>
              <w:spacing w:before="100" w:beforeAutospacing="1" w:after="100" w:afterAutospacing="1"/>
              <w:rPr>
                <w:rFonts w:ascii="Arial" w:eastAsia="Times New Roman" w:hAnsi="Arial" w:cs="Arial"/>
                <w:color w:val="000000"/>
                <w:lang w:eastAsia="es-ES"/>
              </w:rPr>
            </w:pPr>
            <w:r w:rsidRPr="00D9463A">
              <w:rPr>
                <w:rFonts w:ascii="Arial" w:eastAsia="Times New Roman" w:hAnsi="Arial" w:cs="Arial"/>
                <w:b/>
                <w:bCs/>
                <w:color w:val="000000"/>
                <w:lang w:eastAsia="es-ES"/>
              </w:rPr>
              <w:t>ESTRATEGIAS METODOLÓGICA</w:t>
            </w:r>
          </w:p>
          <w:p w:rsidR="007C1DF8" w:rsidRPr="00D9463A" w:rsidRDefault="00E11CEA" w:rsidP="00E11CEA">
            <w:pPr>
              <w:shd w:val="clear" w:color="auto" w:fill="FFFFFF"/>
              <w:rPr>
                <w:rFonts w:ascii="Arial" w:eastAsia="Times New Roman" w:hAnsi="Arial" w:cs="Arial"/>
                <w:color w:val="000000"/>
                <w:lang w:eastAsia="es-ES"/>
              </w:rPr>
            </w:pPr>
            <w:r w:rsidRPr="00E11CEA">
              <w:rPr>
                <w:rFonts w:ascii="Arial" w:eastAsia="Times New Roman" w:hAnsi="Arial" w:cs="Arial"/>
                <w:color w:val="000000"/>
                <w:lang w:eastAsia="es-ES"/>
              </w:rPr>
              <w:br/>
            </w:r>
            <w:r w:rsidRPr="00D9463A">
              <w:rPr>
                <w:rFonts w:ascii="Arial" w:eastAsia="Times New Roman" w:hAnsi="Arial" w:cs="Arial"/>
                <w:b/>
                <w:bCs/>
                <w:color w:val="000000"/>
                <w:lang w:eastAsia="es-ES"/>
              </w:rPr>
              <w:t>ENFOQUES METODOLÓGICOS PROPIOS DEL ÁREA:</w:t>
            </w:r>
            <w:r w:rsidRPr="00E11CEA">
              <w:rPr>
                <w:rFonts w:ascii="Arial" w:eastAsia="Times New Roman" w:hAnsi="Arial" w:cs="Arial"/>
                <w:color w:val="000000"/>
                <w:lang w:eastAsia="es-ES"/>
              </w:rPr>
              <w:br/>
              <w:t>Los métodos utilizados para aprender y enseñar idiomas extranjeros tienen una larga historia. Nosotros señalaremos unos pocos, que van a ser referencia para nuestro planteamiento metodológico.</w:t>
            </w:r>
            <w:r w:rsidRPr="00E11CEA">
              <w:rPr>
                <w:rFonts w:ascii="Arial" w:eastAsia="Times New Roman" w:hAnsi="Arial" w:cs="Arial"/>
                <w:color w:val="000000"/>
                <w:lang w:eastAsia="es-ES"/>
              </w:rPr>
              <w:br/>
              <w:t xml:space="preserve">El llamado método de </w:t>
            </w:r>
            <w:r w:rsidRPr="00D9463A">
              <w:rPr>
                <w:rFonts w:ascii="Arial" w:eastAsia="Times New Roman" w:hAnsi="Arial" w:cs="Arial"/>
                <w:b/>
                <w:bCs/>
                <w:color w:val="000000"/>
                <w:lang w:eastAsia="es-ES"/>
              </w:rPr>
              <w:t>gramática-traducción</w:t>
            </w:r>
            <w:r w:rsidRPr="00E11CEA">
              <w:rPr>
                <w:rFonts w:ascii="Arial" w:eastAsia="Times New Roman" w:hAnsi="Arial" w:cs="Arial"/>
                <w:color w:val="000000"/>
                <w:lang w:eastAsia="es-ES"/>
              </w:rPr>
              <w:t xml:space="preserve"> tuvo una prolongada vigencia y aportó elementos importantes para el campo que nos ocupa. Fue así como se estudiaron el griego y el latín. Aplicado a las lenguas vivas se quedó corto en el logro de las destrezas orales de comprensión y producción sin embargo haremos uso de el en conjunto con los </w:t>
            </w:r>
            <w:proofErr w:type="spellStart"/>
            <w:r w:rsidRPr="00E11CEA">
              <w:rPr>
                <w:rFonts w:ascii="Arial" w:eastAsia="Times New Roman" w:hAnsi="Arial" w:cs="Arial"/>
                <w:color w:val="000000"/>
                <w:lang w:eastAsia="es-ES"/>
              </w:rPr>
              <w:t>demas</w:t>
            </w:r>
            <w:proofErr w:type="spellEnd"/>
            <w:r w:rsidRPr="00E11CEA">
              <w:rPr>
                <w:rFonts w:ascii="Arial" w:eastAsia="Times New Roman" w:hAnsi="Arial" w:cs="Arial"/>
                <w:color w:val="000000"/>
                <w:lang w:eastAsia="es-ES"/>
              </w:rPr>
              <w:t>.</w:t>
            </w:r>
            <w:r w:rsidRPr="00E11CEA">
              <w:rPr>
                <w:rFonts w:ascii="Arial" w:eastAsia="Times New Roman" w:hAnsi="Arial" w:cs="Arial"/>
                <w:color w:val="000000"/>
                <w:lang w:eastAsia="es-ES"/>
              </w:rPr>
              <w:br/>
              <w:t xml:space="preserve">El </w:t>
            </w:r>
            <w:r w:rsidRPr="00D9463A">
              <w:rPr>
                <w:rFonts w:ascii="Arial" w:eastAsia="Times New Roman" w:hAnsi="Arial" w:cs="Arial"/>
                <w:b/>
                <w:bCs/>
                <w:i/>
                <w:iCs/>
                <w:color w:val="000000"/>
                <w:lang w:eastAsia="es-ES"/>
              </w:rPr>
              <w:t>método directo</w:t>
            </w:r>
            <w:r w:rsidRPr="00E11CEA">
              <w:rPr>
                <w:rFonts w:ascii="Arial" w:eastAsia="Times New Roman" w:hAnsi="Arial" w:cs="Arial"/>
                <w:color w:val="000000"/>
                <w:lang w:eastAsia="es-ES"/>
              </w:rPr>
              <w:t xml:space="preserve"> fue una importante aproximación al uso de la lengua para comunicarse, sobre todo en forma oral. Su debilidad reside en que la dinámica de la clase se restringe a lo que se puede mostrar y describir en el aula, lo cual hace que su repertorio de actos de habla sea muy limitado, no obstante hará parte del trabajo a desarrollar en las clases.</w:t>
            </w:r>
            <w:r w:rsidRPr="00E11CEA">
              <w:rPr>
                <w:rFonts w:ascii="Arial" w:eastAsia="Times New Roman" w:hAnsi="Arial" w:cs="Arial"/>
                <w:color w:val="000000"/>
                <w:lang w:eastAsia="es-ES"/>
              </w:rPr>
              <w:br/>
              <w:t xml:space="preserve">El </w:t>
            </w:r>
            <w:r w:rsidRPr="00D9463A">
              <w:rPr>
                <w:rFonts w:ascii="Arial" w:eastAsia="Times New Roman" w:hAnsi="Arial" w:cs="Arial"/>
                <w:b/>
                <w:bCs/>
                <w:i/>
                <w:iCs/>
                <w:color w:val="000000"/>
                <w:lang w:eastAsia="es-ES"/>
              </w:rPr>
              <w:t>estructuralismo</w:t>
            </w:r>
            <w:r w:rsidRPr="00E11CEA">
              <w:rPr>
                <w:rFonts w:ascii="Arial" w:eastAsia="Times New Roman" w:hAnsi="Arial" w:cs="Arial"/>
                <w:color w:val="000000"/>
                <w:lang w:eastAsia="es-ES"/>
              </w:rPr>
              <w:t xml:space="preserve"> aportó a la enseñanza de las lenguas extranjeras un método que fue muy útil, tanto en la parte oral como en la escrita, para lograr agilidad y corrección al construir enunciados. Sin embargo, el alumno tenía serias dificultades de expresión al enfrentarse a la lengua real, porque, como en el caso anterior, su trabajo sistemático tampoco incluía actos de habla habituales.</w:t>
            </w:r>
            <w:r w:rsidRPr="00E11CEA">
              <w:rPr>
                <w:rFonts w:ascii="Arial" w:eastAsia="Times New Roman" w:hAnsi="Arial" w:cs="Arial"/>
                <w:color w:val="000000"/>
                <w:lang w:eastAsia="es-ES"/>
              </w:rPr>
              <w:br/>
              <w:t xml:space="preserve">El </w:t>
            </w:r>
            <w:r w:rsidRPr="00D9463A">
              <w:rPr>
                <w:rFonts w:ascii="Arial" w:eastAsia="Times New Roman" w:hAnsi="Arial" w:cs="Arial"/>
                <w:b/>
                <w:bCs/>
                <w:i/>
                <w:iCs/>
                <w:color w:val="000000"/>
                <w:lang w:eastAsia="es-ES"/>
              </w:rPr>
              <w:t>enfoque comunicativo</w:t>
            </w:r>
            <w:r w:rsidRPr="00E11CEA">
              <w:rPr>
                <w:rFonts w:ascii="Arial" w:eastAsia="Times New Roman" w:hAnsi="Arial" w:cs="Arial"/>
                <w:color w:val="000000"/>
                <w:lang w:eastAsia="es-ES"/>
              </w:rPr>
              <w:t xml:space="preserve"> de enseñanza de lenguas extranjeras es el que ha mostrado mayor aceptación en los últimos años entre profesores e investigadores de dicho campo. Su principal estrategia ha sido crear situaciones auténticas de comunicación en la clase de lengua. Se hace el simulacro de asuntos tales como “ir de compras”, “pedir información”, “disculparse por algo”, dentro de los cuales se utilizan actos de habla apropiados. Quienes elaboran estas tareas deben prever comportamientos lingüísticos y aportar opciones de enunciados para cada situación y nivel de lengua. Este enfoque acude con frecuencia a técnicas como el juego de roles y la dramatización.</w:t>
            </w:r>
            <w:r w:rsidRPr="00E11CEA">
              <w:rPr>
                <w:rFonts w:ascii="Arial" w:eastAsia="Times New Roman" w:hAnsi="Arial" w:cs="Arial"/>
                <w:color w:val="000000"/>
                <w:lang w:eastAsia="es-ES"/>
              </w:rPr>
              <w:br/>
              <w:t xml:space="preserve">Dentro del enfoque comunicativo se ha producido el </w:t>
            </w:r>
            <w:r w:rsidRPr="00D9463A">
              <w:rPr>
                <w:rFonts w:ascii="Arial" w:eastAsia="Times New Roman" w:hAnsi="Arial" w:cs="Arial"/>
                <w:b/>
                <w:bCs/>
                <w:i/>
                <w:iCs/>
                <w:color w:val="000000"/>
                <w:lang w:eastAsia="es-ES"/>
              </w:rPr>
              <w:t>enfoque de tareas</w:t>
            </w:r>
            <w:r w:rsidRPr="00E11CEA">
              <w:rPr>
                <w:rFonts w:ascii="Arial" w:eastAsia="Times New Roman" w:hAnsi="Arial" w:cs="Arial"/>
                <w:color w:val="000000"/>
                <w:lang w:eastAsia="es-ES"/>
              </w:rPr>
              <w:t xml:space="preserve">, un desarrollo en los últimos años, que ha mostrado una gran efectividad en los logros lingüísticos, y que, con algunos ajustes, proponemos como parte del modelo metodológico para los cursos de </w:t>
            </w:r>
            <w:proofErr w:type="spellStart"/>
            <w:r w:rsidRPr="00E11CEA">
              <w:rPr>
                <w:rFonts w:ascii="Arial" w:eastAsia="Times New Roman" w:hAnsi="Arial" w:cs="Arial"/>
                <w:color w:val="000000"/>
                <w:lang w:eastAsia="es-ES"/>
              </w:rPr>
              <w:t>inglésde</w:t>
            </w:r>
            <w:proofErr w:type="spellEnd"/>
            <w:r w:rsidRPr="00E11CEA">
              <w:rPr>
                <w:rFonts w:ascii="Arial" w:eastAsia="Times New Roman" w:hAnsi="Arial" w:cs="Arial"/>
                <w:color w:val="000000"/>
                <w:lang w:eastAsia="es-ES"/>
              </w:rPr>
              <w:t xml:space="preserve"> la Institución Educativa Maestro Arenas Betancur. Se trata de una variante que surgió del deseo de crearle al alumno una situación real de comunicación en el aula de clase. Se gestó entonces una metodología de enseñanza basada en solución de tareas que crearan el contexto para tal situación. Se suponía que ésta provocaba en el alumno una necesidad de comunicarse y de crear significado, condición esencial que le permitía, mediante un proceso interior, adquirir la lengua.</w:t>
            </w:r>
            <w:r w:rsidRPr="00E11CEA">
              <w:rPr>
                <w:rFonts w:ascii="Arial" w:eastAsia="Times New Roman" w:hAnsi="Arial" w:cs="Arial"/>
                <w:color w:val="000000"/>
                <w:lang w:eastAsia="es-ES"/>
              </w:rPr>
              <w:br/>
              <w:t>Todo partió del análisis de la forma como se adquieren las lenguas, basado en experiencias de enseñanza muy diversas. Algunos profesores que enseñaban según los programas tradicionales observaron que en realidad la lengua extranjera se aprendía mediante el proceso de solución de tareas pedagógicas y no a través de explicaciones sobre la forma de esa lengua.</w:t>
            </w:r>
            <w:r w:rsidRPr="00E11CEA">
              <w:rPr>
                <w:rFonts w:ascii="Arial" w:eastAsia="Times New Roman" w:hAnsi="Arial" w:cs="Arial"/>
                <w:color w:val="000000"/>
                <w:lang w:eastAsia="es-ES"/>
              </w:rPr>
              <w:br/>
              <w:t>Tareas como resolver un crucigrama, dibujar un mapa siguiendo ciertas instrucciones, aprender a navegar en internet, etc., implican resolver un problema o completar una laguna de información y activan un proceso mental. Si esto se hace habitualmente en la lengua extranjera, ésta se va adquiriendo. No obstante este proceso se aproxima mucho al de la adquisición de la lengua materna. El alumno se concentra en resolver la tarea y olvida que está en clase de lengua. Aprende así, sin ser muy consciente, jugando, pensando, creando. Éste es un proceso cíclico que integra la experiencia inmediata, la reflexión, la formación de conceptos y la acción, todo ello en lengua extranjera. Resolver la tarea supone pues un proceso de raciocinio.</w:t>
            </w:r>
            <w:r w:rsidRPr="00E11CEA">
              <w:rPr>
                <w:rFonts w:ascii="Arial" w:eastAsia="Times New Roman" w:hAnsi="Arial" w:cs="Arial"/>
                <w:color w:val="000000"/>
                <w:lang w:eastAsia="es-ES"/>
              </w:rPr>
              <w:br/>
              <w:t xml:space="preserve">En el </w:t>
            </w:r>
            <w:r w:rsidRPr="00D9463A">
              <w:rPr>
                <w:rFonts w:ascii="Arial" w:eastAsia="Times New Roman" w:hAnsi="Arial" w:cs="Arial"/>
                <w:b/>
                <w:bCs/>
                <w:i/>
                <w:iCs/>
                <w:color w:val="000000"/>
                <w:lang w:eastAsia="es-ES"/>
              </w:rPr>
              <w:t>modelo tradicional</w:t>
            </w:r>
            <w:r w:rsidRPr="00E11CEA">
              <w:rPr>
                <w:rFonts w:ascii="Arial" w:eastAsia="Times New Roman" w:hAnsi="Arial" w:cs="Arial"/>
                <w:color w:val="000000"/>
                <w:lang w:eastAsia="es-ES"/>
              </w:rPr>
              <w:t xml:space="preserve"> de aprendizaje, caracterizado por fases de presentación, práctica y producción, el alumno cumple el objetivo cuando reproduce el modelo del profesor. En el enfoque propuesto él explora y desarrolla estrategias propias que estimulan su creatividad y raciocinio. O sea que esta metodología despierta en él una actitud activa frente a la adquisición del conocimiento, que le será muy útil no sólo para el estudio de las lenguas sino también para enfrentar otros desafíos en la vida.</w:t>
            </w:r>
            <w:r w:rsidRPr="00E11CEA">
              <w:rPr>
                <w:rFonts w:ascii="Arial" w:eastAsia="Times New Roman" w:hAnsi="Arial" w:cs="Arial"/>
                <w:color w:val="000000"/>
                <w:lang w:eastAsia="es-ES"/>
              </w:rPr>
              <w:br/>
              <w:t>Otro efecto positivo de este enfoque es la motivación que se logra en el alumno ya que la tarea representa un desafío lúdico o intelectual de gran atractivo. De hecho se ha observado que en las clases con niños o adolescentes la utilización de tareas ha minimizado notablemente los problemas de disciplina.</w:t>
            </w:r>
            <w:r w:rsidRPr="00E11CEA">
              <w:rPr>
                <w:rFonts w:ascii="Arial" w:eastAsia="Times New Roman" w:hAnsi="Arial" w:cs="Arial"/>
                <w:color w:val="000000"/>
                <w:lang w:eastAsia="es-ES"/>
              </w:rPr>
              <w:br/>
            </w:r>
            <w:r w:rsidRPr="00E11CEA">
              <w:rPr>
                <w:rFonts w:ascii="Arial" w:eastAsia="Times New Roman" w:hAnsi="Arial" w:cs="Arial"/>
                <w:color w:val="000000"/>
                <w:lang w:eastAsia="es-ES"/>
              </w:rPr>
              <w:lastRenderedPageBreak/>
              <w:t>Ahora bien, no es que las explicaciones gramaticales, lexicográficas o fonéticas estén proscritas. Sólo que ahora no se elabora el programa en torno a ellas, sino que se les reconoce el carácter de respuestas a demandas puntuales del alumno. A partir de la necesidad de resolver la tarea surgirán en él una serie de dudas que deberán ser abordadas con el profesor, quien le facilitará un aprendizaje que tendrá aplicación inmediata.</w:t>
            </w:r>
          </w:p>
          <w:p w:rsidR="00E11CEA" w:rsidRPr="00E11CEA" w:rsidRDefault="00E11CEA" w:rsidP="00E11CEA">
            <w:pPr>
              <w:shd w:val="clear" w:color="auto" w:fill="FFFFFF"/>
              <w:rPr>
                <w:rFonts w:ascii="Arial" w:eastAsia="Times New Roman" w:hAnsi="Arial" w:cs="Arial"/>
                <w:color w:val="000000"/>
                <w:lang w:eastAsia="es-ES"/>
              </w:rPr>
            </w:pPr>
            <w:r w:rsidRPr="00E11CEA">
              <w:rPr>
                <w:rFonts w:ascii="Arial" w:eastAsia="Times New Roman" w:hAnsi="Arial" w:cs="Arial"/>
                <w:color w:val="000000"/>
                <w:lang w:eastAsia="es-ES"/>
              </w:rPr>
              <w:br/>
            </w:r>
            <w:r w:rsidRPr="00D9463A">
              <w:rPr>
                <w:rFonts w:ascii="Arial" w:eastAsia="Times New Roman" w:hAnsi="Arial" w:cs="Arial"/>
                <w:b/>
                <w:bCs/>
                <w:color w:val="000000"/>
                <w:lang w:eastAsia="es-ES"/>
              </w:rPr>
              <w:t>PROPUESTA METODOLÓGICA:</w:t>
            </w:r>
            <w:r w:rsidRPr="00E11CEA">
              <w:rPr>
                <w:rFonts w:ascii="Arial" w:eastAsia="Times New Roman" w:hAnsi="Arial" w:cs="Arial"/>
                <w:color w:val="000000"/>
                <w:lang w:eastAsia="es-ES"/>
              </w:rPr>
              <w:br/>
              <w:t xml:space="preserve">El </w:t>
            </w:r>
            <w:r w:rsidRPr="00D9463A">
              <w:rPr>
                <w:rFonts w:ascii="Arial" w:eastAsia="Times New Roman" w:hAnsi="Arial" w:cs="Arial"/>
                <w:b/>
                <w:bCs/>
                <w:i/>
                <w:iCs/>
                <w:color w:val="000000"/>
                <w:lang w:eastAsia="es-ES"/>
              </w:rPr>
              <w:t>enfoque comunicativo</w:t>
            </w:r>
            <w:r w:rsidRPr="00E11CEA">
              <w:rPr>
                <w:rFonts w:ascii="Arial" w:eastAsia="Times New Roman" w:hAnsi="Arial" w:cs="Arial"/>
                <w:color w:val="000000"/>
                <w:lang w:eastAsia="es-ES"/>
              </w:rPr>
              <w:t xml:space="preserve">, en </w:t>
            </w:r>
            <w:r w:rsidRPr="00D9463A">
              <w:rPr>
                <w:rFonts w:ascii="Arial" w:eastAsia="Times New Roman" w:hAnsi="Arial" w:cs="Arial"/>
                <w:i/>
                <w:iCs/>
                <w:color w:val="000000"/>
                <w:u w:val="single"/>
                <w:lang w:eastAsia="es-ES"/>
              </w:rPr>
              <w:t>su versión centrada en la solución de tareas o desarrollo de proyectos</w:t>
            </w:r>
            <w:r w:rsidRPr="00E11CEA">
              <w:rPr>
                <w:rFonts w:ascii="Arial" w:eastAsia="Times New Roman" w:hAnsi="Arial" w:cs="Arial"/>
                <w:color w:val="000000"/>
                <w:lang w:eastAsia="es-ES"/>
              </w:rPr>
              <w:t>, constituye la opción metodológica que más se acerca a los propósitos y circunstancias de los cursos de inglés en la Institución Educativa Maestro Arenas Betancur. Y queremos ajustarlo a esos propósitos y circunstancias con tres salvedades que no contradicen sus conceptos básicos:</w:t>
            </w:r>
            <w:r w:rsidRPr="00E11CEA">
              <w:rPr>
                <w:rFonts w:ascii="Arial" w:eastAsia="Times New Roman" w:hAnsi="Arial" w:cs="Arial"/>
                <w:color w:val="000000"/>
                <w:lang w:eastAsia="es-ES"/>
              </w:rPr>
              <w:br/>
            </w:r>
          </w:p>
          <w:p w:rsidR="00E11CEA" w:rsidRPr="00E11CEA" w:rsidRDefault="00E11CEA" w:rsidP="007C1DF8">
            <w:pPr>
              <w:numPr>
                <w:ilvl w:val="0"/>
                <w:numId w:val="22"/>
              </w:numPr>
              <w:shd w:val="clear" w:color="auto" w:fill="FFFFFF"/>
              <w:rPr>
                <w:rFonts w:ascii="Arial" w:eastAsia="Times New Roman" w:hAnsi="Arial" w:cs="Arial"/>
                <w:color w:val="000000"/>
                <w:lang w:eastAsia="es-ES"/>
              </w:rPr>
            </w:pPr>
            <w:r w:rsidRPr="00E11CEA">
              <w:rPr>
                <w:rFonts w:ascii="Arial" w:eastAsia="Times New Roman" w:hAnsi="Arial" w:cs="Arial"/>
                <w:color w:val="000000"/>
                <w:lang w:eastAsia="es-ES"/>
              </w:rPr>
              <w:t>Aceptamos el concepto de Arenaza (</w:t>
            </w:r>
            <w:proofErr w:type="spellStart"/>
            <w:r w:rsidRPr="00E11CEA">
              <w:rPr>
                <w:rFonts w:ascii="Arial" w:eastAsia="Times New Roman" w:hAnsi="Arial" w:cs="Arial"/>
                <w:color w:val="000000"/>
                <w:lang w:eastAsia="es-ES"/>
              </w:rPr>
              <w:t>op.cit</w:t>
            </w:r>
            <w:proofErr w:type="spellEnd"/>
            <w:r w:rsidRPr="00E11CEA">
              <w:rPr>
                <w:rFonts w:ascii="Arial" w:eastAsia="Times New Roman" w:hAnsi="Arial" w:cs="Arial"/>
                <w:color w:val="000000"/>
                <w:lang w:eastAsia="es-ES"/>
              </w:rPr>
              <w:t xml:space="preserve">) de que “...una gramática no se internaliza a través de generalizaciones sobre su estructura sino (...) de manera inconsciente, como resultado de un proceso interior desencadenado al querer resolver una necesidad de comunicación. Y esta necesidad de comunicación es creada por la propia estructura de la tarea que el alumno debe resolver.” Sin embargo, dado que no se trata de programas de inmersión, el proceso tomaría demasiado tiempo. Nuestra experiencia nos ha mostrado que esa gramática implícita, el elemento estructural de la lengua misma, se puede aprovechar didácticamente en el diseño de los cursos y en la dirección de las prácticas, constituyendo un auxiliar de primer orden en el proceso. Es decir, no esperar la pregunta del alumno sobre un hecho lingüístico para explicarlo, sino adelantarnos y programar un trabajo práctico sobre esos asuntos, para el cual puede resultar muy útil alguna práctica de corte estructuralista. Somos muy conscientes, eso sí, de que debemos evitar que la gramática explícita, con su terminología, sus clasificaciones y su normatividad, se convierta en el eje central de la clase. </w:t>
            </w:r>
          </w:p>
          <w:p w:rsidR="00E11CEA" w:rsidRPr="00E11CEA" w:rsidRDefault="00E11CEA" w:rsidP="007C1DF8">
            <w:pPr>
              <w:shd w:val="clear" w:color="auto" w:fill="FFFFFF"/>
              <w:rPr>
                <w:rFonts w:ascii="Arial" w:eastAsia="Times New Roman" w:hAnsi="Arial" w:cs="Arial"/>
                <w:color w:val="000000"/>
                <w:lang w:eastAsia="es-ES"/>
              </w:rPr>
            </w:pPr>
            <w:r w:rsidRPr="00E11CEA">
              <w:rPr>
                <w:rFonts w:ascii="Arial" w:eastAsia="Times New Roman" w:hAnsi="Arial" w:cs="Arial"/>
                <w:color w:val="000000"/>
                <w:lang w:eastAsia="es-ES"/>
              </w:rPr>
              <w:br/>
            </w:r>
          </w:p>
          <w:p w:rsidR="00E11CEA" w:rsidRPr="00E11CEA" w:rsidRDefault="00E11CEA" w:rsidP="007C1DF8">
            <w:pPr>
              <w:numPr>
                <w:ilvl w:val="0"/>
                <w:numId w:val="23"/>
              </w:numPr>
              <w:shd w:val="clear" w:color="auto" w:fill="FFFFFF"/>
              <w:rPr>
                <w:rFonts w:ascii="Arial" w:eastAsia="Times New Roman" w:hAnsi="Arial" w:cs="Arial"/>
                <w:color w:val="000000"/>
                <w:lang w:eastAsia="es-ES"/>
              </w:rPr>
            </w:pPr>
            <w:r w:rsidRPr="00E11CEA">
              <w:rPr>
                <w:rFonts w:ascii="Arial" w:eastAsia="Times New Roman" w:hAnsi="Arial" w:cs="Arial"/>
                <w:color w:val="000000"/>
                <w:lang w:eastAsia="es-ES"/>
              </w:rPr>
              <w:t xml:space="preserve">El empleo eventual de algunas técnicas propias del método directo resulta muy útil para el aprendizaje, especialmente con los niños de </w:t>
            </w:r>
            <w:proofErr w:type="spellStart"/>
            <w:r w:rsidRPr="00E11CEA">
              <w:rPr>
                <w:rFonts w:ascii="Arial" w:eastAsia="Times New Roman" w:hAnsi="Arial" w:cs="Arial"/>
                <w:color w:val="000000"/>
                <w:lang w:eastAsia="es-ES"/>
              </w:rPr>
              <w:t>preescolar</w:t>
            </w:r>
            <w:proofErr w:type="spellEnd"/>
            <w:r w:rsidRPr="00E11CEA">
              <w:rPr>
                <w:rFonts w:ascii="Arial" w:eastAsia="Times New Roman" w:hAnsi="Arial" w:cs="Arial"/>
                <w:color w:val="000000"/>
                <w:lang w:eastAsia="es-ES"/>
              </w:rPr>
              <w:t>, cuando se usan imágenes fijas u objetos reales en la clase.</w:t>
            </w:r>
          </w:p>
          <w:p w:rsidR="00E11CEA" w:rsidRPr="00E11CEA" w:rsidRDefault="00E11CEA" w:rsidP="007C1DF8">
            <w:pPr>
              <w:shd w:val="clear" w:color="auto" w:fill="FFFFFF"/>
              <w:rPr>
                <w:rFonts w:ascii="Arial" w:eastAsia="Times New Roman" w:hAnsi="Arial" w:cs="Arial"/>
                <w:color w:val="000000"/>
                <w:lang w:eastAsia="es-ES"/>
              </w:rPr>
            </w:pPr>
            <w:r w:rsidRPr="00E11CEA">
              <w:rPr>
                <w:rFonts w:ascii="Arial" w:eastAsia="Times New Roman" w:hAnsi="Arial" w:cs="Arial"/>
                <w:color w:val="000000"/>
                <w:lang w:eastAsia="es-ES"/>
              </w:rPr>
              <w:br/>
            </w:r>
          </w:p>
          <w:p w:rsidR="00E11CEA" w:rsidRPr="00D9463A" w:rsidRDefault="00E11CEA" w:rsidP="007C1DF8">
            <w:pPr>
              <w:numPr>
                <w:ilvl w:val="0"/>
                <w:numId w:val="24"/>
              </w:numPr>
              <w:shd w:val="clear" w:color="auto" w:fill="FFFFFF"/>
              <w:rPr>
                <w:rFonts w:ascii="Arial" w:eastAsia="Times New Roman" w:hAnsi="Arial" w:cs="Arial"/>
                <w:color w:val="000000"/>
                <w:lang w:eastAsia="es-ES"/>
              </w:rPr>
            </w:pPr>
            <w:r w:rsidRPr="00E11CEA">
              <w:rPr>
                <w:rFonts w:ascii="Arial" w:eastAsia="Times New Roman" w:hAnsi="Arial" w:cs="Arial"/>
                <w:color w:val="000000"/>
                <w:lang w:eastAsia="es-ES"/>
              </w:rPr>
              <w:t>Como se trata de aprender a pensar en inglés, la traducción no debe ser una técnica de primera línea. Sólo se debe usar en casos excepcionales en los cuales se pretenda desarrollar esa destreza específica</w:t>
            </w:r>
          </w:p>
          <w:p w:rsidR="00E11CEA" w:rsidRPr="00D9463A" w:rsidRDefault="00E11CEA" w:rsidP="00E11CEA">
            <w:pPr>
              <w:shd w:val="clear" w:color="auto" w:fill="FFFFFF"/>
              <w:spacing w:before="100" w:beforeAutospacing="1" w:after="100" w:afterAutospacing="1"/>
              <w:ind w:left="720"/>
              <w:rPr>
                <w:rFonts w:ascii="Arial" w:eastAsia="Times New Roman" w:hAnsi="Arial" w:cs="Arial"/>
                <w:color w:val="000000"/>
                <w:lang w:eastAsia="es-ES"/>
              </w:rPr>
            </w:pPr>
          </w:p>
          <w:p w:rsidR="00E11CEA" w:rsidRPr="00D9463A" w:rsidRDefault="00E11CEA" w:rsidP="00E11CEA">
            <w:pPr>
              <w:shd w:val="clear" w:color="auto" w:fill="FFFFFF"/>
              <w:spacing w:before="100" w:beforeAutospacing="1" w:after="100" w:afterAutospacing="1"/>
              <w:ind w:left="720"/>
              <w:rPr>
                <w:rStyle w:val="Textoennegrita"/>
                <w:rFonts w:ascii="Arial" w:hAnsi="Arial" w:cs="Arial"/>
                <w:color w:val="000000"/>
              </w:rPr>
            </w:pPr>
            <w:r w:rsidRPr="00D9463A">
              <w:rPr>
                <w:rStyle w:val="Textoennegrita"/>
                <w:rFonts w:ascii="Arial" w:hAnsi="Arial" w:cs="Arial"/>
                <w:color w:val="000000"/>
              </w:rPr>
              <w:t>CONSIDERACIONES DIDÁCTICAS:</w:t>
            </w:r>
          </w:p>
          <w:p w:rsidR="00E11CEA" w:rsidRPr="00E11CEA" w:rsidRDefault="00E11CEA" w:rsidP="00E11CEA">
            <w:pPr>
              <w:shd w:val="clear" w:color="auto" w:fill="FFFFFF"/>
              <w:spacing w:before="100" w:beforeAutospacing="1" w:after="100" w:afterAutospacing="1"/>
              <w:ind w:left="720"/>
              <w:rPr>
                <w:rFonts w:ascii="Arial" w:eastAsia="Times New Roman" w:hAnsi="Arial" w:cs="Arial"/>
                <w:color w:val="000000"/>
                <w:lang w:eastAsia="es-ES"/>
              </w:rPr>
            </w:pPr>
            <w:r w:rsidRPr="00D9463A">
              <w:rPr>
                <w:rFonts w:ascii="Arial" w:hAnsi="Arial" w:cs="Arial"/>
                <w:color w:val="000000"/>
              </w:rPr>
              <w:br/>
              <w:t>Como es de esperar en el proceso de enseñanza-aprendizaje de una lengua viva como el inglés, nuestro planteamiento metodológico cuenta con la utilización de la tecnología disponible. No sólo medios modernos de comprobada eficacia como son los videos y multimedia, sino también los tradicionales y aún vigentes como los textos escritos, las imágenes impresas, las grabaciones de audio y las presentaciones en vivo. Cómo y por qué utilizarlos en una actividad determinada es una pregunta cuya respuesta requiere el irreemplazable criterio pedagógico del maestro. Éste sabe que la motivación del alumno en el trabajo de adquisición de la lengua será mayor o menor según el grado de satisfacción de sus necesidades e intereses y el estímulo que se le dé a su creatividad y ejercicio mental y además es primordial y muy obvio tener en cuenta el nivel de los estudiantes, las condiciones de trabajo del grupo, sus limitaciones y puntos fuertes y en general su contexto.</w:t>
            </w:r>
            <w:r w:rsidRPr="00D9463A">
              <w:rPr>
                <w:rFonts w:ascii="Arial" w:hAnsi="Arial" w:cs="Arial"/>
                <w:color w:val="000000"/>
              </w:rPr>
              <w:br/>
              <w:t xml:space="preserve">Una primera consideración en cuanto a la elaboración y utilización de medios didácticos para los cursos de inglés en la institución es que el profesor debe disponer de un amplísimo repertorio de materiales y de técnicas. Ninguna ayuda didáctica, por efectiva que resulte para un propósito dado, puede ser igualmente efectiva para toda la gama de temas y tareas que comprende el proceso de aprender una lengua. Lo mismo para toda la gama de </w:t>
            </w:r>
            <w:r w:rsidRPr="00D9463A">
              <w:rPr>
                <w:rFonts w:ascii="Arial" w:hAnsi="Arial" w:cs="Arial"/>
                <w:color w:val="000000"/>
              </w:rPr>
              <w:lastRenderedPageBreak/>
              <w:t>aprendices.</w:t>
            </w:r>
            <w:r w:rsidRPr="00D9463A">
              <w:rPr>
                <w:rFonts w:ascii="Arial" w:hAnsi="Arial" w:cs="Arial"/>
                <w:color w:val="000000"/>
              </w:rPr>
              <w:br/>
              <w:t>La selección de esos medios debe responder a objetivos particulares del curso y debe tener especial consideración de los intereses de los estudiantes y de su nivel de comprensión y de asimilación, buscando siempre despertar la pasión por el conocimiento.</w:t>
            </w:r>
            <w:r w:rsidRPr="00D9463A">
              <w:rPr>
                <w:rFonts w:ascii="Arial" w:hAnsi="Arial" w:cs="Arial"/>
                <w:color w:val="000000"/>
              </w:rPr>
              <w:br/>
              <w:t>Los contenidos de los materiales y actividades deben estar en consonancia con la formación en valores sociales, familiares, filosóficos y demás que guíen el proyecto educativo de la institución, ya que el curso debe estar articulado en esa empresa común que es la formación de nuestros niños y adolescentes. No podemos olvidar que el contenido influye en el desarrollo de los alumnos. Así pues, cuando enseñamos un nuevo idioma, estamos aportando un medio para su formación integral. Vale decir que un idioma no es un fin en sí mismo.</w:t>
            </w:r>
            <w:r w:rsidRPr="00D9463A">
              <w:rPr>
                <w:rFonts w:ascii="Arial" w:hAnsi="Arial" w:cs="Arial"/>
                <w:color w:val="000000"/>
              </w:rPr>
              <w:br/>
              <w:t xml:space="preserve">En cuanto a la pertinencia de los textos (orales y escritos), de las actividades y de los medios técnicos empleados, es imprescindible que éstos tengan sentido para el alumno en términos de su propia vida, y que además sean interesantes y agradables, pues se trata de entender y hacerse entender en un ambiente motivante. </w:t>
            </w:r>
            <w:proofErr w:type="spellStart"/>
            <w:r w:rsidRPr="00D9463A">
              <w:rPr>
                <w:rFonts w:ascii="Arial" w:hAnsi="Arial" w:cs="Arial"/>
                <w:color w:val="000000"/>
              </w:rPr>
              <w:t>Chaffee</w:t>
            </w:r>
            <w:proofErr w:type="spellEnd"/>
            <w:r w:rsidRPr="00D9463A">
              <w:rPr>
                <w:rFonts w:ascii="Arial" w:hAnsi="Arial" w:cs="Arial"/>
                <w:color w:val="000000"/>
              </w:rPr>
              <w:t xml:space="preserve"> (</w:t>
            </w:r>
            <w:proofErr w:type="spellStart"/>
            <w:r w:rsidRPr="00D9463A">
              <w:rPr>
                <w:rFonts w:ascii="Arial" w:hAnsi="Arial" w:cs="Arial"/>
                <w:color w:val="000000"/>
              </w:rPr>
              <w:t>V.op.cit</w:t>
            </w:r>
            <w:proofErr w:type="spellEnd"/>
            <w:r w:rsidRPr="00D9463A">
              <w:rPr>
                <w:rFonts w:ascii="Arial" w:hAnsi="Arial" w:cs="Arial"/>
                <w:color w:val="000000"/>
              </w:rPr>
              <w:t>) sostiene que el contenido de las historias, diálogos, canciones y actividades puede contribuir enormemente al éxito de nuestra enseñanza y tener una influencia significativa en el desarrollo social, psicológico y cognitivo del estudiante. Él afirma que hay un acuerdo unánime entre expertos en investigaciones del cerebro en cuanto a que los niños y los adultos recuerdan mejor lo que les resulta atractivo y significativo. De allí que si un cuento o una actividad es interesante, los niños los recordarán mejor. Hay cantidades de evidencias de clase en cuanto a que el número de “fragmentos de lengua” que los niños retienen es particularmente alto si les gusta aquello a lo que se les está exponiendo.</w:t>
            </w:r>
            <w:r w:rsidRPr="00D9463A">
              <w:rPr>
                <w:rFonts w:ascii="Arial" w:hAnsi="Arial" w:cs="Arial"/>
                <w:color w:val="000000"/>
              </w:rPr>
              <w:br/>
            </w:r>
            <w:proofErr w:type="spellStart"/>
            <w:r w:rsidRPr="00D9463A">
              <w:rPr>
                <w:rFonts w:ascii="Arial" w:hAnsi="Arial" w:cs="Arial"/>
                <w:color w:val="000000"/>
              </w:rPr>
              <w:t>Chaffee</w:t>
            </w:r>
            <w:proofErr w:type="spellEnd"/>
            <w:r w:rsidRPr="00D9463A">
              <w:rPr>
                <w:rFonts w:ascii="Arial" w:hAnsi="Arial" w:cs="Arial"/>
                <w:color w:val="000000"/>
              </w:rPr>
              <w:t xml:space="preserve"> dice igualmente que el contenido influye en cómo se comporten los estudiantes y cómo interactúen con los otros. El aburrimiento y la falta de sentido pueden llevar a la apatía y la agresión. Mientras más interés haya en lo que se está aprendiendo, más se va a querer entender el contenido de las historias, los diálogos, etc., y más fácil será para el profesor mantener la atención y la concentración.</w:t>
            </w:r>
            <w:r w:rsidRPr="00D9463A">
              <w:rPr>
                <w:rFonts w:ascii="Arial" w:hAnsi="Arial" w:cs="Arial"/>
                <w:color w:val="000000"/>
              </w:rPr>
              <w:br/>
              <w:t>Nuestra última consideración al respecto es que la bondad de métodos y medios se mide en términos de resultados, que en este caso no son sólo lingüísticos sino también de formación, como ya hemos dicho. Por esta razón, ellos deben ser sometidos a evaluación periódicamente, y como resultado de ésta, se deben introducir los cambios y correctivos a que haya lugar</w:t>
            </w:r>
          </w:p>
          <w:p w:rsidR="00E11CEA" w:rsidRPr="00D9463A" w:rsidRDefault="00E11CEA" w:rsidP="005E509D">
            <w:pPr>
              <w:rPr>
                <w:rFonts w:ascii="Arial" w:hAnsi="Arial" w:cs="Arial"/>
              </w:rPr>
            </w:pPr>
          </w:p>
        </w:tc>
      </w:tr>
      <w:tr w:rsidR="00E11CEA" w:rsidTr="005E509D">
        <w:tc>
          <w:tcPr>
            <w:tcW w:w="785" w:type="pct"/>
            <w:tcBorders>
              <w:right w:val="single" w:sz="4" w:space="0" w:color="auto"/>
            </w:tcBorders>
          </w:tcPr>
          <w:p w:rsidR="00E11CEA" w:rsidRDefault="00E11CEA" w:rsidP="005E509D">
            <w:r>
              <w:lastRenderedPageBreak/>
              <w:t xml:space="preserve">ACTIVIDADES </w:t>
            </w:r>
          </w:p>
        </w:tc>
        <w:tc>
          <w:tcPr>
            <w:tcW w:w="4215" w:type="pct"/>
            <w:gridSpan w:val="2"/>
          </w:tcPr>
          <w:p w:rsidR="00C43CCF" w:rsidRDefault="00C43CCF" w:rsidP="00C43CCF">
            <w:pPr>
              <w:numPr>
                <w:ilvl w:val="0"/>
                <w:numId w:val="43"/>
              </w:numPr>
              <w:rPr>
                <w:rFonts w:ascii="Arial" w:hAnsi="Arial" w:cs="Arial"/>
              </w:rPr>
            </w:pPr>
            <w:r>
              <w:rPr>
                <w:rFonts w:ascii="Arial" w:hAnsi="Arial" w:cs="Arial"/>
              </w:rPr>
              <w:t>Ejercicios de traducción</w:t>
            </w:r>
          </w:p>
          <w:p w:rsidR="00C43CCF" w:rsidRDefault="00C43CCF" w:rsidP="00C43CCF">
            <w:pPr>
              <w:numPr>
                <w:ilvl w:val="0"/>
                <w:numId w:val="43"/>
              </w:numPr>
              <w:rPr>
                <w:rFonts w:ascii="Arial" w:hAnsi="Arial" w:cs="Arial"/>
              </w:rPr>
            </w:pPr>
            <w:r>
              <w:rPr>
                <w:rFonts w:ascii="Arial" w:hAnsi="Arial" w:cs="Arial"/>
              </w:rPr>
              <w:t xml:space="preserve">Ejercicios de observación y análisis </w:t>
            </w:r>
          </w:p>
          <w:p w:rsidR="00C43CCF" w:rsidRDefault="00C43CCF" w:rsidP="00C43CCF">
            <w:pPr>
              <w:numPr>
                <w:ilvl w:val="0"/>
                <w:numId w:val="43"/>
              </w:numPr>
              <w:rPr>
                <w:rFonts w:ascii="Arial" w:hAnsi="Arial" w:cs="Arial"/>
              </w:rPr>
            </w:pPr>
            <w:r>
              <w:rPr>
                <w:rFonts w:ascii="Arial" w:hAnsi="Arial" w:cs="Arial"/>
              </w:rPr>
              <w:t>Actividades de imitación</w:t>
            </w:r>
          </w:p>
          <w:p w:rsidR="00C43CCF" w:rsidRDefault="00C43CCF" w:rsidP="00C43CCF">
            <w:pPr>
              <w:numPr>
                <w:ilvl w:val="0"/>
                <w:numId w:val="43"/>
              </w:numPr>
              <w:rPr>
                <w:rFonts w:ascii="Arial" w:hAnsi="Arial" w:cs="Arial"/>
              </w:rPr>
            </w:pPr>
            <w:r>
              <w:rPr>
                <w:rFonts w:ascii="Arial" w:hAnsi="Arial" w:cs="Arial"/>
              </w:rPr>
              <w:t>Diálogos dirigidos</w:t>
            </w:r>
          </w:p>
          <w:p w:rsidR="00C43CCF" w:rsidRDefault="00C43CCF" w:rsidP="00C43CCF">
            <w:pPr>
              <w:numPr>
                <w:ilvl w:val="0"/>
                <w:numId w:val="43"/>
              </w:numPr>
              <w:rPr>
                <w:rFonts w:ascii="Arial" w:hAnsi="Arial" w:cs="Arial"/>
              </w:rPr>
            </w:pPr>
            <w:r>
              <w:rPr>
                <w:rFonts w:ascii="Arial" w:hAnsi="Arial" w:cs="Arial"/>
              </w:rPr>
              <w:t>Diálogos libres</w:t>
            </w:r>
          </w:p>
          <w:p w:rsidR="00C43CCF" w:rsidRDefault="00C43CCF" w:rsidP="00C43CCF">
            <w:pPr>
              <w:numPr>
                <w:ilvl w:val="0"/>
                <w:numId w:val="43"/>
              </w:numPr>
              <w:rPr>
                <w:rFonts w:ascii="Arial" w:hAnsi="Arial" w:cs="Arial"/>
              </w:rPr>
            </w:pPr>
            <w:r>
              <w:rPr>
                <w:rFonts w:ascii="Arial" w:hAnsi="Arial" w:cs="Arial"/>
              </w:rPr>
              <w:t>Presentaciones orales</w:t>
            </w:r>
          </w:p>
          <w:p w:rsidR="00C43CCF" w:rsidRDefault="00C43CCF" w:rsidP="00C43CCF">
            <w:pPr>
              <w:numPr>
                <w:ilvl w:val="0"/>
                <w:numId w:val="43"/>
              </w:numPr>
              <w:rPr>
                <w:rFonts w:ascii="Arial" w:hAnsi="Arial" w:cs="Arial"/>
              </w:rPr>
            </w:pPr>
            <w:r>
              <w:rPr>
                <w:rFonts w:ascii="Arial" w:hAnsi="Arial" w:cs="Arial"/>
              </w:rPr>
              <w:t>Ejercicios de comprensión lectora</w:t>
            </w:r>
          </w:p>
          <w:p w:rsidR="00C43CCF" w:rsidRDefault="00C43CCF" w:rsidP="00C43CCF">
            <w:pPr>
              <w:numPr>
                <w:ilvl w:val="0"/>
                <w:numId w:val="43"/>
              </w:numPr>
              <w:rPr>
                <w:rFonts w:ascii="Arial" w:hAnsi="Arial" w:cs="Arial"/>
              </w:rPr>
            </w:pPr>
            <w:r>
              <w:rPr>
                <w:rFonts w:ascii="Arial" w:hAnsi="Arial" w:cs="Arial"/>
              </w:rPr>
              <w:t>Actividades de escucha</w:t>
            </w:r>
          </w:p>
          <w:p w:rsidR="00C43CCF" w:rsidRDefault="00C43CCF" w:rsidP="00C43CCF">
            <w:pPr>
              <w:numPr>
                <w:ilvl w:val="0"/>
                <w:numId w:val="43"/>
              </w:numPr>
              <w:rPr>
                <w:rFonts w:ascii="Arial" w:hAnsi="Arial" w:cs="Arial"/>
              </w:rPr>
            </w:pPr>
            <w:r>
              <w:rPr>
                <w:rFonts w:ascii="Arial" w:hAnsi="Arial" w:cs="Arial"/>
              </w:rPr>
              <w:t>Actividades de escritura</w:t>
            </w:r>
          </w:p>
          <w:p w:rsidR="00C43CCF" w:rsidRDefault="00C43CCF" w:rsidP="00C43CCF">
            <w:pPr>
              <w:numPr>
                <w:ilvl w:val="0"/>
                <w:numId w:val="43"/>
              </w:numPr>
              <w:rPr>
                <w:rFonts w:ascii="Arial" w:hAnsi="Arial" w:cs="Arial"/>
              </w:rPr>
            </w:pPr>
            <w:r>
              <w:rPr>
                <w:rFonts w:ascii="Arial" w:hAnsi="Arial" w:cs="Arial"/>
              </w:rPr>
              <w:t>Juegos de roles</w:t>
            </w:r>
          </w:p>
          <w:p w:rsidR="00C43CCF" w:rsidRDefault="00C43CCF" w:rsidP="00C43CCF">
            <w:pPr>
              <w:numPr>
                <w:ilvl w:val="0"/>
                <w:numId w:val="43"/>
              </w:numPr>
              <w:rPr>
                <w:rFonts w:ascii="Arial" w:hAnsi="Arial" w:cs="Arial"/>
              </w:rPr>
            </w:pPr>
            <w:r>
              <w:rPr>
                <w:rFonts w:ascii="Arial" w:hAnsi="Arial" w:cs="Arial"/>
              </w:rPr>
              <w:t>Deletreo de palabras</w:t>
            </w:r>
          </w:p>
          <w:p w:rsidR="00C43CCF" w:rsidRDefault="00C43CCF" w:rsidP="00C43CCF">
            <w:pPr>
              <w:numPr>
                <w:ilvl w:val="0"/>
                <w:numId w:val="43"/>
              </w:numPr>
              <w:rPr>
                <w:rFonts w:ascii="Arial" w:hAnsi="Arial" w:cs="Arial"/>
              </w:rPr>
            </w:pPr>
            <w:r>
              <w:rPr>
                <w:rFonts w:ascii="Arial" w:hAnsi="Arial" w:cs="Arial"/>
              </w:rPr>
              <w:t>Diseño de posters</w:t>
            </w:r>
          </w:p>
          <w:p w:rsidR="00C43CCF" w:rsidRDefault="00C43CCF" w:rsidP="00C43CCF">
            <w:pPr>
              <w:numPr>
                <w:ilvl w:val="0"/>
                <w:numId w:val="43"/>
              </w:numPr>
              <w:rPr>
                <w:rFonts w:ascii="Arial" w:hAnsi="Arial" w:cs="Arial"/>
              </w:rPr>
            </w:pPr>
            <w:r>
              <w:rPr>
                <w:rFonts w:ascii="Arial" w:hAnsi="Arial" w:cs="Arial"/>
              </w:rPr>
              <w:t>Lluvia de ideas</w:t>
            </w:r>
          </w:p>
          <w:p w:rsidR="00C43CCF" w:rsidRDefault="00C43CCF" w:rsidP="00C43CCF">
            <w:pPr>
              <w:numPr>
                <w:ilvl w:val="0"/>
                <w:numId w:val="43"/>
              </w:numPr>
              <w:rPr>
                <w:rFonts w:ascii="Arial" w:hAnsi="Arial" w:cs="Arial"/>
              </w:rPr>
            </w:pPr>
            <w:r>
              <w:rPr>
                <w:rFonts w:ascii="Arial" w:hAnsi="Arial" w:cs="Arial"/>
              </w:rPr>
              <w:t>Resolución de problemas</w:t>
            </w:r>
          </w:p>
          <w:p w:rsidR="00C43CCF" w:rsidRDefault="00C43CCF" w:rsidP="00C43CCF">
            <w:pPr>
              <w:numPr>
                <w:ilvl w:val="0"/>
                <w:numId w:val="43"/>
              </w:numPr>
              <w:rPr>
                <w:rFonts w:ascii="Arial" w:hAnsi="Arial" w:cs="Arial"/>
              </w:rPr>
            </w:pPr>
            <w:r>
              <w:rPr>
                <w:rFonts w:ascii="Arial" w:hAnsi="Arial" w:cs="Arial"/>
              </w:rPr>
              <w:t>Itinerarios o visitas</w:t>
            </w:r>
          </w:p>
          <w:p w:rsidR="00C43CCF" w:rsidRDefault="00C43CCF" w:rsidP="00C43CCF">
            <w:pPr>
              <w:numPr>
                <w:ilvl w:val="0"/>
                <w:numId w:val="43"/>
              </w:numPr>
              <w:rPr>
                <w:rFonts w:ascii="Arial" w:hAnsi="Arial" w:cs="Arial"/>
              </w:rPr>
            </w:pPr>
            <w:r>
              <w:rPr>
                <w:rFonts w:ascii="Arial" w:hAnsi="Arial" w:cs="Arial"/>
              </w:rPr>
              <w:t xml:space="preserve">Búsqueda de información </w:t>
            </w:r>
          </w:p>
          <w:p w:rsidR="00C43CCF" w:rsidRDefault="00C43CCF" w:rsidP="00C43CCF">
            <w:pPr>
              <w:numPr>
                <w:ilvl w:val="0"/>
                <w:numId w:val="43"/>
              </w:numPr>
              <w:rPr>
                <w:rFonts w:ascii="Arial" w:hAnsi="Arial" w:cs="Arial"/>
              </w:rPr>
            </w:pPr>
            <w:r>
              <w:rPr>
                <w:rFonts w:ascii="Arial" w:hAnsi="Arial" w:cs="Arial"/>
              </w:rPr>
              <w:t>Mapas conceptuales</w:t>
            </w:r>
          </w:p>
          <w:p w:rsidR="00C43CCF" w:rsidRDefault="00C43CCF" w:rsidP="00C43CCF">
            <w:pPr>
              <w:numPr>
                <w:ilvl w:val="0"/>
                <w:numId w:val="43"/>
              </w:numPr>
              <w:rPr>
                <w:rFonts w:ascii="Arial" w:hAnsi="Arial" w:cs="Arial"/>
              </w:rPr>
            </w:pPr>
            <w:r>
              <w:rPr>
                <w:rFonts w:ascii="Arial" w:hAnsi="Arial" w:cs="Arial"/>
              </w:rPr>
              <w:t>Crucigramas</w:t>
            </w:r>
          </w:p>
          <w:p w:rsidR="00C43CCF" w:rsidRDefault="00C43CCF" w:rsidP="00C43CCF">
            <w:pPr>
              <w:numPr>
                <w:ilvl w:val="0"/>
                <w:numId w:val="43"/>
              </w:numPr>
              <w:rPr>
                <w:rFonts w:ascii="Arial" w:hAnsi="Arial" w:cs="Arial"/>
              </w:rPr>
            </w:pPr>
            <w:r>
              <w:rPr>
                <w:rFonts w:ascii="Arial" w:hAnsi="Arial" w:cs="Arial"/>
              </w:rPr>
              <w:lastRenderedPageBreak/>
              <w:t>Asociaciones</w:t>
            </w:r>
          </w:p>
          <w:p w:rsidR="00C43CCF" w:rsidRDefault="00C43CCF" w:rsidP="00C43CCF">
            <w:pPr>
              <w:numPr>
                <w:ilvl w:val="0"/>
                <w:numId w:val="43"/>
              </w:numPr>
              <w:rPr>
                <w:rFonts w:ascii="Arial" w:hAnsi="Arial" w:cs="Arial"/>
              </w:rPr>
            </w:pPr>
            <w:r>
              <w:rPr>
                <w:rFonts w:ascii="Arial" w:hAnsi="Arial" w:cs="Arial"/>
              </w:rPr>
              <w:t>Sopa de letras</w:t>
            </w:r>
          </w:p>
          <w:p w:rsidR="00C43CCF" w:rsidRDefault="00C43CCF" w:rsidP="00C43CCF">
            <w:pPr>
              <w:numPr>
                <w:ilvl w:val="0"/>
                <w:numId w:val="43"/>
              </w:numPr>
              <w:rPr>
                <w:rFonts w:ascii="Arial" w:hAnsi="Arial" w:cs="Arial"/>
              </w:rPr>
            </w:pPr>
            <w:r>
              <w:rPr>
                <w:rFonts w:ascii="Arial" w:hAnsi="Arial" w:cs="Arial"/>
              </w:rPr>
              <w:t>Exposiciones magistrales del profesor</w:t>
            </w:r>
          </w:p>
          <w:p w:rsidR="00C43CCF" w:rsidRDefault="00C43CCF" w:rsidP="00C43CCF">
            <w:pPr>
              <w:numPr>
                <w:ilvl w:val="0"/>
                <w:numId w:val="43"/>
              </w:numPr>
              <w:rPr>
                <w:rFonts w:ascii="Arial" w:hAnsi="Arial" w:cs="Arial"/>
              </w:rPr>
            </w:pPr>
            <w:r>
              <w:rPr>
                <w:rFonts w:ascii="Arial" w:hAnsi="Arial" w:cs="Arial"/>
              </w:rPr>
              <w:t xml:space="preserve">Resúmenes orales de repaso y síntesis </w:t>
            </w:r>
          </w:p>
          <w:p w:rsidR="00C43CCF" w:rsidRDefault="00C43CCF" w:rsidP="00C43CCF">
            <w:pPr>
              <w:numPr>
                <w:ilvl w:val="0"/>
                <w:numId w:val="43"/>
              </w:numPr>
              <w:rPr>
                <w:rFonts w:ascii="Arial" w:hAnsi="Arial" w:cs="Arial"/>
              </w:rPr>
            </w:pPr>
            <w:r>
              <w:rPr>
                <w:rFonts w:ascii="Arial" w:hAnsi="Arial" w:cs="Arial"/>
              </w:rPr>
              <w:t xml:space="preserve">Lecturas </w:t>
            </w:r>
          </w:p>
          <w:p w:rsidR="00C43CCF" w:rsidRDefault="00C43CCF" w:rsidP="00C43CCF">
            <w:pPr>
              <w:numPr>
                <w:ilvl w:val="0"/>
                <w:numId w:val="43"/>
              </w:numPr>
              <w:rPr>
                <w:rFonts w:ascii="Arial" w:hAnsi="Arial" w:cs="Arial"/>
              </w:rPr>
            </w:pPr>
            <w:r>
              <w:rPr>
                <w:rFonts w:ascii="Arial" w:hAnsi="Arial" w:cs="Arial"/>
              </w:rPr>
              <w:t>Comentarios de textos</w:t>
            </w:r>
          </w:p>
          <w:p w:rsidR="00C43CCF" w:rsidRDefault="00C43CCF" w:rsidP="00C43CCF">
            <w:pPr>
              <w:numPr>
                <w:ilvl w:val="0"/>
                <w:numId w:val="43"/>
              </w:numPr>
              <w:rPr>
                <w:rFonts w:ascii="Arial" w:hAnsi="Arial" w:cs="Arial"/>
              </w:rPr>
            </w:pPr>
            <w:r>
              <w:rPr>
                <w:rFonts w:ascii="Arial" w:hAnsi="Arial" w:cs="Arial"/>
              </w:rPr>
              <w:t>Realización de proyectos</w:t>
            </w:r>
          </w:p>
          <w:p w:rsidR="00C43CCF" w:rsidRDefault="00C43CCF" w:rsidP="00C43CCF">
            <w:pPr>
              <w:numPr>
                <w:ilvl w:val="0"/>
                <w:numId w:val="43"/>
              </w:numPr>
              <w:rPr>
                <w:rFonts w:ascii="Arial" w:hAnsi="Arial" w:cs="Arial"/>
              </w:rPr>
            </w:pPr>
            <w:r>
              <w:rPr>
                <w:rFonts w:ascii="Arial" w:hAnsi="Arial" w:cs="Arial"/>
              </w:rPr>
              <w:t>Estudio de casos</w:t>
            </w:r>
          </w:p>
          <w:p w:rsidR="00C43CCF" w:rsidRDefault="00C43CCF" w:rsidP="00C43CCF">
            <w:pPr>
              <w:numPr>
                <w:ilvl w:val="0"/>
                <w:numId w:val="43"/>
              </w:numPr>
              <w:rPr>
                <w:rFonts w:ascii="Arial" w:hAnsi="Arial" w:cs="Arial"/>
              </w:rPr>
            </w:pPr>
            <w:r>
              <w:rPr>
                <w:rFonts w:ascii="Arial" w:hAnsi="Arial" w:cs="Arial"/>
              </w:rPr>
              <w:t>Análisis de mensajes audiovisuales</w:t>
            </w:r>
          </w:p>
          <w:p w:rsidR="00E11CEA" w:rsidRPr="00C43CCF" w:rsidRDefault="00C43CCF" w:rsidP="00C43CCF">
            <w:pPr>
              <w:numPr>
                <w:ilvl w:val="0"/>
                <w:numId w:val="43"/>
              </w:numPr>
              <w:rPr>
                <w:rFonts w:ascii="Arial" w:hAnsi="Arial" w:cs="Arial"/>
              </w:rPr>
            </w:pPr>
            <w:r w:rsidRPr="00C43CCF">
              <w:rPr>
                <w:rFonts w:ascii="Arial" w:hAnsi="Arial" w:cs="Arial"/>
              </w:rPr>
              <w:t>Juegos de vocabulario</w:t>
            </w:r>
          </w:p>
        </w:tc>
      </w:tr>
      <w:tr w:rsidR="00E11CEA" w:rsidTr="005E509D">
        <w:tc>
          <w:tcPr>
            <w:tcW w:w="785" w:type="pct"/>
            <w:tcBorders>
              <w:right w:val="single" w:sz="4" w:space="0" w:color="auto"/>
            </w:tcBorders>
          </w:tcPr>
          <w:p w:rsidR="00E11CEA" w:rsidRDefault="00E11CEA" w:rsidP="005E509D">
            <w:r>
              <w:lastRenderedPageBreak/>
              <w:t xml:space="preserve">RECURSOS </w:t>
            </w:r>
          </w:p>
        </w:tc>
        <w:tc>
          <w:tcPr>
            <w:tcW w:w="4215" w:type="pct"/>
            <w:gridSpan w:val="2"/>
          </w:tcPr>
          <w:p w:rsidR="00D9463A" w:rsidRPr="00E11CEA" w:rsidRDefault="00E11CEA" w:rsidP="00414721">
            <w:pPr>
              <w:shd w:val="clear" w:color="auto" w:fill="FFFFFF"/>
              <w:spacing w:before="100" w:beforeAutospacing="1" w:after="100" w:afterAutospacing="1"/>
              <w:ind w:left="1440"/>
              <w:rPr>
                <w:rFonts w:ascii="Arial" w:eastAsia="Times New Roman" w:hAnsi="Arial" w:cs="Arial"/>
                <w:color w:val="000000"/>
                <w:lang w:eastAsia="es-ES"/>
              </w:rPr>
            </w:pPr>
            <w:r w:rsidRPr="00D9463A">
              <w:rPr>
                <w:rFonts w:ascii="Arial" w:eastAsia="Times New Roman" w:hAnsi="Arial" w:cs="Arial"/>
                <w:b/>
                <w:bCs/>
                <w:color w:val="000000"/>
                <w:lang w:eastAsia="es-ES"/>
              </w:rPr>
              <w:t>RECURSOS FÍSICOS.</w:t>
            </w:r>
            <w:r w:rsidRPr="00E11CEA">
              <w:rPr>
                <w:rFonts w:ascii="Arial" w:eastAsia="Times New Roman" w:hAnsi="Arial" w:cs="Arial"/>
                <w:color w:val="000000"/>
                <w:lang w:eastAsia="es-ES"/>
              </w:rPr>
              <w:t xml:space="preserve"> </w:t>
            </w:r>
          </w:p>
          <w:p w:rsidR="00E11CEA" w:rsidRPr="00D9463A" w:rsidRDefault="00E11CEA" w:rsidP="00E11CEA">
            <w:pPr>
              <w:numPr>
                <w:ilvl w:val="0"/>
                <w:numId w:val="27"/>
              </w:numPr>
              <w:shd w:val="clear" w:color="auto" w:fill="FFFFFF"/>
              <w:spacing w:before="100" w:beforeAutospacing="1" w:after="100" w:afterAutospacing="1"/>
              <w:rPr>
                <w:rFonts w:ascii="Arial" w:eastAsia="Times New Roman" w:hAnsi="Arial" w:cs="Arial"/>
                <w:color w:val="000000"/>
                <w:lang w:eastAsia="es-ES"/>
              </w:rPr>
            </w:pPr>
            <w:r w:rsidRPr="00D9463A">
              <w:rPr>
                <w:rFonts w:ascii="Arial" w:eastAsia="Times New Roman" w:hAnsi="Arial" w:cs="Arial"/>
                <w:b/>
                <w:bCs/>
                <w:color w:val="000000"/>
                <w:lang w:eastAsia="es-ES"/>
              </w:rPr>
              <w:t>Aulas de clase:</w:t>
            </w:r>
            <w:r w:rsidRPr="00E11CEA">
              <w:rPr>
                <w:rFonts w:ascii="Arial" w:eastAsia="Times New Roman" w:hAnsi="Arial" w:cs="Arial"/>
                <w:color w:val="000000"/>
                <w:lang w:eastAsia="es-ES"/>
              </w:rPr>
              <w:t xml:space="preserve"> Las aulas son los espacios físicos con sus respectivos tableros, sillas, carteleras informativas y demás muebles útiles para el trabajo académico.</w:t>
            </w:r>
            <w:r w:rsidRPr="00E11CEA">
              <w:rPr>
                <w:rFonts w:ascii="Arial" w:eastAsia="Times New Roman" w:hAnsi="Arial" w:cs="Arial"/>
                <w:color w:val="000000"/>
                <w:lang w:eastAsia="es-ES"/>
              </w:rPr>
              <w:br/>
            </w:r>
          </w:p>
          <w:p w:rsidR="00E11CEA" w:rsidRPr="00E11CEA" w:rsidRDefault="00E11CEA" w:rsidP="00E11CEA">
            <w:pPr>
              <w:numPr>
                <w:ilvl w:val="0"/>
                <w:numId w:val="27"/>
              </w:numPr>
              <w:shd w:val="clear" w:color="auto" w:fill="FFFFFF"/>
              <w:spacing w:before="100" w:beforeAutospacing="1" w:afterAutospacing="1"/>
              <w:rPr>
                <w:rFonts w:ascii="Arial" w:eastAsia="Times New Roman" w:hAnsi="Arial" w:cs="Arial"/>
                <w:color w:val="000000"/>
                <w:lang w:eastAsia="es-ES"/>
              </w:rPr>
            </w:pPr>
            <w:r w:rsidRPr="00D9463A">
              <w:rPr>
                <w:rFonts w:ascii="Arial" w:eastAsia="Times New Roman" w:hAnsi="Arial" w:cs="Arial"/>
                <w:b/>
                <w:bCs/>
                <w:color w:val="000000"/>
                <w:lang w:eastAsia="es-ES"/>
              </w:rPr>
              <w:t>La Biblioteca</w:t>
            </w:r>
            <w:r w:rsidRPr="00E11CEA">
              <w:rPr>
                <w:rFonts w:ascii="Arial" w:eastAsia="Times New Roman" w:hAnsi="Arial" w:cs="Arial"/>
                <w:color w:val="000000"/>
                <w:lang w:eastAsia="es-ES"/>
              </w:rPr>
              <w:t>: Espacio físico, para la consulta y la lectura formativa de Educandos y Educadores. La colección de textos de literatura infantil en ingles es pequeña y se espera se pueda enriquecer en los próximos años para un apoyo especial al trabajo de clases y al ofrecimiento de oportunidades de utilización de la lengua por fuera del contexto académico.</w:t>
            </w:r>
            <w:r w:rsidRPr="00E11CEA">
              <w:rPr>
                <w:rFonts w:ascii="Arial" w:eastAsia="Times New Roman" w:hAnsi="Arial" w:cs="Arial"/>
                <w:color w:val="000000"/>
                <w:lang w:eastAsia="es-ES"/>
              </w:rPr>
              <w:br/>
            </w:r>
          </w:p>
          <w:p w:rsidR="00E11CEA" w:rsidRPr="00E11CEA" w:rsidRDefault="00E11CEA" w:rsidP="00E11CEA">
            <w:pPr>
              <w:numPr>
                <w:ilvl w:val="0"/>
                <w:numId w:val="28"/>
              </w:numPr>
              <w:shd w:val="clear" w:color="auto" w:fill="FFFFFF"/>
              <w:spacing w:before="100" w:beforeAutospacing="1" w:afterAutospacing="1"/>
              <w:rPr>
                <w:rFonts w:ascii="Arial" w:eastAsia="Times New Roman" w:hAnsi="Arial" w:cs="Arial"/>
                <w:color w:val="000000"/>
                <w:lang w:eastAsia="es-ES"/>
              </w:rPr>
            </w:pPr>
            <w:r w:rsidRPr="00D9463A">
              <w:rPr>
                <w:rFonts w:ascii="Arial" w:eastAsia="Times New Roman" w:hAnsi="Arial" w:cs="Arial"/>
                <w:b/>
                <w:bCs/>
                <w:color w:val="000000"/>
                <w:lang w:eastAsia="es-ES"/>
              </w:rPr>
              <w:t>Salón múltiple o auditorio:</w:t>
            </w:r>
            <w:r w:rsidRPr="00E11CEA">
              <w:rPr>
                <w:rFonts w:ascii="Arial" w:eastAsia="Times New Roman" w:hAnsi="Arial" w:cs="Arial"/>
                <w:color w:val="000000"/>
                <w:lang w:eastAsia="es-ES"/>
              </w:rPr>
              <w:t xml:space="preserve"> Espacio tanto para el desarrollo de actividades enfocadas a la potenciación de las habilidades de comprensión oral y escrita por medio de herramientas </w:t>
            </w:r>
            <w:proofErr w:type="spellStart"/>
            <w:r w:rsidRPr="00E11CEA">
              <w:rPr>
                <w:rFonts w:ascii="Arial" w:eastAsia="Times New Roman" w:hAnsi="Arial" w:cs="Arial"/>
                <w:color w:val="000000"/>
                <w:lang w:eastAsia="es-ES"/>
              </w:rPr>
              <w:t>multimediales</w:t>
            </w:r>
            <w:proofErr w:type="spellEnd"/>
            <w:r w:rsidRPr="00E11CEA">
              <w:rPr>
                <w:rFonts w:ascii="Arial" w:eastAsia="Times New Roman" w:hAnsi="Arial" w:cs="Arial"/>
                <w:color w:val="000000"/>
                <w:lang w:eastAsia="es-ES"/>
              </w:rPr>
              <w:t xml:space="preserve">, como para actividades de proyección cultural de la misma </w:t>
            </w:r>
            <w:proofErr w:type="spellStart"/>
            <w:r w:rsidRPr="00E11CEA">
              <w:rPr>
                <w:rFonts w:ascii="Arial" w:eastAsia="Times New Roman" w:hAnsi="Arial" w:cs="Arial"/>
                <w:color w:val="000000"/>
                <w:lang w:eastAsia="es-ES"/>
              </w:rPr>
              <w:t>area</w:t>
            </w:r>
            <w:proofErr w:type="spellEnd"/>
            <w:r w:rsidRPr="00E11CEA">
              <w:rPr>
                <w:rFonts w:ascii="Arial" w:eastAsia="Times New Roman" w:hAnsi="Arial" w:cs="Arial"/>
                <w:color w:val="000000"/>
                <w:lang w:eastAsia="es-ES"/>
              </w:rPr>
              <w:t>, donde se ponga en juego el uso de habilidades de producción y comprensión oral y escrita, junto con otras estrategias mas.</w:t>
            </w:r>
            <w:r w:rsidRPr="00E11CEA">
              <w:rPr>
                <w:rFonts w:ascii="Arial" w:eastAsia="Times New Roman" w:hAnsi="Arial" w:cs="Arial"/>
                <w:color w:val="000000"/>
                <w:lang w:eastAsia="es-ES"/>
              </w:rPr>
              <w:br/>
            </w:r>
          </w:p>
          <w:p w:rsidR="007C1DF8" w:rsidRPr="00414721" w:rsidRDefault="00E11CEA" w:rsidP="00414721">
            <w:pPr>
              <w:numPr>
                <w:ilvl w:val="0"/>
                <w:numId w:val="29"/>
              </w:numPr>
              <w:shd w:val="clear" w:color="auto" w:fill="FFFFFF"/>
              <w:spacing w:before="100" w:beforeAutospacing="1" w:after="100" w:afterAutospacing="1"/>
              <w:rPr>
                <w:rFonts w:ascii="Arial" w:eastAsia="Times New Roman" w:hAnsi="Arial" w:cs="Arial"/>
                <w:color w:val="000000"/>
                <w:lang w:eastAsia="es-ES"/>
              </w:rPr>
            </w:pPr>
            <w:r w:rsidRPr="00D9463A">
              <w:rPr>
                <w:rFonts w:ascii="Arial" w:eastAsia="Times New Roman" w:hAnsi="Arial" w:cs="Arial"/>
                <w:b/>
                <w:bCs/>
                <w:color w:val="000000"/>
                <w:lang w:eastAsia="es-ES"/>
              </w:rPr>
              <w:t xml:space="preserve">Salas de </w:t>
            </w:r>
            <w:proofErr w:type="gramStart"/>
            <w:r w:rsidRPr="00D9463A">
              <w:rPr>
                <w:rFonts w:ascii="Arial" w:eastAsia="Times New Roman" w:hAnsi="Arial" w:cs="Arial"/>
                <w:b/>
                <w:bCs/>
                <w:color w:val="000000"/>
                <w:lang w:eastAsia="es-ES"/>
              </w:rPr>
              <w:t>computo</w:t>
            </w:r>
            <w:proofErr w:type="gramEnd"/>
            <w:r w:rsidRPr="00D9463A">
              <w:rPr>
                <w:rFonts w:ascii="Arial" w:eastAsia="Times New Roman" w:hAnsi="Arial" w:cs="Arial"/>
                <w:b/>
                <w:bCs/>
                <w:color w:val="000000"/>
                <w:lang w:eastAsia="es-ES"/>
              </w:rPr>
              <w:t>:</w:t>
            </w:r>
            <w:r w:rsidRPr="00E11CEA">
              <w:rPr>
                <w:rFonts w:ascii="Arial" w:eastAsia="Times New Roman" w:hAnsi="Arial" w:cs="Arial"/>
                <w:color w:val="000000"/>
                <w:lang w:eastAsia="es-ES"/>
              </w:rPr>
              <w:t xml:space="preserve"> Espacio para el desarrollo de actividades enfocadas a la potenciación de las habilidades de expresión oral y escrita, enfatizando en la segunda, por medio de herramientas </w:t>
            </w:r>
            <w:proofErr w:type="spellStart"/>
            <w:r w:rsidRPr="00E11CEA">
              <w:rPr>
                <w:rFonts w:ascii="Arial" w:eastAsia="Times New Roman" w:hAnsi="Arial" w:cs="Arial"/>
                <w:color w:val="000000"/>
                <w:lang w:eastAsia="es-ES"/>
              </w:rPr>
              <w:t>multimediales</w:t>
            </w:r>
            <w:proofErr w:type="spellEnd"/>
            <w:r w:rsidRPr="00E11CEA">
              <w:rPr>
                <w:rFonts w:ascii="Arial" w:eastAsia="Times New Roman" w:hAnsi="Arial" w:cs="Arial"/>
                <w:color w:val="000000"/>
                <w:lang w:eastAsia="es-ES"/>
              </w:rPr>
              <w:t>.</w:t>
            </w:r>
          </w:p>
          <w:p w:rsidR="00D9463A" w:rsidRPr="00414721" w:rsidRDefault="00E11CEA" w:rsidP="00414721">
            <w:pPr>
              <w:shd w:val="clear" w:color="auto" w:fill="FFFFFF"/>
              <w:spacing w:before="100" w:beforeAutospacing="1" w:after="100" w:afterAutospacing="1"/>
              <w:ind w:left="1440"/>
              <w:rPr>
                <w:rFonts w:ascii="Arial" w:eastAsia="Times New Roman" w:hAnsi="Arial" w:cs="Arial"/>
                <w:b/>
                <w:bCs/>
                <w:color w:val="000000"/>
                <w:lang w:eastAsia="es-ES"/>
              </w:rPr>
            </w:pPr>
            <w:r w:rsidRPr="00D9463A">
              <w:rPr>
                <w:rFonts w:ascii="Arial" w:eastAsia="Times New Roman" w:hAnsi="Arial" w:cs="Arial"/>
                <w:b/>
                <w:bCs/>
                <w:color w:val="000000"/>
                <w:lang w:eastAsia="es-ES"/>
              </w:rPr>
              <w:t>RECURSOS LOGÍSTICOS.</w:t>
            </w:r>
          </w:p>
          <w:p w:rsidR="00E11CEA" w:rsidRPr="00E11CEA" w:rsidRDefault="00E11CEA" w:rsidP="00E11CEA">
            <w:pPr>
              <w:numPr>
                <w:ilvl w:val="0"/>
                <w:numId w:val="31"/>
              </w:numPr>
              <w:shd w:val="clear" w:color="auto" w:fill="FFFFFF"/>
              <w:spacing w:afterAutospacing="1"/>
              <w:rPr>
                <w:rFonts w:ascii="Arial" w:eastAsia="Times New Roman" w:hAnsi="Arial" w:cs="Arial"/>
                <w:color w:val="000000"/>
                <w:lang w:eastAsia="es-ES"/>
              </w:rPr>
            </w:pPr>
            <w:r w:rsidRPr="00E11CEA">
              <w:rPr>
                <w:rFonts w:ascii="Arial" w:eastAsia="Times New Roman" w:hAnsi="Arial" w:cs="Arial"/>
                <w:color w:val="000000"/>
                <w:lang w:eastAsia="es-ES"/>
              </w:rPr>
              <w:t>Ley General de Educación. Art. 23.</w:t>
            </w:r>
          </w:p>
          <w:p w:rsidR="00E11CEA" w:rsidRPr="00E11CEA" w:rsidRDefault="00E11CEA" w:rsidP="00E11CEA">
            <w:pPr>
              <w:numPr>
                <w:ilvl w:val="0"/>
                <w:numId w:val="32"/>
              </w:numPr>
              <w:shd w:val="clear" w:color="auto" w:fill="FFFFFF"/>
              <w:spacing w:afterAutospacing="1"/>
              <w:rPr>
                <w:rFonts w:ascii="Arial" w:eastAsia="Times New Roman" w:hAnsi="Arial" w:cs="Arial"/>
                <w:color w:val="000000"/>
                <w:lang w:eastAsia="es-ES"/>
              </w:rPr>
            </w:pPr>
            <w:r w:rsidRPr="00E11CEA">
              <w:rPr>
                <w:rFonts w:ascii="Arial" w:eastAsia="Times New Roman" w:hAnsi="Arial" w:cs="Arial"/>
                <w:color w:val="000000"/>
                <w:lang w:eastAsia="es-ES"/>
              </w:rPr>
              <w:t>Plan Decenal de Educación 1996-2005</w:t>
            </w:r>
          </w:p>
          <w:p w:rsidR="00E11CEA" w:rsidRPr="00E11CEA" w:rsidRDefault="00E11CEA" w:rsidP="00E11CEA">
            <w:pPr>
              <w:numPr>
                <w:ilvl w:val="0"/>
                <w:numId w:val="33"/>
              </w:numPr>
              <w:shd w:val="clear" w:color="auto" w:fill="FFFFFF"/>
              <w:spacing w:afterAutospacing="1"/>
              <w:rPr>
                <w:rFonts w:ascii="Arial" w:eastAsia="Times New Roman" w:hAnsi="Arial" w:cs="Arial"/>
                <w:color w:val="000000"/>
                <w:lang w:eastAsia="es-ES"/>
              </w:rPr>
            </w:pPr>
            <w:r w:rsidRPr="00E11CEA">
              <w:rPr>
                <w:rFonts w:ascii="Arial" w:eastAsia="Times New Roman" w:hAnsi="Arial" w:cs="Arial"/>
                <w:color w:val="000000"/>
                <w:lang w:eastAsia="es-ES"/>
              </w:rPr>
              <w:t>Decreto 1290</w:t>
            </w:r>
          </w:p>
          <w:p w:rsidR="00E11CEA" w:rsidRPr="00E11CEA" w:rsidRDefault="00E11CEA" w:rsidP="00E11CEA">
            <w:pPr>
              <w:numPr>
                <w:ilvl w:val="0"/>
                <w:numId w:val="34"/>
              </w:numPr>
              <w:shd w:val="clear" w:color="auto" w:fill="FFFFFF"/>
              <w:spacing w:afterAutospacing="1"/>
              <w:rPr>
                <w:rFonts w:ascii="Arial" w:eastAsia="Times New Roman" w:hAnsi="Arial" w:cs="Arial"/>
                <w:color w:val="000000"/>
                <w:lang w:eastAsia="es-ES"/>
              </w:rPr>
            </w:pPr>
            <w:r w:rsidRPr="00E11CEA">
              <w:rPr>
                <w:rFonts w:ascii="Arial" w:eastAsia="Times New Roman" w:hAnsi="Arial" w:cs="Arial"/>
                <w:color w:val="000000"/>
                <w:lang w:eastAsia="es-ES"/>
              </w:rPr>
              <w:t>Resolución 2343 del 05 de junio de 1.996</w:t>
            </w:r>
          </w:p>
          <w:p w:rsidR="00E11CEA" w:rsidRPr="00E11CEA" w:rsidRDefault="00E11CEA" w:rsidP="00E11CEA">
            <w:pPr>
              <w:numPr>
                <w:ilvl w:val="0"/>
                <w:numId w:val="35"/>
              </w:numPr>
              <w:shd w:val="clear" w:color="auto" w:fill="FFFFFF"/>
              <w:spacing w:afterAutospacing="1"/>
              <w:rPr>
                <w:rFonts w:ascii="Arial" w:eastAsia="Times New Roman" w:hAnsi="Arial" w:cs="Arial"/>
                <w:color w:val="000000"/>
                <w:lang w:eastAsia="es-ES"/>
              </w:rPr>
            </w:pPr>
            <w:r w:rsidRPr="00E11CEA">
              <w:rPr>
                <w:rFonts w:ascii="Arial" w:eastAsia="Times New Roman" w:hAnsi="Arial" w:cs="Arial"/>
                <w:color w:val="000000"/>
                <w:lang w:eastAsia="es-ES"/>
              </w:rPr>
              <w:lastRenderedPageBreak/>
              <w:t xml:space="preserve">Lineamientos Curriculares INGLES – MEN </w:t>
            </w:r>
          </w:p>
          <w:p w:rsidR="00E11CEA" w:rsidRPr="00414721" w:rsidRDefault="00E11CEA" w:rsidP="00414721">
            <w:pPr>
              <w:numPr>
                <w:ilvl w:val="0"/>
                <w:numId w:val="36"/>
              </w:numPr>
              <w:shd w:val="clear" w:color="auto" w:fill="FFFFFF"/>
              <w:spacing w:before="100" w:beforeAutospacing="1" w:after="100" w:afterAutospacing="1"/>
              <w:rPr>
                <w:rFonts w:ascii="Arial" w:eastAsia="Times New Roman" w:hAnsi="Arial" w:cs="Arial"/>
                <w:color w:val="000000"/>
                <w:lang w:eastAsia="es-ES"/>
              </w:rPr>
            </w:pPr>
            <w:r w:rsidRPr="00E11CEA">
              <w:rPr>
                <w:rFonts w:ascii="Arial" w:eastAsia="Times New Roman" w:hAnsi="Arial" w:cs="Arial"/>
                <w:color w:val="000000"/>
                <w:lang w:eastAsia="es-ES"/>
              </w:rPr>
              <w:t>Marco de Referencia de Europeo</w:t>
            </w:r>
          </w:p>
          <w:p w:rsidR="00D9463A" w:rsidRPr="00414721" w:rsidRDefault="00E11CEA" w:rsidP="00414721">
            <w:pPr>
              <w:shd w:val="clear" w:color="auto" w:fill="FFFFFF"/>
              <w:spacing w:before="100" w:beforeAutospacing="1" w:after="100" w:afterAutospacing="1"/>
              <w:ind w:left="1440"/>
              <w:rPr>
                <w:rFonts w:ascii="Arial" w:eastAsia="Times New Roman" w:hAnsi="Arial" w:cs="Arial"/>
                <w:b/>
                <w:bCs/>
                <w:color w:val="000000"/>
                <w:lang w:eastAsia="es-ES"/>
              </w:rPr>
            </w:pPr>
            <w:r w:rsidRPr="00D9463A">
              <w:rPr>
                <w:rFonts w:ascii="Arial" w:eastAsia="Times New Roman" w:hAnsi="Arial" w:cs="Arial"/>
                <w:b/>
                <w:bCs/>
                <w:color w:val="000000"/>
                <w:lang w:eastAsia="es-ES"/>
              </w:rPr>
              <w:t>RECURSOS INSTITUCIONALES</w:t>
            </w:r>
          </w:p>
          <w:p w:rsidR="00E11CEA" w:rsidRPr="00E11CEA" w:rsidRDefault="00E11CEA" w:rsidP="00E11CEA">
            <w:pPr>
              <w:numPr>
                <w:ilvl w:val="0"/>
                <w:numId w:val="38"/>
              </w:numPr>
              <w:shd w:val="clear" w:color="auto" w:fill="FFFFFF"/>
              <w:spacing w:before="100" w:beforeAutospacing="1" w:afterAutospacing="1"/>
              <w:rPr>
                <w:rFonts w:ascii="Arial" w:eastAsia="Times New Roman" w:hAnsi="Arial" w:cs="Arial"/>
                <w:color w:val="000000"/>
                <w:lang w:eastAsia="es-ES"/>
              </w:rPr>
            </w:pPr>
            <w:r w:rsidRPr="00E11CEA">
              <w:rPr>
                <w:rFonts w:ascii="Arial" w:eastAsia="Times New Roman" w:hAnsi="Arial" w:cs="Arial"/>
                <w:color w:val="000000"/>
                <w:lang w:eastAsia="es-ES"/>
              </w:rPr>
              <w:t>La Secretaría de Educación Municipal.</w:t>
            </w:r>
          </w:p>
          <w:p w:rsidR="00E11CEA" w:rsidRPr="00E11CEA" w:rsidRDefault="00E11CEA" w:rsidP="00E11CEA">
            <w:pPr>
              <w:numPr>
                <w:ilvl w:val="0"/>
                <w:numId w:val="39"/>
              </w:numPr>
              <w:shd w:val="clear" w:color="auto" w:fill="FFFFFF"/>
              <w:spacing w:before="100" w:beforeAutospacing="1" w:afterAutospacing="1"/>
              <w:rPr>
                <w:rFonts w:ascii="Arial" w:eastAsia="Times New Roman" w:hAnsi="Arial" w:cs="Arial"/>
                <w:color w:val="000000"/>
                <w:lang w:eastAsia="es-ES"/>
              </w:rPr>
            </w:pPr>
            <w:r w:rsidRPr="00E11CEA">
              <w:rPr>
                <w:rFonts w:ascii="Arial" w:eastAsia="Times New Roman" w:hAnsi="Arial" w:cs="Arial"/>
                <w:color w:val="000000"/>
                <w:lang w:eastAsia="es-ES"/>
              </w:rPr>
              <w:t xml:space="preserve">Ministerio de </w:t>
            </w:r>
            <w:proofErr w:type="spellStart"/>
            <w:r w:rsidRPr="00E11CEA">
              <w:rPr>
                <w:rFonts w:ascii="Arial" w:eastAsia="Times New Roman" w:hAnsi="Arial" w:cs="Arial"/>
                <w:color w:val="000000"/>
                <w:lang w:eastAsia="es-ES"/>
              </w:rPr>
              <w:t>Educacion</w:t>
            </w:r>
            <w:proofErr w:type="spellEnd"/>
            <w:r w:rsidRPr="00E11CEA">
              <w:rPr>
                <w:rFonts w:ascii="Arial" w:eastAsia="Times New Roman" w:hAnsi="Arial" w:cs="Arial"/>
                <w:color w:val="000000"/>
                <w:lang w:eastAsia="es-ES"/>
              </w:rPr>
              <w:t xml:space="preserve"> Nacional</w:t>
            </w:r>
          </w:p>
          <w:p w:rsidR="00E11CEA" w:rsidRPr="00E11CEA" w:rsidRDefault="00E11CEA" w:rsidP="00E11CEA">
            <w:pPr>
              <w:numPr>
                <w:ilvl w:val="0"/>
                <w:numId w:val="40"/>
              </w:numPr>
              <w:shd w:val="clear" w:color="auto" w:fill="FFFFFF"/>
              <w:spacing w:before="100" w:beforeAutospacing="1" w:afterAutospacing="1"/>
              <w:rPr>
                <w:rFonts w:ascii="Arial" w:eastAsia="Times New Roman" w:hAnsi="Arial" w:cs="Arial"/>
                <w:color w:val="000000"/>
                <w:lang w:eastAsia="es-ES"/>
              </w:rPr>
            </w:pPr>
            <w:r w:rsidRPr="00E11CEA">
              <w:rPr>
                <w:rFonts w:ascii="Arial" w:eastAsia="Times New Roman" w:hAnsi="Arial" w:cs="Arial"/>
                <w:color w:val="000000"/>
                <w:lang w:eastAsia="es-ES"/>
              </w:rPr>
              <w:t>La Secretaría de Educación Departamental.</w:t>
            </w:r>
          </w:p>
          <w:p w:rsidR="00D9463A" w:rsidRPr="00414721" w:rsidRDefault="00E11CEA" w:rsidP="00414721">
            <w:pPr>
              <w:numPr>
                <w:ilvl w:val="0"/>
                <w:numId w:val="41"/>
              </w:numPr>
              <w:shd w:val="clear" w:color="auto" w:fill="FFFFFF"/>
              <w:spacing w:before="100" w:beforeAutospacing="1" w:after="100" w:afterAutospacing="1"/>
              <w:rPr>
                <w:rFonts w:ascii="Arial" w:eastAsia="Times New Roman" w:hAnsi="Arial" w:cs="Arial"/>
                <w:color w:val="000000"/>
                <w:lang w:eastAsia="es-ES"/>
              </w:rPr>
            </w:pPr>
            <w:r w:rsidRPr="00E11CEA">
              <w:rPr>
                <w:rFonts w:ascii="Arial" w:eastAsia="Times New Roman" w:hAnsi="Arial" w:cs="Arial"/>
                <w:color w:val="000000"/>
                <w:lang w:eastAsia="es-ES"/>
              </w:rPr>
              <w:t>Núcleo educativo 922</w:t>
            </w:r>
          </w:p>
          <w:p w:rsidR="00E11CEA" w:rsidRDefault="00E11CEA" w:rsidP="00E11CEA">
            <w:pPr>
              <w:shd w:val="clear" w:color="auto" w:fill="FFFFFF"/>
              <w:spacing w:before="100" w:beforeAutospacing="1" w:after="100" w:afterAutospacing="1"/>
              <w:ind w:left="1440"/>
              <w:rPr>
                <w:rFonts w:ascii="Arial" w:eastAsia="Times New Roman" w:hAnsi="Arial" w:cs="Arial"/>
                <w:color w:val="000000"/>
                <w:lang w:eastAsia="es-ES"/>
              </w:rPr>
            </w:pPr>
            <w:r w:rsidRPr="00D9463A">
              <w:rPr>
                <w:rFonts w:ascii="Arial" w:eastAsia="Times New Roman" w:hAnsi="Arial" w:cs="Arial"/>
                <w:b/>
                <w:bCs/>
                <w:color w:val="000000"/>
                <w:lang w:eastAsia="es-ES"/>
              </w:rPr>
              <w:t>RECURSOS DIDÁCTICOS</w:t>
            </w:r>
            <w:r w:rsidRPr="00E11CEA">
              <w:rPr>
                <w:rFonts w:ascii="Arial" w:eastAsia="Times New Roman" w:hAnsi="Arial" w:cs="Arial"/>
                <w:color w:val="000000"/>
                <w:lang w:eastAsia="es-ES"/>
              </w:rPr>
              <w:t xml:space="preserve"> </w:t>
            </w:r>
          </w:p>
          <w:p w:rsidR="00E11CEA" w:rsidRDefault="00E11CEA" w:rsidP="00E11CEA">
            <w:pPr>
              <w:rPr>
                <w:rFonts w:ascii="Arial" w:eastAsia="Times New Roman" w:hAnsi="Arial" w:cs="Arial"/>
                <w:color w:val="000000"/>
                <w:lang w:eastAsia="es-ES"/>
              </w:rPr>
            </w:pPr>
            <w:r w:rsidRPr="00D9463A">
              <w:rPr>
                <w:rFonts w:ascii="Arial" w:eastAsia="Times New Roman" w:hAnsi="Arial" w:cs="Arial"/>
                <w:color w:val="000000"/>
                <w:lang w:eastAsia="es-ES"/>
              </w:rPr>
              <w:br/>
              <w:t xml:space="preserve">Cuadernos, </w:t>
            </w:r>
            <w:proofErr w:type="gramStart"/>
            <w:r w:rsidRPr="00D9463A">
              <w:rPr>
                <w:rFonts w:ascii="Arial" w:eastAsia="Times New Roman" w:hAnsi="Arial" w:cs="Arial"/>
                <w:color w:val="000000"/>
                <w:lang w:eastAsia="es-ES"/>
              </w:rPr>
              <w:t xml:space="preserve">diccionarios </w:t>
            </w:r>
            <w:r w:rsidR="00D30A09">
              <w:rPr>
                <w:rFonts w:ascii="Arial" w:eastAsia="Times New Roman" w:hAnsi="Arial" w:cs="Arial"/>
                <w:color w:val="000000"/>
                <w:lang w:eastAsia="es-ES"/>
              </w:rPr>
              <w:t xml:space="preserve"> </w:t>
            </w:r>
            <w:r w:rsidRPr="00D9463A">
              <w:rPr>
                <w:rFonts w:ascii="Arial" w:eastAsia="Times New Roman" w:hAnsi="Arial" w:cs="Arial"/>
                <w:color w:val="000000"/>
                <w:lang w:eastAsia="es-ES"/>
              </w:rPr>
              <w:t>Inglés – español</w:t>
            </w:r>
            <w:proofErr w:type="gramEnd"/>
            <w:r w:rsidRPr="00D9463A">
              <w:rPr>
                <w:rFonts w:ascii="Arial" w:eastAsia="Times New Roman" w:hAnsi="Arial" w:cs="Arial"/>
                <w:color w:val="000000"/>
                <w:lang w:eastAsia="es-ES"/>
              </w:rPr>
              <w:t xml:space="preserve">, flash </w:t>
            </w:r>
            <w:proofErr w:type="spellStart"/>
            <w:r w:rsidRPr="00D9463A">
              <w:rPr>
                <w:rFonts w:ascii="Arial" w:eastAsia="Times New Roman" w:hAnsi="Arial" w:cs="Arial"/>
                <w:color w:val="000000"/>
                <w:lang w:eastAsia="es-ES"/>
              </w:rPr>
              <w:t>cards</w:t>
            </w:r>
            <w:proofErr w:type="spellEnd"/>
            <w:r w:rsidRPr="00D9463A">
              <w:rPr>
                <w:rFonts w:ascii="Arial" w:eastAsia="Times New Roman" w:hAnsi="Arial" w:cs="Arial"/>
                <w:color w:val="000000"/>
                <w:lang w:eastAsia="es-ES"/>
              </w:rPr>
              <w:t xml:space="preserve">, posters, </w:t>
            </w:r>
            <w:proofErr w:type="spellStart"/>
            <w:r w:rsidRPr="00D9463A">
              <w:rPr>
                <w:rFonts w:ascii="Arial" w:eastAsia="Times New Roman" w:hAnsi="Arial" w:cs="Arial"/>
                <w:color w:val="000000"/>
                <w:lang w:eastAsia="es-ES"/>
              </w:rPr>
              <w:t>dvd</w:t>
            </w:r>
            <w:proofErr w:type="spellEnd"/>
            <w:r w:rsidRPr="00D9463A">
              <w:rPr>
                <w:rFonts w:ascii="Arial" w:eastAsia="Times New Roman" w:hAnsi="Arial" w:cs="Arial"/>
                <w:color w:val="000000"/>
                <w:lang w:eastAsia="es-ES"/>
              </w:rPr>
              <w:t xml:space="preserve"> </w:t>
            </w:r>
            <w:proofErr w:type="spellStart"/>
            <w:r w:rsidRPr="00D9463A">
              <w:rPr>
                <w:rFonts w:ascii="Arial" w:eastAsia="Times New Roman" w:hAnsi="Arial" w:cs="Arial"/>
                <w:color w:val="000000"/>
                <w:lang w:eastAsia="es-ES"/>
              </w:rPr>
              <w:t>player</w:t>
            </w:r>
            <w:proofErr w:type="spellEnd"/>
            <w:r w:rsidRPr="00D9463A">
              <w:rPr>
                <w:rFonts w:ascii="Arial" w:eastAsia="Times New Roman" w:hAnsi="Arial" w:cs="Arial"/>
                <w:color w:val="000000"/>
                <w:lang w:eastAsia="es-ES"/>
              </w:rPr>
              <w:t xml:space="preserve">, revistas y periódicos de consulta, videos, video </w:t>
            </w:r>
            <w:proofErr w:type="spellStart"/>
            <w:r w:rsidRPr="00D9463A">
              <w:rPr>
                <w:rFonts w:ascii="Arial" w:eastAsia="Times New Roman" w:hAnsi="Arial" w:cs="Arial"/>
                <w:color w:val="000000"/>
                <w:lang w:eastAsia="es-ES"/>
              </w:rPr>
              <w:t>beam</w:t>
            </w:r>
            <w:proofErr w:type="spellEnd"/>
            <w:r w:rsidRPr="00D9463A">
              <w:rPr>
                <w:rFonts w:ascii="Arial" w:eastAsia="Times New Roman" w:hAnsi="Arial" w:cs="Arial"/>
                <w:color w:val="000000"/>
                <w:lang w:eastAsia="es-ES"/>
              </w:rPr>
              <w:t>, televisor, internet, fotocopias, documentos de consulta, tizas, entre otros.</w:t>
            </w:r>
          </w:p>
          <w:p w:rsidR="00D9463A" w:rsidRPr="00D9463A" w:rsidRDefault="00D9463A" w:rsidP="00E11CEA">
            <w:pPr>
              <w:rPr>
                <w:rFonts w:ascii="Arial" w:hAnsi="Arial" w:cs="Arial"/>
              </w:rPr>
            </w:pPr>
          </w:p>
        </w:tc>
      </w:tr>
      <w:tr w:rsidR="00E11CEA" w:rsidTr="005E509D">
        <w:tc>
          <w:tcPr>
            <w:tcW w:w="785" w:type="pct"/>
            <w:tcBorders>
              <w:right w:val="single" w:sz="4" w:space="0" w:color="auto"/>
            </w:tcBorders>
          </w:tcPr>
          <w:p w:rsidR="00D9463A" w:rsidRDefault="00D9463A" w:rsidP="005E509D"/>
          <w:p w:rsidR="00D9463A" w:rsidRDefault="00D9463A" w:rsidP="005E509D"/>
          <w:p w:rsidR="00D9463A" w:rsidRDefault="00D9463A" w:rsidP="005E509D"/>
          <w:p w:rsidR="00D9463A" w:rsidRDefault="00D9463A" w:rsidP="005E509D"/>
          <w:p w:rsidR="00D9463A" w:rsidRDefault="00D9463A" w:rsidP="005E509D"/>
          <w:p w:rsidR="00D9463A" w:rsidRDefault="00D9463A" w:rsidP="005E509D"/>
          <w:p w:rsidR="00E11CEA" w:rsidRDefault="00E11CEA" w:rsidP="005E509D">
            <w:r>
              <w:t>EVALUACION</w:t>
            </w:r>
          </w:p>
        </w:tc>
        <w:tc>
          <w:tcPr>
            <w:tcW w:w="4215" w:type="pct"/>
            <w:gridSpan w:val="2"/>
          </w:tcPr>
          <w:p w:rsidR="00D9463A" w:rsidRDefault="00D9463A" w:rsidP="00E631B7">
            <w:pPr>
              <w:rPr>
                <w:rFonts w:ascii="Arial" w:hAnsi="Arial" w:cs="Arial"/>
                <w:bCs/>
                <w:lang w:val="es-MX"/>
              </w:rPr>
            </w:pPr>
          </w:p>
          <w:p w:rsidR="00CC04A5" w:rsidRPr="002E0E8E" w:rsidRDefault="00CC04A5" w:rsidP="00CC04A5">
            <w:pPr>
              <w:pStyle w:val="Sinespaciado"/>
              <w:jc w:val="both"/>
              <w:rPr>
                <w:rFonts w:ascii="Calibri" w:hAnsi="Calibri"/>
                <w:color w:val="000000"/>
              </w:rPr>
            </w:pPr>
            <w:r w:rsidRPr="002E0E8E">
              <w:rPr>
                <w:rFonts w:ascii="Calibri" w:hAnsi="Calibri"/>
                <w:color w:val="000000"/>
              </w:rPr>
              <w:t xml:space="preserve">La evaluación es uno de los aspectos más complejos en el ámbito educacional para todo maestro, puesto que en ésta se juega la pertinencia de su propuesta pedagógica.  Dada su importancia, el maestro está en la obligación de diseñar un tipo de evaluación que despierte la motivación del educando al ver que ésta es justa de acuerdo con lo enseñado por el docente y a lo aprendido por él mismo.  </w:t>
            </w:r>
          </w:p>
          <w:p w:rsidR="00CC04A5" w:rsidRPr="00A75FF0" w:rsidRDefault="00CC04A5" w:rsidP="00CC04A5">
            <w:pPr>
              <w:pStyle w:val="Sinespaciado"/>
              <w:jc w:val="both"/>
              <w:rPr>
                <w:rFonts w:ascii="Calibri" w:hAnsi="Calibri"/>
                <w:color w:val="FF0000"/>
              </w:rPr>
            </w:pPr>
          </w:p>
          <w:p w:rsidR="00CC04A5" w:rsidRPr="002E0E8E" w:rsidRDefault="00CC04A5" w:rsidP="00CC04A5">
            <w:pPr>
              <w:pStyle w:val="Sinespaciado"/>
              <w:jc w:val="both"/>
              <w:rPr>
                <w:rFonts w:ascii="Calibri" w:hAnsi="Calibri"/>
                <w:color w:val="000000"/>
              </w:rPr>
            </w:pPr>
            <w:r w:rsidRPr="002E0E8E">
              <w:rPr>
                <w:rFonts w:ascii="Calibri" w:hAnsi="Calibri"/>
                <w:color w:val="000000"/>
              </w:rPr>
              <w:t xml:space="preserve">Nuestra propuesta de evaluación supone la construcción de instrumentos de medición específicos, cuya utilidad podrá definirse en términos de las  cualidades siguientes, señaladas por </w:t>
            </w:r>
            <w:proofErr w:type="spellStart"/>
            <w:r w:rsidRPr="002E0E8E">
              <w:rPr>
                <w:rFonts w:ascii="Calibri" w:hAnsi="Calibri"/>
                <w:color w:val="000000"/>
              </w:rPr>
              <w:t>Bachman</w:t>
            </w:r>
            <w:proofErr w:type="spellEnd"/>
            <w:r w:rsidRPr="002E0E8E">
              <w:rPr>
                <w:rFonts w:ascii="Calibri" w:hAnsi="Calibri"/>
                <w:color w:val="000000"/>
              </w:rPr>
              <w:t xml:space="preserve"> (V. </w:t>
            </w:r>
            <w:proofErr w:type="spellStart"/>
            <w:r w:rsidRPr="002E0E8E">
              <w:rPr>
                <w:rFonts w:ascii="Calibri" w:hAnsi="Calibri"/>
                <w:color w:val="000000"/>
              </w:rPr>
              <w:t>op.cit</w:t>
            </w:r>
            <w:proofErr w:type="spellEnd"/>
            <w:r w:rsidRPr="002E0E8E">
              <w:rPr>
                <w:rFonts w:ascii="Calibri" w:hAnsi="Calibri"/>
                <w:color w:val="000000"/>
              </w:rPr>
              <w:t xml:space="preserve">.) para las pruebas de lenguas: </w:t>
            </w:r>
          </w:p>
          <w:p w:rsidR="00CC04A5" w:rsidRPr="002E0E8E" w:rsidRDefault="00CC04A5" w:rsidP="00CC04A5">
            <w:pPr>
              <w:pStyle w:val="Sinespaciado"/>
              <w:jc w:val="both"/>
              <w:rPr>
                <w:rFonts w:ascii="Calibri" w:hAnsi="Calibri"/>
                <w:color w:val="000000"/>
              </w:rPr>
            </w:pPr>
          </w:p>
          <w:p w:rsidR="00CC04A5" w:rsidRPr="002E0E8E" w:rsidRDefault="00CC04A5" w:rsidP="00CC04A5">
            <w:pPr>
              <w:pStyle w:val="Sinespaciado"/>
              <w:jc w:val="both"/>
              <w:rPr>
                <w:rFonts w:ascii="Calibri" w:hAnsi="Calibri"/>
                <w:color w:val="000000"/>
              </w:rPr>
            </w:pPr>
            <w:r w:rsidRPr="002E0E8E">
              <w:rPr>
                <w:rFonts w:ascii="Calibri" w:hAnsi="Calibri"/>
                <w:b/>
                <w:bCs/>
                <w:i/>
                <w:iCs/>
                <w:color w:val="000000"/>
              </w:rPr>
              <w:t>La fiabilidad</w:t>
            </w:r>
            <w:r w:rsidRPr="002E0E8E">
              <w:rPr>
                <w:rFonts w:ascii="Calibri" w:hAnsi="Calibri"/>
                <w:color w:val="000000"/>
              </w:rPr>
              <w:t xml:space="preserve"> es la consistencia en la medición.  Una prueba de comprensión oral en lengua inglesa, por ejemplo, será fiable si sus puntajes no presentan variaciones debidas a factores distintos a lo que se quiere medir, la cual es comprensión oral en lengua inglesa.</w:t>
            </w:r>
          </w:p>
          <w:p w:rsidR="00CC04A5" w:rsidRPr="002E0E8E" w:rsidRDefault="00CC04A5" w:rsidP="00CC04A5">
            <w:pPr>
              <w:pStyle w:val="Sinespaciado"/>
              <w:jc w:val="both"/>
              <w:rPr>
                <w:rFonts w:ascii="Calibri" w:hAnsi="Calibri"/>
                <w:color w:val="000000"/>
              </w:rPr>
            </w:pPr>
          </w:p>
          <w:p w:rsidR="00CC04A5" w:rsidRPr="002E0E8E" w:rsidRDefault="00CC04A5" w:rsidP="00CC04A5">
            <w:pPr>
              <w:pStyle w:val="Sinespaciado"/>
              <w:jc w:val="both"/>
              <w:rPr>
                <w:rFonts w:ascii="Calibri" w:hAnsi="Calibri"/>
                <w:color w:val="000000"/>
              </w:rPr>
            </w:pPr>
            <w:r w:rsidRPr="002E0E8E">
              <w:rPr>
                <w:rFonts w:ascii="Calibri" w:hAnsi="Calibri"/>
                <w:b/>
                <w:bCs/>
                <w:i/>
                <w:iCs/>
                <w:color w:val="000000"/>
              </w:rPr>
              <w:t>La validez</w:t>
            </w:r>
            <w:r w:rsidRPr="002E0E8E">
              <w:rPr>
                <w:rFonts w:ascii="Calibri" w:hAnsi="Calibri"/>
                <w:color w:val="000000"/>
              </w:rPr>
              <w:t xml:space="preserve"> nos dice qué tan apropiadas y significativas son las interpretaciones que podemos hacer a partir de los puntajes de una prueba.  En el ejemplo dado, estos puntajes deben permitirme deducir qué tan capaz es el alumno de entender correctamente mensajes orales en inglés, y no otra cosa.</w:t>
            </w:r>
          </w:p>
          <w:p w:rsidR="00CC04A5" w:rsidRPr="002E0E8E" w:rsidRDefault="00CC04A5" w:rsidP="00CC04A5">
            <w:pPr>
              <w:pStyle w:val="Sinespaciado"/>
              <w:jc w:val="both"/>
              <w:rPr>
                <w:rFonts w:ascii="Calibri" w:hAnsi="Calibri"/>
                <w:color w:val="000000"/>
              </w:rPr>
            </w:pPr>
          </w:p>
          <w:p w:rsidR="00CC04A5" w:rsidRPr="002E0E8E" w:rsidRDefault="00CC04A5" w:rsidP="00CC04A5">
            <w:pPr>
              <w:pStyle w:val="Sinespaciado"/>
              <w:jc w:val="both"/>
              <w:rPr>
                <w:rFonts w:ascii="Calibri" w:hAnsi="Calibri"/>
                <w:color w:val="000000"/>
              </w:rPr>
            </w:pPr>
            <w:r w:rsidRPr="002E0E8E">
              <w:rPr>
                <w:rFonts w:ascii="Calibri" w:hAnsi="Calibri"/>
                <w:b/>
                <w:bCs/>
                <w:i/>
                <w:iCs/>
                <w:color w:val="000000"/>
              </w:rPr>
              <w:t>La autenticidad</w:t>
            </w:r>
            <w:r w:rsidRPr="002E0E8E">
              <w:rPr>
                <w:rFonts w:ascii="Calibri" w:hAnsi="Calibri"/>
                <w:color w:val="000000"/>
              </w:rPr>
              <w:t xml:space="preserve"> es el grado de correspondencia entre el desempeño del alumno en el examen y la realidad de las actividades en esa lengua. </w:t>
            </w:r>
          </w:p>
          <w:p w:rsidR="00CC04A5" w:rsidRPr="002E0E8E" w:rsidRDefault="00CC04A5" w:rsidP="00CC04A5">
            <w:pPr>
              <w:pStyle w:val="Sinespaciado"/>
              <w:jc w:val="both"/>
              <w:rPr>
                <w:rFonts w:ascii="Calibri" w:hAnsi="Calibri"/>
                <w:color w:val="000000"/>
              </w:rPr>
            </w:pPr>
            <w:r w:rsidRPr="002E0E8E">
              <w:rPr>
                <w:rFonts w:ascii="Calibri" w:hAnsi="Calibri"/>
                <w:color w:val="000000"/>
              </w:rPr>
              <w:t xml:space="preserve">El impacto se refiere a la manera en que una prueba puede afectar a los individuos evaluados y  a la comunidad educativa. </w:t>
            </w:r>
          </w:p>
          <w:p w:rsidR="00CC04A5" w:rsidRPr="002E0E8E" w:rsidRDefault="00CC04A5" w:rsidP="00CC04A5">
            <w:pPr>
              <w:pStyle w:val="Sinespaciado"/>
              <w:jc w:val="both"/>
              <w:rPr>
                <w:rFonts w:ascii="Calibri" w:hAnsi="Calibri"/>
                <w:b/>
                <w:bCs/>
                <w:color w:val="000000"/>
              </w:rPr>
            </w:pPr>
          </w:p>
          <w:p w:rsidR="00CC04A5" w:rsidRPr="002E0E8E" w:rsidRDefault="00CC04A5" w:rsidP="00CC04A5">
            <w:pPr>
              <w:pStyle w:val="Sinespaciado"/>
              <w:rPr>
                <w:rFonts w:ascii="Calibri" w:hAnsi="Calibri"/>
                <w:color w:val="000000"/>
              </w:rPr>
            </w:pPr>
            <w:r>
              <w:rPr>
                <w:rFonts w:ascii="Calibri" w:hAnsi="Calibri"/>
                <w:b/>
                <w:bCs/>
                <w:i/>
                <w:iCs/>
                <w:color w:val="000000"/>
              </w:rPr>
              <w:t xml:space="preserve">La </w:t>
            </w:r>
            <w:proofErr w:type="spellStart"/>
            <w:r>
              <w:rPr>
                <w:rFonts w:ascii="Calibri" w:hAnsi="Calibri"/>
                <w:b/>
                <w:bCs/>
                <w:i/>
                <w:iCs/>
                <w:color w:val="000000"/>
              </w:rPr>
              <w:t>practica</w:t>
            </w:r>
            <w:r w:rsidRPr="002E0E8E">
              <w:rPr>
                <w:rFonts w:ascii="Calibri" w:hAnsi="Calibri"/>
                <w:b/>
                <w:bCs/>
                <w:i/>
                <w:iCs/>
                <w:color w:val="000000"/>
              </w:rPr>
              <w:t>bilidad</w:t>
            </w:r>
            <w:proofErr w:type="spellEnd"/>
            <w:r w:rsidRPr="002E0E8E">
              <w:rPr>
                <w:rFonts w:ascii="Calibri" w:hAnsi="Calibri"/>
                <w:color w:val="000000"/>
              </w:rPr>
              <w:t xml:space="preserve"> de una prueba nos habla de la relación que hay entre los recursos que se requieren para su construcción y aplicación, y los recursos </w:t>
            </w:r>
            <w:r w:rsidRPr="002E0E8E">
              <w:rPr>
                <w:rFonts w:ascii="Calibri" w:hAnsi="Calibri"/>
                <w:color w:val="000000"/>
              </w:rPr>
              <w:lastRenderedPageBreak/>
              <w:t xml:space="preserve">disponibles para tal efecto.    </w:t>
            </w:r>
          </w:p>
          <w:p w:rsidR="00CC04A5" w:rsidRPr="00A75FF0" w:rsidRDefault="00CC04A5" w:rsidP="00CC04A5">
            <w:pPr>
              <w:pStyle w:val="Sinespaciado"/>
              <w:rPr>
                <w:rFonts w:ascii="Calibri" w:hAnsi="Calibri"/>
                <w:color w:val="FF0000"/>
              </w:rPr>
            </w:pPr>
          </w:p>
          <w:p w:rsidR="00CC04A5" w:rsidRPr="002E0E8E" w:rsidRDefault="00CC04A5" w:rsidP="00CC04A5">
            <w:pPr>
              <w:pStyle w:val="Sinespaciado"/>
              <w:jc w:val="both"/>
              <w:rPr>
                <w:rFonts w:ascii="Calibri" w:hAnsi="Calibri"/>
                <w:b/>
                <w:bCs/>
                <w:color w:val="000000"/>
              </w:rPr>
            </w:pPr>
            <w:r w:rsidRPr="002E0E8E">
              <w:rPr>
                <w:rFonts w:ascii="Calibri" w:hAnsi="Calibri"/>
                <w:b/>
                <w:bCs/>
                <w:color w:val="000000"/>
              </w:rPr>
              <w:t xml:space="preserve">EDUCACIÓN PREESCOLAR  </w:t>
            </w:r>
          </w:p>
          <w:p w:rsidR="00CC04A5" w:rsidRPr="002E0E8E" w:rsidRDefault="00CC04A5" w:rsidP="00CC04A5">
            <w:pPr>
              <w:pStyle w:val="Sinespaciado"/>
              <w:jc w:val="both"/>
              <w:rPr>
                <w:rFonts w:ascii="Calibri" w:hAnsi="Calibri"/>
                <w:color w:val="000000"/>
              </w:rPr>
            </w:pPr>
          </w:p>
          <w:p w:rsidR="00CC04A5" w:rsidRPr="002E0E8E" w:rsidRDefault="00CC04A5" w:rsidP="00CC04A5">
            <w:pPr>
              <w:pStyle w:val="Sinespaciado"/>
              <w:jc w:val="both"/>
              <w:rPr>
                <w:rFonts w:ascii="Calibri" w:hAnsi="Calibri"/>
                <w:color w:val="000000"/>
              </w:rPr>
            </w:pPr>
            <w:r w:rsidRPr="002E0E8E">
              <w:rPr>
                <w:rFonts w:ascii="Calibri" w:hAnsi="Calibri"/>
                <w:color w:val="000000"/>
              </w:rPr>
              <w:t>En este nivel la evaluación de los logros alcanzados, hablando de logros como las metas obtenidas, sólo examina las competencias orales, dado el alcance propuesto.  Ella hace parte de la  naturaleza misma de los cursos y por lo tanto no altera el ambiente espontáneo y lúdico en que ellos se desarrollan. No se trata en ningún caso de obtener cuantificaciones puntuales de esos logros, sino de dar una apreciación impresionista del desempeño comunicativo del niño. Tal apreciación surge de un proceso de seguimiento que da cuenta de la solución de tareas por parte del alumno en períodos secuenciados, que en conjunto describen una  progresión.  Tales tareas apuntan a los siguientes aprendizajes:</w:t>
            </w:r>
          </w:p>
          <w:p w:rsidR="00CC04A5" w:rsidRPr="002E0E8E" w:rsidRDefault="00CC04A5" w:rsidP="00CC04A5">
            <w:pPr>
              <w:pStyle w:val="Sinespaciado"/>
              <w:jc w:val="both"/>
              <w:rPr>
                <w:rFonts w:ascii="Calibri" w:hAnsi="Calibri"/>
                <w:color w:val="000000"/>
              </w:rPr>
            </w:pPr>
          </w:p>
          <w:p w:rsidR="00CC04A5" w:rsidRPr="002E0E8E" w:rsidRDefault="00CC04A5" w:rsidP="00CC04A5">
            <w:pPr>
              <w:pStyle w:val="Sinespaciado"/>
              <w:jc w:val="both"/>
              <w:rPr>
                <w:rFonts w:ascii="Calibri" w:hAnsi="Calibri"/>
                <w:color w:val="000000"/>
              </w:rPr>
            </w:pPr>
            <w:r w:rsidRPr="002E0E8E">
              <w:rPr>
                <w:rFonts w:ascii="Calibri" w:hAnsi="Calibri"/>
                <w:color w:val="000000"/>
              </w:rPr>
              <w:t>Comprensión de mensajes</w:t>
            </w:r>
          </w:p>
          <w:p w:rsidR="00CC04A5" w:rsidRPr="002E0E8E" w:rsidRDefault="00CC04A5" w:rsidP="00CC04A5">
            <w:pPr>
              <w:pStyle w:val="Sinespaciado"/>
              <w:jc w:val="both"/>
              <w:rPr>
                <w:rFonts w:ascii="Calibri" w:hAnsi="Calibri"/>
                <w:color w:val="000000"/>
              </w:rPr>
            </w:pPr>
            <w:r w:rsidRPr="002E0E8E">
              <w:rPr>
                <w:rFonts w:ascii="Calibri" w:hAnsi="Calibri"/>
                <w:color w:val="000000"/>
              </w:rPr>
              <w:t>Reacción cognoscitiva y emocional ante el mensaje recibido</w:t>
            </w:r>
          </w:p>
          <w:p w:rsidR="00CC04A5" w:rsidRPr="002E0E8E" w:rsidRDefault="00CC04A5" w:rsidP="00CC04A5">
            <w:pPr>
              <w:pStyle w:val="Sinespaciado"/>
              <w:jc w:val="both"/>
              <w:rPr>
                <w:rFonts w:ascii="Calibri" w:hAnsi="Calibri"/>
                <w:color w:val="000000"/>
              </w:rPr>
            </w:pPr>
            <w:r w:rsidRPr="002E0E8E">
              <w:rPr>
                <w:rFonts w:ascii="Calibri" w:hAnsi="Calibri"/>
                <w:color w:val="000000"/>
              </w:rPr>
              <w:t>Emisión de mensajes</w:t>
            </w:r>
          </w:p>
          <w:p w:rsidR="00CC04A5" w:rsidRPr="002E0E8E" w:rsidRDefault="00CC04A5" w:rsidP="00CC04A5">
            <w:pPr>
              <w:pStyle w:val="Sinespaciado"/>
              <w:jc w:val="both"/>
              <w:rPr>
                <w:rFonts w:ascii="Calibri" w:hAnsi="Calibri"/>
                <w:color w:val="000000"/>
              </w:rPr>
            </w:pPr>
            <w:r w:rsidRPr="002E0E8E">
              <w:rPr>
                <w:rFonts w:ascii="Calibri" w:hAnsi="Calibri"/>
                <w:color w:val="000000"/>
              </w:rPr>
              <w:t xml:space="preserve">Intercambio de información </w:t>
            </w:r>
          </w:p>
          <w:p w:rsidR="00CC04A5" w:rsidRPr="002E0E8E" w:rsidRDefault="00CC04A5" w:rsidP="00CC04A5">
            <w:pPr>
              <w:pStyle w:val="Sinespaciado"/>
              <w:jc w:val="both"/>
              <w:rPr>
                <w:rFonts w:ascii="Calibri" w:hAnsi="Calibri"/>
                <w:color w:val="000000"/>
              </w:rPr>
            </w:pPr>
            <w:r w:rsidRPr="002E0E8E">
              <w:rPr>
                <w:rFonts w:ascii="Calibri" w:hAnsi="Calibri"/>
                <w:color w:val="000000"/>
              </w:rPr>
              <w:t>Enlace entre el aprendizaje lingüístico y la comunicación cotidiana</w:t>
            </w:r>
          </w:p>
          <w:p w:rsidR="00CC04A5" w:rsidRPr="00A75FF0" w:rsidRDefault="00CC04A5" w:rsidP="00CC04A5">
            <w:pPr>
              <w:pStyle w:val="Sinespaciado"/>
              <w:jc w:val="both"/>
              <w:rPr>
                <w:rFonts w:ascii="Calibri" w:hAnsi="Calibri"/>
                <w:color w:val="FF0000"/>
              </w:rPr>
            </w:pPr>
          </w:p>
          <w:p w:rsidR="00CC04A5" w:rsidRPr="00AD6E25" w:rsidRDefault="00CC04A5" w:rsidP="00CC04A5">
            <w:pPr>
              <w:pStyle w:val="Sinespaciado"/>
              <w:jc w:val="both"/>
              <w:rPr>
                <w:rFonts w:ascii="Calibri" w:hAnsi="Calibri"/>
                <w:b/>
                <w:bCs/>
                <w:color w:val="000000"/>
              </w:rPr>
            </w:pPr>
            <w:r w:rsidRPr="00AD6E25">
              <w:rPr>
                <w:rFonts w:ascii="Calibri" w:hAnsi="Calibri"/>
                <w:b/>
                <w:bCs/>
                <w:color w:val="000000"/>
              </w:rPr>
              <w:t xml:space="preserve">EDUCACIÓN BÁSICA PRIMARIA </w:t>
            </w:r>
          </w:p>
          <w:p w:rsidR="00CC04A5" w:rsidRPr="00AD6E25" w:rsidRDefault="00CC04A5" w:rsidP="00CC04A5">
            <w:pPr>
              <w:pStyle w:val="Sinespaciado"/>
              <w:jc w:val="both"/>
              <w:rPr>
                <w:rFonts w:ascii="Calibri" w:hAnsi="Calibri"/>
                <w:color w:val="000000"/>
              </w:rPr>
            </w:pPr>
          </w:p>
          <w:p w:rsidR="00CC04A5" w:rsidRPr="00AD6E25" w:rsidRDefault="00CC04A5" w:rsidP="00CC04A5">
            <w:pPr>
              <w:pStyle w:val="Sinespaciado"/>
              <w:jc w:val="both"/>
              <w:rPr>
                <w:rFonts w:ascii="Calibri" w:hAnsi="Calibri"/>
                <w:color w:val="000000"/>
              </w:rPr>
            </w:pPr>
            <w:r w:rsidRPr="00AD6E25">
              <w:rPr>
                <w:rFonts w:ascii="Calibri" w:hAnsi="Calibri"/>
                <w:color w:val="000000"/>
              </w:rPr>
              <w:t xml:space="preserve">La evaluación hasta el cuarto grado es como en el nivel </w:t>
            </w:r>
            <w:proofErr w:type="spellStart"/>
            <w:r w:rsidRPr="00AD6E25">
              <w:rPr>
                <w:rFonts w:ascii="Calibri" w:hAnsi="Calibri"/>
                <w:color w:val="000000"/>
              </w:rPr>
              <w:t>preescolar</w:t>
            </w:r>
            <w:proofErr w:type="spellEnd"/>
            <w:r w:rsidRPr="00AD6E25">
              <w:rPr>
                <w:rFonts w:ascii="Calibri" w:hAnsi="Calibri"/>
                <w:color w:val="000000"/>
              </w:rPr>
              <w:t>, por razones de edad y de tipo de programa. En quinto grado hay evaluaciones orales y escritas en determinados momentos del proceso. Las pruebas, como el desarrollo del curso,  son acumulativas, ya que la retroalimentación resulta imprescindible en el trabajo lingüístico. Los resultados deben permitir interpretaciones sobre el desempeño del alumno en los siguientes campos:</w:t>
            </w:r>
          </w:p>
          <w:p w:rsidR="00CC04A5" w:rsidRPr="00AD6E25" w:rsidRDefault="00CC04A5" w:rsidP="00CC04A5">
            <w:pPr>
              <w:pStyle w:val="Sinespaciado"/>
              <w:jc w:val="both"/>
              <w:rPr>
                <w:rFonts w:ascii="Calibri" w:hAnsi="Calibri"/>
                <w:color w:val="000000"/>
              </w:rPr>
            </w:pPr>
            <w:r w:rsidRPr="00AD6E25">
              <w:rPr>
                <w:rFonts w:ascii="Calibri" w:hAnsi="Calibri"/>
                <w:color w:val="000000"/>
              </w:rPr>
              <w:t xml:space="preserve"> </w:t>
            </w:r>
          </w:p>
          <w:p w:rsidR="00CC04A5" w:rsidRPr="00AD6E25" w:rsidRDefault="00CC04A5" w:rsidP="00CC04A5">
            <w:pPr>
              <w:pStyle w:val="Sinespaciado"/>
              <w:jc w:val="both"/>
              <w:rPr>
                <w:rFonts w:ascii="Calibri" w:hAnsi="Calibri"/>
                <w:color w:val="000000"/>
              </w:rPr>
            </w:pPr>
            <w:r w:rsidRPr="00AD6E25">
              <w:rPr>
                <w:rFonts w:ascii="Calibri" w:hAnsi="Calibri"/>
                <w:color w:val="000000"/>
              </w:rPr>
              <w:t>Competencia oral en sus dos direcciones</w:t>
            </w:r>
          </w:p>
          <w:p w:rsidR="00CC04A5" w:rsidRPr="00AD6E25" w:rsidRDefault="00CC04A5" w:rsidP="00CC04A5">
            <w:pPr>
              <w:pStyle w:val="Sinespaciado"/>
              <w:jc w:val="both"/>
              <w:rPr>
                <w:rFonts w:ascii="Calibri" w:hAnsi="Calibri"/>
                <w:color w:val="000000"/>
              </w:rPr>
            </w:pPr>
            <w:r w:rsidRPr="00AD6E25">
              <w:rPr>
                <w:rFonts w:ascii="Calibri" w:hAnsi="Calibri"/>
                <w:color w:val="000000"/>
              </w:rPr>
              <w:t>Pronunciación</w:t>
            </w:r>
          </w:p>
          <w:p w:rsidR="00CC04A5" w:rsidRPr="00AD6E25" w:rsidRDefault="00CC04A5" w:rsidP="00CC04A5">
            <w:pPr>
              <w:pStyle w:val="Sinespaciado"/>
              <w:jc w:val="both"/>
              <w:rPr>
                <w:rFonts w:ascii="Calibri" w:hAnsi="Calibri"/>
                <w:color w:val="000000"/>
              </w:rPr>
            </w:pPr>
            <w:proofErr w:type="spellStart"/>
            <w:r w:rsidRPr="00AD6E25">
              <w:rPr>
                <w:rFonts w:ascii="Calibri" w:hAnsi="Calibri"/>
                <w:color w:val="000000"/>
              </w:rPr>
              <w:t>Lecto</w:t>
            </w:r>
            <w:proofErr w:type="spellEnd"/>
            <w:r w:rsidRPr="00AD6E25">
              <w:rPr>
                <w:rFonts w:ascii="Calibri" w:hAnsi="Calibri"/>
                <w:color w:val="000000"/>
              </w:rPr>
              <w:t>-escritura</w:t>
            </w:r>
          </w:p>
          <w:p w:rsidR="00CC04A5" w:rsidRPr="00AD6E25" w:rsidRDefault="00CC04A5" w:rsidP="00CC04A5">
            <w:pPr>
              <w:pStyle w:val="Sinespaciado"/>
              <w:jc w:val="both"/>
              <w:rPr>
                <w:rFonts w:ascii="Calibri" w:hAnsi="Calibri"/>
                <w:color w:val="000000"/>
              </w:rPr>
            </w:pPr>
            <w:r w:rsidRPr="00AD6E25">
              <w:rPr>
                <w:rFonts w:ascii="Calibri" w:hAnsi="Calibri"/>
                <w:color w:val="000000"/>
              </w:rPr>
              <w:t>Reacción cognoscitiva y emocional ante mensajes orales y escritos</w:t>
            </w:r>
          </w:p>
          <w:p w:rsidR="00CC04A5" w:rsidRPr="00AD6E25" w:rsidRDefault="00CC04A5" w:rsidP="00CC04A5">
            <w:pPr>
              <w:pStyle w:val="Sinespaciado"/>
              <w:jc w:val="both"/>
              <w:rPr>
                <w:rFonts w:ascii="Calibri" w:hAnsi="Calibri"/>
                <w:color w:val="000000"/>
              </w:rPr>
            </w:pPr>
            <w:r w:rsidRPr="00AD6E25">
              <w:rPr>
                <w:rFonts w:ascii="Calibri" w:hAnsi="Calibri"/>
                <w:color w:val="000000"/>
              </w:rPr>
              <w:t>Repertorio de vocabulario</w:t>
            </w:r>
          </w:p>
          <w:p w:rsidR="00CC04A5" w:rsidRPr="00AD6E25" w:rsidRDefault="00CC04A5" w:rsidP="00CC04A5">
            <w:pPr>
              <w:pStyle w:val="Sinespaciado"/>
              <w:jc w:val="both"/>
              <w:rPr>
                <w:rFonts w:ascii="Calibri" w:hAnsi="Calibri"/>
                <w:color w:val="000000"/>
              </w:rPr>
            </w:pPr>
            <w:r w:rsidRPr="00AD6E25">
              <w:rPr>
                <w:rFonts w:ascii="Calibri" w:hAnsi="Calibri"/>
                <w:color w:val="000000"/>
              </w:rPr>
              <w:t>Repertorio de actos de habla</w:t>
            </w:r>
          </w:p>
          <w:p w:rsidR="00CC04A5" w:rsidRPr="00A75FF0" w:rsidRDefault="00CC04A5" w:rsidP="00CC04A5">
            <w:pPr>
              <w:pStyle w:val="Sinespaciado"/>
              <w:jc w:val="both"/>
              <w:rPr>
                <w:rFonts w:ascii="Calibri" w:hAnsi="Calibri"/>
                <w:color w:val="FF0000"/>
              </w:rPr>
            </w:pPr>
          </w:p>
          <w:p w:rsidR="00CC04A5" w:rsidRPr="00AD6E25" w:rsidRDefault="00CC04A5" w:rsidP="00CC04A5">
            <w:pPr>
              <w:pStyle w:val="Sinespaciado"/>
              <w:jc w:val="both"/>
              <w:rPr>
                <w:rFonts w:ascii="Calibri" w:hAnsi="Calibri"/>
                <w:b/>
                <w:bCs/>
                <w:color w:val="000000"/>
              </w:rPr>
            </w:pPr>
            <w:r w:rsidRPr="00AD6E25">
              <w:rPr>
                <w:rFonts w:ascii="Calibri" w:hAnsi="Calibri"/>
                <w:b/>
                <w:bCs/>
                <w:color w:val="000000"/>
              </w:rPr>
              <w:t>EDUCACIÓN BÁSICA SECUNDARIA</w:t>
            </w:r>
          </w:p>
          <w:p w:rsidR="00CC04A5" w:rsidRPr="00AD6E25" w:rsidRDefault="00CC04A5" w:rsidP="00CC04A5">
            <w:pPr>
              <w:pStyle w:val="Sinespaciado"/>
              <w:jc w:val="both"/>
              <w:rPr>
                <w:rFonts w:ascii="Calibri" w:hAnsi="Calibri"/>
                <w:b/>
                <w:bCs/>
                <w:color w:val="000000"/>
              </w:rPr>
            </w:pPr>
          </w:p>
          <w:p w:rsidR="00CC04A5" w:rsidRPr="00AD6E25" w:rsidRDefault="00CC04A5" w:rsidP="00CC04A5">
            <w:pPr>
              <w:pStyle w:val="Sinespaciado"/>
              <w:jc w:val="both"/>
              <w:rPr>
                <w:rFonts w:ascii="Calibri" w:hAnsi="Calibri"/>
                <w:color w:val="000000"/>
              </w:rPr>
            </w:pPr>
            <w:r w:rsidRPr="00AD6E25">
              <w:rPr>
                <w:rFonts w:ascii="Calibri" w:hAnsi="Calibri"/>
                <w:color w:val="000000"/>
              </w:rPr>
              <w:t>En este nivel se evalúan las cuatro competencias lingüísticas integradas en conversaciones elementales, breves composiciones sobre textos auténticos leídos o escuchados, exposiciones sobre temas dados, etc.  Se evalúan también algunos elementos estructurales del inglés, puesto que los alumnos ya están en capacidad de hacer ciertas reflexiones sobre la lengua misma y servirse de ello para perfeccionar su comunicación. Por lo demás, sigue siendo válido  lo anotado para el quinto grado de primaria.  Se trata entonces de medir el desempeño del alumno en estos puntos:</w:t>
            </w:r>
          </w:p>
          <w:p w:rsidR="00CC04A5" w:rsidRPr="00AD6E25" w:rsidRDefault="00CC04A5" w:rsidP="00CC04A5">
            <w:pPr>
              <w:pStyle w:val="Sinespaciado"/>
              <w:jc w:val="both"/>
              <w:rPr>
                <w:rFonts w:ascii="Calibri" w:hAnsi="Calibri"/>
                <w:color w:val="000000"/>
              </w:rPr>
            </w:pPr>
          </w:p>
          <w:p w:rsidR="00CC04A5" w:rsidRPr="00AD6E25" w:rsidRDefault="00CC04A5" w:rsidP="00CC04A5">
            <w:pPr>
              <w:pStyle w:val="Sinespaciado"/>
              <w:jc w:val="both"/>
              <w:rPr>
                <w:rFonts w:ascii="Calibri" w:hAnsi="Calibri"/>
                <w:color w:val="000000"/>
              </w:rPr>
            </w:pPr>
            <w:r w:rsidRPr="00AD6E25">
              <w:rPr>
                <w:rFonts w:ascii="Calibri" w:hAnsi="Calibri"/>
                <w:color w:val="000000"/>
              </w:rPr>
              <w:t>Comunicación oral y escrita</w:t>
            </w:r>
          </w:p>
          <w:p w:rsidR="00CC04A5" w:rsidRPr="00AD6E25" w:rsidRDefault="00CC04A5" w:rsidP="00CC04A5">
            <w:pPr>
              <w:pStyle w:val="Sinespaciado"/>
              <w:jc w:val="both"/>
              <w:rPr>
                <w:rFonts w:ascii="Calibri" w:hAnsi="Calibri"/>
                <w:color w:val="000000"/>
              </w:rPr>
            </w:pPr>
            <w:r w:rsidRPr="00AD6E25">
              <w:rPr>
                <w:rFonts w:ascii="Calibri" w:hAnsi="Calibri"/>
                <w:color w:val="000000"/>
              </w:rPr>
              <w:t>Pronunciación</w:t>
            </w:r>
          </w:p>
          <w:p w:rsidR="00CC04A5" w:rsidRPr="00AD6E25" w:rsidRDefault="00CC04A5" w:rsidP="00CC04A5">
            <w:pPr>
              <w:pStyle w:val="Sinespaciado"/>
              <w:jc w:val="both"/>
              <w:rPr>
                <w:rFonts w:ascii="Calibri" w:hAnsi="Calibri"/>
                <w:color w:val="000000"/>
              </w:rPr>
            </w:pPr>
            <w:r w:rsidRPr="00AD6E25">
              <w:rPr>
                <w:rFonts w:ascii="Calibri" w:hAnsi="Calibri"/>
                <w:color w:val="000000"/>
              </w:rPr>
              <w:t>Repertorio de vocabulario</w:t>
            </w:r>
          </w:p>
          <w:p w:rsidR="00CC04A5" w:rsidRPr="00AD6E25" w:rsidRDefault="00CC04A5" w:rsidP="00CC04A5">
            <w:pPr>
              <w:pStyle w:val="Sinespaciado"/>
              <w:jc w:val="both"/>
              <w:rPr>
                <w:rFonts w:ascii="Calibri" w:hAnsi="Calibri"/>
                <w:color w:val="000000"/>
              </w:rPr>
            </w:pPr>
            <w:r w:rsidRPr="00AD6E25">
              <w:rPr>
                <w:rFonts w:ascii="Calibri" w:hAnsi="Calibri"/>
                <w:color w:val="000000"/>
              </w:rPr>
              <w:t>Repertorio de actos de habla</w:t>
            </w:r>
          </w:p>
          <w:p w:rsidR="00CC04A5" w:rsidRPr="00AD6E25" w:rsidRDefault="00CC04A5" w:rsidP="00CC04A5">
            <w:pPr>
              <w:pStyle w:val="Sinespaciado"/>
              <w:jc w:val="both"/>
              <w:rPr>
                <w:rFonts w:ascii="Calibri" w:hAnsi="Calibri"/>
                <w:color w:val="000000"/>
              </w:rPr>
            </w:pPr>
            <w:r w:rsidRPr="00AD6E25">
              <w:rPr>
                <w:rFonts w:ascii="Calibri" w:hAnsi="Calibri"/>
                <w:color w:val="000000"/>
              </w:rPr>
              <w:t>Estructuras</w:t>
            </w:r>
          </w:p>
          <w:p w:rsidR="00CC04A5" w:rsidRPr="00A75FF0" w:rsidRDefault="00CC04A5" w:rsidP="00CC04A5">
            <w:pPr>
              <w:pStyle w:val="Sinespaciado"/>
              <w:jc w:val="both"/>
              <w:rPr>
                <w:rFonts w:ascii="Calibri" w:hAnsi="Calibri"/>
                <w:color w:val="FF0000"/>
              </w:rPr>
            </w:pPr>
          </w:p>
          <w:p w:rsidR="00CC04A5" w:rsidRPr="00AD6E25" w:rsidRDefault="00CC04A5" w:rsidP="00CC04A5">
            <w:pPr>
              <w:pStyle w:val="Sinespaciado"/>
              <w:jc w:val="both"/>
              <w:rPr>
                <w:rFonts w:ascii="Calibri" w:hAnsi="Calibri"/>
                <w:b/>
                <w:bCs/>
                <w:color w:val="000000"/>
              </w:rPr>
            </w:pPr>
            <w:r w:rsidRPr="00AD6E25">
              <w:rPr>
                <w:rFonts w:ascii="Calibri" w:hAnsi="Calibri"/>
                <w:b/>
                <w:bCs/>
                <w:color w:val="000000"/>
              </w:rPr>
              <w:t xml:space="preserve">EDUCACIÓN MEDIA </w:t>
            </w:r>
          </w:p>
          <w:p w:rsidR="00CC04A5" w:rsidRPr="00AD6E25" w:rsidRDefault="00CC04A5" w:rsidP="00CC04A5">
            <w:pPr>
              <w:pStyle w:val="Sinespaciado"/>
              <w:jc w:val="both"/>
              <w:rPr>
                <w:rFonts w:ascii="Calibri" w:hAnsi="Calibri"/>
                <w:b/>
                <w:bCs/>
                <w:color w:val="000000"/>
              </w:rPr>
            </w:pPr>
          </w:p>
          <w:p w:rsidR="00CC04A5" w:rsidRDefault="00CC04A5" w:rsidP="00CC04A5">
            <w:pPr>
              <w:pStyle w:val="Sinespaciado"/>
              <w:jc w:val="both"/>
              <w:rPr>
                <w:rFonts w:ascii="Calibri" w:hAnsi="Calibri"/>
                <w:color w:val="000000"/>
              </w:rPr>
            </w:pPr>
            <w:r w:rsidRPr="00AD6E25">
              <w:rPr>
                <w:rFonts w:ascii="Calibri" w:hAnsi="Calibri"/>
                <w:color w:val="000000"/>
              </w:rPr>
              <w:t>Sin abandonar las competencias orales, la evaluación de este nivel hace énfasis en la lectura y la escritura de textos. Dado que la institución está en un proceso de</w:t>
            </w:r>
            <w:r>
              <w:rPr>
                <w:rFonts w:ascii="Calibri" w:hAnsi="Calibri"/>
                <w:color w:val="000000"/>
              </w:rPr>
              <w:t xml:space="preserve"> </w:t>
            </w:r>
            <w:proofErr w:type="spellStart"/>
            <w:r>
              <w:rPr>
                <w:rFonts w:ascii="Calibri" w:hAnsi="Calibri"/>
                <w:color w:val="000000"/>
              </w:rPr>
              <w:t>estructuralizació</w:t>
            </w:r>
            <w:r w:rsidRPr="00AD6E25">
              <w:rPr>
                <w:rFonts w:ascii="Calibri" w:hAnsi="Calibri"/>
                <w:color w:val="000000"/>
              </w:rPr>
              <w:t>n</w:t>
            </w:r>
            <w:proofErr w:type="spellEnd"/>
            <w:r w:rsidRPr="00AD6E25">
              <w:rPr>
                <w:rFonts w:ascii="Calibri" w:hAnsi="Calibri"/>
                <w:color w:val="000000"/>
              </w:rPr>
              <w:t xml:space="preserve">, difusión y  fortalecimiento de un plan de trabajo en cada área con miras a resultados muy positivos, esta parte del plan integral de área se puede mostrar muy ambiciosa, sin embargo con el pasar de los dos próximos años (2011 – 2013) se espera comenzar a mostrar el perfil deseado de los estudiantes y cumplir más ampliamente con este propósito instructivo, formativo y por supuesto evaluativo.  </w:t>
            </w:r>
          </w:p>
          <w:p w:rsidR="00CC04A5" w:rsidRPr="00AD6E25" w:rsidRDefault="00CC04A5" w:rsidP="00CC04A5">
            <w:pPr>
              <w:pStyle w:val="Sinespaciado"/>
              <w:jc w:val="both"/>
              <w:rPr>
                <w:rFonts w:ascii="Calibri" w:hAnsi="Calibri"/>
                <w:color w:val="000000"/>
              </w:rPr>
            </w:pPr>
          </w:p>
          <w:p w:rsidR="00CC04A5" w:rsidRPr="00AD6E25" w:rsidRDefault="00CC04A5" w:rsidP="00CC04A5">
            <w:pPr>
              <w:pStyle w:val="Sinespaciado"/>
              <w:jc w:val="both"/>
              <w:rPr>
                <w:rFonts w:ascii="Calibri" w:hAnsi="Calibri"/>
                <w:color w:val="000000"/>
              </w:rPr>
            </w:pPr>
            <w:r w:rsidRPr="00AD6E25">
              <w:rPr>
                <w:rFonts w:ascii="Calibri" w:hAnsi="Calibri"/>
                <w:color w:val="000000"/>
              </w:rPr>
              <w:t>Haciendo tal salvedad, el acervo de vocabulario en estos campos, la identificación de referentes, el uso de conectores y la lectura de tablas y cuadros sinópticos adquieren especial relevancia en las clases y en las mediciones de desempeño.  Los puntajes deben permitir interpretaciones sobre el rendimiento del alumno en los siguientes puntos:</w:t>
            </w:r>
          </w:p>
          <w:p w:rsidR="00CC04A5" w:rsidRPr="00AD6E25" w:rsidRDefault="00CC04A5" w:rsidP="00CC04A5">
            <w:pPr>
              <w:pStyle w:val="Sinespaciado"/>
              <w:jc w:val="both"/>
              <w:rPr>
                <w:rFonts w:ascii="Calibri" w:hAnsi="Calibri"/>
                <w:color w:val="000000"/>
              </w:rPr>
            </w:pPr>
          </w:p>
          <w:p w:rsidR="00CC04A5" w:rsidRPr="00AD6E25" w:rsidRDefault="00CC04A5" w:rsidP="00CC04A5">
            <w:pPr>
              <w:pStyle w:val="Sinespaciado"/>
              <w:jc w:val="both"/>
              <w:rPr>
                <w:rFonts w:ascii="Calibri" w:hAnsi="Calibri"/>
                <w:color w:val="000000"/>
              </w:rPr>
            </w:pPr>
            <w:r w:rsidRPr="00AD6E25">
              <w:rPr>
                <w:rFonts w:ascii="Calibri" w:hAnsi="Calibri"/>
                <w:color w:val="000000"/>
              </w:rPr>
              <w:t>Comprensión de textos escritos  (mediana y larga extensión)</w:t>
            </w:r>
          </w:p>
          <w:p w:rsidR="00CC04A5" w:rsidRPr="00AD6E25" w:rsidRDefault="00CC04A5" w:rsidP="00CC04A5">
            <w:pPr>
              <w:pStyle w:val="Sinespaciado"/>
              <w:jc w:val="both"/>
              <w:rPr>
                <w:rFonts w:ascii="Calibri" w:hAnsi="Calibri"/>
                <w:color w:val="000000"/>
              </w:rPr>
            </w:pPr>
            <w:r w:rsidRPr="00AD6E25">
              <w:rPr>
                <w:rFonts w:ascii="Calibri" w:hAnsi="Calibri"/>
                <w:color w:val="000000"/>
              </w:rPr>
              <w:t>Redacción de informes</w:t>
            </w:r>
          </w:p>
          <w:p w:rsidR="00CC04A5" w:rsidRPr="00AD6E25" w:rsidRDefault="00CC04A5" w:rsidP="00CC04A5">
            <w:pPr>
              <w:pStyle w:val="Sinespaciado"/>
              <w:jc w:val="both"/>
              <w:rPr>
                <w:rFonts w:ascii="Calibri" w:hAnsi="Calibri"/>
                <w:color w:val="000000"/>
              </w:rPr>
            </w:pPr>
            <w:r w:rsidRPr="00AD6E25">
              <w:rPr>
                <w:rFonts w:ascii="Calibri" w:hAnsi="Calibri"/>
                <w:color w:val="000000"/>
              </w:rPr>
              <w:t>Repertorio amplio de vocabulario y expresiones idiomáticas</w:t>
            </w:r>
          </w:p>
          <w:p w:rsidR="00CC04A5" w:rsidRPr="00AD6E25" w:rsidRDefault="00CC04A5" w:rsidP="00CC04A5">
            <w:pPr>
              <w:pStyle w:val="Sinespaciado"/>
              <w:jc w:val="both"/>
              <w:rPr>
                <w:rFonts w:ascii="Calibri" w:hAnsi="Calibri"/>
                <w:color w:val="000000"/>
              </w:rPr>
            </w:pPr>
            <w:r w:rsidRPr="00AD6E25">
              <w:rPr>
                <w:rFonts w:ascii="Calibri" w:hAnsi="Calibri"/>
                <w:color w:val="000000"/>
              </w:rPr>
              <w:t>Comunicación oral en experiencias de taller</w:t>
            </w:r>
          </w:p>
          <w:p w:rsidR="00CC04A5" w:rsidRDefault="00CC04A5" w:rsidP="00E631B7">
            <w:pPr>
              <w:rPr>
                <w:rFonts w:ascii="Arial" w:hAnsi="Arial" w:cs="Arial"/>
                <w:bCs/>
              </w:rPr>
            </w:pPr>
          </w:p>
          <w:p w:rsidR="00C151C9" w:rsidRDefault="00C151C9" w:rsidP="00C151C9">
            <w:pPr>
              <w:pStyle w:val="Sinespaciado"/>
              <w:jc w:val="both"/>
              <w:rPr>
                <w:rFonts w:ascii="Calibri" w:hAnsi="Calibri"/>
                <w:color w:val="000000"/>
              </w:rPr>
            </w:pPr>
            <w:r>
              <w:rPr>
                <w:rFonts w:ascii="Calibri" w:hAnsi="Calibri"/>
                <w:color w:val="000000"/>
              </w:rPr>
              <w:t xml:space="preserve">La Institución educativa rige su sistema de evaluación basado en el decreto 1290 expedido por el Ministerio de Educación Nacional el cual otorga autonomía para definir el sistema institucional. Nuestro sistema está diseñado con los siguientes aspectos: La </w:t>
            </w:r>
            <w:proofErr w:type="spellStart"/>
            <w:r>
              <w:rPr>
                <w:rFonts w:ascii="Calibri" w:hAnsi="Calibri"/>
                <w:color w:val="000000"/>
              </w:rPr>
              <w:t>hetero</w:t>
            </w:r>
            <w:proofErr w:type="spellEnd"/>
            <w:r>
              <w:rPr>
                <w:rFonts w:ascii="Calibri" w:hAnsi="Calibri"/>
                <w:color w:val="000000"/>
              </w:rPr>
              <w:t>-evaluación que se  lleva a cabo bajo los siguientes criterios:</w:t>
            </w:r>
          </w:p>
          <w:p w:rsidR="00C151C9" w:rsidRDefault="00C151C9" w:rsidP="00C151C9">
            <w:pPr>
              <w:pStyle w:val="Sinespaciado"/>
              <w:jc w:val="both"/>
              <w:rPr>
                <w:rFonts w:ascii="Calibri" w:hAnsi="Calibri"/>
                <w:color w:val="000000"/>
              </w:rPr>
            </w:pPr>
            <w:r>
              <w:rPr>
                <w:rFonts w:ascii="Calibri" w:hAnsi="Calibri"/>
                <w:color w:val="000000"/>
              </w:rPr>
              <w:t>Trabajos, participación activa, evaluación escrita y oral,  cumplimiento, disciplina, trabajo en equipo, manejo de ayudas didácticas, uso de materiales escolares, expresión verbal, buena presentación personal, respeto hacia los demás y a sus opiniones, sentido de pertenencia, responsabilidad, participación jornadas pedagógicas comportamiento adecuado en actividades de comunidad y en la finalización de cada periodo se realiza la evaluación tipo ICFES-SABER la cual tiene una valoración significativa.</w:t>
            </w:r>
          </w:p>
          <w:p w:rsidR="00C151C9" w:rsidRDefault="00C151C9" w:rsidP="00C151C9">
            <w:pPr>
              <w:pStyle w:val="Sinespaciado"/>
              <w:jc w:val="both"/>
              <w:rPr>
                <w:rFonts w:ascii="Calibri" w:hAnsi="Calibri"/>
                <w:color w:val="000000"/>
              </w:rPr>
            </w:pPr>
            <w:r>
              <w:rPr>
                <w:rFonts w:ascii="Calibri" w:hAnsi="Calibri"/>
                <w:color w:val="000000"/>
              </w:rPr>
              <w:t>La  Autoevaluación: Esta no altera el nivel de desempeño de las competencias básicas de los estándares sino que es una autovaloración para mejorar en la convivencia social y la debe confrontar con las evidencias del nivel de desempeño en el entorno educativo según criterios personales y manifestación de los valores en la convivencia escolar.</w:t>
            </w:r>
          </w:p>
          <w:p w:rsidR="00C151C9" w:rsidRPr="00CC04A5" w:rsidRDefault="00C151C9" w:rsidP="00E631B7">
            <w:pPr>
              <w:rPr>
                <w:rFonts w:ascii="Arial" w:hAnsi="Arial" w:cs="Arial"/>
                <w:bCs/>
              </w:rPr>
            </w:pPr>
          </w:p>
          <w:p w:rsidR="00D9463A" w:rsidRDefault="00D9463A" w:rsidP="00E631B7">
            <w:pPr>
              <w:rPr>
                <w:rFonts w:ascii="Arial" w:hAnsi="Arial" w:cs="Arial"/>
                <w:bCs/>
                <w:lang w:val="es-MX"/>
              </w:rPr>
            </w:pPr>
          </w:p>
          <w:p w:rsidR="00D9463A" w:rsidRDefault="00D9463A" w:rsidP="00E631B7">
            <w:pPr>
              <w:rPr>
                <w:rFonts w:ascii="Arial" w:hAnsi="Arial" w:cs="Arial"/>
                <w:bCs/>
                <w:lang w:val="es-MX"/>
              </w:rPr>
            </w:pPr>
          </w:p>
          <w:p w:rsidR="00E631B7" w:rsidRDefault="00E631B7" w:rsidP="00E631B7">
            <w:pPr>
              <w:rPr>
                <w:rFonts w:ascii="Arial" w:hAnsi="Arial" w:cs="Arial"/>
                <w:b/>
                <w:bCs/>
                <w:lang w:val="es-MX"/>
              </w:rPr>
            </w:pPr>
            <w:r w:rsidRPr="00D9463A">
              <w:rPr>
                <w:rFonts w:ascii="Arial" w:hAnsi="Arial" w:cs="Arial"/>
                <w:b/>
                <w:bCs/>
                <w:lang w:val="es-MX"/>
              </w:rPr>
              <w:t>COMPETENCIA GRAMATICAL</w:t>
            </w:r>
          </w:p>
          <w:p w:rsidR="00B460CB" w:rsidRPr="00D9463A" w:rsidRDefault="00B460CB" w:rsidP="00E631B7">
            <w:pPr>
              <w:rPr>
                <w:rFonts w:ascii="Arial" w:hAnsi="Arial" w:cs="Arial"/>
                <w:b/>
                <w:bCs/>
                <w:lang w:val="es-MX"/>
              </w:rPr>
            </w:pPr>
          </w:p>
          <w:p w:rsidR="00E631B7" w:rsidRPr="00AD4B75" w:rsidRDefault="00E631B7" w:rsidP="00E631B7">
            <w:pPr>
              <w:rPr>
                <w:rFonts w:ascii="Arial" w:hAnsi="Arial" w:cs="Arial"/>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2098"/>
              <w:gridCol w:w="1980"/>
              <w:gridCol w:w="1657"/>
              <w:gridCol w:w="5903"/>
            </w:tblGrid>
            <w:tr w:rsidR="00E631B7" w:rsidRPr="000E3050" w:rsidTr="005E509D">
              <w:trPr>
                <w:trHeight w:val="571"/>
                <w:jc w:val="center"/>
              </w:trPr>
              <w:tc>
                <w:tcPr>
                  <w:tcW w:w="2150" w:type="dxa"/>
                  <w:vAlign w:val="center"/>
                </w:tcPr>
                <w:p w:rsidR="00E631B7" w:rsidRPr="000E3050" w:rsidRDefault="00E631B7" w:rsidP="005E509D">
                  <w:pPr>
                    <w:jc w:val="center"/>
                    <w:rPr>
                      <w:rFonts w:ascii="Arial" w:hAnsi="Arial" w:cs="Arial"/>
                      <w:b/>
                      <w:bCs/>
                    </w:rPr>
                  </w:pPr>
                  <w:r w:rsidRPr="000E3050">
                    <w:rPr>
                      <w:rFonts w:ascii="Arial" w:hAnsi="Arial" w:cs="Arial"/>
                      <w:b/>
                      <w:bCs/>
                    </w:rPr>
                    <w:t>COMPETENCIAS</w:t>
                  </w:r>
                </w:p>
              </w:tc>
              <w:tc>
                <w:tcPr>
                  <w:tcW w:w="2098" w:type="dxa"/>
                  <w:vAlign w:val="center"/>
                </w:tcPr>
                <w:p w:rsidR="00E631B7" w:rsidRPr="000E3050" w:rsidRDefault="00E631B7" w:rsidP="005E509D">
                  <w:pPr>
                    <w:jc w:val="center"/>
                    <w:rPr>
                      <w:rFonts w:ascii="Arial" w:hAnsi="Arial" w:cs="Arial"/>
                      <w:b/>
                      <w:bCs/>
                    </w:rPr>
                  </w:pPr>
                  <w:r w:rsidRPr="000E3050">
                    <w:rPr>
                      <w:rFonts w:ascii="Arial" w:hAnsi="Arial" w:cs="Arial"/>
                      <w:b/>
                      <w:bCs/>
                    </w:rPr>
                    <w:t>DIMENSION</w:t>
                  </w:r>
                </w:p>
              </w:tc>
              <w:tc>
                <w:tcPr>
                  <w:tcW w:w="1980" w:type="dxa"/>
                  <w:vAlign w:val="center"/>
                </w:tcPr>
                <w:p w:rsidR="00E631B7" w:rsidRPr="000E3050" w:rsidRDefault="00E631B7" w:rsidP="005E509D">
                  <w:pPr>
                    <w:jc w:val="center"/>
                    <w:rPr>
                      <w:rFonts w:ascii="Arial" w:hAnsi="Arial" w:cs="Arial"/>
                      <w:b/>
                      <w:bCs/>
                    </w:rPr>
                  </w:pPr>
                  <w:r w:rsidRPr="000E3050">
                    <w:rPr>
                      <w:rFonts w:ascii="Arial" w:hAnsi="Arial" w:cs="Arial"/>
                      <w:b/>
                      <w:bCs/>
                    </w:rPr>
                    <w:t>DOMINIO</w:t>
                  </w:r>
                </w:p>
              </w:tc>
              <w:tc>
                <w:tcPr>
                  <w:tcW w:w="1657" w:type="dxa"/>
                  <w:vAlign w:val="center"/>
                </w:tcPr>
                <w:p w:rsidR="00E631B7" w:rsidRPr="000E3050" w:rsidRDefault="00E631B7" w:rsidP="005E509D">
                  <w:pPr>
                    <w:jc w:val="center"/>
                    <w:rPr>
                      <w:rFonts w:ascii="Arial" w:hAnsi="Arial" w:cs="Arial"/>
                      <w:b/>
                      <w:bCs/>
                    </w:rPr>
                  </w:pPr>
                  <w:r w:rsidRPr="000E3050">
                    <w:rPr>
                      <w:rFonts w:ascii="Arial" w:hAnsi="Arial" w:cs="Arial"/>
                      <w:b/>
                      <w:bCs/>
                    </w:rPr>
                    <w:t>NIVEL</w:t>
                  </w:r>
                </w:p>
              </w:tc>
              <w:tc>
                <w:tcPr>
                  <w:tcW w:w="5903" w:type="dxa"/>
                  <w:vAlign w:val="center"/>
                </w:tcPr>
                <w:p w:rsidR="00E631B7" w:rsidRPr="000E3050" w:rsidRDefault="00E631B7" w:rsidP="005E509D">
                  <w:pPr>
                    <w:jc w:val="center"/>
                    <w:rPr>
                      <w:rFonts w:ascii="Arial" w:hAnsi="Arial" w:cs="Arial"/>
                      <w:b/>
                      <w:bCs/>
                    </w:rPr>
                  </w:pPr>
                  <w:r w:rsidRPr="000E3050">
                    <w:rPr>
                      <w:rFonts w:ascii="Arial" w:hAnsi="Arial" w:cs="Arial"/>
                      <w:b/>
                      <w:bCs/>
                    </w:rPr>
                    <w:t>CRITERIO</w:t>
                  </w:r>
                </w:p>
              </w:tc>
            </w:tr>
            <w:tr w:rsidR="00E631B7" w:rsidRPr="000E3050" w:rsidTr="005E509D">
              <w:trPr>
                <w:trHeight w:val="571"/>
                <w:jc w:val="center"/>
              </w:trPr>
              <w:tc>
                <w:tcPr>
                  <w:tcW w:w="2150" w:type="dxa"/>
                  <w:vMerge w:val="restart"/>
                  <w:vAlign w:val="center"/>
                </w:tcPr>
                <w:p w:rsidR="00E631B7" w:rsidRPr="000E3050" w:rsidRDefault="00E631B7" w:rsidP="005E509D">
                  <w:pPr>
                    <w:jc w:val="center"/>
                    <w:rPr>
                      <w:rFonts w:ascii="Arial" w:hAnsi="Arial" w:cs="Arial"/>
                      <w:b/>
                      <w:bCs/>
                    </w:rPr>
                  </w:pPr>
                  <w:r w:rsidRPr="000E3050">
                    <w:rPr>
                      <w:rFonts w:ascii="Arial" w:hAnsi="Arial" w:cs="Arial"/>
                    </w:rPr>
                    <w:t>GRAMATICAL</w:t>
                  </w:r>
                </w:p>
              </w:tc>
              <w:tc>
                <w:tcPr>
                  <w:tcW w:w="2098" w:type="dxa"/>
                  <w:vMerge w:val="restart"/>
                  <w:vAlign w:val="center"/>
                </w:tcPr>
                <w:p w:rsidR="00E631B7" w:rsidRDefault="00E631B7" w:rsidP="005E509D">
                  <w:pPr>
                    <w:jc w:val="center"/>
                    <w:rPr>
                      <w:rFonts w:ascii="Arial" w:hAnsi="Arial" w:cs="Arial"/>
                    </w:rPr>
                  </w:pPr>
                  <w:r w:rsidRPr="000E3050">
                    <w:rPr>
                      <w:rFonts w:ascii="Arial" w:hAnsi="Arial" w:cs="Arial"/>
                    </w:rPr>
                    <w:t>CONTROL DE VOCABULARIO</w:t>
                  </w:r>
                </w:p>
                <w:p w:rsidR="00E631B7" w:rsidRPr="004F2C37" w:rsidRDefault="00E631B7" w:rsidP="005E509D">
                  <w:pPr>
                    <w:jc w:val="center"/>
                    <w:rPr>
                      <w:rFonts w:ascii="Arial" w:hAnsi="Arial" w:cs="Arial"/>
                    </w:rPr>
                  </w:pPr>
                  <w:r w:rsidRPr="004F2C37">
                    <w:rPr>
                      <w:rFonts w:ascii="Arial" w:hAnsi="Arial" w:cs="Arial"/>
                    </w:rPr>
                    <w:t xml:space="preserve"> (Conjunto de palabras en</w:t>
                  </w:r>
                </w:p>
                <w:p w:rsidR="00E631B7" w:rsidRPr="000E3050" w:rsidRDefault="00E631B7" w:rsidP="005E509D">
                  <w:pPr>
                    <w:jc w:val="center"/>
                    <w:rPr>
                      <w:rFonts w:ascii="Arial" w:hAnsi="Arial" w:cs="Arial"/>
                      <w:b/>
                      <w:bCs/>
                    </w:rPr>
                  </w:pPr>
                  <w:r w:rsidRPr="004F2C37">
                    <w:rPr>
                      <w:rFonts w:ascii="Arial" w:hAnsi="Arial" w:cs="Arial"/>
                    </w:rPr>
                    <w:t>un idioma)</w:t>
                  </w:r>
                </w:p>
              </w:tc>
              <w:tc>
                <w:tcPr>
                  <w:tcW w:w="1980" w:type="dxa"/>
                  <w:vAlign w:val="center"/>
                </w:tcPr>
                <w:p w:rsidR="00E631B7" w:rsidRPr="000E3050" w:rsidRDefault="00E631B7" w:rsidP="005E509D">
                  <w:pPr>
                    <w:rPr>
                      <w:rFonts w:ascii="Arial" w:hAnsi="Arial" w:cs="Arial"/>
                      <w:b/>
                      <w:bCs/>
                    </w:rPr>
                  </w:pPr>
                  <w:r w:rsidRPr="000E3050">
                    <w:rPr>
                      <w:rFonts w:ascii="Arial" w:hAnsi="Arial" w:cs="Arial"/>
                    </w:rPr>
                    <w:t>Expresión y comprensión</w:t>
                  </w:r>
                </w:p>
              </w:tc>
              <w:tc>
                <w:tcPr>
                  <w:tcW w:w="1657" w:type="dxa"/>
                  <w:vAlign w:val="center"/>
                </w:tcPr>
                <w:p w:rsidR="00E631B7" w:rsidRPr="000E3050" w:rsidRDefault="00E631B7" w:rsidP="005E509D">
                  <w:pPr>
                    <w:rPr>
                      <w:rFonts w:ascii="Arial" w:hAnsi="Arial" w:cs="Arial"/>
                      <w:b/>
                      <w:bCs/>
                    </w:rPr>
                  </w:pPr>
                  <w:r w:rsidRPr="000E3050">
                    <w:rPr>
                      <w:rFonts w:ascii="Arial" w:hAnsi="Arial" w:cs="Arial"/>
                    </w:rPr>
                    <w:t>Adquisición</w:t>
                  </w:r>
                </w:p>
              </w:tc>
              <w:tc>
                <w:tcPr>
                  <w:tcW w:w="5903" w:type="dxa"/>
                  <w:vAlign w:val="center"/>
                </w:tcPr>
                <w:p w:rsidR="00E631B7" w:rsidRPr="000E3050" w:rsidRDefault="00E631B7" w:rsidP="00D9463A">
                  <w:pPr>
                    <w:rPr>
                      <w:rFonts w:ascii="Arial" w:hAnsi="Arial" w:cs="Arial"/>
                      <w:b/>
                      <w:bCs/>
                    </w:rPr>
                  </w:pPr>
                  <w:r w:rsidRPr="000E3050">
                    <w:rPr>
                      <w:rFonts w:ascii="Arial" w:hAnsi="Arial" w:cs="Arial"/>
                    </w:rPr>
                    <w:t>Comprensión del significado y uso de vocabulario en inglés.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Uso</w:t>
                  </w:r>
                </w:p>
              </w:tc>
              <w:tc>
                <w:tcPr>
                  <w:tcW w:w="5903" w:type="dxa"/>
                  <w:vAlign w:val="center"/>
                </w:tcPr>
                <w:p w:rsidR="00E631B7" w:rsidRPr="000E3050" w:rsidRDefault="00E631B7" w:rsidP="005E509D">
                  <w:pPr>
                    <w:rPr>
                      <w:rFonts w:ascii="Arial" w:hAnsi="Arial" w:cs="Arial"/>
                    </w:rPr>
                  </w:pPr>
                  <w:r w:rsidRPr="000E3050">
                    <w:rPr>
                      <w:rFonts w:ascii="Arial" w:hAnsi="Arial" w:cs="Arial"/>
                    </w:rPr>
                    <w:t>Utilización del vocabulario según el contexto o situaciones dadas.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Justificación</w:t>
                  </w:r>
                </w:p>
              </w:tc>
              <w:tc>
                <w:tcPr>
                  <w:tcW w:w="5903" w:type="dxa"/>
                  <w:vAlign w:val="center"/>
                </w:tcPr>
                <w:p w:rsidR="00E631B7" w:rsidRPr="000E3050" w:rsidRDefault="00E631B7" w:rsidP="005E509D">
                  <w:pPr>
                    <w:rPr>
                      <w:rFonts w:ascii="Arial" w:hAnsi="Arial" w:cs="Arial"/>
                    </w:rPr>
                  </w:pPr>
                  <w:r w:rsidRPr="000E3050">
                    <w:rPr>
                      <w:rFonts w:ascii="Arial" w:hAnsi="Arial" w:cs="Arial"/>
                    </w:rPr>
                    <w:t>Discusión sobre vocablos de uso específico y su diferenciación entre el español y el</w:t>
                  </w:r>
                  <w:r>
                    <w:rPr>
                      <w:rFonts w:ascii="Arial" w:hAnsi="Arial" w:cs="Arial"/>
                    </w:rPr>
                    <w:t xml:space="preserve"> inglés.</w:t>
                  </w:r>
                  <w:r w:rsidRPr="000E3050">
                    <w:rPr>
                      <w:rFonts w:ascii="Arial" w:hAnsi="Arial" w:cs="Arial"/>
                    </w:rPr>
                    <w:t xml:space="preserve"> </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Control</w:t>
                  </w:r>
                </w:p>
              </w:tc>
              <w:tc>
                <w:tcPr>
                  <w:tcW w:w="5903" w:type="dxa"/>
                  <w:vAlign w:val="center"/>
                </w:tcPr>
                <w:p w:rsidR="00E631B7" w:rsidRPr="000E3050" w:rsidRDefault="00E631B7" w:rsidP="005E509D">
                  <w:pPr>
                    <w:rPr>
                      <w:rFonts w:ascii="Arial" w:hAnsi="Arial" w:cs="Arial"/>
                    </w:rPr>
                  </w:pPr>
                  <w:r>
                    <w:rPr>
                      <w:rFonts w:ascii="Arial" w:hAnsi="Arial" w:cs="Arial"/>
                    </w:rPr>
                    <w:t>V</w:t>
                  </w:r>
                  <w:r w:rsidRPr="000E3050">
                    <w:rPr>
                      <w:rFonts w:ascii="Arial" w:hAnsi="Arial" w:cs="Arial"/>
                    </w:rPr>
                    <w:t>erificación del vocabulario empleado.</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restart"/>
                  <w:vAlign w:val="center"/>
                </w:tcPr>
                <w:p w:rsidR="00E631B7" w:rsidRDefault="00E631B7" w:rsidP="005E509D">
                  <w:pPr>
                    <w:jc w:val="center"/>
                    <w:rPr>
                      <w:rFonts w:ascii="Arial" w:hAnsi="Arial" w:cs="Arial"/>
                    </w:rPr>
                  </w:pPr>
                  <w:r>
                    <w:rPr>
                      <w:rFonts w:ascii="Arial" w:hAnsi="Arial" w:cs="Arial"/>
                    </w:rPr>
                    <w:t>SINTAXIS</w:t>
                  </w:r>
                </w:p>
                <w:p w:rsidR="00E631B7" w:rsidRPr="000E3050" w:rsidRDefault="00E631B7" w:rsidP="005E509D">
                  <w:pPr>
                    <w:rPr>
                      <w:rFonts w:ascii="Arial" w:hAnsi="Arial" w:cs="Arial"/>
                    </w:rPr>
                  </w:pPr>
                  <w:r>
                    <w:rPr>
                      <w:rFonts w:ascii="Arial" w:hAnsi="Arial" w:cs="Arial"/>
                    </w:rPr>
                    <w:t>(Coordinar palabras y construir con ellas oraciones)</w:t>
                  </w:r>
                </w:p>
              </w:tc>
              <w:tc>
                <w:tcPr>
                  <w:tcW w:w="1980" w:type="dxa"/>
                  <w:vAlign w:val="center"/>
                </w:tcPr>
                <w:p w:rsidR="00E631B7" w:rsidRPr="000E3050" w:rsidRDefault="00E631B7" w:rsidP="005E509D">
                  <w:pPr>
                    <w:rPr>
                      <w:rFonts w:ascii="Arial" w:hAnsi="Arial" w:cs="Arial"/>
                    </w:rPr>
                  </w:pPr>
                  <w:r w:rsidRPr="000E3050">
                    <w:rPr>
                      <w:rFonts w:ascii="Arial" w:hAnsi="Arial" w:cs="Arial"/>
                    </w:rPr>
                    <w:t>Expresión y comprensión</w:t>
                  </w:r>
                </w:p>
              </w:tc>
              <w:tc>
                <w:tcPr>
                  <w:tcW w:w="1657" w:type="dxa"/>
                  <w:vAlign w:val="center"/>
                </w:tcPr>
                <w:p w:rsidR="00E631B7" w:rsidRPr="000E3050" w:rsidRDefault="00E631B7" w:rsidP="005E509D">
                  <w:pPr>
                    <w:rPr>
                      <w:rFonts w:ascii="Arial" w:hAnsi="Arial" w:cs="Arial"/>
                      <w:b/>
                      <w:bCs/>
                    </w:rPr>
                  </w:pPr>
                  <w:r w:rsidRPr="000E3050">
                    <w:rPr>
                      <w:rFonts w:ascii="Arial" w:hAnsi="Arial" w:cs="Arial"/>
                    </w:rPr>
                    <w:t>Adquisición</w:t>
                  </w:r>
                </w:p>
              </w:tc>
              <w:tc>
                <w:tcPr>
                  <w:tcW w:w="5903" w:type="dxa"/>
                  <w:vAlign w:val="center"/>
                </w:tcPr>
                <w:p w:rsidR="00E631B7" w:rsidRDefault="00E631B7" w:rsidP="005E509D">
                  <w:pPr>
                    <w:rPr>
                      <w:rFonts w:ascii="Arial" w:hAnsi="Arial" w:cs="Arial"/>
                    </w:rPr>
                  </w:pPr>
                  <w:r w:rsidRPr="000E3050">
                    <w:rPr>
                      <w:rFonts w:ascii="Arial" w:hAnsi="Arial" w:cs="Arial"/>
                    </w:rPr>
                    <w:t>Comprensión de  las palabras para la formación de diferentes oraciones.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Uso</w:t>
                  </w:r>
                </w:p>
              </w:tc>
              <w:tc>
                <w:tcPr>
                  <w:tcW w:w="5903" w:type="dxa"/>
                  <w:vAlign w:val="center"/>
                </w:tcPr>
                <w:p w:rsidR="00E631B7" w:rsidRDefault="00E631B7" w:rsidP="005E509D">
                  <w:pPr>
                    <w:rPr>
                      <w:rFonts w:ascii="Arial" w:hAnsi="Arial" w:cs="Arial"/>
                    </w:rPr>
                  </w:pPr>
                  <w:r w:rsidRPr="000E3050">
                    <w:rPr>
                      <w:rFonts w:ascii="Arial" w:hAnsi="Arial" w:cs="Arial"/>
                    </w:rPr>
                    <w:t>Construcción de oraciones en diferentes formas para la comunicación en inglés.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Justificación</w:t>
                  </w:r>
                </w:p>
              </w:tc>
              <w:tc>
                <w:tcPr>
                  <w:tcW w:w="5903" w:type="dxa"/>
                  <w:vAlign w:val="center"/>
                </w:tcPr>
                <w:p w:rsidR="00E631B7" w:rsidRDefault="00E631B7" w:rsidP="005E509D">
                  <w:pPr>
                    <w:rPr>
                      <w:rFonts w:ascii="Arial" w:hAnsi="Arial" w:cs="Arial"/>
                    </w:rPr>
                  </w:pPr>
                  <w:r w:rsidRPr="000E3050">
                    <w:rPr>
                      <w:rFonts w:ascii="Arial" w:hAnsi="Arial" w:cs="Arial"/>
                    </w:rPr>
                    <w:t>Comparación y diferenciación del orden de las palabras en la formación de diferentes oraciones.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Control</w:t>
                  </w:r>
                </w:p>
              </w:tc>
              <w:tc>
                <w:tcPr>
                  <w:tcW w:w="5903" w:type="dxa"/>
                  <w:vAlign w:val="center"/>
                </w:tcPr>
                <w:p w:rsidR="00E631B7" w:rsidRDefault="00E631B7" w:rsidP="005E509D">
                  <w:pPr>
                    <w:rPr>
                      <w:rFonts w:ascii="Arial" w:hAnsi="Arial" w:cs="Arial"/>
                    </w:rPr>
                  </w:pPr>
                  <w:r w:rsidRPr="000E3050">
                    <w:rPr>
                      <w:rFonts w:ascii="Arial" w:hAnsi="Arial" w:cs="Arial"/>
                    </w:rPr>
                    <w:t>Verificación de oraciones escritas en diferentes formas.</w:t>
                  </w:r>
                </w:p>
              </w:tc>
            </w:tr>
          </w:tbl>
          <w:p w:rsidR="00E631B7" w:rsidRDefault="00E631B7" w:rsidP="00E631B7">
            <w:pPr>
              <w:rPr>
                <w:rFonts w:ascii="Arial" w:hAnsi="Arial" w:cs="Arial"/>
              </w:rPr>
            </w:pPr>
          </w:p>
          <w:p w:rsidR="00E631B7" w:rsidRDefault="00E631B7" w:rsidP="00E631B7">
            <w:pPr>
              <w:rPr>
                <w:rFonts w:ascii="Arial" w:hAnsi="Arial" w:cs="Arial"/>
                <w:bCs/>
                <w:lang w:val="es-MX"/>
              </w:rPr>
            </w:pPr>
          </w:p>
          <w:p w:rsidR="00B460CB" w:rsidRDefault="00B460CB" w:rsidP="00E631B7">
            <w:pPr>
              <w:rPr>
                <w:rFonts w:ascii="Arial" w:hAnsi="Arial" w:cs="Arial"/>
                <w:bCs/>
                <w:lang w:val="es-MX"/>
              </w:rPr>
            </w:pPr>
          </w:p>
          <w:p w:rsidR="00E631B7" w:rsidRPr="00D9463A" w:rsidRDefault="00E631B7" w:rsidP="00E631B7">
            <w:pPr>
              <w:rPr>
                <w:rFonts w:ascii="Arial" w:hAnsi="Arial" w:cs="Arial"/>
                <w:b/>
                <w:bCs/>
                <w:lang w:val="es-MX"/>
              </w:rPr>
            </w:pPr>
            <w:r w:rsidRPr="00D9463A">
              <w:rPr>
                <w:rFonts w:ascii="Arial" w:hAnsi="Arial" w:cs="Arial"/>
                <w:b/>
                <w:bCs/>
                <w:lang w:val="es-MX"/>
              </w:rPr>
              <w:t>COMPETENCIA TEXTUAL</w:t>
            </w:r>
          </w:p>
          <w:p w:rsidR="00E631B7" w:rsidRDefault="00E631B7" w:rsidP="00E631B7">
            <w:pPr>
              <w:rPr>
                <w:rFonts w:ascii="Arial" w:hAnsi="Arial" w:cs="Arial"/>
              </w:rPr>
            </w:pPr>
          </w:p>
          <w:p w:rsidR="00E631B7" w:rsidRDefault="00E631B7" w:rsidP="00E631B7">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2098"/>
              <w:gridCol w:w="1980"/>
              <w:gridCol w:w="1657"/>
              <w:gridCol w:w="5903"/>
            </w:tblGrid>
            <w:tr w:rsidR="00E631B7" w:rsidRPr="000E3050" w:rsidTr="005E509D">
              <w:trPr>
                <w:trHeight w:val="571"/>
                <w:jc w:val="center"/>
              </w:trPr>
              <w:tc>
                <w:tcPr>
                  <w:tcW w:w="2150" w:type="dxa"/>
                  <w:vAlign w:val="center"/>
                </w:tcPr>
                <w:p w:rsidR="00E631B7" w:rsidRPr="000E3050" w:rsidRDefault="00E631B7" w:rsidP="005E509D">
                  <w:pPr>
                    <w:jc w:val="center"/>
                    <w:rPr>
                      <w:rFonts w:ascii="Arial" w:hAnsi="Arial" w:cs="Arial"/>
                      <w:b/>
                      <w:bCs/>
                    </w:rPr>
                  </w:pPr>
                  <w:r w:rsidRPr="000E3050">
                    <w:rPr>
                      <w:rFonts w:ascii="Arial" w:hAnsi="Arial" w:cs="Arial"/>
                      <w:b/>
                      <w:bCs/>
                    </w:rPr>
                    <w:t>COMPETENCIAS</w:t>
                  </w:r>
                </w:p>
              </w:tc>
              <w:tc>
                <w:tcPr>
                  <w:tcW w:w="2098" w:type="dxa"/>
                  <w:vAlign w:val="center"/>
                </w:tcPr>
                <w:p w:rsidR="00E631B7" w:rsidRPr="000E3050" w:rsidRDefault="00E631B7" w:rsidP="005E509D">
                  <w:pPr>
                    <w:jc w:val="center"/>
                    <w:rPr>
                      <w:rFonts w:ascii="Arial" w:hAnsi="Arial" w:cs="Arial"/>
                      <w:b/>
                      <w:bCs/>
                    </w:rPr>
                  </w:pPr>
                  <w:r w:rsidRPr="000E3050">
                    <w:rPr>
                      <w:rFonts w:ascii="Arial" w:hAnsi="Arial" w:cs="Arial"/>
                      <w:b/>
                      <w:bCs/>
                    </w:rPr>
                    <w:t>DIMENSION</w:t>
                  </w:r>
                </w:p>
              </w:tc>
              <w:tc>
                <w:tcPr>
                  <w:tcW w:w="1980" w:type="dxa"/>
                  <w:vAlign w:val="center"/>
                </w:tcPr>
                <w:p w:rsidR="00E631B7" w:rsidRPr="000E3050" w:rsidRDefault="00E631B7" w:rsidP="005E509D">
                  <w:pPr>
                    <w:jc w:val="center"/>
                    <w:rPr>
                      <w:rFonts w:ascii="Arial" w:hAnsi="Arial" w:cs="Arial"/>
                      <w:b/>
                      <w:bCs/>
                    </w:rPr>
                  </w:pPr>
                  <w:r w:rsidRPr="000E3050">
                    <w:rPr>
                      <w:rFonts w:ascii="Arial" w:hAnsi="Arial" w:cs="Arial"/>
                      <w:b/>
                      <w:bCs/>
                    </w:rPr>
                    <w:t>DOMINIO</w:t>
                  </w:r>
                </w:p>
              </w:tc>
              <w:tc>
                <w:tcPr>
                  <w:tcW w:w="1657" w:type="dxa"/>
                  <w:vAlign w:val="center"/>
                </w:tcPr>
                <w:p w:rsidR="00E631B7" w:rsidRPr="000E3050" w:rsidRDefault="00E631B7" w:rsidP="005E509D">
                  <w:pPr>
                    <w:jc w:val="center"/>
                    <w:rPr>
                      <w:rFonts w:ascii="Arial" w:hAnsi="Arial" w:cs="Arial"/>
                      <w:b/>
                      <w:bCs/>
                    </w:rPr>
                  </w:pPr>
                  <w:r w:rsidRPr="000E3050">
                    <w:rPr>
                      <w:rFonts w:ascii="Arial" w:hAnsi="Arial" w:cs="Arial"/>
                      <w:b/>
                      <w:bCs/>
                    </w:rPr>
                    <w:t>NIVEL</w:t>
                  </w:r>
                </w:p>
              </w:tc>
              <w:tc>
                <w:tcPr>
                  <w:tcW w:w="5903" w:type="dxa"/>
                  <w:vAlign w:val="center"/>
                </w:tcPr>
                <w:p w:rsidR="00E631B7" w:rsidRPr="000E3050" w:rsidRDefault="00E631B7" w:rsidP="005E509D">
                  <w:pPr>
                    <w:jc w:val="center"/>
                    <w:rPr>
                      <w:rFonts w:ascii="Arial" w:hAnsi="Arial" w:cs="Arial"/>
                      <w:b/>
                      <w:bCs/>
                    </w:rPr>
                  </w:pPr>
                  <w:r w:rsidRPr="000E3050">
                    <w:rPr>
                      <w:rFonts w:ascii="Arial" w:hAnsi="Arial" w:cs="Arial"/>
                      <w:b/>
                      <w:bCs/>
                    </w:rPr>
                    <w:t>CRITERIO</w:t>
                  </w:r>
                </w:p>
              </w:tc>
            </w:tr>
            <w:tr w:rsidR="00E631B7" w:rsidRPr="000E3050" w:rsidTr="005E509D">
              <w:trPr>
                <w:trHeight w:val="571"/>
                <w:jc w:val="center"/>
              </w:trPr>
              <w:tc>
                <w:tcPr>
                  <w:tcW w:w="2150" w:type="dxa"/>
                  <w:vMerge w:val="restart"/>
                  <w:vAlign w:val="center"/>
                </w:tcPr>
                <w:p w:rsidR="00E631B7" w:rsidRPr="000E3050" w:rsidRDefault="00E631B7" w:rsidP="005E509D">
                  <w:pPr>
                    <w:jc w:val="center"/>
                    <w:rPr>
                      <w:rFonts w:ascii="Arial" w:hAnsi="Arial" w:cs="Arial"/>
                      <w:b/>
                      <w:bCs/>
                    </w:rPr>
                  </w:pPr>
                  <w:r>
                    <w:rPr>
                      <w:rFonts w:ascii="Arial" w:hAnsi="Arial" w:cs="Arial"/>
                    </w:rPr>
                    <w:t>TEXTUAL</w:t>
                  </w:r>
                </w:p>
              </w:tc>
              <w:tc>
                <w:tcPr>
                  <w:tcW w:w="2098" w:type="dxa"/>
                  <w:vMerge w:val="restart"/>
                  <w:vAlign w:val="center"/>
                </w:tcPr>
                <w:p w:rsidR="00E631B7" w:rsidRDefault="00E631B7" w:rsidP="005E509D">
                  <w:pPr>
                    <w:jc w:val="center"/>
                    <w:rPr>
                      <w:rFonts w:ascii="Arial" w:hAnsi="Arial" w:cs="Arial"/>
                    </w:rPr>
                  </w:pPr>
                  <w:r w:rsidRPr="000E3050">
                    <w:rPr>
                      <w:rFonts w:ascii="Arial" w:hAnsi="Arial" w:cs="Arial"/>
                    </w:rPr>
                    <w:t xml:space="preserve">COHESION </w:t>
                  </w:r>
                </w:p>
                <w:p w:rsidR="00E631B7" w:rsidRDefault="00E631B7" w:rsidP="005E509D">
                  <w:pPr>
                    <w:jc w:val="center"/>
                    <w:rPr>
                      <w:rFonts w:ascii="Arial" w:hAnsi="Arial" w:cs="Arial"/>
                    </w:rPr>
                  </w:pPr>
                </w:p>
                <w:p w:rsidR="00E631B7" w:rsidRPr="000E3050" w:rsidRDefault="00E631B7" w:rsidP="005E509D">
                  <w:pPr>
                    <w:jc w:val="center"/>
                    <w:rPr>
                      <w:rFonts w:ascii="Arial" w:hAnsi="Arial" w:cs="Arial"/>
                      <w:b/>
                      <w:bCs/>
                    </w:rPr>
                  </w:pPr>
                  <w:r w:rsidRPr="000E3050">
                    <w:rPr>
                      <w:rFonts w:ascii="Arial" w:hAnsi="Arial" w:cs="Arial"/>
                    </w:rPr>
                    <w:t xml:space="preserve">(Acción y efecto de </w:t>
                  </w:r>
                  <w:r w:rsidRPr="000E3050">
                    <w:rPr>
                      <w:rFonts w:ascii="Arial" w:hAnsi="Arial" w:cs="Arial"/>
                    </w:rPr>
                    <w:lastRenderedPageBreak/>
                    <w:t>unir las cosas, entre si)</w:t>
                  </w:r>
                </w:p>
              </w:tc>
              <w:tc>
                <w:tcPr>
                  <w:tcW w:w="1980" w:type="dxa"/>
                  <w:vAlign w:val="center"/>
                </w:tcPr>
                <w:p w:rsidR="00E631B7" w:rsidRPr="000E3050" w:rsidRDefault="00E631B7" w:rsidP="005E509D">
                  <w:pPr>
                    <w:rPr>
                      <w:rFonts w:ascii="Arial" w:hAnsi="Arial" w:cs="Arial"/>
                      <w:b/>
                      <w:bCs/>
                    </w:rPr>
                  </w:pPr>
                  <w:r w:rsidRPr="000E3050">
                    <w:rPr>
                      <w:rFonts w:ascii="Arial" w:hAnsi="Arial" w:cs="Arial"/>
                    </w:rPr>
                    <w:lastRenderedPageBreak/>
                    <w:t>Expresión y comprensión</w:t>
                  </w:r>
                </w:p>
              </w:tc>
              <w:tc>
                <w:tcPr>
                  <w:tcW w:w="1657" w:type="dxa"/>
                  <w:vAlign w:val="center"/>
                </w:tcPr>
                <w:p w:rsidR="00E631B7" w:rsidRPr="000E3050" w:rsidRDefault="00E631B7" w:rsidP="005E509D">
                  <w:pPr>
                    <w:rPr>
                      <w:rFonts w:ascii="Arial" w:hAnsi="Arial" w:cs="Arial"/>
                      <w:b/>
                      <w:bCs/>
                    </w:rPr>
                  </w:pPr>
                  <w:r w:rsidRPr="000E3050">
                    <w:rPr>
                      <w:rFonts w:ascii="Arial" w:hAnsi="Arial" w:cs="Arial"/>
                    </w:rPr>
                    <w:t>Adquisición</w:t>
                  </w:r>
                </w:p>
              </w:tc>
              <w:tc>
                <w:tcPr>
                  <w:tcW w:w="5903" w:type="dxa"/>
                  <w:vAlign w:val="center"/>
                </w:tcPr>
                <w:p w:rsidR="00E631B7" w:rsidRPr="000E3050" w:rsidRDefault="00E631B7" w:rsidP="00D9463A">
                  <w:pPr>
                    <w:rPr>
                      <w:rFonts w:ascii="Arial" w:hAnsi="Arial" w:cs="Arial"/>
                      <w:b/>
                      <w:bCs/>
                    </w:rPr>
                  </w:pPr>
                  <w:r w:rsidRPr="000E3050">
                    <w:rPr>
                      <w:rFonts w:ascii="Arial" w:hAnsi="Arial" w:cs="Arial"/>
                    </w:rPr>
                    <w:t>Comprensión de la manera de unir las palabras e ideas en inglés.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Uso</w:t>
                  </w:r>
                </w:p>
              </w:tc>
              <w:tc>
                <w:tcPr>
                  <w:tcW w:w="5903" w:type="dxa"/>
                  <w:vAlign w:val="center"/>
                </w:tcPr>
                <w:p w:rsidR="00E631B7" w:rsidRPr="000E3050" w:rsidRDefault="00E631B7" w:rsidP="00D9463A">
                  <w:pPr>
                    <w:rPr>
                      <w:rFonts w:ascii="Arial" w:hAnsi="Arial" w:cs="Arial"/>
                    </w:rPr>
                  </w:pPr>
                  <w:r w:rsidRPr="000E3050">
                    <w:rPr>
                      <w:rFonts w:ascii="Arial" w:hAnsi="Arial" w:cs="Arial"/>
                    </w:rPr>
                    <w:t xml:space="preserve">Elaboración de textos escritos en inglés conectando bien </w:t>
                  </w:r>
                  <w:r w:rsidRPr="000E3050">
                    <w:rPr>
                      <w:rFonts w:ascii="Arial" w:hAnsi="Arial" w:cs="Arial"/>
                    </w:rPr>
                    <w:lastRenderedPageBreak/>
                    <w:t>las palabras o ideas.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Justificación</w:t>
                  </w:r>
                </w:p>
              </w:tc>
              <w:tc>
                <w:tcPr>
                  <w:tcW w:w="5903" w:type="dxa"/>
                  <w:vAlign w:val="center"/>
                </w:tcPr>
                <w:p w:rsidR="00E631B7" w:rsidRPr="000E3050" w:rsidRDefault="00E631B7" w:rsidP="00D9463A">
                  <w:pPr>
                    <w:rPr>
                      <w:rFonts w:ascii="Arial" w:hAnsi="Arial" w:cs="Arial"/>
                    </w:rPr>
                  </w:pPr>
                  <w:r w:rsidRPr="000E3050">
                    <w:rPr>
                      <w:rFonts w:ascii="Arial" w:hAnsi="Arial" w:cs="Arial"/>
                    </w:rPr>
                    <w:t>Deducción y aplicación de características que permitan que un</w:t>
                  </w:r>
                  <w:r>
                    <w:rPr>
                      <w:rFonts w:ascii="Arial" w:hAnsi="Arial" w:cs="Arial"/>
                    </w:rPr>
                    <w:t xml:space="preserve"> texto tenga</w:t>
                  </w:r>
                  <w:r w:rsidRPr="000E3050">
                    <w:rPr>
                      <w:rFonts w:ascii="Arial" w:hAnsi="Arial" w:cs="Arial"/>
                    </w:rPr>
                    <w:t xml:space="preserve"> cohesión.</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Control</w:t>
                  </w:r>
                </w:p>
              </w:tc>
              <w:tc>
                <w:tcPr>
                  <w:tcW w:w="5903" w:type="dxa"/>
                  <w:vAlign w:val="center"/>
                </w:tcPr>
                <w:p w:rsidR="00E631B7" w:rsidRPr="000E3050" w:rsidRDefault="00E631B7" w:rsidP="00D9463A">
                  <w:pPr>
                    <w:rPr>
                      <w:rFonts w:ascii="Arial" w:hAnsi="Arial" w:cs="Arial"/>
                    </w:rPr>
                  </w:pPr>
                  <w:r w:rsidRPr="000E3050">
                    <w:rPr>
                      <w:rFonts w:ascii="Arial" w:hAnsi="Arial" w:cs="Arial"/>
                    </w:rPr>
                    <w:t>Verificación de textos escritos con cohesión en inglés.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restart"/>
                  <w:vAlign w:val="center"/>
                </w:tcPr>
                <w:p w:rsidR="00E631B7" w:rsidRDefault="00E631B7" w:rsidP="005E509D">
                  <w:pPr>
                    <w:jc w:val="center"/>
                    <w:rPr>
                      <w:rFonts w:ascii="Arial" w:hAnsi="Arial" w:cs="Arial"/>
                    </w:rPr>
                  </w:pPr>
                  <w:r>
                    <w:rPr>
                      <w:rFonts w:ascii="Arial" w:hAnsi="Arial" w:cs="Arial"/>
                    </w:rPr>
                    <w:t>ORGANIZACIÓN RETORICA</w:t>
                  </w:r>
                </w:p>
                <w:p w:rsidR="00E631B7" w:rsidRDefault="00E631B7" w:rsidP="005E509D">
                  <w:pPr>
                    <w:rPr>
                      <w:rFonts w:ascii="Arial" w:hAnsi="Arial" w:cs="Arial"/>
                    </w:rPr>
                  </w:pPr>
                </w:p>
                <w:p w:rsidR="00E631B7" w:rsidRPr="000E3050" w:rsidRDefault="00E631B7" w:rsidP="005E509D">
                  <w:pPr>
                    <w:rPr>
                      <w:rFonts w:ascii="Arial" w:hAnsi="Arial" w:cs="Arial"/>
                    </w:rPr>
                  </w:pPr>
                  <w:r>
                    <w:rPr>
                      <w:rFonts w:ascii="Arial" w:hAnsi="Arial" w:cs="Arial"/>
                    </w:rPr>
                    <w:t>(Las reglas del bien decir)</w:t>
                  </w:r>
                </w:p>
              </w:tc>
              <w:tc>
                <w:tcPr>
                  <w:tcW w:w="1980" w:type="dxa"/>
                  <w:vAlign w:val="center"/>
                </w:tcPr>
                <w:p w:rsidR="00E631B7" w:rsidRPr="000E3050" w:rsidRDefault="00E631B7" w:rsidP="005E509D">
                  <w:pPr>
                    <w:rPr>
                      <w:rFonts w:ascii="Arial" w:hAnsi="Arial" w:cs="Arial"/>
                    </w:rPr>
                  </w:pPr>
                  <w:r w:rsidRPr="000E3050">
                    <w:rPr>
                      <w:rFonts w:ascii="Arial" w:hAnsi="Arial" w:cs="Arial"/>
                    </w:rPr>
                    <w:t>Expresión y comprensión</w:t>
                  </w:r>
                </w:p>
              </w:tc>
              <w:tc>
                <w:tcPr>
                  <w:tcW w:w="1657" w:type="dxa"/>
                  <w:vAlign w:val="center"/>
                </w:tcPr>
                <w:p w:rsidR="00E631B7" w:rsidRPr="000E3050" w:rsidRDefault="00E631B7" w:rsidP="005E509D">
                  <w:pPr>
                    <w:rPr>
                      <w:rFonts w:ascii="Arial" w:hAnsi="Arial" w:cs="Arial"/>
                      <w:b/>
                      <w:bCs/>
                    </w:rPr>
                  </w:pPr>
                  <w:r w:rsidRPr="000E3050">
                    <w:rPr>
                      <w:rFonts w:ascii="Arial" w:hAnsi="Arial" w:cs="Arial"/>
                    </w:rPr>
                    <w:t>Adquisición</w:t>
                  </w:r>
                </w:p>
              </w:tc>
              <w:tc>
                <w:tcPr>
                  <w:tcW w:w="5903" w:type="dxa"/>
                  <w:vAlign w:val="center"/>
                </w:tcPr>
                <w:p w:rsidR="00E631B7" w:rsidRDefault="00E631B7" w:rsidP="00D9463A">
                  <w:pPr>
                    <w:rPr>
                      <w:rFonts w:ascii="Arial" w:hAnsi="Arial" w:cs="Arial"/>
                    </w:rPr>
                  </w:pPr>
                  <w:r w:rsidRPr="000E3050">
                    <w:rPr>
                      <w:rFonts w:ascii="Arial" w:hAnsi="Arial" w:cs="Arial"/>
                    </w:rPr>
                    <w:t>Comprensión de formas de dirigirse por escrito en inglés a las diferentes personas o situaciones.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Uso</w:t>
                  </w:r>
                </w:p>
              </w:tc>
              <w:tc>
                <w:tcPr>
                  <w:tcW w:w="5903" w:type="dxa"/>
                  <w:vAlign w:val="center"/>
                </w:tcPr>
                <w:p w:rsidR="00E631B7" w:rsidRDefault="00E631B7" w:rsidP="00D9463A">
                  <w:pPr>
                    <w:rPr>
                      <w:rFonts w:ascii="Arial" w:hAnsi="Arial" w:cs="Arial"/>
                    </w:rPr>
                  </w:pPr>
                  <w:r w:rsidRPr="000E3050">
                    <w:rPr>
                      <w:rFonts w:ascii="Arial" w:hAnsi="Arial" w:cs="Arial"/>
                    </w:rPr>
                    <w:t>Elaboración de textos escritos dirigidos a diferentes tipos de personas o situaciones.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Justificación</w:t>
                  </w:r>
                </w:p>
              </w:tc>
              <w:tc>
                <w:tcPr>
                  <w:tcW w:w="5903" w:type="dxa"/>
                  <w:vAlign w:val="center"/>
                </w:tcPr>
                <w:p w:rsidR="00E631B7" w:rsidRDefault="00E631B7" w:rsidP="00D9463A">
                  <w:pPr>
                    <w:rPr>
                      <w:rFonts w:ascii="Arial" w:hAnsi="Arial" w:cs="Arial"/>
                    </w:rPr>
                  </w:pPr>
                  <w:r w:rsidRPr="000E3050">
                    <w:rPr>
                      <w:rFonts w:ascii="Arial" w:hAnsi="Arial" w:cs="Arial"/>
                    </w:rPr>
                    <w:t>Comparación y diferenciación de las formas de cómo dirigirse a las personas en inglés en diferentes situaciones.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Control</w:t>
                  </w:r>
                </w:p>
              </w:tc>
              <w:tc>
                <w:tcPr>
                  <w:tcW w:w="5903" w:type="dxa"/>
                  <w:vAlign w:val="center"/>
                </w:tcPr>
                <w:p w:rsidR="00E631B7" w:rsidRDefault="00E631B7" w:rsidP="00D9463A">
                  <w:pPr>
                    <w:rPr>
                      <w:rFonts w:ascii="Arial" w:hAnsi="Arial" w:cs="Arial"/>
                    </w:rPr>
                  </w:pPr>
                  <w:r w:rsidRPr="000E3050">
                    <w:rPr>
                      <w:rFonts w:ascii="Arial" w:hAnsi="Arial" w:cs="Arial"/>
                    </w:rPr>
                    <w:t>Verificación de textos escritos dirigidos a diferentes personas en diferentes situaciones.</w:t>
                  </w:r>
                </w:p>
              </w:tc>
            </w:tr>
          </w:tbl>
          <w:p w:rsidR="00E631B7" w:rsidRDefault="00E631B7" w:rsidP="00E631B7">
            <w:pPr>
              <w:rPr>
                <w:rFonts w:ascii="Arial" w:hAnsi="Arial" w:cs="Arial"/>
              </w:rPr>
            </w:pPr>
          </w:p>
          <w:p w:rsidR="00B460CB" w:rsidRDefault="00B460CB" w:rsidP="00E631B7">
            <w:pPr>
              <w:rPr>
                <w:rFonts w:ascii="Arial" w:hAnsi="Arial" w:cs="Arial"/>
                <w:b/>
                <w:bCs/>
                <w:lang w:val="es-MX"/>
              </w:rPr>
            </w:pPr>
          </w:p>
          <w:p w:rsidR="00B460CB" w:rsidRDefault="00B460CB" w:rsidP="00E631B7">
            <w:pPr>
              <w:rPr>
                <w:rFonts w:ascii="Arial" w:hAnsi="Arial" w:cs="Arial"/>
                <w:b/>
                <w:bCs/>
                <w:lang w:val="es-MX"/>
              </w:rPr>
            </w:pPr>
          </w:p>
          <w:p w:rsidR="00E631B7" w:rsidRPr="00D9463A" w:rsidRDefault="00E631B7" w:rsidP="00E631B7">
            <w:pPr>
              <w:rPr>
                <w:rFonts w:ascii="Arial" w:hAnsi="Arial" w:cs="Arial"/>
                <w:b/>
                <w:bCs/>
                <w:lang w:val="es-MX"/>
              </w:rPr>
            </w:pPr>
            <w:r w:rsidRPr="00D9463A">
              <w:rPr>
                <w:rFonts w:ascii="Arial" w:hAnsi="Arial" w:cs="Arial"/>
                <w:b/>
                <w:bCs/>
                <w:lang w:val="es-MX"/>
              </w:rPr>
              <w:t>COMPETENCIA PRAGMÁTICA</w:t>
            </w:r>
          </w:p>
          <w:p w:rsidR="00E631B7" w:rsidRDefault="00E631B7" w:rsidP="00E631B7">
            <w:pPr>
              <w:rPr>
                <w:rFonts w:ascii="Arial" w:hAnsi="Arial" w:cs="Arial"/>
              </w:rPr>
            </w:pPr>
          </w:p>
          <w:p w:rsidR="00E631B7" w:rsidRDefault="00E631B7" w:rsidP="00E631B7">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2098"/>
              <w:gridCol w:w="1980"/>
              <w:gridCol w:w="1657"/>
              <w:gridCol w:w="5903"/>
            </w:tblGrid>
            <w:tr w:rsidR="00E631B7" w:rsidRPr="000E3050" w:rsidTr="005E509D">
              <w:trPr>
                <w:trHeight w:val="571"/>
                <w:jc w:val="center"/>
              </w:trPr>
              <w:tc>
                <w:tcPr>
                  <w:tcW w:w="2150" w:type="dxa"/>
                  <w:vAlign w:val="center"/>
                </w:tcPr>
                <w:p w:rsidR="00E631B7" w:rsidRPr="000E3050" w:rsidRDefault="00E631B7" w:rsidP="005E509D">
                  <w:pPr>
                    <w:jc w:val="center"/>
                    <w:rPr>
                      <w:rFonts w:ascii="Arial" w:hAnsi="Arial" w:cs="Arial"/>
                      <w:b/>
                      <w:bCs/>
                    </w:rPr>
                  </w:pPr>
                  <w:r w:rsidRPr="000E3050">
                    <w:rPr>
                      <w:rFonts w:ascii="Arial" w:hAnsi="Arial" w:cs="Arial"/>
                      <w:b/>
                      <w:bCs/>
                    </w:rPr>
                    <w:t>COMPETENCIAS</w:t>
                  </w:r>
                </w:p>
              </w:tc>
              <w:tc>
                <w:tcPr>
                  <w:tcW w:w="2098" w:type="dxa"/>
                  <w:vAlign w:val="center"/>
                </w:tcPr>
                <w:p w:rsidR="00E631B7" w:rsidRPr="000E3050" w:rsidRDefault="00E631B7" w:rsidP="005E509D">
                  <w:pPr>
                    <w:jc w:val="center"/>
                    <w:rPr>
                      <w:rFonts w:ascii="Arial" w:hAnsi="Arial" w:cs="Arial"/>
                      <w:b/>
                      <w:bCs/>
                    </w:rPr>
                  </w:pPr>
                  <w:r w:rsidRPr="000E3050">
                    <w:rPr>
                      <w:rFonts w:ascii="Arial" w:hAnsi="Arial" w:cs="Arial"/>
                      <w:b/>
                      <w:bCs/>
                    </w:rPr>
                    <w:t>DIMENSION</w:t>
                  </w:r>
                </w:p>
              </w:tc>
              <w:tc>
                <w:tcPr>
                  <w:tcW w:w="1980" w:type="dxa"/>
                  <w:vAlign w:val="center"/>
                </w:tcPr>
                <w:p w:rsidR="00E631B7" w:rsidRPr="000E3050" w:rsidRDefault="00E631B7" w:rsidP="005E509D">
                  <w:pPr>
                    <w:jc w:val="center"/>
                    <w:rPr>
                      <w:rFonts w:ascii="Arial" w:hAnsi="Arial" w:cs="Arial"/>
                      <w:b/>
                      <w:bCs/>
                    </w:rPr>
                  </w:pPr>
                  <w:r w:rsidRPr="000E3050">
                    <w:rPr>
                      <w:rFonts w:ascii="Arial" w:hAnsi="Arial" w:cs="Arial"/>
                      <w:b/>
                      <w:bCs/>
                    </w:rPr>
                    <w:t>DOMINIO</w:t>
                  </w:r>
                </w:p>
              </w:tc>
              <w:tc>
                <w:tcPr>
                  <w:tcW w:w="1657" w:type="dxa"/>
                  <w:vAlign w:val="center"/>
                </w:tcPr>
                <w:p w:rsidR="00E631B7" w:rsidRPr="000E3050" w:rsidRDefault="00E631B7" w:rsidP="005E509D">
                  <w:pPr>
                    <w:jc w:val="center"/>
                    <w:rPr>
                      <w:rFonts w:ascii="Arial" w:hAnsi="Arial" w:cs="Arial"/>
                      <w:b/>
                      <w:bCs/>
                    </w:rPr>
                  </w:pPr>
                  <w:r w:rsidRPr="000E3050">
                    <w:rPr>
                      <w:rFonts w:ascii="Arial" w:hAnsi="Arial" w:cs="Arial"/>
                      <w:b/>
                      <w:bCs/>
                    </w:rPr>
                    <w:t>NIVEL</w:t>
                  </w:r>
                </w:p>
              </w:tc>
              <w:tc>
                <w:tcPr>
                  <w:tcW w:w="5903" w:type="dxa"/>
                  <w:vAlign w:val="center"/>
                </w:tcPr>
                <w:p w:rsidR="00E631B7" w:rsidRPr="000E3050" w:rsidRDefault="00E631B7" w:rsidP="005E509D">
                  <w:pPr>
                    <w:jc w:val="center"/>
                    <w:rPr>
                      <w:rFonts w:ascii="Arial" w:hAnsi="Arial" w:cs="Arial"/>
                      <w:b/>
                      <w:bCs/>
                    </w:rPr>
                  </w:pPr>
                  <w:r w:rsidRPr="000E3050">
                    <w:rPr>
                      <w:rFonts w:ascii="Arial" w:hAnsi="Arial" w:cs="Arial"/>
                      <w:b/>
                      <w:bCs/>
                    </w:rPr>
                    <w:t>CRITERIO</w:t>
                  </w:r>
                </w:p>
              </w:tc>
            </w:tr>
            <w:tr w:rsidR="00E631B7" w:rsidRPr="000E3050" w:rsidTr="005E509D">
              <w:trPr>
                <w:trHeight w:val="571"/>
                <w:jc w:val="center"/>
              </w:trPr>
              <w:tc>
                <w:tcPr>
                  <w:tcW w:w="2150" w:type="dxa"/>
                  <w:vMerge w:val="restart"/>
                  <w:vAlign w:val="center"/>
                </w:tcPr>
                <w:p w:rsidR="00E631B7" w:rsidRPr="000E3050" w:rsidRDefault="00E631B7" w:rsidP="005E509D">
                  <w:pPr>
                    <w:jc w:val="center"/>
                    <w:rPr>
                      <w:rFonts w:ascii="Arial" w:hAnsi="Arial" w:cs="Arial"/>
                      <w:b/>
                      <w:bCs/>
                    </w:rPr>
                  </w:pPr>
                  <w:r>
                    <w:rPr>
                      <w:rFonts w:ascii="Arial" w:hAnsi="Arial" w:cs="Arial"/>
                    </w:rPr>
                    <w:t>PRAGMÁTICA</w:t>
                  </w:r>
                </w:p>
              </w:tc>
              <w:tc>
                <w:tcPr>
                  <w:tcW w:w="2098" w:type="dxa"/>
                  <w:vMerge w:val="restart"/>
                  <w:vAlign w:val="center"/>
                </w:tcPr>
                <w:p w:rsidR="00E631B7" w:rsidRDefault="00E631B7" w:rsidP="005E509D">
                  <w:pPr>
                    <w:jc w:val="center"/>
                    <w:rPr>
                      <w:rFonts w:ascii="Arial" w:hAnsi="Arial" w:cs="Arial"/>
                    </w:rPr>
                  </w:pPr>
                  <w:r>
                    <w:rPr>
                      <w:rFonts w:ascii="Arial" w:hAnsi="Arial" w:cs="Arial"/>
                    </w:rPr>
                    <w:t>SOCIO</w:t>
                  </w:r>
                </w:p>
                <w:p w:rsidR="00E631B7" w:rsidRDefault="00E631B7" w:rsidP="005E509D">
                  <w:pPr>
                    <w:jc w:val="center"/>
                    <w:rPr>
                      <w:rFonts w:ascii="Arial" w:hAnsi="Arial" w:cs="Arial"/>
                    </w:rPr>
                  </w:pPr>
                  <w:r>
                    <w:rPr>
                      <w:rFonts w:ascii="Arial" w:hAnsi="Arial" w:cs="Arial"/>
                    </w:rPr>
                    <w:t>LINGÜÍSTICA</w:t>
                  </w:r>
                </w:p>
                <w:p w:rsidR="00E631B7" w:rsidRDefault="00E631B7" w:rsidP="005E509D">
                  <w:pPr>
                    <w:jc w:val="center"/>
                    <w:rPr>
                      <w:rFonts w:ascii="Arial" w:hAnsi="Arial" w:cs="Arial"/>
                    </w:rPr>
                  </w:pPr>
                  <w:r w:rsidRPr="004F2C37">
                    <w:rPr>
                      <w:rFonts w:ascii="Arial" w:hAnsi="Arial" w:cs="Arial"/>
                    </w:rPr>
                    <w:t xml:space="preserve"> (Uso del lenguaje según </w:t>
                  </w:r>
                </w:p>
                <w:p w:rsidR="00E631B7" w:rsidRPr="004F2C37" w:rsidRDefault="00E631B7" w:rsidP="005E509D">
                  <w:pPr>
                    <w:jc w:val="center"/>
                    <w:rPr>
                      <w:rFonts w:ascii="Arial" w:hAnsi="Arial" w:cs="Arial"/>
                    </w:rPr>
                  </w:pPr>
                  <w:r w:rsidRPr="004F2C37">
                    <w:rPr>
                      <w:rFonts w:ascii="Arial" w:hAnsi="Arial" w:cs="Arial"/>
                    </w:rPr>
                    <w:t>el contexto)</w:t>
                  </w:r>
                </w:p>
              </w:tc>
              <w:tc>
                <w:tcPr>
                  <w:tcW w:w="1980" w:type="dxa"/>
                  <w:vAlign w:val="center"/>
                </w:tcPr>
                <w:p w:rsidR="00E631B7" w:rsidRPr="000E3050" w:rsidRDefault="00E631B7" w:rsidP="005E509D">
                  <w:pPr>
                    <w:rPr>
                      <w:rFonts w:ascii="Arial" w:hAnsi="Arial" w:cs="Arial"/>
                      <w:b/>
                      <w:bCs/>
                    </w:rPr>
                  </w:pPr>
                  <w:r w:rsidRPr="000E3050">
                    <w:rPr>
                      <w:rFonts w:ascii="Arial" w:hAnsi="Arial" w:cs="Arial"/>
                    </w:rPr>
                    <w:t>Expresión y comprensión</w:t>
                  </w:r>
                </w:p>
              </w:tc>
              <w:tc>
                <w:tcPr>
                  <w:tcW w:w="1657" w:type="dxa"/>
                  <w:vAlign w:val="center"/>
                </w:tcPr>
                <w:p w:rsidR="00E631B7" w:rsidRPr="000E3050" w:rsidRDefault="00E631B7" w:rsidP="005E509D">
                  <w:pPr>
                    <w:rPr>
                      <w:rFonts w:ascii="Arial" w:hAnsi="Arial" w:cs="Arial"/>
                      <w:b/>
                      <w:bCs/>
                    </w:rPr>
                  </w:pPr>
                  <w:r w:rsidRPr="000E3050">
                    <w:rPr>
                      <w:rFonts w:ascii="Arial" w:hAnsi="Arial" w:cs="Arial"/>
                    </w:rPr>
                    <w:t>Adquisición</w:t>
                  </w:r>
                </w:p>
              </w:tc>
              <w:tc>
                <w:tcPr>
                  <w:tcW w:w="5903" w:type="dxa"/>
                  <w:vAlign w:val="center"/>
                </w:tcPr>
                <w:p w:rsidR="00E631B7" w:rsidRDefault="00E631B7" w:rsidP="005E509D">
                  <w:pPr>
                    <w:rPr>
                      <w:rFonts w:ascii="Arial" w:hAnsi="Arial" w:cs="Arial"/>
                    </w:rPr>
                  </w:pPr>
                  <w:r w:rsidRPr="000E3050">
                    <w:rPr>
                      <w:rFonts w:ascii="Arial" w:hAnsi="Arial" w:cs="Arial"/>
                    </w:rPr>
                    <w:t>Comprensión del uso del lenguaje según el contexto en el cual se emplea.</w:t>
                  </w:r>
                </w:p>
                <w:p w:rsidR="00E631B7" w:rsidRPr="000E3050" w:rsidRDefault="00E631B7" w:rsidP="005E509D">
                  <w:pPr>
                    <w:rPr>
                      <w:rFonts w:ascii="Arial" w:hAnsi="Arial" w:cs="Arial"/>
                      <w:b/>
                      <w:bCs/>
                    </w:rPr>
                  </w:pP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Uso</w:t>
                  </w:r>
                </w:p>
              </w:tc>
              <w:tc>
                <w:tcPr>
                  <w:tcW w:w="5903" w:type="dxa"/>
                  <w:vAlign w:val="center"/>
                </w:tcPr>
                <w:p w:rsidR="00E631B7" w:rsidRDefault="00E631B7" w:rsidP="005E509D">
                  <w:pPr>
                    <w:rPr>
                      <w:rFonts w:ascii="Arial" w:hAnsi="Arial" w:cs="Arial"/>
                    </w:rPr>
                  </w:pPr>
                  <w:r>
                    <w:rPr>
                      <w:rFonts w:ascii="Arial" w:hAnsi="Arial" w:cs="Arial"/>
                    </w:rPr>
                    <w:t>C</w:t>
                  </w:r>
                  <w:r w:rsidRPr="000E3050">
                    <w:rPr>
                      <w:rFonts w:ascii="Arial" w:hAnsi="Arial" w:cs="Arial"/>
                    </w:rPr>
                    <w:t>omunicación oral utilizando el lenguaje adecuado según el contexto y referencias culturales.</w:t>
                  </w:r>
                </w:p>
                <w:p w:rsidR="00E631B7" w:rsidRPr="000E3050" w:rsidRDefault="00E631B7" w:rsidP="005E509D">
                  <w:pPr>
                    <w:rPr>
                      <w:rFonts w:ascii="Arial" w:hAnsi="Arial" w:cs="Arial"/>
                    </w:rPr>
                  </w:pP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Justificación</w:t>
                  </w:r>
                </w:p>
              </w:tc>
              <w:tc>
                <w:tcPr>
                  <w:tcW w:w="5903" w:type="dxa"/>
                  <w:vAlign w:val="center"/>
                </w:tcPr>
                <w:p w:rsidR="00E631B7" w:rsidRDefault="00E631B7" w:rsidP="005E509D">
                  <w:pPr>
                    <w:rPr>
                      <w:rFonts w:ascii="Arial" w:hAnsi="Arial" w:cs="Arial"/>
                    </w:rPr>
                  </w:pPr>
                  <w:r w:rsidRPr="000E3050">
                    <w:rPr>
                      <w:rFonts w:ascii="Arial" w:hAnsi="Arial" w:cs="Arial"/>
                    </w:rPr>
                    <w:t>Comparación y diferenciación del lenguaje empleado en inglés según el contexto</w:t>
                  </w:r>
                  <w:r>
                    <w:rPr>
                      <w:rFonts w:ascii="Arial" w:hAnsi="Arial" w:cs="Arial"/>
                    </w:rPr>
                    <w:t>.</w:t>
                  </w:r>
                </w:p>
                <w:p w:rsidR="00E631B7" w:rsidRPr="000E3050" w:rsidRDefault="00E631B7" w:rsidP="005E509D">
                  <w:pPr>
                    <w:rPr>
                      <w:rFonts w:ascii="Arial" w:hAnsi="Arial" w:cs="Arial"/>
                    </w:rPr>
                  </w:pP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Control</w:t>
                  </w:r>
                </w:p>
              </w:tc>
              <w:tc>
                <w:tcPr>
                  <w:tcW w:w="5903" w:type="dxa"/>
                  <w:vAlign w:val="center"/>
                </w:tcPr>
                <w:p w:rsidR="00E631B7" w:rsidRDefault="00E631B7" w:rsidP="005E509D">
                  <w:pPr>
                    <w:rPr>
                      <w:rFonts w:ascii="Arial" w:hAnsi="Arial" w:cs="Arial"/>
                    </w:rPr>
                  </w:pPr>
                  <w:r w:rsidRPr="000E3050">
                    <w:rPr>
                      <w:rFonts w:ascii="Arial" w:hAnsi="Arial" w:cs="Arial"/>
                    </w:rPr>
                    <w:t>Verificación de conversaciones en inglés utilizando el lenguaje según el contexto y referencias culturales.</w:t>
                  </w:r>
                </w:p>
                <w:p w:rsidR="00E631B7" w:rsidRPr="000E3050" w:rsidRDefault="00E631B7" w:rsidP="005E509D">
                  <w:pPr>
                    <w:rPr>
                      <w:rFonts w:ascii="Arial" w:hAnsi="Arial" w:cs="Arial"/>
                    </w:rPr>
                  </w:pPr>
                </w:p>
              </w:tc>
            </w:tr>
          </w:tbl>
          <w:p w:rsidR="00E631B7" w:rsidRDefault="00E631B7" w:rsidP="00E631B7">
            <w:pPr>
              <w:rPr>
                <w:rFonts w:ascii="Arial" w:hAnsi="Arial" w:cs="Arial"/>
              </w:rPr>
            </w:pPr>
          </w:p>
          <w:p w:rsidR="00E631B7" w:rsidRDefault="00E631B7" w:rsidP="00E631B7">
            <w:pPr>
              <w:rPr>
                <w:rFonts w:ascii="Arial" w:hAnsi="Arial" w:cs="Arial"/>
              </w:rPr>
            </w:pPr>
          </w:p>
          <w:p w:rsidR="00D9463A" w:rsidRDefault="00D9463A" w:rsidP="00E631B7">
            <w:pPr>
              <w:rPr>
                <w:rFonts w:ascii="Arial" w:hAnsi="Arial" w:cs="Arial"/>
              </w:rPr>
            </w:pPr>
          </w:p>
          <w:p w:rsidR="00D9463A" w:rsidRDefault="00D9463A" w:rsidP="00E631B7">
            <w:pPr>
              <w:rPr>
                <w:rFonts w:ascii="Arial" w:hAnsi="Arial" w:cs="Arial"/>
              </w:rPr>
            </w:pPr>
          </w:p>
          <w:p w:rsidR="00D9463A" w:rsidRDefault="00D9463A" w:rsidP="00E631B7">
            <w:pPr>
              <w:rPr>
                <w:rFonts w:ascii="Arial" w:hAnsi="Arial" w:cs="Arial"/>
              </w:rPr>
            </w:pPr>
          </w:p>
          <w:p w:rsidR="00D9463A" w:rsidRDefault="00D9463A" w:rsidP="00E631B7">
            <w:pPr>
              <w:rPr>
                <w:rFonts w:ascii="Arial" w:hAnsi="Arial" w:cs="Arial"/>
              </w:rPr>
            </w:pPr>
          </w:p>
          <w:p w:rsidR="00D9463A" w:rsidRDefault="00D9463A" w:rsidP="00E631B7">
            <w:pPr>
              <w:rPr>
                <w:rFonts w:ascii="Arial" w:hAnsi="Arial" w:cs="Arial"/>
              </w:rPr>
            </w:pPr>
          </w:p>
          <w:p w:rsidR="00E631B7" w:rsidRDefault="00E631B7" w:rsidP="00E631B7">
            <w:pPr>
              <w:rPr>
                <w:rFonts w:ascii="Verdana" w:hAnsi="Verdana" w:cstheme="minorHAnsi"/>
                <w:color w:val="FF0000"/>
                <w:sz w:val="24"/>
                <w:szCs w:val="24"/>
              </w:rPr>
            </w:pPr>
          </w:p>
          <w:p w:rsidR="00E631B7" w:rsidRPr="007A1CBF" w:rsidRDefault="00E631B7" w:rsidP="00E631B7">
            <w:pPr>
              <w:rPr>
                <w:rFonts w:ascii="Arial" w:hAnsi="Arial" w:cs="Arial"/>
                <w:b/>
                <w:bCs/>
                <w:lang w:val="es-MX"/>
              </w:rPr>
            </w:pPr>
            <w:r w:rsidRPr="007A1CBF">
              <w:rPr>
                <w:rFonts w:ascii="Arial" w:hAnsi="Arial" w:cs="Arial"/>
                <w:b/>
                <w:bCs/>
                <w:lang w:val="es-MX"/>
              </w:rPr>
              <w:t>COMPETENCIA LECTURA COMPRENSIVA</w:t>
            </w:r>
          </w:p>
          <w:p w:rsidR="00D9463A" w:rsidRPr="00451B3C" w:rsidRDefault="00D9463A" w:rsidP="00E631B7">
            <w:pPr>
              <w:rPr>
                <w:rFonts w:ascii="Arial" w:hAnsi="Arial" w:cs="Arial"/>
                <w:bCs/>
                <w:lang w:val="es-MX"/>
              </w:rPr>
            </w:pPr>
          </w:p>
          <w:p w:rsidR="00E631B7" w:rsidRDefault="00E631B7" w:rsidP="00E631B7">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2098"/>
              <w:gridCol w:w="1980"/>
              <w:gridCol w:w="1657"/>
              <w:gridCol w:w="5903"/>
            </w:tblGrid>
            <w:tr w:rsidR="00E631B7" w:rsidRPr="000E3050" w:rsidTr="005E509D">
              <w:trPr>
                <w:trHeight w:val="571"/>
                <w:jc w:val="center"/>
              </w:trPr>
              <w:tc>
                <w:tcPr>
                  <w:tcW w:w="2150" w:type="dxa"/>
                  <w:vAlign w:val="center"/>
                </w:tcPr>
                <w:p w:rsidR="00E631B7" w:rsidRPr="000E3050" w:rsidRDefault="00E631B7" w:rsidP="005E509D">
                  <w:pPr>
                    <w:jc w:val="center"/>
                    <w:rPr>
                      <w:rFonts w:ascii="Arial" w:hAnsi="Arial" w:cs="Arial"/>
                      <w:b/>
                      <w:bCs/>
                    </w:rPr>
                  </w:pPr>
                  <w:r w:rsidRPr="000E3050">
                    <w:rPr>
                      <w:rFonts w:ascii="Arial" w:hAnsi="Arial" w:cs="Arial"/>
                      <w:b/>
                      <w:bCs/>
                    </w:rPr>
                    <w:t>COMPETENCIAS</w:t>
                  </w:r>
                </w:p>
              </w:tc>
              <w:tc>
                <w:tcPr>
                  <w:tcW w:w="2098" w:type="dxa"/>
                  <w:vAlign w:val="center"/>
                </w:tcPr>
                <w:p w:rsidR="00E631B7" w:rsidRPr="000E3050" w:rsidRDefault="00E631B7" w:rsidP="005E509D">
                  <w:pPr>
                    <w:jc w:val="center"/>
                    <w:rPr>
                      <w:rFonts w:ascii="Arial" w:hAnsi="Arial" w:cs="Arial"/>
                      <w:b/>
                      <w:bCs/>
                    </w:rPr>
                  </w:pPr>
                  <w:r w:rsidRPr="000E3050">
                    <w:rPr>
                      <w:rFonts w:ascii="Arial" w:hAnsi="Arial" w:cs="Arial"/>
                      <w:b/>
                      <w:bCs/>
                    </w:rPr>
                    <w:t>DIMENSION</w:t>
                  </w:r>
                </w:p>
              </w:tc>
              <w:tc>
                <w:tcPr>
                  <w:tcW w:w="1980" w:type="dxa"/>
                  <w:vAlign w:val="center"/>
                </w:tcPr>
                <w:p w:rsidR="00E631B7" w:rsidRPr="000E3050" w:rsidRDefault="00E631B7" w:rsidP="005E509D">
                  <w:pPr>
                    <w:jc w:val="center"/>
                    <w:rPr>
                      <w:rFonts w:ascii="Arial" w:hAnsi="Arial" w:cs="Arial"/>
                      <w:b/>
                      <w:bCs/>
                    </w:rPr>
                  </w:pPr>
                  <w:r w:rsidRPr="000E3050">
                    <w:rPr>
                      <w:rFonts w:ascii="Arial" w:hAnsi="Arial" w:cs="Arial"/>
                      <w:b/>
                      <w:bCs/>
                    </w:rPr>
                    <w:t>DOMINIO</w:t>
                  </w:r>
                </w:p>
              </w:tc>
              <w:tc>
                <w:tcPr>
                  <w:tcW w:w="1657" w:type="dxa"/>
                  <w:vAlign w:val="center"/>
                </w:tcPr>
                <w:p w:rsidR="00E631B7" w:rsidRPr="000E3050" w:rsidRDefault="00E631B7" w:rsidP="005E509D">
                  <w:pPr>
                    <w:jc w:val="center"/>
                    <w:rPr>
                      <w:rFonts w:ascii="Arial" w:hAnsi="Arial" w:cs="Arial"/>
                      <w:b/>
                      <w:bCs/>
                    </w:rPr>
                  </w:pPr>
                  <w:r w:rsidRPr="000E3050">
                    <w:rPr>
                      <w:rFonts w:ascii="Arial" w:hAnsi="Arial" w:cs="Arial"/>
                      <w:b/>
                      <w:bCs/>
                    </w:rPr>
                    <w:t>NIVEL</w:t>
                  </w:r>
                </w:p>
              </w:tc>
              <w:tc>
                <w:tcPr>
                  <w:tcW w:w="5903" w:type="dxa"/>
                  <w:vAlign w:val="center"/>
                </w:tcPr>
                <w:p w:rsidR="00E631B7" w:rsidRPr="000E3050" w:rsidRDefault="00E631B7" w:rsidP="005E509D">
                  <w:pPr>
                    <w:jc w:val="center"/>
                    <w:rPr>
                      <w:rFonts w:ascii="Arial" w:hAnsi="Arial" w:cs="Arial"/>
                      <w:b/>
                      <w:bCs/>
                    </w:rPr>
                  </w:pPr>
                  <w:r w:rsidRPr="000E3050">
                    <w:rPr>
                      <w:rFonts w:ascii="Arial" w:hAnsi="Arial" w:cs="Arial"/>
                      <w:b/>
                      <w:bCs/>
                    </w:rPr>
                    <w:t>CRITERIO</w:t>
                  </w:r>
                </w:p>
              </w:tc>
            </w:tr>
            <w:tr w:rsidR="00E631B7" w:rsidRPr="000E3050" w:rsidTr="005E509D">
              <w:trPr>
                <w:trHeight w:val="571"/>
                <w:jc w:val="center"/>
              </w:trPr>
              <w:tc>
                <w:tcPr>
                  <w:tcW w:w="2150" w:type="dxa"/>
                  <w:vMerge w:val="restart"/>
                  <w:vAlign w:val="center"/>
                </w:tcPr>
                <w:p w:rsidR="00E631B7" w:rsidRPr="000E3050" w:rsidRDefault="00E631B7" w:rsidP="005E509D">
                  <w:pPr>
                    <w:jc w:val="center"/>
                    <w:rPr>
                      <w:rFonts w:ascii="Arial" w:hAnsi="Arial" w:cs="Arial"/>
                      <w:b/>
                      <w:bCs/>
                    </w:rPr>
                  </w:pPr>
                  <w:r>
                    <w:rPr>
                      <w:rFonts w:ascii="Arial" w:hAnsi="Arial" w:cs="Arial"/>
                    </w:rPr>
                    <w:t>LECTURA COMPRENSIVA</w:t>
                  </w:r>
                </w:p>
              </w:tc>
              <w:tc>
                <w:tcPr>
                  <w:tcW w:w="2098" w:type="dxa"/>
                  <w:vMerge w:val="restart"/>
                  <w:vAlign w:val="center"/>
                </w:tcPr>
                <w:p w:rsidR="00E631B7" w:rsidRPr="000E3050" w:rsidRDefault="00E631B7" w:rsidP="00D9463A">
                  <w:pPr>
                    <w:jc w:val="center"/>
                    <w:rPr>
                      <w:rFonts w:ascii="Arial" w:hAnsi="Arial" w:cs="Arial"/>
                    </w:rPr>
                  </w:pPr>
                  <w:r w:rsidRPr="005A5B67">
                    <w:rPr>
                      <w:rFonts w:ascii="Arial" w:hAnsi="Arial" w:cs="Arial"/>
                    </w:rPr>
                    <w:t>TEXTOS FORMALES E INFORMALES</w:t>
                  </w:r>
                </w:p>
              </w:tc>
              <w:tc>
                <w:tcPr>
                  <w:tcW w:w="1980" w:type="dxa"/>
                  <w:vMerge w:val="restart"/>
                  <w:vAlign w:val="center"/>
                </w:tcPr>
                <w:p w:rsidR="00E631B7" w:rsidRDefault="00E631B7" w:rsidP="005E509D">
                  <w:pPr>
                    <w:rPr>
                      <w:rFonts w:ascii="Arial" w:hAnsi="Arial" w:cs="Arial"/>
                    </w:rPr>
                  </w:pPr>
                  <w:r w:rsidRPr="005A5B67">
                    <w:rPr>
                      <w:rFonts w:ascii="Arial" w:hAnsi="Arial" w:cs="Arial"/>
                    </w:rPr>
                    <w:t>COMPRENSIÓN</w:t>
                  </w:r>
                </w:p>
                <w:p w:rsidR="00E631B7" w:rsidRDefault="00E631B7" w:rsidP="005E509D">
                  <w:pPr>
                    <w:rPr>
                      <w:rFonts w:ascii="Arial" w:hAnsi="Arial" w:cs="Arial"/>
                    </w:rPr>
                  </w:pPr>
                  <w:r w:rsidRPr="005A5B67">
                    <w:rPr>
                      <w:rFonts w:ascii="Arial" w:hAnsi="Arial" w:cs="Arial"/>
                    </w:rPr>
                    <w:t>(Extracto de información general, especifica, deducción de significación de palabras, expresiones y patrones gramaticales)</w:t>
                  </w:r>
                </w:p>
                <w:p w:rsidR="00E631B7" w:rsidRPr="005A5B67"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b/>
                      <w:bCs/>
                    </w:rPr>
                  </w:pPr>
                  <w:r w:rsidRPr="000E3050">
                    <w:rPr>
                      <w:rFonts w:ascii="Arial" w:hAnsi="Arial" w:cs="Arial"/>
                    </w:rPr>
                    <w:t>Adquisición</w:t>
                  </w:r>
                </w:p>
              </w:tc>
              <w:tc>
                <w:tcPr>
                  <w:tcW w:w="5903" w:type="dxa"/>
                  <w:vAlign w:val="center"/>
                </w:tcPr>
                <w:p w:rsidR="00E631B7" w:rsidRDefault="00E631B7" w:rsidP="00D9463A">
                  <w:pPr>
                    <w:rPr>
                      <w:rFonts w:ascii="Arial" w:hAnsi="Arial" w:cs="Arial"/>
                    </w:rPr>
                  </w:pPr>
                  <w:r>
                    <w:rPr>
                      <w:rFonts w:ascii="Arial" w:hAnsi="Arial" w:cs="Arial"/>
                    </w:rPr>
                    <w:t>Composición de textos formales e informales en inglés.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Merge/>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Uso</w:t>
                  </w:r>
                </w:p>
              </w:tc>
              <w:tc>
                <w:tcPr>
                  <w:tcW w:w="5903" w:type="dxa"/>
                  <w:vAlign w:val="center"/>
                </w:tcPr>
                <w:p w:rsidR="00E631B7" w:rsidRDefault="00E631B7" w:rsidP="00D9463A">
                  <w:pPr>
                    <w:rPr>
                      <w:rFonts w:ascii="Arial" w:hAnsi="Arial" w:cs="Arial"/>
                    </w:rPr>
                  </w:pPr>
                  <w:r w:rsidRPr="000E3050">
                    <w:rPr>
                      <w:rFonts w:ascii="Arial" w:hAnsi="Arial" w:cs="Arial"/>
                    </w:rPr>
                    <w:t>Información general o específica dada en español sobre textos formales e informales dados en inglés.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Merge/>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Justificación</w:t>
                  </w:r>
                </w:p>
              </w:tc>
              <w:tc>
                <w:tcPr>
                  <w:tcW w:w="5903" w:type="dxa"/>
                  <w:vAlign w:val="center"/>
                </w:tcPr>
                <w:p w:rsidR="00E631B7" w:rsidRDefault="00E631B7" w:rsidP="00D9463A">
                  <w:pPr>
                    <w:rPr>
                      <w:rFonts w:ascii="Arial" w:hAnsi="Arial" w:cs="Arial"/>
                    </w:rPr>
                  </w:pPr>
                  <w:r w:rsidRPr="000E3050">
                    <w:rPr>
                      <w:rFonts w:ascii="Arial" w:hAnsi="Arial" w:cs="Arial"/>
                    </w:rPr>
                    <w:t>Ejercitación en técnicas de búsqueda de información general o específica de textos en inglés.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Merge/>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Control</w:t>
                  </w:r>
                </w:p>
              </w:tc>
              <w:tc>
                <w:tcPr>
                  <w:tcW w:w="5903" w:type="dxa"/>
                  <w:vAlign w:val="center"/>
                </w:tcPr>
                <w:p w:rsidR="00E631B7" w:rsidRDefault="00E631B7" w:rsidP="005E509D">
                  <w:pPr>
                    <w:rPr>
                      <w:rFonts w:ascii="Arial" w:hAnsi="Arial" w:cs="Arial"/>
                    </w:rPr>
                  </w:pPr>
                  <w:r w:rsidRPr="000E3050">
                    <w:rPr>
                      <w:rFonts w:ascii="Arial" w:hAnsi="Arial" w:cs="Arial"/>
                    </w:rPr>
                    <w:t>Verificación de respuestas dadas sobres textos formales e informales en inglés.</w:t>
                  </w:r>
                </w:p>
              </w:tc>
            </w:tr>
          </w:tbl>
          <w:p w:rsidR="00E11CEA" w:rsidRPr="00E631B7" w:rsidRDefault="00E11CEA" w:rsidP="005E509D">
            <w:pPr>
              <w:rPr>
                <w:lang w:val="es-CO"/>
              </w:rPr>
            </w:pPr>
          </w:p>
        </w:tc>
      </w:tr>
      <w:tr w:rsidR="00E11CEA" w:rsidTr="005E509D">
        <w:tc>
          <w:tcPr>
            <w:tcW w:w="785" w:type="pct"/>
            <w:tcBorders>
              <w:right w:val="single" w:sz="4" w:space="0" w:color="auto"/>
            </w:tcBorders>
          </w:tcPr>
          <w:p w:rsidR="00E11CEA" w:rsidRDefault="00E11CEA" w:rsidP="005E509D">
            <w:r>
              <w:lastRenderedPageBreak/>
              <w:t>PLAN DE APOYO</w:t>
            </w:r>
          </w:p>
        </w:tc>
        <w:tc>
          <w:tcPr>
            <w:tcW w:w="770" w:type="pct"/>
            <w:tcBorders>
              <w:right w:val="single" w:sz="4" w:space="0" w:color="auto"/>
            </w:tcBorders>
          </w:tcPr>
          <w:p w:rsidR="00E11CEA" w:rsidRDefault="00E11CEA" w:rsidP="005E509D"/>
        </w:tc>
        <w:tc>
          <w:tcPr>
            <w:tcW w:w="3445" w:type="pct"/>
            <w:tcBorders>
              <w:left w:val="single" w:sz="4" w:space="0" w:color="auto"/>
            </w:tcBorders>
          </w:tcPr>
          <w:p w:rsidR="00E11CEA" w:rsidRDefault="00E11CEA" w:rsidP="005E509D"/>
          <w:p w:rsidR="00ED45D7" w:rsidRDefault="00ED45D7" w:rsidP="005E509D"/>
          <w:p w:rsidR="00ED45D7" w:rsidRDefault="00ED45D7" w:rsidP="005E509D"/>
          <w:p w:rsidR="00ED45D7" w:rsidRDefault="00ED45D7" w:rsidP="005E509D"/>
          <w:p w:rsidR="00ED45D7" w:rsidRDefault="00ED45D7" w:rsidP="005E509D">
            <w:r>
              <w:t>PLAN  DE NIVELACION</w:t>
            </w:r>
          </w:p>
          <w:p w:rsidR="00ED45D7" w:rsidRDefault="00ED45D7" w:rsidP="005E509D">
            <w:r>
              <w:t>PLAN DE RECUPERACION</w:t>
            </w:r>
          </w:p>
          <w:p w:rsidR="00ED45D7" w:rsidRDefault="00ED45D7" w:rsidP="005E509D">
            <w:r>
              <w:t>PLAN DE PROFUNDIZACION</w:t>
            </w:r>
          </w:p>
        </w:tc>
      </w:tr>
    </w:tbl>
    <w:p w:rsidR="00E11CEA" w:rsidRDefault="00E11CEA" w:rsidP="00E11CEA"/>
    <w:p w:rsidR="00B85442" w:rsidRDefault="00B85442" w:rsidP="00B85442">
      <w:pPr>
        <w:jc w:val="both"/>
        <w:rPr>
          <w:rFonts w:ascii="Arial" w:eastAsia="Arial Unicode MS" w:hAnsi="Arial" w:cs="Arial"/>
          <w:sz w:val="24"/>
          <w:szCs w:val="24"/>
        </w:rPr>
      </w:pPr>
    </w:p>
    <w:p w:rsidR="00B85442" w:rsidRDefault="00B85442" w:rsidP="00B85442">
      <w:pPr>
        <w:jc w:val="both"/>
        <w:rPr>
          <w:rFonts w:ascii="Arial" w:eastAsia="Arial Unicode MS" w:hAnsi="Arial" w:cs="Arial"/>
          <w:sz w:val="24"/>
          <w:szCs w:val="24"/>
        </w:rPr>
      </w:pPr>
    </w:p>
    <w:tbl>
      <w:tblPr>
        <w:tblStyle w:val="Tablaconcuadrcula"/>
        <w:tblW w:w="14175" w:type="dxa"/>
        <w:tblLayout w:type="fixed"/>
        <w:tblLook w:val="04A0" w:firstRow="1" w:lastRow="0" w:firstColumn="1" w:lastColumn="0" w:noHBand="0" w:noVBand="1"/>
      </w:tblPr>
      <w:tblGrid>
        <w:gridCol w:w="2835"/>
        <w:gridCol w:w="11340"/>
      </w:tblGrid>
      <w:tr w:rsidR="00B85442" w:rsidTr="00E00639">
        <w:trPr>
          <w:trHeight w:val="402"/>
        </w:trPr>
        <w:tc>
          <w:tcPr>
            <w:tcW w:w="2835" w:type="dxa"/>
          </w:tcPr>
          <w:p w:rsidR="00B85442" w:rsidRDefault="00B85442" w:rsidP="00E00639">
            <w:pPr>
              <w:jc w:val="center"/>
              <w:rPr>
                <w:rFonts w:ascii="Arial" w:eastAsia="Arial Unicode MS" w:hAnsi="Arial" w:cs="Arial"/>
                <w:b/>
                <w:sz w:val="24"/>
                <w:szCs w:val="24"/>
                <w:lang w:eastAsia="es-ES"/>
              </w:rPr>
            </w:pPr>
          </w:p>
        </w:tc>
        <w:tc>
          <w:tcPr>
            <w:tcW w:w="11340" w:type="dxa"/>
            <w:hideMark/>
          </w:tcPr>
          <w:p w:rsidR="00B85442" w:rsidRDefault="00B85442" w:rsidP="00E00639">
            <w:pPr>
              <w:jc w:val="center"/>
              <w:rPr>
                <w:rFonts w:ascii="Arial" w:eastAsia="Arial Unicode MS" w:hAnsi="Arial" w:cs="Arial"/>
                <w:b/>
                <w:sz w:val="24"/>
                <w:szCs w:val="24"/>
                <w:lang w:eastAsia="es-ES"/>
              </w:rPr>
            </w:pPr>
            <w:r>
              <w:rPr>
                <w:rFonts w:ascii="Arial" w:eastAsia="Arial Unicode MS" w:hAnsi="Arial" w:cs="Arial"/>
                <w:b/>
                <w:sz w:val="24"/>
                <w:szCs w:val="24"/>
              </w:rPr>
              <w:t>PLANES DE APOYO PARA TODOS LOS CICLOS EN  TODOS  LOS PERIODOS</w:t>
            </w:r>
          </w:p>
        </w:tc>
      </w:tr>
      <w:tr w:rsidR="00B85442" w:rsidTr="00E00639">
        <w:tc>
          <w:tcPr>
            <w:tcW w:w="2835" w:type="dxa"/>
          </w:tcPr>
          <w:p w:rsidR="00B85442" w:rsidRDefault="00B85442" w:rsidP="00E00639">
            <w:pPr>
              <w:jc w:val="center"/>
              <w:rPr>
                <w:rFonts w:ascii="Arial" w:eastAsia="Arial Unicode MS" w:hAnsi="Arial" w:cs="Arial"/>
                <w:b/>
                <w:sz w:val="20"/>
                <w:szCs w:val="20"/>
              </w:rPr>
            </w:pPr>
          </w:p>
          <w:p w:rsidR="00B85442" w:rsidRDefault="00B85442" w:rsidP="00E00639">
            <w:pPr>
              <w:jc w:val="center"/>
              <w:rPr>
                <w:rFonts w:ascii="Arial" w:hAnsi="Arial" w:cs="Arial"/>
                <w:b/>
                <w:sz w:val="20"/>
                <w:szCs w:val="20"/>
              </w:rPr>
            </w:pPr>
            <w:r>
              <w:rPr>
                <w:rFonts w:ascii="Arial" w:eastAsia="Arial Unicode MS" w:hAnsi="Arial" w:cs="Arial"/>
                <w:b/>
                <w:sz w:val="20"/>
                <w:szCs w:val="20"/>
              </w:rPr>
              <w:t>PLANES DE APOYO PARA RECUPERACIÓN</w:t>
            </w:r>
          </w:p>
          <w:p w:rsidR="00B85442" w:rsidRDefault="00B85442" w:rsidP="00E00639">
            <w:pPr>
              <w:jc w:val="center"/>
              <w:rPr>
                <w:rFonts w:ascii="Arial" w:eastAsia="Arial Unicode MS" w:hAnsi="Arial" w:cs="Arial"/>
                <w:b/>
                <w:sz w:val="24"/>
                <w:szCs w:val="24"/>
                <w:lang w:eastAsia="es-ES"/>
              </w:rPr>
            </w:pPr>
          </w:p>
        </w:tc>
        <w:tc>
          <w:tcPr>
            <w:tcW w:w="11340" w:type="dxa"/>
            <w:hideMark/>
          </w:tcPr>
          <w:p w:rsidR="00B85442" w:rsidRDefault="00B85442" w:rsidP="00E00639">
            <w:pPr>
              <w:spacing w:line="0" w:lineRule="atLeast"/>
              <w:ind w:left="360"/>
              <w:rPr>
                <w:rFonts w:ascii="Arial" w:hAnsi="Arial" w:cs="Arial"/>
                <w:sz w:val="24"/>
                <w:szCs w:val="24"/>
              </w:rPr>
            </w:pPr>
          </w:p>
          <w:p w:rsidR="00B85442" w:rsidRDefault="00B85442" w:rsidP="00B85442">
            <w:pPr>
              <w:numPr>
                <w:ilvl w:val="0"/>
                <w:numId w:val="44"/>
              </w:numPr>
              <w:spacing w:line="0" w:lineRule="atLeast"/>
              <w:rPr>
                <w:rFonts w:ascii="Arial" w:hAnsi="Arial" w:cs="Arial"/>
                <w:sz w:val="24"/>
                <w:szCs w:val="24"/>
              </w:rPr>
            </w:pPr>
            <w:r>
              <w:rPr>
                <w:rFonts w:ascii="Arial" w:hAnsi="Arial" w:cs="Arial"/>
                <w:sz w:val="24"/>
                <w:szCs w:val="24"/>
              </w:rPr>
              <w:t>Retomar  los talleres realizados con los contenidos del Periodo</w:t>
            </w:r>
          </w:p>
          <w:p w:rsidR="00B85442" w:rsidRPr="00780EDF" w:rsidRDefault="00B85442" w:rsidP="00B85442">
            <w:pPr>
              <w:numPr>
                <w:ilvl w:val="0"/>
                <w:numId w:val="44"/>
              </w:numPr>
              <w:spacing w:line="0" w:lineRule="atLeast"/>
              <w:rPr>
                <w:rFonts w:ascii="Arial" w:hAnsi="Arial" w:cs="Arial"/>
                <w:sz w:val="24"/>
                <w:szCs w:val="24"/>
              </w:rPr>
            </w:pPr>
            <w:r>
              <w:rPr>
                <w:rFonts w:ascii="Arial" w:hAnsi="Arial" w:cs="Arial"/>
                <w:sz w:val="24"/>
                <w:szCs w:val="24"/>
              </w:rPr>
              <w:t xml:space="preserve">Revisión y sustentación de los talleres realizados </w:t>
            </w:r>
          </w:p>
          <w:p w:rsidR="00B85442" w:rsidRDefault="00B85442" w:rsidP="00B85442">
            <w:pPr>
              <w:numPr>
                <w:ilvl w:val="0"/>
                <w:numId w:val="44"/>
              </w:numPr>
              <w:spacing w:line="0" w:lineRule="atLeast"/>
              <w:rPr>
                <w:rFonts w:ascii="Arial" w:hAnsi="Arial" w:cs="Arial"/>
                <w:sz w:val="24"/>
                <w:szCs w:val="24"/>
              </w:rPr>
            </w:pPr>
            <w:r>
              <w:rPr>
                <w:rFonts w:ascii="Arial" w:hAnsi="Arial" w:cs="Arial"/>
                <w:sz w:val="24"/>
                <w:szCs w:val="24"/>
              </w:rPr>
              <w:t>Selección de las palabras más relevantes del tema y realización de construcción de frases con cada una de ellas.</w:t>
            </w:r>
          </w:p>
          <w:p w:rsidR="00B85442" w:rsidRPr="00780EDF" w:rsidRDefault="00B85442" w:rsidP="00B85442">
            <w:pPr>
              <w:numPr>
                <w:ilvl w:val="0"/>
                <w:numId w:val="44"/>
              </w:numPr>
              <w:spacing w:line="0" w:lineRule="atLeast"/>
              <w:rPr>
                <w:rFonts w:ascii="Arial" w:hAnsi="Arial" w:cs="Arial"/>
                <w:sz w:val="24"/>
                <w:szCs w:val="24"/>
              </w:rPr>
            </w:pPr>
            <w:r>
              <w:rPr>
                <w:rFonts w:ascii="Arial" w:hAnsi="Arial" w:cs="Arial"/>
                <w:sz w:val="24"/>
                <w:szCs w:val="24"/>
              </w:rPr>
              <w:t>Escribir un texto, cuento y/o fabula que plasme los temas tratados en el periodo.</w:t>
            </w:r>
          </w:p>
          <w:p w:rsidR="00B85442" w:rsidRPr="00A61041" w:rsidRDefault="00B85442" w:rsidP="00B85442">
            <w:pPr>
              <w:numPr>
                <w:ilvl w:val="0"/>
                <w:numId w:val="44"/>
              </w:numPr>
              <w:spacing w:line="0" w:lineRule="atLeast"/>
              <w:rPr>
                <w:rFonts w:ascii="Arial" w:hAnsi="Arial" w:cs="Arial"/>
                <w:sz w:val="24"/>
                <w:szCs w:val="24"/>
                <w:lang w:eastAsia="es-ES"/>
              </w:rPr>
            </w:pPr>
            <w:r>
              <w:rPr>
                <w:rFonts w:ascii="Arial" w:hAnsi="Arial" w:cs="Arial"/>
                <w:sz w:val="24"/>
                <w:szCs w:val="24"/>
              </w:rPr>
              <w:t>Sustentación escrita y/u oral  de las actividades propuestas.</w:t>
            </w:r>
          </w:p>
          <w:p w:rsidR="00B85442" w:rsidRPr="00225459" w:rsidRDefault="00B85442" w:rsidP="00B85442">
            <w:pPr>
              <w:numPr>
                <w:ilvl w:val="0"/>
                <w:numId w:val="44"/>
              </w:numPr>
              <w:spacing w:line="0" w:lineRule="atLeast"/>
              <w:rPr>
                <w:rFonts w:ascii="Arial" w:hAnsi="Arial" w:cs="Arial"/>
                <w:sz w:val="24"/>
                <w:szCs w:val="24"/>
              </w:rPr>
            </w:pPr>
            <w:r w:rsidRPr="00225459">
              <w:rPr>
                <w:rFonts w:ascii="Arial" w:hAnsi="Arial" w:cs="Arial"/>
                <w:sz w:val="24"/>
                <w:szCs w:val="24"/>
              </w:rPr>
              <w:t>Glosario de palabras vistas en el periodo.</w:t>
            </w:r>
          </w:p>
          <w:p w:rsidR="00B85442" w:rsidRPr="00780EDF" w:rsidRDefault="00B85442" w:rsidP="00B85442">
            <w:pPr>
              <w:numPr>
                <w:ilvl w:val="0"/>
                <w:numId w:val="44"/>
              </w:numPr>
              <w:spacing w:line="0" w:lineRule="atLeast"/>
              <w:rPr>
                <w:rFonts w:ascii="Arial" w:hAnsi="Arial" w:cs="Arial"/>
                <w:sz w:val="24"/>
                <w:szCs w:val="24"/>
                <w:lang w:eastAsia="es-ES"/>
              </w:rPr>
            </w:pPr>
            <w:r w:rsidRPr="00225459">
              <w:rPr>
                <w:rFonts w:ascii="Arial" w:hAnsi="Arial" w:cs="Arial"/>
                <w:sz w:val="24"/>
                <w:szCs w:val="24"/>
              </w:rPr>
              <w:t>Elaboración de apareamiento símbolo, significado, significante con palabras significativas del periodo</w:t>
            </w:r>
          </w:p>
          <w:p w:rsidR="00B85442" w:rsidRPr="00780EDF" w:rsidRDefault="00B85442" w:rsidP="00E00639">
            <w:pPr>
              <w:spacing w:line="0" w:lineRule="atLeast"/>
              <w:ind w:left="360"/>
              <w:rPr>
                <w:rFonts w:ascii="Arial" w:hAnsi="Arial" w:cs="Arial"/>
                <w:sz w:val="24"/>
                <w:szCs w:val="24"/>
                <w:lang w:eastAsia="es-ES"/>
              </w:rPr>
            </w:pPr>
          </w:p>
          <w:p w:rsidR="00B85442" w:rsidRPr="00780EDF" w:rsidRDefault="00B85442" w:rsidP="00E00639">
            <w:pPr>
              <w:spacing w:line="0" w:lineRule="atLeast"/>
              <w:ind w:left="360"/>
              <w:rPr>
                <w:rFonts w:ascii="Arial" w:hAnsi="Arial" w:cs="Arial"/>
                <w:sz w:val="24"/>
                <w:szCs w:val="24"/>
                <w:lang w:eastAsia="es-ES"/>
              </w:rPr>
            </w:pPr>
          </w:p>
          <w:p w:rsidR="00B85442" w:rsidRDefault="00B85442" w:rsidP="00E00639">
            <w:pPr>
              <w:spacing w:line="0" w:lineRule="atLeast"/>
              <w:ind w:left="360"/>
              <w:rPr>
                <w:rFonts w:ascii="Arial" w:hAnsi="Arial" w:cs="Arial"/>
                <w:sz w:val="24"/>
                <w:szCs w:val="24"/>
                <w:lang w:eastAsia="es-ES"/>
              </w:rPr>
            </w:pPr>
          </w:p>
        </w:tc>
      </w:tr>
      <w:tr w:rsidR="00B85442" w:rsidTr="00E00639">
        <w:tc>
          <w:tcPr>
            <w:tcW w:w="2835" w:type="dxa"/>
            <w:hideMark/>
          </w:tcPr>
          <w:p w:rsidR="00B85442" w:rsidRDefault="00B85442" w:rsidP="00E00639">
            <w:pPr>
              <w:jc w:val="center"/>
              <w:rPr>
                <w:rFonts w:ascii="Arial" w:eastAsia="Arial Unicode MS" w:hAnsi="Arial" w:cs="Arial"/>
                <w:b/>
                <w:sz w:val="20"/>
                <w:szCs w:val="20"/>
                <w:lang w:eastAsia="es-ES"/>
              </w:rPr>
            </w:pPr>
            <w:r>
              <w:rPr>
                <w:rFonts w:ascii="Arial" w:eastAsia="Arial Unicode MS" w:hAnsi="Arial" w:cs="Arial"/>
                <w:b/>
                <w:sz w:val="20"/>
                <w:szCs w:val="20"/>
              </w:rPr>
              <w:t>PLANES DE APOYO PARA NIVELACIÓN</w:t>
            </w:r>
          </w:p>
        </w:tc>
        <w:tc>
          <w:tcPr>
            <w:tcW w:w="11340" w:type="dxa"/>
            <w:hideMark/>
          </w:tcPr>
          <w:p w:rsidR="00B85442" w:rsidRDefault="00B85442" w:rsidP="00B85442">
            <w:pPr>
              <w:numPr>
                <w:ilvl w:val="0"/>
                <w:numId w:val="44"/>
              </w:numPr>
              <w:spacing w:line="0" w:lineRule="atLeast"/>
              <w:rPr>
                <w:rFonts w:ascii="Arial" w:hAnsi="Arial" w:cs="Arial"/>
                <w:sz w:val="24"/>
                <w:szCs w:val="24"/>
              </w:rPr>
            </w:pPr>
            <w:r>
              <w:rPr>
                <w:rFonts w:ascii="Arial" w:hAnsi="Arial" w:cs="Arial"/>
                <w:sz w:val="24"/>
                <w:szCs w:val="24"/>
              </w:rPr>
              <w:t xml:space="preserve">Desarrollo de vocabulario del tema a nivelar. </w:t>
            </w:r>
          </w:p>
          <w:p w:rsidR="00B85442" w:rsidRPr="00A051C2" w:rsidRDefault="00B85442" w:rsidP="00B85442">
            <w:pPr>
              <w:numPr>
                <w:ilvl w:val="0"/>
                <w:numId w:val="44"/>
              </w:numPr>
              <w:spacing w:line="0" w:lineRule="atLeast"/>
              <w:rPr>
                <w:rFonts w:ascii="Arial" w:hAnsi="Arial" w:cs="Arial"/>
                <w:sz w:val="24"/>
                <w:szCs w:val="24"/>
              </w:rPr>
            </w:pPr>
            <w:r>
              <w:rPr>
                <w:rFonts w:ascii="Arial" w:hAnsi="Arial" w:cs="Arial"/>
                <w:sz w:val="24"/>
                <w:szCs w:val="24"/>
              </w:rPr>
              <w:t>Entrega de  talleres con los contenidos del Periodo.</w:t>
            </w:r>
          </w:p>
          <w:p w:rsidR="00B85442" w:rsidRDefault="00B85442" w:rsidP="00B85442">
            <w:pPr>
              <w:numPr>
                <w:ilvl w:val="0"/>
                <w:numId w:val="44"/>
              </w:numPr>
              <w:spacing w:line="0" w:lineRule="atLeast"/>
              <w:rPr>
                <w:rFonts w:ascii="Arial" w:hAnsi="Arial" w:cs="Arial"/>
                <w:sz w:val="24"/>
                <w:szCs w:val="24"/>
              </w:rPr>
            </w:pPr>
            <w:r>
              <w:rPr>
                <w:rFonts w:ascii="Arial" w:hAnsi="Arial" w:cs="Arial"/>
                <w:sz w:val="24"/>
                <w:szCs w:val="24"/>
              </w:rPr>
              <w:t>Investigación del tema o los temas a nivelar.</w:t>
            </w:r>
          </w:p>
          <w:p w:rsidR="00B85442" w:rsidRDefault="00B85442" w:rsidP="00B85442">
            <w:pPr>
              <w:numPr>
                <w:ilvl w:val="0"/>
                <w:numId w:val="44"/>
              </w:numPr>
              <w:spacing w:line="0" w:lineRule="atLeast"/>
              <w:rPr>
                <w:rFonts w:ascii="Arial" w:hAnsi="Arial" w:cs="Arial"/>
                <w:sz w:val="24"/>
                <w:szCs w:val="24"/>
              </w:rPr>
            </w:pPr>
            <w:r>
              <w:rPr>
                <w:rFonts w:ascii="Arial" w:hAnsi="Arial" w:cs="Arial"/>
                <w:sz w:val="24"/>
                <w:szCs w:val="24"/>
              </w:rPr>
              <w:t>Entrega de informes de temas a nivelar.</w:t>
            </w:r>
          </w:p>
          <w:p w:rsidR="00B85442" w:rsidRPr="00A61041" w:rsidRDefault="00B85442" w:rsidP="00B85442">
            <w:pPr>
              <w:numPr>
                <w:ilvl w:val="0"/>
                <w:numId w:val="44"/>
              </w:numPr>
              <w:spacing w:line="0" w:lineRule="atLeast"/>
              <w:rPr>
                <w:rFonts w:ascii="Arial" w:hAnsi="Arial" w:cs="Arial"/>
                <w:sz w:val="24"/>
                <w:szCs w:val="24"/>
              </w:rPr>
            </w:pPr>
            <w:r>
              <w:rPr>
                <w:rFonts w:ascii="Arial" w:hAnsi="Arial" w:cs="Arial"/>
                <w:sz w:val="24"/>
                <w:szCs w:val="24"/>
              </w:rPr>
              <w:t>Sustentación oral y/o escrita de las actividades propuestas.</w:t>
            </w:r>
          </w:p>
          <w:p w:rsidR="00B85442" w:rsidRPr="00225459" w:rsidRDefault="00B85442" w:rsidP="00B85442">
            <w:pPr>
              <w:numPr>
                <w:ilvl w:val="0"/>
                <w:numId w:val="44"/>
              </w:numPr>
              <w:spacing w:line="0" w:lineRule="atLeast"/>
              <w:rPr>
                <w:rFonts w:ascii="Arial" w:hAnsi="Arial" w:cs="Arial"/>
                <w:sz w:val="24"/>
                <w:szCs w:val="24"/>
              </w:rPr>
            </w:pPr>
            <w:r w:rsidRPr="00225459">
              <w:rPr>
                <w:rFonts w:ascii="Arial" w:hAnsi="Arial" w:cs="Arial"/>
                <w:sz w:val="24"/>
                <w:szCs w:val="24"/>
              </w:rPr>
              <w:t xml:space="preserve">Desarrollo de sopa de </w:t>
            </w:r>
            <w:proofErr w:type="spellStart"/>
            <w:r w:rsidRPr="00225459">
              <w:rPr>
                <w:rFonts w:ascii="Arial" w:hAnsi="Arial" w:cs="Arial"/>
                <w:sz w:val="24"/>
                <w:szCs w:val="24"/>
              </w:rPr>
              <w:t>letras</w:t>
            </w:r>
            <w:proofErr w:type="gramStart"/>
            <w:r>
              <w:rPr>
                <w:rFonts w:ascii="Arial" w:hAnsi="Arial" w:cs="Arial"/>
                <w:sz w:val="24"/>
                <w:szCs w:val="24"/>
              </w:rPr>
              <w:t>,crucigrámas</w:t>
            </w:r>
            <w:proofErr w:type="spellEnd"/>
            <w:proofErr w:type="gramEnd"/>
            <w:r w:rsidRPr="00225459">
              <w:rPr>
                <w:rFonts w:ascii="Arial" w:hAnsi="Arial" w:cs="Arial"/>
                <w:sz w:val="24"/>
                <w:szCs w:val="24"/>
              </w:rPr>
              <w:t xml:space="preserve"> y búsqueda del significado de las mismas.</w:t>
            </w:r>
          </w:p>
          <w:p w:rsidR="00B85442" w:rsidRPr="00225459" w:rsidRDefault="00B85442" w:rsidP="00B85442">
            <w:pPr>
              <w:numPr>
                <w:ilvl w:val="0"/>
                <w:numId w:val="44"/>
              </w:numPr>
              <w:spacing w:line="0" w:lineRule="atLeast"/>
              <w:rPr>
                <w:rFonts w:ascii="Arial" w:hAnsi="Arial" w:cs="Arial"/>
                <w:sz w:val="24"/>
                <w:szCs w:val="24"/>
              </w:rPr>
            </w:pPr>
            <w:r w:rsidRPr="00225459">
              <w:rPr>
                <w:rFonts w:ascii="Arial" w:hAnsi="Arial" w:cs="Arial"/>
                <w:sz w:val="24"/>
                <w:szCs w:val="24"/>
              </w:rPr>
              <w:t>Consulta del tema o los temas a nivelar.</w:t>
            </w:r>
          </w:p>
          <w:p w:rsidR="00B85442" w:rsidRPr="00A051C2" w:rsidRDefault="00B85442" w:rsidP="00B85442">
            <w:pPr>
              <w:numPr>
                <w:ilvl w:val="0"/>
                <w:numId w:val="44"/>
              </w:numPr>
              <w:spacing w:line="0" w:lineRule="atLeast"/>
              <w:rPr>
                <w:rFonts w:ascii="Arial" w:hAnsi="Arial" w:cs="Arial"/>
                <w:sz w:val="24"/>
                <w:szCs w:val="24"/>
              </w:rPr>
            </w:pPr>
            <w:r w:rsidRPr="00225459">
              <w:rPr>
                <w:rFonts w:ascii="Arial" w:hAnsi="Arial" w:cs="Arial"/>
                <w:sz w:val="24"/>
                <w:szCs w:val="24"/>
              </w:rPr>
              <w:t>Entrega de informes de temas a nivelar</w:t>
            </w:r>
          </w:p>
        </w:tc>
      </w:tr>
      <w:tr w:rsidR="00B85442" w:rsidTr="00E00639">
        <w:tc>
          <w:tcPr>
            <w:tcW w:w="2835" w:type="dxa"/>
          </w:tcPr>
          <w:p w:rsidR="00B85442" w:rsidRDefault="00B85442" w:rsidP="00E00639">
            <w:pPr>
              <w:jc w:val="center"/>
              <w:rPr>
                <w:rFonts w:ascii="Arial" w:eastAsia="Arial Unicode MS" w:hAnsi="Arial" w:cs="Arial"/>
                <w:b/>
                <w:sz w:val="20"/>
                <w:szCs w:val="20"/>
              </w:rPr>
            </w:pPr>
          </w:p>
          <w:p w:rsidR="00B85442" w:rsidRDefault="00B85442" w:rsidP="00E00639">
            <w:pPr>
              <w:jc w:val="center"/>
              <w:rPr>
                <w:rFonts w:ascii="Arial" w:eastAsia="Arial Unicode MS" w:hAnsi="Arial" w:cs="Arial"/>
                <w:b/>
                <w:sz w:val="20"/>
                <w:szCs w:val="20"/>
              </w:rPr>
            </w:pPr>
            <w:r>
              <w:rPr>
                <w:rFonts w:ascii="Arial" w:eastAsia="Arial Unicode MS" w:hAnsi="Arial" w:cs="Arial"/>
                <w:b/>
                <w:sz w:val="20"/>
                <w:szCs w:val="20"/>
              </w:rPr>
              <w:t>PLANES DE APOYO PARA PROFUNDIZACIÓN</w:t>
            </w:r>
          </w:p>
          <w:p w:rsidR="00B85442" w:rsidRDefault="00B85442" w:rsidP="00E00639">
            <w:pPr>
              <w:jc w:val="center"/>
              <w:rPr>
                <w:rFonts w:ascii="Arial" w:eastAsia="Arial Unicode MS" w:hAnsi="Arial" w:cs="Arial"/>
                <w:b/>
                <w:sz w:val="24"/>
                <w:szCs w:val="24"/>
                <w:lang w:eastAsia="es-ES"/>
              </w:rPr>
            </w:pPr>
          </w:p>
        </w:tc>
        <w:tc>
          <w:tcPr>
            <w:tcW w:w="11340" w:type="dxa"/>
            <w:hideMark/>
          </w:tcPr>
          <w:p w:rsidR="00B85442" w:rsidRDefault="00B85442" w:rsidP="00E00639">
            <w:pPr>
              <w:spacing w:line="0" w:lineRule="atLeast"/>
              <w:rPr>
                <w:rFonts w:ascii="Arial" w:hAnsi="Arial" w:cs="Arial"/>
                <w:sz w:val="24"/>
                <w:szCs w:val="24"/>
              </w:rPr>
            </w:pPr>
          </w:p>
          <w:p w:rsidR="00B85442" w:rsidRPr="00A051C2" w:rsidRDefault="00B85442" w:rsidP="00B85442">
            <w:pPr>
              <w:numPr>
                <w:ilvl w:val="0"/>
                <w:numId w:val="44"/>
              </w:numPr>
              <w:spacing w:line="0" w:lineRule="atLeast"/>
              <w:rPr>
                <w:rFonts w:ascii="Arial" w:hAnsi="Arial" w:cs="Arial"/>
                <w:sz w:val="24"/>
                <w:szCs w:val="24"/>
              </w:rPr>
            </w:pPr>
            <w:r>
              <w:rPr>
                <w:rFonts w:ascii="Arial" w:hAnsi="Arial" w:cs="Arial"/>
                <w:sz w:val="24"/>
                <w:szCs w:val="24"/>
              </w:rPr>
              <w:t>Entrega de  talleres con contenidos que complementa lo trabajado en el  Periodo.</w:t>
            </w:r>
          </w:p>
          <w:p w:rsidR="00B85442" w:rsidRDefault="00B85442" w:rsidP="00B85442">
            <w:pPr>
              <w:numPr>
                <w:ilvl w:val="0"/>
                <w:numId w:val="44"/>
              </w:numPr>
              <w:spacing w:line="0" w:lineRule="atLeast"/>
              <w:rPr>
                <w:rFonts w:ascii="Arial" w:hAnsi="Arial" w:cs="Arial"/>
                <w:sz w:val="24"/>
                <w:szCs w:val="24"/>
              </w:rPr>
            </w:pPr>
            <w:r>
              <w:rPr>
                <w:rFonts w:ascii="Arial" w:hAnsi="Arial" w:cs="Arial"/>
                <w:sz w:val="24"/>
                <w:szCs w:val="24"/>
              </w:rPr>
              <w:t xml:space="preserve">Realizar investigaciones sobre los contenidos del Periodo. </w:t>
            </w:r>
          </w:p>
          <w:p w:rsidR="00B85442" w:rsidRPr="00A051C2" w:rsidRDefault="00B85442" w:rsidP="00B85442">
            <w:pPr>
              <w:numPr>
                <w:ilvl w:val="0"/>
                <w:numId w:val="44"/>
              </w:numPr>
              <w:spacing w:line="0" w:lineRule="atLeast"/>
              <w:rPr>
                <w:rFonts w:ascii="Arial" w:eastAsia="Arial Unicode MS" w:hAnsi="Arial" w:cs="Arial"/>
                <w:b/>
                <w:sz w:val="24"/>
                <w:szCs w:val="24"/>
              </w:rPr>
            </w:pPr>
            <w:r>
              <w:rPr>
                <w:rFonts w:ascii="Arial" w:hAnsi="Arial" w:cs="Arial"/>
                <w:sz w:val="24"/>
                <w:szCs w:val="24"/>
              </w:rPr>
              <w:t>Exposición de las investigaciones realizadas en los periodos.</w:t>
            </w:r>
          </w:p>
          <w:p w:rsidR="00B85442" w:rsidRDefault="00B85442" w:rsidP="00B85442">
            <w:pPr>
              <w:numPr>
                <w:ilvl w:val="0"/>
                <w:numId w:val="44"/>
              </w:numPr>
              <w:spacing w:line="0" w:lineRule="atLeast"/>
              <w:rPr>
                <w:rFonts w:ascii="Arial" w:eastAsia="Arial Unicode MS" w:hAnsi="Arial" w:cs="Arial"/>
                <w:b/>
                <w:sz w:val="24"/>
                <w:szCs w:val="24"/>
              </w:rPr>
            </w:pPr>
            <w:r>
              <w:rPr>
                <w:rFonts w:ascii="Arial" w:hAnsi="Arial" w:cs="Arial"/>
                <w:sz w:val="24"/>
                <w:szCs w:val="24"/>
              </w:rPr>
              <w:lastRenderedPageBreak/>
              <w:t xml:space="preserve">Elaboración de plegables </w:t>
            </w:r>
          </w:p>
          <w:p w:rsidR="00B85442" w:rsidRDefault="00B85442" w:rsidP="00B85442">
            <w:pPr>
              <w:numPr>
                <w:ilvl w:val="0"/>
                <w:numId w:val="44"/>
              </w:numPr>
              <w:spacing w:line="0" w:lineRule="atLeast"/>
              <w:rPr>
                <w:rFonts w:ascii="Arial" w:eastAsia="Arial Unicode MS" w:hAnsi="Arial" w:cs="Arial"/>
                <w:b/>
                <w:sz w:val="24"/>
                <w:szCs w:val="24"/>
              </w:rPr>
            </w:pPr>
            <w:r>
              <w:rPr>
                <w:rFonts w:ascii="Arial" w:hAnsi="Arial" w:cs="Arial"/>
                <w:sz w:val="24"/>
                <w:szCs w:val="24"/>
              </w:rPr>
              <w:t>Preparar y presentar exposiciones de los temas a profundizar</w:t>
            </w:r>
          </w:p>
          <w:p w:rsidR="00B85442" w:rsidRDefault="00B85442" w:rsidP="00B85442">
            <w:pPr>
              <w:numPr>
                <w:ilvl w:val="0"/>
                <w:numId w:val="44"/>
              </w:numPr>
              <w:spacing w:line="0" w:lineRule="atLeast"/>
              <w:rPr>
                <w:rFonts w:ascii="Arial" w:eastAsia="Arial Unicode MS" w:hAnsi="Arial" w:cs="Arial"/>
                <w:sz w:val="24"/>
                <w:szCs w:val="24"/>
              </w:rPr>
            </w:pPr>
            <w:r>
              <w:rPr>
                <w:rFonts w:ascii="Arial" w:eastAsia="Arial Unicode MS" w:hAnsi="Arial" w:cs="Arial"/>
                <w:sz w:val="24"/>
                <w:szCs w:val="24"/>
              </w:rPr>
              <w:t xml:space="preserve">Realización de presentaciones en </w:t>
            </w:r>
            <w:proofErr w:type="spellStart"/>
            <w:r>
              <w:rPr>
                <w:rFonts w:ascii="Arial" w:eastAsia="Arial Unicode MS" w:hAnsi="Arial" w:cs="Arial"/>
                <w:sz w:val="24"/>
                <w:szCs w:val="24"/>
              </w:rPr>
              <w:t>power</w:t>
            </w:r>
            <w:proofErr w:type="spellEnd"/>
            <w:r>
              <w:rPr>
                <w:rFonts w:ascii="Arial" w:eastAsia="Arial Unicode MS" w:hAnsi="Arial" w:cs="Arial"/>
                <w:sz w:val="24"/>
                <w:szCs w:val="24"/>
              </w:rPr>
              <w:t xml:space="preserve"> </w:t>
            </w:r>
            <w:proofErr w:type="spellStart"/>
            <w:r>
              <w:rPr>
                <w:rFonts w:ascii="Arial" w:eastAsia="Arial Unicode MS" w:hAnsi="Arial" w:cs="Arial"/>
                <w:sz w:val="24"/>
                <w:szCs w:val="24"/>
              </w:rPr>
              <w:t>point</w:t>
            </w:r>
            <w:proofErr w:type="spellEnd"/>
            <w:r>
              <w:rPr>
                <w:rFonts w:ascii="Arial" w:eastAsia="Arial Unicode MS" w:hAnsi="Arial" w:cs="Arial"/>
                <w:sz w:val="24"/>
                <w:szCs w:val="24"/>
              </w:rPr>
              <w:t xml:space="preserve">  abordando los temas a profundizar.</w:t>
            </w:r>
          </w:p>
          <w:p w:rsidR="00B85442" w:rsidRDefault="00B85442" w:rsidP="00B85442">
            <w:pPr>
              <w:numPr>
                <w:ilvl w:val="0"/>
                <w:numId w:val="44"/>
              </w:numPr>
              <w:spacing w:line="0" w:lineRule="atLeast"/>
              <w:rPr>
                <w:rFonts w:ascii="Arial" w:eastAsia="Arial Unicode MS" w:hAnsi="Arial" w:cs="Arial"/>
                <w:sz w:val="24"/>
                <w:szCs w:val="24"/>
              </w:rPr>
            </w:pPr>
            <w:r>
              <w:rPr>
                <w:rFonts w:ascii="Arial" w:eastAsia="Arial Unicode MS" w:hAnsi="Arial" w:cs="Arial"/>
                <w:sz w:val="24"/>
                <w:szCs w:val="24"/>
              </w:rPr>
              <w:t xml:space="preserve">Investigación y entrega de bibliografías y/o </w:t>
            </w:r>
            <w:proofErr w:type="spellStart"/>
            <w:r>
              <w:rPr>
                <w:rFonts w:ascii="Arial" w:eastAsia="Arial Unicode MS" w:hAnsi="Arial" w:cs="Arial"/>
                <w:sz w:val="24"/>
                <w:szCs w:val="24"/>
              </w:rPr>
              <w:t>cibergrafias</w:t>
            </w:r>
            <w:proofErr w:type="spellEnd"/>
            <w:r>
              <w:rPr>
                <w:rFonts w:ascii="Arial" w:eastAsia="Arial Unicode MS" w:hAnsi="Arial" w:cs="Arial"/>
                <w:sz w:val="24"/>
                <w:szCs w:val="24"/>
              </w:rPr>
              <w:t xml:space="preserve"> de los temas que se profundizan.</w:t>
            </w:r>
          </w:p>
          <w:p w:rsidR="00B85442" w:rsidRPr="00225459" w:rsidRDefault="00B85442" w:rsidP="00B85442">
            <w:pPr>
              <w:numPr>
                <w:ilvl w:val="0"/>
                <w:numId w:val="44"/>
              </w:numPr>
              <w:spacing w:line="0" w:lineRule="atLeast"/>
              <w:rPr>
                <w:rFonts w:ascii="Arial" w:hAnsi="Arial" w:cs="Arial"/>
                <w:sz w:val="24"/>
                <w:szCs w:val="24"/>
              </w:rPr>
            </w:pPr>
            <w:r w:rsidRPr="00225459">
              <w:rPr>
                <w:rFonts w:ascii="Arial" w:hAnsi="Arial" w:cs="Arial"/>
                <w:sz w:val="24"/>
                <w:szCs w:val="24"/>
              </w:rPr>
              <w:t>Aplicación del vocabulario del tema a profundizar.</w:t>
            </w:r>
          </w:p>
          <w:p w:rsidR="00B85442" w:rsidRPr="00225459" w:rsidRDefault="00B85442" w:rsidP="00B85442">
            <w:pPr>
              <w:numPr>
                <w:ilvl w:val="0"/>
                <w:numId w:val="44"/>
              </w:numPr>
              <w:spacing w:line="0" w:lineRule="atLeast"/>
              <w:rPr>
                <w:rFonts w:ascii="Arial" w:hAnsi="Arial" w:cs="Arial"/>
                <w:sz w:val="24"/>
                <w:szCs w:val="24"/>
              </w:rPr>
            </w:pPr>
            <w:r w:rsidRPr="00225459">
              <w:rPr>
                <w:rFonts w:ascii="Arial" w:hAnsi="Arial" w:cs="Arial"/>
                <w:sz w:val="24"/>
                <w:szCs w:val="24"/>
              </w:rPr>
              <w:t>Glosario de nuevas palabras.</w:t>
            </w:r>
          </w:p>
          <w:p w:rsidR="00B85442" w:rsidRPr="00A61041" w:rsidRDefault="00B85442" w:rsidP="00B85442">
            <w:pPr>
              <w:numPr>
                <w:ilvl w:val="0"/>
                <w:numId w:val="44"/>
              </w:numPr>
              <w:spacing w:line="0" w:lineRule="atLeast"/>
              <w:rPr>
                <w:rFonts w:ascii="Arial" w:eastAsia="Arial Unicode MS" w:hAnsi="Arial" w:cs="Arial"/>
                <w:sz w:val="24"/>
                <w:szCs w:val="24"/>
              </w:rPr>
            </w:pPr>
            <w:r w:rsidRPr="00225459">
              <w:rPr>
                <w:rFonts w:ascii="Arial" w:hAnsi="Arial" w:cs="Arial"/>
                <w:sz w:val="24"/>
                <w:szCs w:val="24"/>
              </w:rPr>
              <w:t>Consultar otros usos sobre los contenidos del Periodo.</w:t>
            </w:r>
          </w:p>
          <w:p w:rsidR="00B85442" w:rsidRPr="00225459" w:rsidRDefault="00B85442" w:rsidP="00B85442">
            <w:pPr>
              <w:numPr>
                <w:ilvl w:val="0"/>
                <w:numId w:val="44"/>
              </w:numPr>
              <w:spacing w:line="0" w:lineRule="atLeast"/>
              <w:rPr>
                <w:rFonts w:ascii="Arial" w:eastAsia="Arial Unicode MS" w:hAnsi="Arial" w:cs="Arial"/>
                <w:b/>
                <w:sz w:val="24"/>
                <w:szCs w:val="24"/>
              </w:rPr>
            </w:pPr>
            <w:r w:rsidRPr="00225459">
              <w:rPr>
                <w:rFonts w:ascii="Arial" w:hAnsi="Arial" w:cs="Arial"/>
                <w:sz w:val="24"/>
                <w:szCs w:val="24"/>
              </w:rPr>
              <w:t>Elaboración de cartillas y/ o magazine con complementación de los temas vistos.</w:t>
            </w:r>
          </w:p>
          <w:p w:rsidR="00B85442" w:rsidRDefault="00B85442" w:rsidP="00B85442">
            <w:pPr>
              <w:numPr>
                <w:ilvl w:val="0"/>
                <w:numId w:val="44"/>
              </w:numPr>
              <w:spacing w:line="0" w:lineRule="atLeast"/>
              <w:rPr>
                <w:rFonts w:ascii="Arial" w:eastAsia="Arial Unicode MS" w:hAnsi="Arial" w:cs="Arial"/>
                <w:sz w:val="24"/>
                <w:szCs w:val="24"/>
              </w:rPr>
            </w:pPr>
          </w:p>
          <w:p w:rsidR="00B85442" w:rsidRDefault="00B85442" w:rsidP="00E00639">
            <w:pPr>
              <w:spacing w:line="0" w:lineRule="atLeast"/>
              <w:ind w:left="360"/>
              <w:rPr>
                <w:rFonts w:ascii="Arial" w:eastAsia="Arial Unicode MS" w:hAnsi="Arial" w:cs="Arial"/>
                <w:sz w:val="24"/>
                <w:szCs w:val="24"/>
                <w:lang w:eastAsia="es-ES"/>
              </w:rPr>
            </w:pPr>
          </w:p>
        </w:tc>
      </w:tr>
    </w:tbl>
    <w:p w:rsidR="00E11CEA" w:rsidRDefault="00E11CEA" w:rsidP="00E11CEA">
      <w:pPr>
        <w:rPr>
          <w:b/>
          <w:sz w:val="28"/>
          <w:szCs w:val="28"/>
        </w:rPr>
      </w:pPr>
    </w:p>
    <w:sectPr w:rsidR="00E11CEA" w:rsidSect="00156D52">
      <w:headerReference w:type="default" r:id="rId12"/>
      <w:pgSz w:w="20160" w:h="12240" w:orient="landscape" w:code="5"/>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80C" w:rsidRDefault="0079280C">
      <w:pPr>
        <w:spacing w:after="0" w:line="240" w:lineRule="auto"/>
      </w:pPr>
      <w:r>
        <w:separator/>
      </w:r>
    </w:p>
  </w:endnote>
  <w:endnote w:type="continuationSeparator" w:id="0">
    <w:p w:rsidR="0079280C" w:rsidRDefault="007928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80C" w:rsidRDefault="0079280C">
      <w:pPr>
        <w:spacing w:after="0" w:line="240" w:lineRule="auto"/>
      </w:pPr>
      <w:r>
        <w:separator/>
      </w:r>
    </w:p>
  </w:footnote>
  <w:footnote w:type="continuationSeparator" w:id="0">
    <w:p w:rsidR="0079280C" w:rsidRDefault="007928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F92" w:rsidRDefault="0079280C">
    <w:pPr>
      <w:pStyle w:val="Encabezado"/>
    </w:pPr>
    <w:r>
      <w:rPr>
        <w:noProof/>
        <w:lang w:eastAsia="es-CO"/>
      </w:rPr>
      <w:pict>
        <v:oval id="Oval 1" o:spid="_x0000_s2049" style="position:absolute;margin-left:739.25pt;margin-top:155.15pt;width:37.6pt;height:37.6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" o:allowincell="f" fillcolor="#4f81bd" strokecolor="#f2f2f2" strokeweight="3pt">
          <v:shadow on="t" color="#243f60" opacity=".5" offset="1pt"/>
          <v:textbox inset="0,,0">
            <w:txbxContent>
              <w:p w:rsidR="00794F92" w:rsidRPr="00B36932" w:rsidRDefault="00AA00F6">
                <w:pPr>
                  <w:rPr>
                    <w:rStyle w:val="Nmerodepgina"/>
                    <w:rFonts w:eastAsia="Calibri"/>
                    <w:color w:val="FFFFFF"/>
                  </w:rPr>
                </w:pPr>
                <w:r>
                  <w:rPr>
                    <w:lang w:val="es-ES"/>
                  </w:rPr>
                  <w:fldChar w:fldCharType="begin"/>
                </w:r>
                <w:r w:rsidR="00794F92">
                  <w:rPr>
                    <w:lang w:val="es-ES"/>
                  </w:rPr>
                  <w:instrText xml:space="preserve"> PAGE    \* MERGEFORMAT </w:instrText>
                </w:r>
                <w:r>
                  <w:rPr>
                    <w:lang w:val="es-ES"/>
                  </w:rPr>
                  <w:fldChar w:fldCharType="separate"/>
                </w:r>
                <w:r w:rsidR="003A34C8" w:rsidRPr="003A34C8">
                  <w:rPr>
                    <w:rStyle w:val="Nmerodepgina"/>
                    <w:rFonts w:eastAsia="Calibri"/>
                    <w:b/>
                    <w:bCs/>
                    <w:noProof/>
                    <w:color w:val="FFFFFF"/>
                    <w:sz w:val="24"/>
                    <w:szCs w:val="24"/>
                  </w:rPr>
                  <w:t>29</w:t>
                </w:r>
                <w:r>
                  <w:rPr>
                    <w:lang w:val="es-ES"/>
                  </w:rPr>
                  <w:fldChar w:fldCharType="end"/>
                </w:r>
              </w:p>
            </w:txbxContent>
          </v:textbox>
          <w10:wrap anchorx="page" anchory="page"/>
        </v:oval>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35pt;height:9.35pt" o:bullet="t">
        <v:imagedata r:id="rId1" o:title="clip_image001"/>
      </v:shape>
    </w:pict>
  </w:numPicBullet>
  <w:abstractNum w:abstractNumId="0">
    <w:nsid w:val="00000001"/>
    <w:multiLevelType w:val="hybridMultilevel"/>
    <w:tmpl w:val="00000001"/>
    <w:lvl w:ilvl="0" w:tplc="6B0660DC">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2D8CBADE">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75F6FF20">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037054A2">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37483398">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BD0269FE">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C302BB62">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42506820">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08CCFB90">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
    <w:nsid w:val="00000002"/>
    <w:multiLevelType w:val="hybridMultilevel"/>
    <w:tmpl w:val="00000002"/>
    <w:lvl w:ilvl="0" w:tplc="ABF2CDC6">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D0FAA1A8">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5C72E438">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B6EACBB4">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42B80BA4">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FA4E4720">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2D10111C">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CD4C54B8">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87AC3FC4">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2">
    <w:nsid w:val="00000003"/>
    <w:multiLevelType w:val="hybridMultilevel"/>
    <w:tmpl w:val="00000003"/>
    <w:lvl w:ilvl="0" w:tplc="A4A25370">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43A0A1CE">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ED22BBDA">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507AD592">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F36C385A">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581220D4">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EF70368C">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2964410E">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01B857D8">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3">
    <w:nsid w:val="00000004"/>
    <w:multiLevelType w:val="hybridMultilevel"/>
    <w:tmpl w:val="00000004"/>
    <w:lvl w:ilvl="0" w:tplc="71903ED0">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21B0D6E4">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87F8ACD4">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CDC6ADA2">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AD60BAAE">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255230FE">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D84A4FB6">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47E0E3C2">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35F66CFA">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4">
    <w:nsid w:val="11325960"/>
    <w:multiLevelType w:val="hybridMultilevel"/>
    <w:tmpl w:val="E730D00A"/>
    <w:lvl w:ilvl="0" w:tplc="040A0001">
      <w:start w:val="1"/>
      <w:numFmt w:val="bullet"/>
      <w:lvlText w:val=""/>
      <w:lvlJc w:val="left"/>
      <w:pPr>
        <w:ind w:left="514" w:hanging="360"/>
      </w:pPr>
      <w:rPr>
        <w:rFonts w:ascii="Symbol" w:hAnsi="Symbol" w:hint="default"/>
      </w:rPr>
    </w:lvl>
    <w:lvl w:ilvl="1" w:tplc="040A0003">
      <w:start w:val="1"/>
      <w:numFmt w:val="bullet"/>
      <w:lvlText w:val="o"/>
      <w:lvlJc w:val="left"/>
      <w:pPr>
        <w:ind w:left="1234" w:hanging="360"/>
      </w:pPr>
      <w:rPr>
        <w:rFonts w:ascii="Courier New" w:hAnsi="Courier New" w:cs="Courier New" w:hint="default"/>
      </w:rPr>
    </w:lvl>
    <w:lvl w:ilvl="2" w:tplc="040A0005">
      <w:start w:val="1"/>
      <w:numFmt w:val="bullet"/>
      <w:lvlText w:val=""/>
      <w:lvlJc w:val="left"/>
      <w:pPr>
        <w:ind w:left="1954" w:hanging="360"/>
      </w:pPr>
      <w:rPr>
        <w:rFonts w:ascii="Wingdings" w:hAnsi="Wingdings" w:hint="default"/>
      </w:rPr>
    </w:lvl>
    <w:lvl w:ilvl="3" w:tplc="040A0001">
      <w:start w:val="1"/>
      <w:numFmt w:val="bullet"/>
      <w:lvlText w:val=""/>
      <w:lvlJc w:val="left"/>
      <w:pPr>
        <w:ind w:left="2674" w:hanging="360"/>
      </w:pPr>
      <w:rPr>
        <w:rFonts w:ascii="Symbol" w:hAnsi="Symbol" w:hint="default"/>
      </w:rPr>
    </w:lvl>
    <w:lvl w:ilvl="4" w:tplc="040A0003">
      <w:start w:val="1"/>
      <w:numFmt w:val="bullet"/>
      <w:lvlText w:val="o"/>
      <w:lvlJc w:val="left"/>
      <w:pPr>
        <w:ind w:left="3394" w:hanging="360"/>
      </w:pPr>
      <w:rPr>
        <w:rFonts w:ascii="Courier New" w:hAnsi="Courier New" w:cs="Courier New" w:hint="default"/>
      </w:rPr>
    </w:lvl>
    <w:lvl w:ilvl="5" w:tplc="040A0005">
      <w:start w:val="1"/>
      <w:numFmt w:val="bullet"/>
      <w:lvlText w:val=""/>
      <w:lvlJc w:val="left"/>
      <w:pPr>
        <w:ind w:left="4114" w:hanging="360"/>
      </w:pPr>
      <w:rPr>
        <w:rFonts w:ascii="Wingdings" w:hAnsi="Wingdings" w:hint="default"/>
      </w:rPr>
    </w:lvl>
    <w:lvl w:ilvl="6" w:tplc="040A0001">
      <w:start w:val="1"/>
      <w:numFmt w:val="bullet"/>
      <w:lvlText w:val=""/>
      <w:lvlJc w:val="left"/>
      <w:pPr>
        <w:ind w:left="4834" w:hanging="360"/>
      </w:pPr>
      <w:rPr>
        <w:rFonts w:ascii="Symbol" w:hAnsi="Symbol" w:hint="default"/>
      </w:rPr>
    </w:lvl>
    <w:lvl w:ilvl="7" w:tplc="040A0003">
      <w:start w:val="1"/>
      <w:numFmt w:val="bullet"/>
      <w:lvlText w:val="o"/>
      <w:lvlJc w:val="left"/>
      <w:pPr>
        <w:ind w:left="5554" w:hanging="360"/>
      </w:pPr>
      <w:rPr>
        <w:rFonts w:ascii="Courier New" w:hAnsi="Courier New" w:cs="Courier New" w:hint="default"/>
      </w:rPr>
    </w:lvl>
    <w:lvl w:ilvl="8" w:tplc="040A0005">
      <w:start w:val="1"/>
      <w:numFmt w:val="bullet"/>
      <w:lvlText w:val=""/>
      <w:lvlJc w:val="left"/>
      <w:pPr>
        <w:ind w:left="6274" w:hanging="360"/>
      </w:pPr>
      <w:rPr>
        <w:rFonts w:ascii="Wingdings" w:hAnsi="Wingdings" w:hint="default"/>
      </w:rPr>
    </w:lvl>
  </w:abstractNum>
  <w:abstractNum w:abstractNumId="5">
    <w:nsid w:val="132530F5"/>
    <w:multiLevelType w:val="multilevel"/>
    <w:tmpl w:val="AF38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885411"/>
    <w:multiLevelType w:val="multilevel"/>
    <w:tmpl w:val="AB6CC4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58E0EA6"/>
    <w:multiLevelType w:val="multilevel"/>
    <w:tmpl w:val="464E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F45FA8"/>
    <w:multiLevelType w:val="hybridMultilevel"/>
    <w:tmpl w:val="FB8827F8"/>
    <w:lvl w:ilvl="0" w:tplc="CA9A3016">
      <w:start w:val="1"/>
      <w:numFmt w:val="bullet"/>
      <w:lvlText w:val=""/>
      <w:lvlPicBulletId w:val="0"/>
      <w:lvlJc w:val="left"/>
      <w:pPr>
        <w:ind w:left="360" w:hanging="360"/>
      </w:pPr>
      <w:rPr>
        <w:rFonts w:ascii="Symbol" w:hAnsi="Symbol"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9">
    <w:nsid w:val="223F1321"/>
    <w:multiLevelType w:val="multilevel"/>
    <w:tmpl w:val="3CA05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3160BD"/>
    <w:multiLevelType w:val="hybridMultilevel"/>
    <w:tmpl w:val="F7D2E4DC"/>
    <w:lvl w:ilvl="0" w:tplc="240A0001">
      <w:start w:val="1"/>
      <w:numFmt w:val="bullet"/>
      <w:lvlText w:val=""/>
      <w:lvlJc w:val="left"/>
      <w:pPr>
        <w:ind w:left="360" w:hanging="360"/>
      </w:pPr>
      <w:rPr>
        <w:rFonts w:ascii="Symbol" w:hAnsi="Symbol" w:cs="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11">
    <w:nsid w:val="269D03BE"/>
    <w:multiLevelType w:val="multilevel"/>
    <w:tmpl w:val="77C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D539A8"/>
    <w:multiLevelType w:val="multilevel"/>
    <w:tmpl w:val="205E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1228FF"/>
    <w:multiLevelType w:val="multilevel"/>
    <w:tmpl w:val="F918A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C3B0663"/>
    <w:multiLevelType w:val="multilevel"/>
    <w:tmpl w:val="5CA2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0623CA"/>
    <w:multiLevelType w:val="multilevel"/>
    <w:tmpl w:val="593A6D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180403C"/>
    <w:multiLevelType w:val="hybridMultilevel"/>
    <w:tmpl w:val="72D61510"/>
    <w:lvl w:ilvl="0" w:tplc="040A0001">
      <w:start w:val="1"/>
      <w:numFmt w:val="bullet"/>
      <w:lvlText w:val=""/>
      <w:lvlJc w:val="left"/>
      <w:pPr>
        <w:ind w:left="514" w:hanging="360"/>
      </w:pPr>
      <w:rPr>
        <w:rFonts w:ascii="Symbol" w:hAnsi="Symbol" w:hint="default"/>
      </w:rPr>
    </w:lvl>
    <w:lvl w:ilvl="1" w:tplc="040A0003">
      <w:start w:val="1"/>
      <w:numFmt w:val="bullet"/>
      <w:lvlText w:val="o"/>
      <w:lvlJc w:val="left"/>
      <w:pPr>
        <w:ind w:left="1234" w:hanging="360"/>
      </w:pPr>
      <w:rPr>
        <w:rFonts w:ascii="Courier New" w:hAnsi="Courier New" w:cs="Courier New" w:hint="default"/>
      </w:rPr>
    </w:lvl>
    <w:lvl w:ilvl="2" w:tplc="040A0005">
      <w:start w:val="1"/>
      <w:numFmt w:val="bullet"/>
      <w:lvlText w:val=""/>
      <w:lvlJc w:val="left"/>
      <w:pPr>
        <w:ind w:left="1954" w:hanging="360"/>
      </w:pPr>
      <w:rPr>
        <w:rFonts w:ascii="Wingdings" w:hAnsi="Wingdings" w:hint="default"/>
      </w:rPr>
    </w:lvl>
    <w:lvl w:ilvl="3" w:tplc="040A0001">
      <w:start w:val="1"/>
      <w:numFmt w:val="bullet"/>
      <w:lvlText w:val=""/>
      <w:lvlJc w:val="left"/>
      <w:pPr>
        <w:ind w:left="2674" w:hanging="360"/>
      </w:pPr>
      <w:rPr>
        <w:rFonts w:ascii="Symbol" w:hAnsi="Symbol" w:hint="default"/>
      </w:rPr>
    </w:lvl>
    <w:lvl w:ilvl="4" w:tplc="040A0003">
      <w:start w:val="1"/>
      <w:numFmt w:val="bullet"/>
      <w:lvlText w:val="o"/>
      <w:lvlJc w:val="left"/>
      <w:pPr>
        <w:ind w:left="3394" w:hanging="360"/>
      </w:pPr>
      <w:rPr>
        <w:rFonts w:ascii="Courier New" w:hAnsi="Courier New" w:cs="Courier New" w:hint="default"/>
      </w:rPr>
    </w:lvl>
    <w:lvl w:ilvl="5" w:tplc="040A0005">
      <w:start w:val="1"/>
      <w:numFmt w:val="bullet"/>
      <w:lvlText w:val=""/>
      <w:lvlJc w:val="left"/>
      <w:pPr>
        <w:ind w:left="4114" w:hanging="360"/>
      </w:pPr>
      <w:rPr>
        <w:rFonts w:ascii="Wingdings" w:hAnsi="Wingdings" w:hint="default"/>
      </w:rPr>
    </w:lvl>
    <w:lvl w:ilvl="6" w:tplc="040A0001">
      <w:start w:val="1"/>
      <w:numFmt w:val="bullet"/>
      <w:lvlText w:val=""/>
      <w:lvlJc w:val="left"/>
      <w:pPr>
        <w:ind w:left="4834" w:hanging="360"/>
      </w:pPr>
      <w:rPr>
        <w:rFonts w:ascii="Symbol" w:hAnsi="Symbol" w:hint="default"/>
      </w:rPr>
    </w:lvl>
    <w:lvl w:ilvl="7" w:tplc="040A0003">
      <w:start w:val="1"/>
      <w:numFmt w:val="bullet"/>
      <w:lvlText w:val="o"/>
      <w:lvlJc w:val="left"/>
      <w:pPr>
        <w:ind w:left="5554" w:hanging="360"/>
      </w:pPr>
      <w:rPr>
        <w:rFonts w:ascii="Courier New" w:hAnsi="Courier New" w:cs="Courier New" w:hint="default"/>
      </w:rPr>
    </w:lvl>
    <w:lvl w:ilvl="8" w:tplc="040A0005">
      <w:start w:val="1"/>
      <w:numFmt w:val="bullet"/>
      <w:lvlText w:val=""/>
      <w:lvlJc w:val="left"/>
      <w:pPr>
        <w:ind w:left="6274" w:hanging="360"/>
      </w:pPr>
      <w:rPr>
        <w:rFonts w:ascii="Wingdings" w:hAnsi="Wingdings" w:hint="default"/>
      </w:rPr>
    </w:lvl>
  </w:abstractNum>
  <w:abstractNum w:abstractNumId="17">
    <w:nsid w:val="35A7184D"/>
    <w:multiLevelType w:val="multilevel"/>
    <w:tmpl w:val="E3A4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7835F69"/>
    <w:multiLevelType w:val="multilevel"/>
    <w:tmpl w:val="0DA4B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C83CBE"/>
    <w:multiLevelType w:val="hybridMultilevel"/>
    <w:tmpl w:val="CD9C72B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nsid w:val="41A0574F"/>
    <w:multiLevelType w:val="multilevel"/>
    <w:tmpl w:val="8D5E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42E5DC3"/>
    <w:multiLevelType w:val="multilevel"/>
    <w:tmpl w:val="A88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5633792"/>
    <w:multiLevelType w:val="hybridMultilevel"/>
    <w:tmpl w:val="1C02E710"/>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3">
    <w:nsid w:val="4A321561"/>
    <w:multiLevelType w:val="multilevel"/>
    <w:tmpl w:val="E160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AA43FAC"/>
    <w:multiLevelType w:val="multilevel"/>
    <w:tmpl w:val="B518D9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C1B5B32"/>
    <w:multiLevelType w:val="hybridMultilevel"/>
    <w:tmpl w:val="DE620EDE"/>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6">
    <w:nsid w:val="4D7C5BC6"/>
    <w:multiLevelType w:val="hybridMultilevel"/>
    <w:tmpl w:val="1376E598"/>
    <w:lvl w:ilvl="0" w:tplc="440A0001">
      <w:start w:val="1"/>
      <w:numFmt w:val="bullet"/>
      <w:lvlText w:val=""/>
      <w:lvlJc w:val="left"/>
      <w:pPr>
        <w:ind w:left="360" w:hanging="360"/>
      </w:pPr>
      <w:rPr>
        <w:rFonts w:ascii="Symbol" w:hAnsi="Symbol" w:hint="default"/>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27">
    <w:nsid w:val="51102AEF"/>
    <w:multiLevelType w:val="multilevel"/>
    <w:tmpl w:val="78DE4C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281671B"/>
    <w:multiLevelType w:val="hybridMultilevel"/>
    <w:tmpl w:val="8DEADAF0"/>
    <w:lvl w:ilvl="0" w:tplc="440A0001">
      <w:start w:val="1"/>
      <w:numFmt w:val="bullet"/>
      <w:lvlText w:val=""/>
      <w:lvlJc w:val="left"/>
      <w:pPr>
        <w:ind w:left="394" w:hanging="360"/>
      </w:pPr>
      <w:rPr>
        <w:rFonts w:ascii="Symbol" w:hAnsi="Symbol" w:hint="default"/>
      </w:rPr>
    </w:lvl>
    <w:lvl w:ilvl="1" w:tplc="240A0003" w:tentative="1">
      <w:start w:val="1"/>
      <w:numFmt w:val="bullet"/>
      <w:lvlText w:val="o"/>
      <w:lvlJc w:val="left"/>
      <w:pPr>
        <w:ind w:left="1474" w:hanging="360"/>
      </w:pPr>
      <w:rPr>
        <w:rFonts w:ascii="Courier New" w:hAnsi="Courier New" w:cs="Courier New" w:hint="default"/>
      </w:rPr>
    </w:lvl>
    <w:lvl w:ilvl="2" w:tplc="240A0005" w:tentative="1">
      <w:start w:val="1"/>
      <w:numFmt w:val="bullet"/>
      <w:lvlText w:val=""/>
      <w:lvlJc w:val="left"/>
      <w:pPr>
        <w:ind w:left="2194" w:hanging="360"/>
      </w:pPr>
      <w:rPr>
        <w:rFonts w:ascii="Wingdings" w:hAnsi="Wingdings" w:hint="default"/>
      </w:rPr>
    </w:lvl>
    <w:lvl w:ilvl="3" w:tplc="240A0001" w:tentative="1">
      <w:start w:val="1"/>
      <w:numFmt w:val="bullet"/>
      <w:lvlText w:val=""/>
      <w:lvlJc w:val="left"/>
      <w:pPr>
        <w:ind w:left="2914" w:hanging="360"/>
      </w:pPr>
      <w:rPr>
        <w:rFonts w:ascii="Symbol" w:hAnsi="Symbol" w:hint="default"/>
      </w:rPr>
    </w:lvl>
    <w:lvl w:ilvl="4" w:tplc="240A0003" w:tentative="1">
      <w:start w:val="1"/>
      <w:numFmt w:val="bullet"/>
      <w:lvlText w:val="o"/>
      <w:lvlJc w:val="left"/>
      <w:pPr>
        <w:ind w:left="3634" w:hanging="360"/>
      </w:pPr>
      <w:rPr>
        <w:rFonts w:ascii="Courier New" w:hAnsi="Courier New" w:cs="Courier New" w:hint="default"/>
      </w:rPr>
    </w:lvl>
    <w:lvl w:ilvl="5" w:tplc="240A0005" w:tentative="1">
      <w:start w:val="1"/>
      <w:numFmt w:val="bullet"/>
      <w:lvlText w:val=""/>
      <w:lvlJc w:val="left"/>
      <w:pPr>
        <w:ind w:left="4354" w:hanging="360"/>
      </w:pPr>
      <w:rPr>
        <w:rFonts w:ascii="Wingdings" w:hAnsi="Wingdings" w:hint="default"/>
      </w:rPr>
    </w:lvl>
    <w:lvl w:ilvl="6" w:tplc="240A0001" w:tentative="1">
      <w:start w:val="1"/>
      <w:numFmt w:val="bullet"/>
      <w:lvlText w:val=""/>
      <w:lvlJc w:val="left"/>
      <w:pPr>
        <w:ind w:left="5074" w:hanging="360"/>
      </w:pPr>
      <w:rPr>
        <w:rFonts w:ascii="Symbol" w:hAnsi="Symbol" w:hint="default"/>
      </w:rPr>
    </w:lvl>
    <w:lvl w:ilvl="7" w:tplc="240A0003" w:tentative="1">
      <w:start w:val="1"/>
      <w:numFmt w:val="bullet"/>
      <w:lvlText w:val="o"/>
      <w:lvlJc w:val="left"/>
      <w:pPr>
        <w:ind w:left="5794" w:hanging="360"/>
      </w:pPr>
      <w:rPr>
        <w:rFonts w:ascii="Courier New" w:hAnsi="Courier New" w:cs="Courier New" w:hint="default"/>
      </w:rPr>
    </w:lvl>
    <w:lvl w:ilvl="8" w:tplc="240A0005" w:tentative="1">
      <w:start w:val="1"/>
      <w:numFmt w:val="bullet"/>
      <w:lvlText w:val=""/>
      <w:lvlJc w:val="left"/>
      <w:pPr>
        <w:ind w:left="6514" w:hanging="360"/>
      </w:pPr>
      <w:rPr>
        <w:rFonts w:ascii="Wingdings" w:hAnsi="Wingdings" w:hint="default"/>
      </w:rPr>
    </w:lvl>
  </w:abstractNum>
  <w:abstractNum w:abstractNumId="29">
    <w:nsid w:val="52902F1D"/>
    <w:multiLevelType w:val="hybridMultilevel"/>
    <w:tmpl w:val="2D5C7D2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nsid w:val="54981CEC"/>
    <w:multiLevelType w:val="multilevel"/>
    <w:tmpl w:val="8D18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85138B"/>
    <w:multiLevelType w:val="hybridMultilevel"/>
    <w:tmpl w:val="55342140"/>
    <w:lvl w:ilvl="0" w:tplc="440A0001">
      <w:start w:val="1"/>
      <w:numFmt w:val="bullet"/>
      <w:lvlText w:val=""/>
      <w:lvlJc w:val="left"/>
      <w:pPr>
        <w:ind w:left="360" w:hanging="360"/>
      </w:pPr>
      <w:rPr>
        <w:rFonts w:ascii="Symbol" w:hAnsi="Symbol" w:hint="default"/>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32">
    <w:nsid w:val="58B13C1F"/>
    <w:multiLevelType w:val="multilevel"/>
    <w:tmpl w:val="3EE2E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B9F28A5"/>
    <w:multiLevelType w:val="multilevel"/>
    <w:tmpl w:val="F04C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07C43C1"/>
    <w:multiLevelType w:val="multilevel"/>
    <w:tmpl w:val="03147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38B2433"/>
    <w:multiLevelType w:val="hybridMultilevel"/>
    <w:tmpl w:val="8E10641C"/>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36">
    <w:nsid w:val="693A2A86"/>
    <w:multiLevelType w:val="hybridMultilevel"/>
    <w:tmpl w:val="427E5412"/>
    <w:lvl w:ilvl="0" w:tplc="240A0001">
      <w:start w:val="1"/>
      <w:numFmt w:val="bullet"/>
      <w:lvlText w:val=""/>
      <w:lvlJc w:val="left"/>
      <w:pPr>
        <w:ind w:left="514" w:hanging="360"/>
      </w:pPr>
      <w:rPr>
        <w:rFonts w:ascii="Symbol" w:hAnsi="Symbol" w:hint="default"/>
      </w:rPr>
    </w:lvl>
    <w:lvl w:ilvl="1" w:tplc="240A0003">
      <w:start w:val="1"/>
      <w:numFmt w:val="bullet"/>
      <w:lvlText w:val="o"/>
      <w:lvlJc w:val="left"/>
      <w:pPr>
        <w:ind w:left="1234" w:hanging="360"/>
      </w:pPr>
      <w:rPr>
        <w:rFonts w:ascii="Courier New" w:hAnsi="Courier New" w:cs="Courier New" w:hint="default"/>
      </w:rPr>
    </w:lvl>
    <w:lvl w:ilvl="2" w:tplc="240A0005">
      <w:start w:val="1"/>
      <w:numFmt w:val="bullet"/>
      <w:lvlText w:val=""/>
      <w:lvlJc w:val="left"/>
      <w:pPr>
        <w:ind w:left="1954" w:hanging="360"/>
      </w:pPr>
      <w:rPr>
        <w:rFonts w:ascii="Wingdings" w:hAnsi="Wingdings" w:hint="default"/>
      </w:rPr>
    </w:lvl>
    <w:lvl w:ilvl="3" w:tplc="240A0001">
      <w:start w:val="1"/>
      <w:numFmt w:val="bullet"/>
      <w:lvlText w:val=""/>
      <w:lvlJc w:val="left"/>
      <w:pPr>
        <w:ind w:left="2674" w:hanging="360"/>
      </w:pPr>
      <w:rPr>
        <w:rFonts w:ascii="Symbol" w:hAnsi="Symbol" w:hint="default"/>
      </w:rPr>
    </w:lvl>
    <w:lvl w:ilvl="4" w:tplc="240A0003">
      <w:start w:val="1"/>
      <w:numFmt w:val="bullet"/>
      <w:lvlText w:val="o"/>
      <w:lvlJc w:val="left"/>
      <w:pPr>
        <w:ind w:left="3394" w:hanging="360"/>
      </w:pPr>
      <w:rPr>
        <w:rFonts w:ascii="Courier New" w:hAnsi="Courier New" w:cs="Courier New" w:hint="default"/>
      </w:rPr>
    </w:lvl>
    <w:lvl w:ilvl="5" w:tplc="240A0005">
      <w:start w:val="1"/>
      <w:numFmt w:val="bullet"/>
      <w:lvlText w:val=""/>
      <w:lvlJc w:val="left"/>
      <w:pPr>
        <w:ind w:left="4114" w:hanging="360"/>
      </w:pPr>
      <w:rPr>
        <w:rFonts w:ascii="Wingdings" w:hAnsi="Wingdings" w:hint="default"/>
      </w:rPr>
    </w:lvl>
    <w:lvl w:ilvl="6" w:tplc="240A0001">
      <w:start w:val="1"/>
      <w:numFmt w:val="bullet"/>
      <w:lvlText w:val=""/>
      <w:lvlJc w:val="left"/>
      <w:pPr>
        <w:ind w:left="4834" w:hanging="360"/>
      </w:pPr>
      <w:rPr>
        <w:rFonts w:ascii="Symbol" w:hAnsi="Symbol" w:hint="default"/>
      </w:rPr>
    </w:lvl>
    <w:lvl w:ilvl="7" w:tplc="240A0003">
      <w:start w:val="1"/>
      <w:numFmt w:val="bullet"/>
      <w:lvlText w:val="o"/>
      <w:lvlJc w:val="left"/>
      <w:pPr>
        <w:ind w:left="5554" w:hanging="360"/>
      </w:pPr>
      <w:rPr>
        <w:rFonts w:ascii="Courier New" w:hAnsi="Courier New" w:cs="Courier New" w:hint="default"/>
      </w:rPr>
    </w:lvl>
    <w:lvl w:ilvl="8" w:tplc="240A0005">
      <w:start w:val="1"/>
      <w:numFmt w:val="bullet"/>
      <w:lvlText w:val=""/>
      <w:lvlJc w:val="left"/>
      <w:pPr>
        <w:ind w:left="6274" w:hanging="360"/>
      </w:pPr>
      <w:rPr>
        <w:rFonts w:ascii="Wingdings" w:hAnsi="Wingdings" w:hint="default"/>
      </w:rPr>
    </w:lvl>
  </w:abstractNum>
  <w:abstractNum w:abstractNumId="37">
    <w:nsid w:val="6DD66726"/>
    <w:multiLevelType w:val="hybridMultilevel"/>
    <w:tmpl w:val="903E38C0"/>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38">
    <w:nsid w:val="6E377CA9"/>
    <w:multiLevelType w:val="hybridMultilevel"/>
    <w:tmpl w:val="32AAF342"/>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39">
    <w:nsid w:val="6F8A5335"/>
    <w:multiLevelType w:val="multilevel"/>
    <w:tmpl w:val="D31E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FD34C6D"/>
    <w:multiLevelType w:val="multilevel"/>
    <w:tmpl w:val="8A7A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6C363DC"/>
    <w:multiLevelType w:val="hybridMultilevel"/>
    <w:tmpl w:val="E6D03C88"/>
    <w:lvl w:ilvl="0" w:tplc="240A0001">
      <w:start w:val="1"/>
      <w:numFmt w:val="bullet"/>
      <w:lvlText w:val=""/>
      <w:lvlJc w:val="left"/>
      <w:pPr>
        <w:ind w:left="373"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42">
    <w:nsid w:val="7EE02F3A"/>
    <w:multiLevelType w:val="hybridMultilevel"/>
    <w:tmpl w:val="68589776"/>
    <w:lvl w:ilvl="0" w:tplc="9EBAD6DC">
      <w:numFmt w:val="bullet"/>
      <w:lvlText w:val=""/>
      <w:lvlJc w:val="left"/>
      <w:pPr>
        <w:ind w:left="360" w:hanging="360"/>
      </w:pPr>
      <w:rPr>
        <w:rFonts w:ascii="Symbol" w:eastAsiaTheme="minorEastAsia" w:hAnsi="Symbol" w:cs="Tahoma"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37"/>
  </w:num>
  <w:num w:numId="2">
    <w:abstractNumId w:val="25"/>
  </w:num>
  <w:num w:numId="3">
    <w:abstractNumId w:val="22"/>
  </w:num>
  <w:num w:numId="4">
    <w:abstractNumId w:val="38"/>
  </w:num>
  <w:num w:numId="5">
    <w:abstractNumId w:val="35"/>
  </w:num>
  <w:num w:numId="6">
    <w:abstractNumId w:val="41"/>
  </w:num>
  <w:num w:numId="7">
    <w:abstractNumId w:val="31"/>
  </w:num>
  <w:num w:numId="8">
    <w:abstractNumId w:val="26"/>
  </w:num>
  <w:num w:numId="9">
    <w:abstractNumId w:val="19"/>
  </w:num>
  <w:num w:numId="10">
    <w:abstractNumId w:val="29"/>
  </w:num>
  <w:num w:numId="11">
    <w:abstractNumId w:val="10"/>
  </w:num>
  <w:num w:numId="12">
    <w:abstractNumId w:val="28"/>
  </w:num>
  <w:num w:numId="13">
    <w:abstractNumId w:val="0"/>
  </w:num>
  <w:num w:numId="14">
    <w:abstractNumId w:val="1"/>
  </w:num>
  <w:num w:numId="15">
    <w:abstractNumId w:val="2"/>
  </w:num>
  <w:num w:numId="16">
    <w:abstractNumId w:val="3"/>
  </w:num>
  <w:num w:numId="17">
    <w:abstractNumId w:val="36"/>
  </w:num>
  <w:num w:numId="18">
    <w:abstractNumId w:val="4"/>
  </w:num>
  <w:num w:numId="19">
    <w:abstractNumId w:val="16"/>
  </w:num>
  <w:num w:numId="20">
    <w:abstractNumId w:val="42"/>
  </w:num>
  <w:num w:numId="21">
    <w:abstractNumId w:val="32"/>
  </w:num>
  <w:num w:numId="22">
    <w:abstractNumId w:val="14"/>
  </w:num>
  <w:num w:numId="23">
    <w:abstractNumId w:val="39"/>
  </w:num>
  <w:num w:numId="24">
    <w:abstractNumId w:val="13"/>
  </w:num>
  <w:num w:numId="25">
    <w:abstractNumId w:val="15"/>
  </w:num>
  <w:num w:numId="26">
    <w:abstractNumId w:val="34"/>
  </w:num>
  <w:num w:numId="27">
    <w:abstractNumId w:val="18"/>
  </w:num>
  <w:num w:numId="28">
    <w:abstractNumId w:val="20"/>
  </w:num>
  <w:num w:numId="29">
    <w:abstractNumId w:val="11"/>
  </w:num>
  <w:num w:numId="30">
    <w:abstractNumId w:val="27"/>
  </w:num>
  <w:num w:numId="31">
    <w:abstractNumId w:val="9"/>
  </w:num>
  <w:num w:numId="32">
    <w:abstractNumId w:val="5"/>
  </w:num>
  <w:num w:numId="33">
    <w:abstractNumId w:val="30"/>
  </w:num>
  <w:num w:numId="34">
    <w:abstractNumId w:val="21"/>
  </w:num>
  <w:num w:numId="35">
    <w:abstractNumId w:val="23"/>
  </w:num>
  <w:num w:numId="36">
    <w:abstractNumId w:val="17"/>
  </w:num>
  <w:num w:numId="37">
    <w:abstractNumId w:val="6"/>
  </w:num>
  <w:num w:numId="38">
    <w:abstractNumId w:val="33"/>
  </w:num>
  <w:num w:numId="39">
    <w:abstractNumId w:val="7"/>
  </w:num>
  <w:num w:numId="40">
    <w:abstractNumId w:val="40"/>
  </w:num>
  <w:num w:numId="41">
    <w:abstractNumId w:val="12"/>
  </w:num>
  <w:num w:numId="42">
    <w:abstractNumId w:val="24"/>
  </w:num>
  <w:num w:numId="43">
    <w:abstractNumId w:val="41"/>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8353E"/>
    <w:rsid w:val="001336C6"/>
    <w:rsid w:val="00135678"/>
    <w:rsid w:val="00156D52"/>
    <w:rsid w:val="001730CA"/>
    <w:rsid w:val="00196282"/>
    <w:rsid w:val="001D3383"/>
    <w:rsid w:val="001D3A9A"/>
    <w:rsid w:val="00247752"/>
    <w:rsid w:val="002A5E52"/>
    <w:rsid w:val="002E0AEB"/>
    <w:rsid w:val="0030577E"/>
    <w:rsid w:val="003610C2"/>
    <w:rsid w:val="00365614"/>
    <w:rsid w:val="00367E32"/>
    <w:rsid w:val="0037510A"/>
    <w:rsid w:val="003938A9"/>
    <w:rsid w:val="00395F16"/>
    <w:rsid w:val="00397416"/>
    <w:rsid w:val="003A34C8"/>
    <w:rsid w:val="00405983"/>
    <w:rsid w:val="00414721"/>
    <w:rsid w:val="004724CE"/>
    <w:rsid w:val="0048166B"/>
    <w:rsid w:val="004E1440"/>
    <w:rsid w:val="004F7564"/>
    <w:rsid w:val="00566FC2"/>
    <w:rsid w:val="00581A46"/>
    <w:rsid w:val="00590F4F"/>
    <w:rsid w:val="005A2188"/>
    <w:rsid w:val="005A636A"/>
    <w:rsid w:val="005E509D"/>
    <w:rsid w:val="006053BF"/>
    <w:rsid w:val="006067A2"/>
    <w:rsid w:val="00631672"/>
    <w:rsid w:val="00632B2B"/>
    <w:rsid w:val="006359B9"/>
    <w:rsid w:val="00644F14"/>
    <w:rsid w:val="00764A30"/>
    <w:rsid w:val="0078099E"/>
    <w:rsid w:val="0079280C"/>
    <w:rsid w:val="00794F92"/>
    <w:rsid w:val="007A1CBF"/>
    <w:rsid w:val="007C1DF8"/>
    <w:rsid w:val="00855358"/>
    <w:rsid w:val="00877345"/>
    <w:rsid w:val="008E70EB"/>
    <w:rsid w:val="00956184"/>
    <w:rsid w:val="009C370F"/>
    <w:rsid w:val="00A12F4B"/>
    <w:rsid w:val="00A21EE0"/>
    <w:rsid w:val="00A22F89"/>
    <w:rsid w:val="00A233C4"/>
    <w:rsid w:val="00A275BC"/>
    <w:rsid w:val="00A9608D"/>
    <w:rsid w:val="00AA00F6"/>
    <w:rsid w:val="00AE6288"/>
    <w:rsid w:val="00B078A6"/>
    <w:rsid w:val="00B14AB3"/>
    <w:rsid w:val="00B460CB"/>
    <w:rsid w:val="00B85442"/>
    <w:rsid w:val="00BB1E73"/>
    <w:rsid w:val="00BD66B9"/>
    <w:rsid w:val="00C151C9"/>
    <w:rsid w:val="00C27A95"/>
    <w:rsid w:val="00C43CCF"/>
    <w:rsid w:val="00CB0525"/>
    <w:rsid w:val="00CC04A5"/>
    <w:rsid w:val="00CC2B7A"/>
    <w:rsid w:val="00D052F3"/>
    <w:rsid w:val="00D30A09"/>
    <w:rsid w:val="00D9463A"/>
    <w:rsid w:val="00E11CEA"/>
    <w:rsid w:val="00E631B7"/>
    <w:rsid w:val="00E8353E"/>
    <w:rsid w:val="00E843FF"/>
    <w:rsid w:val="00E86B80"/>
    <w:rsid w:val="00EC5E57"/>
    <w:rsid w:val="00EC61B5"/>
    <w:rsid w:val="00ED45D7"/>
    <w:rsid w:val="00EF184E"/>
    <w:rsid w:val="00F26769"/>
    <w:rsid w:val="00FE206F"/>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53E"/>
    <w:rPr>
      <w:rFonts w:ascii="Calibri" w:eastAsia="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rsid w:val="00E8353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8353E"/>
    <w:rPr>
      <w:rFonts w:ascii="Calibri" w:eastAsia="Calibri" w:hAnsi="Calibri" w:cs="Calibri"/>
    </w:rPr>
  </w:style>
  <w:style w:type="character" w:styleId="Nmerodepgina">
    <w:name w:val="page number"/>
    <w:basedOn w:val="Fuentedeprrafopredeter"/>
    <w:uiPriority w:val="99"/>
    <w:rsid w:val="00E8353E"/>
    <w:rPr>
      <w:rFonts w:eastAsia="Times New Roman"/>
      <w:sz w:val="22"/>
      <w:szCs w:val="22"/>
      <w:lang w:val="es-ES"/>
    </w:rPr>
  </w:style>
  <w:style w:type="paragraph" w:styleId="Prrafodelista">
    <w:name w:val="List Paragraph"/>
    <w:basedOn w:val="Normal"/>
    <w:uiPriority w:val="34"/>
    <w:qFormat/>
    <w:rsid w:val="00E8353E"/>
    <w:pPr>
      <w:ind w:left="720"/>
    </w:pPr>
  </w:style>
  <w:style w:type="table" w:styleId="Tablaconcuadrcula">
    <w:name w:val="Table Grid"/>
    <w:basedOn w:val="Tablanormal"/>
    <w:uiPriority w:val="59"/>
    <w:rsid w:val="003610C2"/>
    <w:pPr>
      <w:spacing w:after="0" w:line="240" w:lineRule="auto"/>
    </w:pPr>
    <w:rPr>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nfasis">
    <w:name w:val="Emphasis"/>
    <w:basedOn w:val="Fuentedeprrafopredeter"/>
    <w:uiPriority w:val="20"/>
    <w:qFormat/>
    <w:rsid w:val="00E11CEA"/>
    <w:rPr>
      <w:i/>
      <w:iCs/>
    </w:rPr>
  </w:style>
  <w:style w:type="character" w:styleId="Textoennegrita">
    <w:name w:val="Strong"/>
    <w:basedOn w:val="Fuentedeprrafopredeter"/>
    <w:uiPriority w:val="22"/>
    <w:qFormat/>
    <w:rsid w:val="00E11CEA"/>
    <w:rPr>
      <w:b/>
      <w:bCs/>
    </w:rPr>
  </w:style>
  <w:style w:type="character" w:styleId="Hipervnculo">
    <w:name w:val="Hyperlink"/>
    <w:basedOn w:val="Fuentedeprrafopredeter"/>
    <w:uiPriority w:val="99"/>
    <w:unhideWhenUsed/>
    <w:rsid w:val="005E509D"/>
    <w:rPr>
      <w:color w:val="0000FF"/>
      <w:u w:val="single"/>
    </w:rPr>
  </w:style>
  <w:style w:type="paragraph" w:customStyle="1" w:styleId="Default">
    <w:name w:val="Default"/>
    <w:rsid w:val="00956184"/>
    <w:pPr>
      <w:autoSpaceDE w:val="0"/>
      <w:autoSpaceDN w:val="0"/>
      <w:adjustRightInd w:val="0"/>
      <w:spacing w:after="0" w:line="240" w:lineRule="auto"/>
    </w:pPr>
    <w:rPr>
      <w:rFonts w:ascii="Symbol" w:eastAsiaTheme="minorEastAsia" w:hAnsi="Symbol" w:cs="Symbol"/>
      <w:color w:val="000000"/>
      <w:sz w:val="24"/>
      <w:szCs w:val="24"/>
      <w:lang w:eastAsia="es-CO"/>
    </w:rPr>
  </w:style>
  <w:style w:type="paragraph" w:styleId="Sinespaciado">
    <w:name w:val="No Spacing"/>
    <w:qFormat/>
    <w:rsid w:val="00CC04A5"/>
    <w:pPr>
      <w:spacing w:after="0" w:line="240" w:lineRule="auto"/>
    </w:pPr>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53E"/>
    <w:rPr>
      <w:rFonts w:ascii="Calibri" w:eastAsia="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rsid w:val="00E8353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8353E"/>
    <w:rPr>
      <w:rFonts w:ascii="Calibri" w:eastAsia="Calibri" w:hAnsi="Calibri" w:cs="Calibri"/>
    </w:rPr>
  </w:style>
  <w:style w:type="character" w:styleId="Nmerodepgina">
    <w:name w:val="page number"/>
    <w:basedOn w:val="Fuentedeprrafopredeter"/>
    <w:uiPriority w:val="99"/>
    <w:rsid w:val="00E8353E"/>
    <w:rPr>
      <w:rFonts w:eastAsia="Times New Roman"/>
      <w:sz w:val="22"/>
      <w:szCs w:val="22"/>
      <w:lang w:val="es-ES"/>
    </w:rPr>
  </w:style>
  <w:style w:type="paragraph" w:styleId="Prrafodelista">
    <w:name w:val="List Paragraph"/>
    <w:basedOn w:val="Normal"/>
    <w:uiPriority w:val="34"/>
    <w:qFormat/>
    <w:rsid w:val="00E8353E"/>
    <w:pPr>
      <w:ind w:left="720"/>
    </w:pPr>
  </w:style>
  <w:style w:type="table" w:styleId="Tablaconcuadrcula">
    <w:name w:val="Table Grid"/>
    <w:basedOn w:val="Tablanormal"/>
    <w:uiPriority w:val="59"/>
    <w:rsid w:val="003610C2"/>
    <w:pPr>
      <w:spacing w:after="0" w:line="240" w:lineRule="auto"/>
    </w:pPr>
    <w:rPr>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28981">
      <w:bodyDiv w:val="1"/>
      <w:marLeft w:val="0"/>
      <w:marRight w:val="0"/>
      <w:marTop w:val="0"/>
      <w:marBottom w:val="0"/>
      <w:divBdr>
        <w:top w:val="none" w:sz="0" w:space="0" w:color="auto"/>
        <w:left w:val="none" w:sz="0" w:space="0" w:color="auto"/>
        <w:bottom w:val="none" w:sz="0" w:space="0" w:color="auto"/>
        <w:right w:val="none" w:sz="0" w:space="0" w:color="auto"/>
      </w:divBdr>
    </w:div>
    <w:div w:id="1079716779">
      <w:bodyDiv w:val="1"/>
      <w:marLeft w:val="0"/>
      <w:marRight w:val="0"/>
      <w:marTop w:val="0"/>
      <w:marBottom w:val="0"/>
      <w:divBdr>
        <w:top w:val="none" w:sz="0" w:space="0" w:color="auto"/>
        <w:left w:val="none" w:sz="0" w:space="0" w:color="auto"/>
        <w:bottom w:val="none" w:sz="0" w:space="0" w:color="auto"/>
        <w:right w:val="none" w:sz="0" w:space="0" w:color="auto"/>
      </w:divBdr>
      <w:divsChild>
        <w:div w:id="480661688">
          <w:marLeft w:val="0"/>
          <w:marRight w:val="0"/>
          <w:marTop w:val="0"/>
          <w:marBottom w:val="0"/>
          <w:divBdr>
            <w:top w:val="none" w:sz="0" w:space="0" w:color="auto"/>
            <w:left w:val="none" w:sz="0" w:space="0" w:color="auto"/>
            <w:bottom w:val="none" w:sz="0" w:space="0" w:color="auto"/>
            <w:right w:val="none" w:sz="0" w:space="0" w:color="auto"/>
          </w:divBdr>
          <w:divsChild>
            <w:div w:id="1724404529">
              <w:marLeft w:val="0"/>
              <w:marRight w:val="0"/>
              <w:marTop w:val="0"/>
              <w:marBottom w:val="0"/>
              <w:divBdr>
                <w:top w:val="none" w:sz="0" w:space="0" w:color="auto"/>
                <w:left w:val="none" w:sz="0" w:space="0" w:color="auto"/>
                <w:bottom w:val="none" w:sz="0" w:space="0" w:color="auto"/>
                <w:right w:val="none" w:sz="0" w:space="0" w:color="auto"/>
              </w:divBdr>
              <w:divsChild>
                <w:div w:id="1668358139">
                  <w:marLeft w:val="0"/>
                  <w:marRight w:val="0"/>
                  <w:marTop w:val="0"/>
                  <w:marBottom w:val="0"/>
                  <w:divBdr>
                    <w:top w:val="none" w:sz="0" w:space="0" w:color="auto"/>
                    <w:left w:val="none" w:sz="0" w:space="0" w:color="auto"/>
                    <w:bottom w:val="none" w:sz="0" w:space="0" w:color="auto"/>
                    <w:right w:val="none" w:sz="0" w:space="0" w:color="auto"/>
                  </w:divBdr>
                  <w:divsChild>
                    <w:div w:id="1790784952">
                      <w:marLeft w:val="0"/>
                      <w:marRight w:val="0"/>
                      <w:marTop w:val="0"/>
                      <w:marBottom w:val="0"/>
                      <w:divBdr>
                        <w:top w:val="none" w:sz="0" w:space="0" w:color="auto"/>
                        <w:left w:val="none" w:sz="0" w:space="0" w:color="auto"/>
                        <w:bottom w:val="none" w:sz="0" w:space="0" w:color="auto"/>
                        <w:right w:val="none" w:sz="0" w:space="0" w:color="auto"/>
                      </w:divBdr>
                      <w:divsChild>
                        <w:div w:id="573047501">
                          <w:marLeft w:val="0"/>
                          <w:marRight w:val="0"/>
                          <w:marTop w:val="0"/>
                          <w:marBottom w:val="0"/>
                          <w:divBdr>
                            <w:top w:val="none" w:sz="0" w:space="0" w:color="auto"/>
                            <w:left w:val="none" w:sz="0" w:space="0" w:color="auto"/>
                            <w:bottom w:val="none" w:sz="0" w:space="0" w:color="auto"/>
                            <w:right w:val="none" w:sz="0" w:space="0" w:color="auto"/>
                          </w:divBdr>
                          <w:divsChild>
                            <w:div w:id="1198083045">
                              <w:marLeft w:val="0"/>
                              <w:marRight w:val="0"/>
                              <w:marTop w:val="0"/>
                              <w:marBottom w:val="0"/>
                              <w:divBdr>
                                <w:top w:val="none" w:sz="0" w:space="0" w:color="auto"/>
                                <w:left w:val="none" w:sz="0" w:space="0" w:color="auto"/>
                                <w:bottom w:val="none" w:sz="0" w:space="0" w:color="auto"/>
                                <w:right w:val="none" w:sz="0" w:space="0" w:color="auto"/>
                              </w:divBdr>
                              <w:divsChild>
                                <w:div w:id="26562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5017126">
      <w:bodyDiv w:val="1"/>
      <w:marLeft w:val="0"/>
      <w:marRight w:val="0"/>
      <w:marTop w:val="0"/>
      <w:marBottom w:val="0"/>
      <w:divBdr>
        <w:top w:val="none" w:sz="0" w:space="0" w:color="auto"/>
        <w:left w:val="none" w:sz="0" w:space="0" w:color="auto"/>
        <w:bottom w:val="none" w:sz="0" w:space="0" w:color="auto"/>
        <w:right w:val="none" w:sz="0" w:space="0" w:color="auto"/>
      </w:divBdr>
    </w:div>
    <w:div w:id="1296640746">
      <w:bodyDiv w:val="1"/>
      <w:marLeft w:val="0"/>
      <w:marRight w:val="0"/>
      <w:marTop w:val="0"/>
      <w:marBottom w:val="0"/>
      <w:divBdr>
        <w:top w:val="none" w:sz="0" w:space="0" w:color="auto"/>
        <w:left w:val="none" w:sz="0" w:space="0" w:color="auto"/>
        <w:bottom w:val="none" w:sz="0" w:space="0" w:color="auto"/>
        <w:right w:val="none" w:sz="0" w:space="0" w:color="auto"/>
      </w:divBdr>
    </w:div>
    <w:div w:id="1581016455">
      <w:bodyDiv w:val="1"/>
      <w:marLeft w:val="0"/>
      <w:marRight w:val="0"/>
      <w:marTop w:val="0"/>
      <w:marBottom w:val="0"/>
      <w:divBdr>
        <w:top w:val="none" w:sz="0" w:space="0" w:color="auto"/>
        <w:left w:val="none" w:sz="0" w:space="0" w:color="auto"/>
        <w:bottom w:val="none" w:sz="0" w:space="0" w:color="auto"/>
        <w:right w:val="none" w:sz="0" w:space="0" w:color="auto"/>
      </w:divBdr>
      <w:divsChild>
        <w:div w:id="300698598">
          <w:marLeft w:val="0"/>
          <w:marRight w:val="0"/>
          <w:marTop w:val="0"/>
          <w:marBottom w:val="0"/>
          <w:divBdr>
            <w:top w:val="none" w:sz="0" w:space="0" w:color="auto"/>
            <w:left w:val="none" w:sz="0" w:space="0" w:color="auto"/>
            <w:bottom w:val="none" w:sz="0" w:space="0" w:color="auto"/>
            <w:right w:val="none" w:sz="0" w:space="0" w:color="auto"/>
          </w:divBdr>
          <w:divsChild>
            <w:div w:id="972251927">
              <w:marLeft w:val="0"/>
              <w:marRight w:val="0"/>
              <w:marTop w:val="0"/>
              <w:marBottom w:val="0"/>
              <w:divBdr>
                <w:top w:val="none" w:sz="0" w:space="0" w:color="auto"/>
                <w:left w:val="none" w:sz="0" w:space="0" w:color="auto"/>
                <w:bottom w:val="none" w:sz="0" w:space="0" w:color="auto"/>
                <w:right w:val="none" w:sz="0" w:space="0" w:color="auto"/>
              </w:divBdr>
              <w:divsChild>
                <w:div w:id="414671510">
                  <w:marLeft w:val="0"/>
                  <w:marRight w:val="0"/>
                  <w:marTop w:val="0"/>
                  <w:marBottom w:val="0"/>
                  <w:divBdr>
                    <w:top w:val="none" w:sz="0" w:space="0" w:color="auto"/>
                    <w:left w:val="none" w:sz="0" w:space="0" w:color="auto"/>
                    <w:bottom w:val="none" w:sz="0" w:space="0" w:color="auto"/>
                    <w:right w:val="none" w:sz="0" w:space="0" w:color="auto"/>
                  </w:divBdr>
                  <w:divsChild>
                    <w:div w:id="589965639">
                      <w:marLeft w:val="0"/>
                      <w:marRight w:val="0"/>
                      <w:marTop w:val="0"/>
                      <w:marBottom w:val="0"/>
                      <w:divBdr>
                        <w:top w:val="none" w:sz="0" w:space="0" w:color="auto"/>
                        <w:left w:val="none" w:sz="0" w:space="0" w:color="auto"/>
                        <w:bottom w:val="none" w:sz="0" w:space="0" w:color="auto"/>
                        <w:right w:val="none" w:sz="0" w:space="0" w:color="auto"/>
                      </w:divBdr>
                      <w:divsChild>
                        <w:div w:id="1635408506">
                          <w:marLeft w:val="0"/>
                          <w:marRight w:val="0"/>
                          <w:marTop w:val="0"/>
                          <w:marBottom w:val="0"/>
                          <w:divBdr>
                            <w:top w:val="none" w:sz="0" w:space="0" w:color="auto"/>
                            <w:left w:val="none" w:sz="0" w:space="0" w:color="auto"/>
                            <w:bottom w:val="none" w:sz="0" w:space="0" w:color="auto"/>
                            <w:right w:val="none" w:sz="0" w:space="0" w:color="auto"/>
                          </w:divBdr>
                          <w:divsChild>
                            <w:div w:id="116946981">
                              <w:marLeft w:val="0"/>
                              <w:marRight w:val="0"/>
                              <w:marTop w:val="0"/>
                              <w:marBottom w:val="0"/>
                              <w:divBdr>
                                <w:top w:val="none" w:sz="0" w:space="0" w:color="auto"/>
                                <w:left w:val="none" w:sz="0" w:space="0" w:color="auto"/>
                                <w:bottom w:val="none" w:sz="0" w:space="0" w:color="auto"/>
                                <w:right w:val="none" w:sz="0" w:space="0" w:color="auto"/>
                              </w:divBdr>
                              <w:divsChild>
                                <w:div w:id="161555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9467106">
      <w:bodyDiv w:val="1"/>
      <w:marLeft w:val="0"/>
      <w:marRight w:val="0"/>
      <w:marTop w:val="0"/>
      <w:marBottom w:val="0"/>
      <w:divBdr>
        <w:top w:val="none" w:sz="0" w:space="0" w:color="auto"/>
        <w:left w:val="none" w:sz="0" w:space="0" w:color="auto"/>
        <w:bottom w:val="none" w:sz="0" w:space="0" w:color="auto"/>
        <w:right w:val="none" w:sz="0" w:space="0" w:color="auto"/>
      </w:divBdr>
    </w:div>
    <w:div w:id="2007435200">
      <w:bodyDiv w:val="1"/>
      <w:marLeft w:val="0"/>
      <w:marRight w:val="0"/>
      <w:marTop w:val="0"/>
      <w:marBottom w:val="0"/>
      <w:divBdr>
        <w:top w:val="none" w:sz="0" w:space="0" w:color="auto"/>
        <w:left w:val="none" w:sz="0" w:space="0" w:color="auto"/>
        <w:bottom w:val="none" w:sz="0" w:space="0" w:color="auto"/>
        <w:right w:val="none" w:sz="0" w:space="0" w:color="auto"/>
      </w:divBdr>
    </w:div>
    <w:div w:id="203426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abrir('usolengua',650,470,'yes')" TargetMode="External"/><Relationship Id="rId5" Type="http://schemas.openxmlformats.org/officeDocument/2006/relationships/settings" Target="settings.xml"/><Relationship Id="rId10" Type="http://schemas.openxmlformats.org/officeDocument/2006/relationships/hyperlink" Target="javascript:abrir('comunidadhabla',650,470,'yes')" TargetMode="External"/><Relationship Id="rId4" Type="http://schemas.microsoft.com/office/2007/relationships/stylesWithEffects" Target="stylesWithEffects.xml"/><Relationship Id="rId9" Type="http://schemas.openxmlformats.org/officeDocument/2006/relationships/hyperlink" Target="mailto:Carloma1963@yahoo.es"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865A5-E075-47F7-A675-AE47ECBFE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7587</Words>
  <Characters>41733</Characters>
  <Application>Microsoft Office Word</Application>
  <DocSecurity>0</DocSecurity>
  <Lines>347</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DAHIANA</cp:lastModifiedBy>
  <cp:revision>4</cp:revision>
  <dcterms:created xsi:type="dcterms:W3CDTF">2011-10-14T17:22:00Z</dcterms:created>
  <dcterms:modified xsi:type="dcterms:W3CDTF">2012-07-10T23:03:00Z</dcterms:modified>
</cp:coreProperties>
</file>